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21AC4E4" w14:textId="1A5F46E7" w:rsidR="00F30FA2" w:rsidRDefault="00000000" w:rsidP="00B60896">
      <w:pPr>
        <w:spacing w:before="98"/>
      </w:pPr>
      <w:r>
        <w:pict w14:anchorId="20D399B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81.5pt;height:39.75pt">
            <v:imagedata r:id="rId11" o:title=""/>
          </v:shape>
        </w:pict>
      </w:r>
    </w:p>
    <w:p w14:paraId="18003D04" w14:textId="77777777" w:rsidR="00F30FA2" w:rsidRDefault="00F30FA2" w:rsidP="00B60896">
      <w:pPr>
        <w:spacing w:line="200" w:lineRule="exact"/>
      </w:pPr>
    </w:p>
    <w:p w14:paraId="5C31824A" w14:textId="77777777" w:rsidR="00F30FA2" w:rsidRDefault="00F30FA2" w:rsidP="00B60896">
      <w:pPr>
        <w:spacing w:line="200" w:lineRule="exact"/>
      </w:pPr>
    </w:p>
    <w:p w14:paraId="726047CB" w14:textId="77777777" w:rsidR="00F30FA2" w:rsidRDefault="00F30FA2" w:rsidP="00B60896">
      <w:pPr>
        <w:spacing w:line="200" w:lineRule="exact"/>
      </w:pPr>
    </w:p>
    <w:p w14:paraId="6D3EC78B" w14:textId="77777777" w:rsidR="00F30FA2" w:rsidRDefault="00F30FA2" w:rsidP="00B60896">
      <w:pPr>
        <w:spacing w:before="7" w:line="200" w:lineRule="exact"/>
      </w:pPr>
    </w:p>
    <w:p w14:paraId="1C7A0B78" w14:textId="3B641933" w:rsidR="00F30FA2" w:rsidRDefault="00602463" w:rsidP="00B60896">
      <w:pPr>
        <w:spacing w:line="360" w:lineRule="exact"/>
        <w:jc w:val="center"/>
        <w:rPr>
          <w:sz w:val="32"/>
          <w:szCs w:val="32"/>
        </w:rPr>
      </w:pPr>
      <w:r>
        <w:rPr>
          <w:b/>
          <w:position w:val="-1"/>
          <w:sz w:val="32"/>
          <w:szCs w:val="32"/>
          <w:u w:val="thick" w:color="000000"/>
        </w:rPr>
        <w:t>Reque</w:t>
      </w:r>
      <w:r>
        <w:rPr>
          <w:b/>
          <w:spacing w:val="1"/>
          <w:position w:val="-1"/>
          <w:sz w:val="32"/>
          <w:szCs w:val="32"/>
          <w:u w:val="thick" w:color="000000"/>
        </w:rPr>
        <w:t>s</w:t>
      </w:r>
      <w:r>
        <w:rPr>
          <w:b/>
          <w:position w:val="-1"/>
          <w:sz w:val="32"/>
          <w:szCs w:val="32"/>
          <w:u w:val="thick" w:color="000000"/>
        </w:rPr>
        <w:t>t</w:t>
      </w:r>
      <w:r>
        <w:rPr>
          <w:b/>
          <w:spacing w:val="-22"/>
          <w:position w:val="-1"/>
          <w:sz w:val="32"/>
          <w:szCs w:val="32"/>
          <w:u w:val="thick" w:color="000000"/>
        </w:rPr>
        <w:t xml:space="preserve"> </w:t>
      </w:r>
      <w:r>
        <w:rPr>
          <w:b/>
          <w:spacing w:val="2"/>
          <w:position w:val="-1"/>
          <w:sz w:val="32"/>
          <w:szCs w:val="32"/>
          <w:u w:val="thick" w:color="000000"/>
        </w:rPr>
        <w:t>fo</w:t>
      </w:r>
      <w:r>
        <w:rPr>
          <w:b/>
          <w:position w:val="-1"/>
          <w:sz w:val="32"/>
          <w:szCs w:val="32"/>
          <w:u w:val="thick" w:color="000000"/>
        </w:rPr>
        <w:t>r</w:t>
      </w:r>
      <w:r>
        <w:rPr>
          <w:b/>
          <w:spacing w:val="-8"/>
          <w:position w:val="-1"/>
          <w:sz w:val="32"/>
          <w:szCs w:val="32"/>
          <w:u w:val="thick" w:color="000000"/>
        </w:rPr>
        <w:t xml:space="preserve"> </w:t>
      </w:r>
      <w:r>
        <w:rPr>
          <w:b/>
          <w:spacing w:val="1"/>
          <w:position w:val="-1"/>
          <w:sz w:val="32"/>
          <w:szCs w:val="32"/>
          <w:u w:val="thick" w:color="000000"/>
        </w:rPr>
        <w:t>Qu</w:t>
      </w:r>
      <w:r>
        <w:rPr>
          <w:b/>
          <w:spacing w:val="4"/>
          <w:position w:val="-1"/>
          <w:sz w:val="32"/>
          <w:szCs w:val="32"/>
          <w:u w:val="thick" w:color="000000"/>
        </w:rPr>
        <w:t>ot</w:t>
      </w:r>
      <w:r>
        <w:rPr>
          <w:b/>
          <w:spacing w:val="2"/>
          <w:position w:val="-1"/>
          <w:sz w:val="32"/>
          <w:szCs w:val="32"/>
          <w:u w:val="thick" w:color="000000"/>
        </w:rPr>
        <w:t>a</w:t>
      </w:r>
      <w:r>
        <w:rPr>
          <w:b/>
          <w:spacing w:val="1"/>
          <w:position w:val="-1"/>
          <w:sz w:val="32"/>
          <w:szCs w:val="32"/>
          <w:u w:val="thick" w:color="000000"/>
        </w:rPr>
        <w:t>t</w:t>
      </w:r>
      <w:r>
        <w:rPr>
          <w:b/>
          <w:position w:val="-1"/>
          <w:sz w:val="32"/>
          <w:szCs w:val="32"/>
          <w:u w:val="thick" w:color="000000"/>
        </w:rPr>
        <w:t>i</w:t>
      </w:r>
      <w:r>
        <w:rPr>
          <w:b/>
          <w:spacing w:val="2"/>
          <w:position w:val="-1"/>
          <w:sz w:val="32"/>
          <w:szCs w:val="32"/>
          <w:u w:val="thick" w:color="000000"/>
        </w:rPr>
        <w:t>o</w:t>
      </w:r>
      <w:r>
        <w:rPr>
          <w:b/>
          <w:spacing w:val="3"/>
          <w:position w:val="-1"/>
          <w:sz w:val="32"/>
          <w:szCs w:val="32"/>
          <w:u w:val="thick" w:color="000000"/>
        </w:rPr>
        <w:t>n</w:t>
      </w:r>
      <w:r>
        <w:rPr>
          <w:b/>
          <w:position w:val="-1"/>
          <w:sz w:val="32"/>
          <w:szCs w:val="32"/>
          <w:u w:val="thick" w:color="000000"/>
        </w:rPr>
        <w:t>s</w:t>
      </w:r>
    </w:p>
    <w:p w14:paraId="1116CAB2" w14:textId="5E22179E" w:rsidR="00F762D3" w:rsidRPr="009422A4" w:rsidRDefault="009422A4" w:rsidP="00B60896">
      <w:pPr>
        <w:spacing w:before="10" w:line="420" w:lineRule="exact"/>
        <w:jc w:val="center"/>
        <w:rPr>
          <w:b/>
          <w:bCs/>
          <w:sz w:val="28"/>
          <w:szCs w:val="28"/>
        </w:rPr>
      </w:pPr>
      <w:r w:rsidRPr="009422A4">
        <w:rPr>
          <w:b/>
          <w:bCs/>
          <w:sz w:val="28"/>
          <w:szCs w:val="28"/>
        </w:rPr>
        <w:t>For</w:t>
      </w:r>
    </w:p>
    <w:p w14:paraId="326AC8CF" w14:textId="08A21234" w:rsidR="00F30FA2" w:rsidRDefault="009C5EC4" w:rsidP="009C5EC4">
      <w:pPr>
        <w:spacing w:before="10" w:line="420" w:lineRule="exact"/>
        <w:jc w:val="center"/>
        <w:rPr>
          <w:b/>
          <w:bCs/>
          <w:sz w:val="28"/>
          <w:szCs w:val="28"/>
        </w:rPr>
      </w:pPr>
      <w:r w:rsidRPr="009C5EC4">
        <w:rPr>
          <w:b/>
          <w:bCs/>
          <w:sz w:val="28"/>
          <w:szCs w:val="28"/>
        </w:rPr>
        <w:t xml:space="preserve">Gabion </w:t>
      </w:r>
      <w:r w:rsidR="00313F7E">
        <w:rPr>
          <w:b/>
          <w:bCs/>
          <w:sz w:val="28"/>
          <w:szCs w:val="28"/>
        </w:rPr>
        <w:t>W</w:t>
      </w:r>
      <w:r w:rsidRPr="009C5EC4">
        <w:rPr>
          <w:b/>
          <w:bCs/>
          <w:sz w:val="28"/>
          <w:szCs w:val="28"/>
        </w:rPr>
        <w:t>ire and Geotextile</w:t>
      </w:r>
      <w:r>
        <w:rPr>
          <w:b/>
          <w:bCs/>
          <w:sz w:val="28"/>
          <w:szCs w:val="28"/>
        </w:rPr>
        <w:t xml:space="preserve"> for Bad</w:t>
      </w:r>
      <w:r w:rsidR="00EC37C9">
        <w:rPr>
          <w:b/>
          <w:bCs/>
          <w:sz w:val="28"/>
          <w:szCs w:val="28"/>
        </w:rPr>
        <w:t xml:space="preserve">akhshan Province </w:t>
      </w:r>
    </w:p>
    <w:p w14:paraId="5F6DF78D" w14:textId="77777777" w:rsidR="00243232" w:rsidRDefault="00243232" w:rsidP="00B60896">
      <w:pPr>
        <w:spacing w:before="10" w:line="420" w:lineRule="exact"/>
        <w:rPr>
          <w:b/>
          <w:bCs/>
          <w:sz w:val="28"/>
          <w:szCs w:val="28"/>
        </w:rPr>
      </w:pPr>
    </w:p>
    <w:p w14:paraId="68AE8639" w14:textId="77777777" w:rsidR="00243232" w:rsidRPr="00F762D3" w:rsidRDefault="00243232" w:rsidP="00B60896">
      <w:pPr>
        <w:spacing w:before="10" w:line="420" w:lineRule="exact"/>
        <w:rPr>
          <w:b/>
          <w:bCs/>
          <w:sz w:val="28"/>
          <w:szCs w:val="28"/>
        </w:rPr>
      </w:pPr>
    </w:p>
    <w:tbl>
      <w:tblPr>
        <w:tblpPr w:leftFromText="180" w:rightFromText="180" w:vertAnchor="text" w:horzAnchor="margin" w:tblpXSpec="center" w:tblpY="31"/>
        <w:tblW w:w="9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25"/>
        <w:gridCol w:w="7290"/>
      </w:tblGrid>
      <w:tr w:rsidR="000919C3" w:rsidRPr="006D0FDD" w14:paraId="4600D123" w14:textId="77777777" w:rsidTr="000B66F1">
        <w:trPr>
          <w:trHeight w:val="307"/>
        </w:trPr>
        <w:tc>
          <w:tcPr>
            <w:tcW w:w="2425" w:type="dxa"/>
            <w:tcBorders>
              <w:top w:val="single" w:sz="4" w:space="0" w:color="auto"/>
              <w:left w:val="single" w:sz="4" w:space="0" w:color="auto"/>
              <w:bottom w:val="single" w:sz="4" w:space="0" w:color="auto"/>
              <w:right w:val="single" w:sz="4" w:space="0" w:color="auto"/>
            </w:tcBorders>
          </w:tcPr>
          <w:p w14:paraId="2A0A6807" w14:textId="77777777" w:rsidR="000919C3" w:rsidRDefault="000919C3" w:rsidP="00B60896">
            <w:pPr>
              <w:spacing w:line="252" w:lineRule="auto"/>
              <w:rPr>
                <w:bCs/>
                <w:sz w:val="22"/>
                <w:szCs w:val="24"/>
              </w:rPr>
            </w:pPr>
            <w:r>
              <w:rPr>
                <w:bCs/>
                <w:sz w:val="22"/>
                <w:szCs w:val="24"/>
              </w:rPr>
              <w:t xml:space="preserve">RFQ Number </w:t>
            </w:r>
          </w:p>
        </w:tc>
        <w:tc>
          <w:tcPr>
            <w:tcW w:w="7290" w:type="dxa"/>
            <w:tcBorders>
              <w:top w:val="single" w:sz="4" w:space="0" w:color="auto"/>
              <w:left w:val="single" w:sz="4" w:space="0" w:color="auto"/>
              <w:bottom w:val="single" w:sz="4" w:space="0" w:color="auto"/>
              <w:right w:val="single" w:sz="4" w:space="0" w:color="auto"/>
            </w:tcBorders>
          </w:tcPr>
          <w:p w14:paraId="6C459F65" w14:textId="7C73C22C" w:rsidR="000919C3" w:rsidRPr="000B66F1" w:rsidRDefault="00671ED3" w:rsidP="00B60896">
            <w:pPr>
              <w:spacing w:line="252" w:lineRule="auto"/>
              <w:rPr>
                <w:bCs/>
              </w:rPr>
            </w:pPr>
            <w:r>
              <w:rPr>
                <w:bCs/>
              </w:rPr>
              <w:t>122</w:t>
            </w:r>
            <w:r w:rsidR="000919C3" w:rsidRPr="000B66F1">
              <w:rPr>
                <w:bCs/>
              </w:rPr>
              <w:t xml:space="preserve"> NAC/KCO</w:t>
            </w:r>
          </w:p>
        </w:tc>
      </w:tr>
      <w:tr w:rsidR="000919C3" w:rsidRPr="006D0FDD" w14:paraId="6A85ACB0" w14:textId="77777777" w:rsidTr="000B66F1">
        <w:trPr>
          <w:trHeight w:val="307"/>
        </w:trPr>
        <w:tc>
          <w:tcPr>
            <w:tcW w:w="2425" w:type="dxa"/>
            <w:tcBorders>
              <w:top w:val="single" w:sz="4" w:space="0" w:color="auto"/>
              <w:left w:val="single" w:sz="4" w:space="0" w:color="auto"/>
              <w:bottom w:val="single" w:sz="4" w:space="0" w:color="auto"/>
              <w:right w:val="single" w:sz="4" w:space="0" w:color="auto"/>
            </w:tcBorders>
          </w:tcPr>
          <w:p w14:paraId="286417D7" w14:textId="77777777" w:rsidR="000919C3" w:rsidRDefault="000919C3" w:rsidP="00B60896">
            <w:pPr>
              <w:spacing w:line="252" w:lineRule="auto"/>
              <w:rPr>
                <w:bCs/>
                <w:sz w:val="22"/>
                <w:szCs w:val="24"/>
              </w:rPr>
            </w:pPr>
            <w:r>
              <w:rPr>
                <w:bCs/>
                <w:sz w:val="22"/>
                <w:szCs w:val="24"/>
              </w:rPr>
              <w:t xml:space="preserve">RFQ Issue Date </w:t>
            </w:r>
          </w:p>
        </w:tc>
        <w:tc>
          <w:tcPr>
            <w:tcW w:w="7290" w:type="dxa"/>
            <w:tcBorders>
              <w:top w:val="single" w:sz="4" w:space="0" w:color="auto"/>
              <w:left w:val="single" w:sz="4" w:space="0" w:color="auto"/>
              <w:bottom w:val="single" w:sz="4" w:space="0" w:color="auto"/>
              <w:right w:val="single" w:sz="4" w:space="0" w:color="auto"/>
            </w:tcBorders>
          </w:tcPr>
          <w:p w14:paraId="22F34AB4" w14:textId="00B714BB" w:rsidR="000919C3" w:rsidRPr="000B66F1" w:rsidRDefault="00194296" w:rsidP="00B60896">
            <w:pPr>
              <w:spacing w:line="252" w:lineRule="auto"/>
              <w:rPr>
                <w:bCs/>
              </w:rPr>
            </w:pPr>
            <w:r>
              <w:rPr>
                <w:b/>
                <w:spacing w:val="1"/>
              </w:rPr>
              <w:t>0</w:t>
            </w:r>
            <w:r w:rsidR="004E6ABE">
              <w:rPr>
                <w:b/>
                <w:spacing w:val="1"/>
              </w:rPr>
              <w:t>4</w:t>
            </w:r>
            <w:r w:rsidR="000919C3" w:rsidRPr="000B66F1">
              <w:rPr>
                <w:b/>
              </w:rPr>
              <w:t>,</w:t>
            </w:r>
            <w:r w:rsidR="004E6ABE">
              <w:rPr>
                <w:b/>
              </w:rPr>
              <w:t>12</w:t>
            </w:r>
            <w:r w:rsidR="000919C3" w:rsidRPr="000B66F1">
              <w:rPr>
                <w:b/>
              </w:rPr>
              <w:t>,</w:t>
            </w:r>
            <w:r w:rsidR="000919C3" w:rsidRPr="000B66F1">
              <w:rPr>
                <w:b/>
                <w:spacing w:val="1"/>
                <w:w w:val="97"/>
              </w:rPr>
              <w:t>2024</w:t>
            </w:r>
          </w:p>
        </w:tc>
      </w:tr>
      <w:tr w:rsidR="000919C3" w:rsidRPr="006D0FDD" w14:paraId="0C0526A4" w14:textId="77777777" w:rsidTr="000B66F1">
        <w:trPr>
          <w:trHeight w:val="307"/>
        </w:trPr>
        <w:tc>
          <w:tcPr>
            <w:tcW w:w="2425" w:type="dxa"/>
            <w:tcBorders>
              <w:top w:val="single" w:sz="4" w:space="0" w:color="auto"/>
              <w:left w:val="single" w:sz="4" w:space="0" w:color="auto"/>
              <w:bottom w:val="single" w:sz="4" w:space="0" w:color="auto"/>
              <w:right w:val="single" w:sz="4" w:space="0" w:color="auto"/>
            </w:tcBorders>
          </w:tcPr>
          <w:p w14:paraId="253EB8DA" w14:textId="77777777" w:rsidR="000919C3" w:rsidRDefault="000919C3" w:rsidP="00B60896">
            <w:pPr>
              <w:spacing w:line="252" w:lineRule="auto"/>
              <w:rPr>
                <w:bCs/>
                <w:sz w:val="22"/>
                <w:szCs w:val="24"/>
              </w:rPr>
            </w:pPr>
            <w:r>
              <w:rPr>
                <w:bCs/>
                <w:sz w:val="22"/>
                <w:szCs w:val="24"/>
              </w:rPr>
              <w:t xml:space="preserve">Question Date </w:t>
            </w:r>
          </w:p>
        </w:tc>
        <w:tc>
          <w:tcPr>
            <w:tcW w:w="7290" w:type="dxa"/>
            <w:tcBorders>
              <w:top w:val="single" w:sz="4" w:space="0" w:color="auto"/>
              <w:left w:val="single" w:sz="4" w:space="0" w:color="auto"/>
              <w:bottom w:val="single" w:sz="4" w:space="0" w:color="auto"/>
              <w:right w:val="single" w:sz="4" w:space="0" w:color="auto"/>
            </w:tcBorders>
          </w:tcPr>
          <w:p w14:paraId="72463FA9" w14:textId="0C533E57" w:rsidR="000919C3" w:rsidRPr="000B66F1" w:rsidRDefault="000919C3" w:rsidP="00B60896">
            <w:pPr>
              <w:spacing w:line="252" w:lineRule="auto"/>
              <w:rPr>
                <w:bCs/>
              </w:rPr>
            </w:pPr>
            <w:r w:rsidRPr="000B66F1">
              <w:rPr>
                <w:bCs/>
              </w:rPr>
              <w:t>1</w:t>
            </w:r>
            <w:r w:rsidR="004E6ABE">
              <w:rPr>
                <w:bCs/>
              </w:rPr>
              <w:t>0</w:t>
            </w:r>
            <w:r w:rsidRPr="000B66F1">
              <w:rPr>
                <w:bCs/>
              </w:rPr>
              <w:t>,1</w:t>
            </w:r>
            <w:r w:rsidR="004E6ABE">
              <w:rPr>
                <w:bCs/>
              </w:rPr>
              <w:t>2</w:t>
            </w:r>
            <w:r w:rsidRPr="000B66F1">
              <w:rPr>
                <w:bCs/>
              </w:rPr>
              <w:t>,2024</w:t>
            </w:r>
          </w:p>
        </w:tc>
      </w:tr>
      <w:tr w:rsidR="000919C3" w:rsidRPr="006D0FDD" w14:paraId="6F17ED2E" w14:textId="77777777" w:rsidTr="000B66F1">
        <w:trPr>
          <w:trHeight w:val="307"/>
        </w:trPr>
        <w:tc>
          <w:tcPr>
            <w:tcW w:w="2425" w:type="dxa"/>
            <w:tcBorders>
              <w:top w:val="single" w:sz="4" w:space="0" w:color="auto"/>
              <w:left w:val="single" w:sz="4" w:space="0" w:color="auto"/>
              <w:bottom w:val="single" w:sz="4" w:space="0" w:color="auto"/>
              <w:right w:val="single" w:sz="4" w:space="0" w:color="auto"/>
            </w:tcBorders>
          </w:tcPr>
          <w:p w14:paraId="3CA818F3" w14:textId="77777777" w:rsidR="000919C3" w:rsidRDefault="000919C3" w:rsidP="00B60896">
            <w:pPr>
              <w:spacing w:line="252" w:lineRule="auto"/>
              <w:rPr>
                <w:bCs/>
                <w:sz w:val="22"/>
                <w:szCs w:val="24"/>
              </w:rPr>
            </w:pPr>
            <w:r>
              <w:rPr>
                <w:b/>
                <w:sz w:val="24"/>
                <w:szCs w:val="24"/>
              </w:rPr>
              <w:t>Clos</w:t>
            </w:r>
            <w:r>
              <w:rPr>
                <w:b/>
                <w:spacing w:val="1"/>
                <w:sz w:val="24"/>
                <w:szCs w:val="24"/>
              </w:rPr>
              <w:t>in</w:t>
            </w:r>
            <w:r>
              <w:rPr>
                <w:b/>
                <w:sz w:val="24"/>
                <w:szCs w:val="24"/>
              </w:rPr>
              <w:t>g</w:t>
            </w:r>
            <w:r>
              <w:rPr>
                <w:b/>
                <w:spacing w:val="-9"/>
                <w:sz w:val="24"/>
                <w:szCs w:val="24"/>
              </w:rPr>
              <w:t xml:space="preserve"> </w:t>
            </w:r>
            <w:r>
              <w:rPr>
                <w:b/>
                <w:sz w:val="24"/>
                <w:szCs w:val="24"/>
              </w:rPr>
              <w:t>Dat</w:t>
            </w:r>
            <w:r>
              <w:rPr>
                <w:b/>
                <w:spacing w:val="-1"/>
                <w:sz w:val="24"/>
                <w:szCs w:val="24"/>
              </w:rPr>
              <w:t>e</w:t>
            </w:r>
          </w:p>
        </w:tc>
        <w:tc>
          <w:tcPr>
            <w:tcW w:w="7290" w:type="dxa"/>
            <w:tcBorders>
              <w:top w:val="single" w:sz="4" w:space="0" w:color="auto"/>
              <w:left w:val="single" w:sz="4" w:space="0" w:color="auto"/>
              <w:bottom w:val="single" w:sz="4" w:space="0" w:color="auto"/>
              <w:right w:val="single" w:sz="4" w:space="0" w:color="auto"/>
            </w:tcBorders>
          </w:tcPr>
          <w:p w14:paraId="17D20509" w14:textId="284B290E" w:rsidR="000919C3" w:rsidRPr="000B66F1" w:rsidRDefault="000919C3" w:rsidP="00B60896">
            <w:pPr>
              <w:spacing w:line="252" w:lineRule="auto"/>
              <w:rPr>
                <w:bCs/>
              </w:rPr>
            </w:pPr>
            <w:r w:rsidRPr="004E6ABE">
              <w:rPr>
                <w:b/>
                <w:color w:val="FF0000"/>
              </w:rPr>
              <w:t>1</w:t>
            </w:r>
            <w:r w:rsidR="00AB7880" w:rsidRPr="004E6ABE">
              <w:rPr>
                <w:b/>
                <w:color w:val="FF0000"/>
              </w:rPr>
              <w:t>8</w:t>
            </w:r>
            <w:r w:rsidRPr="004E6ABE">
              <w:rPr>
                <w:b/>
                <w:color w:val="FF0000"/>
              </w:rPr>
              <w:t>, 1</w:t>
            </w:r>
            <w:r w:rsidR="004E6ABE" w:rsidRPr="004E6ABE">
              <w:rPr>
                <w:b/>
                <w:color w:val="FF0000"/>
              </w:rPr>
              <w:t>2</w:t>
            </w:r>
            <w:r w:rsidRPr="004E6ABE">
              <w:rPr>
                <w:b/>
                <w:color w:val="FF0000"/>
              </w:rPr>
              <w:t>, 2024</w:t>
            </w:r>
            <w:r w:rsidRPr="004E6ABE">
              <w:rPr>
                <w:bCs/>
                <w:color w:val="FF0000"/>
              </w:rPr>
              <w:t xml:space="preserve"> </w:t>
            </w:r>
            <w:r w:rsidRPr="000B66F1">
              <w:rPr>
                <w:bCs/>
              </w:rPr>
              <w:t>4:00 Pm Kabul, Afghanistan Standard Time</w:t>
            </w:r>
          </w:p>
        </w:tc>
      </w:tr>
      <w:tr w:rsidR="000B66F1" w:rsidRPr="006D0FDD" w14:paraId="06B7521B" w14:textId="77777777" w:rsidTr="000B66F1">
        <w:trPr>
          <w:trHeight w:val="307"/>
        </w:trPr>
        <w:tc>
          <w:tcPr>
            <w:tcW w:w="2425" w:type="dxa"/>
            <w:tcBorders>
              <w:top w:val="single" w:sz="4" w:space="0" w:color="auto"/>
              <w:left w:val="single" w:sz="4" w:space="0" w:color="auto"/>
              <w:bottom w:val="single" w:sz="4" w:space="0" w:color="auto"/>
              <w:right w:val="single" w:sz="4" w:space="0" w:color="auto"/>
            </w:tcBorders>
            <w:hideMark/>
          </w:tcPr>
          <w:p w14:paraId="03F2DF6C" w14:textId="77777777" w:rsidR="000919C3" w:rsidRPr="006D0FDD" w:rsidRDefault="000919C3" w:rsidP="00B60896">
            <w:pPr>
              <w:spacing w:line="252" w:lineRule="auto"/>
              <w:rPr>
                <w:bCs/>
                <w:sz w:val="22"/>
                <w:szCs w:val="24"/>
              </w:rPr>
            </w:pPr>
            <w:r>
              <w:rPr>
                <w:bCs/>
                <w:sz w:val="22"/>
                <w:szCs w:val="24"/>
              </w:rPr>
              <w:t>Bid opening</w:t>
            </w:r>
            <w:r w:rsidRPr="006D0FDD">
              <w:rPr>
                <w:bCs/>
                <w:sz w:val="22"/>
                <w:szCs w:val="24"/>
              </w:rPr>
              <w:t xml:space="preserve">  </w:t>
            </w:r>
          </w:p>
        </w:tc>
        <w:tc>
          <w:tcPr>
            <w:tcW w:w="7290" w:type="dxa"/>
            <w:tcBorders>
              <w:top w:val="single" w:sz="4" w:space="0" w:color="auto"/>
              <w:left w:val="single" w:sz="4" w:space="0" w:color="auto"/>
              <w:bottom w:val="single" w:sz="4" w:space="0" w:color="auto"/>
              <w:right w:val="single" w:sz="4" w:space="0" w:color="auto"/>
            </w:tcBorders>
            <w:hideMark/>
          </w:tcPr>
          <w:p w14:paraId="1771E051" w14:textId="5DF874AC" w:rsidR="000919C3" w:rsidRPr="006D0FDD" w:rsidRDefault="00957862" w:rsidP="00B60896">
            <w:pPr>
              <w:spacing w:line="252" w:lineRule="auto"/>
              <w:rPr>
                <w:bCs/>
              </w:rPr>
            </w:pPr>
            <w:r>
              <w:rPr>
                <w:bCs/>
              </w:rPr>
              <w:t>22</w:t>
            </w:r>
            <w:r w:rsidR="000919C3" w:rsidRPr="000B66F1">
              <w:rPr>
                <w:bCs/>
              </w:rPr>
              <w:t>, 1</w:t>
            </w:r>
            <w:r>
              <w:rPr>
                <w:bCs/>
              </w:rPr>
              <w:t>2</w:t>
            </w:r>
            <w:r w:rsidR="000919C3" w:rsidRPr="000B66F1">
              <w:rPr>
                <w:bCs/>
              </w:rPr>
              <w:t>, 2024 Bids will be opened by Bid opening Committee as per NAC standard</w:t>
            </w:r>
          </w:p>
        </w:tc>
      </w:tr>
      <w:tr w:rsidR="00646DFD" w:rsidRPr="006D0FDD" w14:paraId="610BF287" w14:textId="77777777" w:rsidTr="000B66F1">
        <w:trPr>
          <w:trHeight w:val="307"/>
        </w:trPr>
        <w:tc>
          <w:tcPr>
            <w:tcW w:w="2425" w:type="dxa"/>
            <w:tcBorders>
              <w:top w:val="single" w:sz="4" w:space="0" w:color="auto"/>
              <w:left w:val="single" w:sz="4" w:space="0" w:color="auto"/>
              <w:bottom w:val="single" w:sz="4" w:space="0" w:color="auto"/>
              <w:right w:val="single" w:sz="4" w:space="0" w:color="auto"/>
            </w:tcBorders>
          </w:tcPr>
          <w:p w14:paraId="4312AA38" w14:textId="412DE45B" w:rsidR="00646DFD" w:rsidRDefault="00646DFD" w:rsidP="00B60896">
            <w:pPr>
              <w:spacing w:line="252" w:lineRule="auto"/>
              <w:rPr>
                <w:bCs/>
                <w:sz w:val="22"/>
                <w:szCs w:val="24"/>
              </w:rPr>
            </w:pPr>
            <w:r>
              <w:rPr>
                <w:bCs/>
                <w:sz w:val="22"/>
                <w:szCs w:val="24"/>
              </w:rPr>
              <w:t xml:space="preserve">Contract </w:t>
            </w:r>
            <w:r w:rsidR="00AC4AD2">
              <w:rPr>
                <w:bCs/>
                <w:sz w:val="22"/>
                <w:szCs w:val="24"/>
              </w:rPr>
              <w:t xml:space="preserve">signing date </w:t>
            </w:r>
          </w:p>
        </w:tc>
        <w:tc>
          <w:tcPr>
            <w:tcW w:w="7290" w:type="dxa"/>
            <w:tcBorders>
              <w:top w:val="single" w:sz="4" w:space="0" w:color="auto"/>
              <w:left w:val="single" w:sz="4" w:space="0" w:color="auto"/>
              <w:bottom w:val="single" w:sz="4" w:space="0" w:color="auto"/>
              <w:right w:val="single" w:sz="4" w:space="0" w:color="auto"/>
            </w:tcBorders>
          </w:tcPr>
          <w:p w14:paraId="3E19061A" w14:textId="435D032B" w:rsidR="00646DFD" w:rsidRPr="000B66F1" w:rsidRDefault="00AC4AD2" w:rsidP="00B60896">
            <w:pPr>
              <w:spacing w:line="252" w:lineRule="auto"/>
              <w:rPr>
                <w:bCs/>
              </w:rPr>
            </w:pPr>
            <w:r w:rsidRPr="000B66F1">
              <w:rPr>
                <w:bCs/>
              </w:rPr>
              <w:t>2</w:t>
            </w:r>
            <w:r w:rsidR="0062308D">
              <w:rPr>
                <w:bCs/>
              </w:rPr>
              <w:t>6</w:t>
            </w:r>
            <w:r w:rsidRPr="000B66F1">
              <w:rPr>
                <w:bCs/>
              </w:rPr>
              <w:t>,1</w:t>
            </w:r>
            <w:r w:rsidR="0062308D">
              <w:rPr>
                <w:bCs/>
              </w:rPr>
              <w:t>2</w:t>
            </w:r>
            <w:r w:rsidRPr="000B66F1">
              <w:rPr>
                <w:bCs/>
              </w:rPr>
              <w:t>,2024</w:t>
            </w:r>
          </w:p>
        </w:tc>
      </w:tr>
      <w:tr w:rsidR="000B66F1" w:rsidRPr="006D0FDD" w14:paraId="5C407FB7" w14:textId="77777777" w:rsidTr="000B66F1">
        <w:trPr>
          <w:trHeight w:val="318"/>
        </w:trPr>
        <w:tc>
          <w:tcPr>
            <w:tcW w:w="2425" w:type="dxa"/>
            <w:tcBorders>
              <w:top w:val="single" w:sz="4" w:space="0" w:color="auto"/>
              <w:left w:val="single" w:sz="4" w:space="0" w:color="auto"/>
              <w:bottom w:val="single" w:sz="4" w:space="0" w:color="auto"/>
              <w:right w:val="single" w:sz="4" w:space="0" w:color="auto"/>
            </w:tcBorders>
            <w:hideMark/>
          </w:tcPr>
          <w:p w14:paraId="41D57EA5" w14:textId="77777777" w:rsidR="000919C3" w:rsidRPr="006D0FDD" w:rsidRDefault="000919C3" w:rsidP="00B60896">
            <w:pPr>
              <w:spacing w:line="252" w:lineRule="auto"/>
              <w:rPr>
                <w:bCs/>
                <w:sz w:val="22"/>
                <w:szCs w:val="24"/>
              </w:rPr>
            </w:pPr>
            <w:r w:rsidRPr="006D0FDD">
              <w:rPr>
                <w:bCs/>
                <w:sz w:val="22"/>
                <w:szCs w:val="24"/>
              </w:rPr>
              <w:t xml:space="preserve">Delivery </w:t>
            </w:r>
            <w:r>
              <w:rPr>
                <w:bCs/>
                <w:sz w:val="22"/>
                <w:szCs w:val="24"/>
              </w:rPr>
              <w:t>Date</w:t>
            </w:r>
            <w:r w:rsidRPr="006D0FDD">
              <w:rPr>
                <w:bCs/>
                <w:sz w:val="22"/>
                <w:szCs w:val="24"/>
              </w:rPr>
              <w:t xml:space="preserve">: </w:t>
            </w:r>
          </w:p>
        </w:tc>
        <w:tc>
          <w:tcPr>
            <w:tcW w:w="7290" w:type="dxa"/>
            <w:tcBorders>
              <w:top w:val="single" w:sz="4" w:space="0" w:color="auto"/>
              <w:left w:val="single" w:sz="4" w:space="0" w:color="auto"/>
              <w:bottom w:val="single" w:sz="4" w:space="0" w:color="auto"/>
              <w:right w:val="single" w:sz="4" w:space="0" w:color="auto"/>
            </w:tcBorders>
            <w:hideMark/>
          </w:tcPr>
          <w:p w14:paraId="3668598E" w14:textId="00C9C621" w:rsidR="000919C3" w:rsidRPr="006D0FDD" w:rsidRDefault="0062308D" w:rsidP="00B60896">
            <w:pPr>
              <w:spacing w:line="252" w:lineRule="auto"/>
              <w:rPr>
                <w:bCs/>
              </w:rPr>
            </w:pPr>
            <w:r>
              <w:rPr>
                <w:bCs/>
              </w:rPr>
              <w:t>ASAP</w:t>
            </w:r>
            <w:r w:rsidR="00AC4AD2" w:rsidRPr="000B66F1">
              <w:rPr>
                <w:bCs/>
              </w:rPr>
              <w:t xml:space="preserve"> after signing the </w:t>
            </w:r>
            <w:r w:rsidR="000B66F1" w:rsidRPr="000B66F1">
              <w:rPr>
                <w:bCs/>
              </w:rPr>
              <w:t xml:space="preserve">contract </w:t>
            </w:r>
            <w:r w:rsidR="00375B30">
              <w:rPr>
                <w:bCs/>
              </w:rPr>
              <w:t>to Badakhshan province Faizabad center</w:t>
            </w:r>
            <w:r w:rsidR="000919C3" w:rsidRPr="006D0FDD">
              <w:rPr>
                <w:bCs/>
              </w:rPr>
              <w:t xml:space="preserve">          </w:t>
            </w:r>
          </w:p>
        </w:tc>
      </w:tr>
    </w:tbl>
    <w:p w14:paraId="20525F69" w14:textId="77777777" w:rsidR="00F30FA2" w:rsidRDefault="00F30FA2" w:rsidP="00B60896">
      <w:pPr>
        <w:spacing w:line="200" w:lineRule="exact"/>
      </w:pPr>
    </w:p>
    <w:p w14:paraId="5D0E5484" w14:textId="4D59A801" w:rsidR="00F30FA2" w:rsidRDefault="003147A9" w:rsidP="00B60896">
      <w:pPr>
        <w:spacing w:before="29"/>
        <w:ind w:right="3528"/>
        <w:rPr>
          <w:sz w:val="24"/>
          <w:szCs w:val="24"/>
        </w:rPr>
      </w:pPr>
      <w:r>
        <w:rPr>
          <w:b/>
          <w:sz w:val="24"/>
          <w:szCs w:val="24"/>
        </w:rPr>
        <w:t xml:space="preserve">    </w:t>
      </w:r>
    </w:p>
    <w:p w14:paraId="09CD2113" w14:textId="77777777" w:rsidR="00F30FA2" w:rsidRDefault="00F30FA2" w:rsidP="00B60896">
      <w:pPr>
        <w:spacing w:line="200" w:lineRule="exact"/>
      </w:pPr>
    </w:p>
    <w:p w14:paraId="1D7A9691" w14:textId="77777777" w:rsidR="00F30FA2" w:rsidRDefault="00F30FA2" w:rsidP="00B60896">
      <w:pPr>
        <w:spacing w:line="200" w:lineRule="exact"/>
      </w:pPr>
    </w:p>
    <w:p w14:paraId="02EF0927" w14:textId="77777777" w:rsidR="00F30FA2" w:rsidRDefault="00F30FA2" w:rsidP="00B60896">
      <w:pPr>
        <w:spacing w:line="200" w:lineRule="exact"/>
      </w:pPr>
    </w:p>
    <w:p w14:paraId="273ED3CB" w14:textId="77777777" w:rsidR="00F30FA2" w:rsidRDefault="00F30FA2" w:rsidP="00B60896">
      <w:pPr>
        <w:spacing w:line="200" w:lineRule="exact"/>
      </w:pPr>
    </w:p>
    <w:p w14:paraId="304FD62F" w14:textId="77777777" w:rsidR="00F30FA2" w:rsidRDefault="00F30FA2" w:rsidP="00B60896">
      <w:pPr>
        <w:spacing w:line="200" w:lineRule="exact"/>
      </w:pPr>
    </w:p>
    <w:p w14:paraId="06C69A8F" w14:textId="77777777" w:rsidR="008B31F6" w:rsidRDefault="008B31F6" w:rsidP="00B60896">
      <w:pPr>
        <w:spacing w:line="200" w:lineRule="exact"/>
      </w:pPr>
    </w:p>
    <w:p w14:paraId="6079FDB7" w14:textId="77777777" w:rsidR="008B31F6" w:rsidRDefault="008B31F6" w:rsidP="00B60896">
      <w:pPr>
        <w:spacing w:line="200" w:lineRule="exact"/>
      </w:pPr>
    </w:p>
    <w:p w14:paraId="070DDEB0" w14:textId="77777777" w:rsidR="008B31F6" w:rsidRDefault="008B31F6" w:rsidP="00B60896">
      <w:pPr>
        <w:spacing w:line="200" w:lineRule="exact"/>
      </w:pPr>
    </w:p>
    <w:p w14:paraId="01D8A5D7" w14:textId="77777777" w:rsidR="00F30FA2" w:rsidRDefault="00F30FA2" w:rsidP="00B60896">
      <w:pPr>
        <w:spacing w:line="200" w:lineRule="exact"/>
      </w:pPr>
    </w:p>
    <w:p w14:paraId="6F5ED7A2" w14:textId="77777777" w:rsidR="00F30FA2" w:rsidRDefault="00F30FA2" w:rsidP="00B60896">
      <w:pPr>
        <w:spacing w:line="200" w:lineRule="exact"/>
      </w:pPr>
    </w:p>
    <w:p w14:paraId="24835A57" w14:textId="77777777" w:rsidR="00F30FA2" w:rsidRDefault="00F30FA2" w:rsidP="00B60896">
      <w:pPr>
        <w:spacing w:line="200" w:lineRule="exact"/>
      </w:pPr>
    </w:p>
    <w:p w14:paraId="2B482AE4" w14:textId="77777777" w:rsidR="00F30FA2" w:rsidRDefault="00602463" w:rsidP="002E3CE5">
      <w:pPr>
        <w:ind w:right="1317"/>
        <w:jc w:val="center"/>
        <w:rPr>
          <w:sz w:val="24"/>
          <w:szCs w:val="24"/>
        </w:rPr>
      </w:pPr>
      <w:r>
        <w:rPr>
          <w:b/>
          <w:spacing w:val="1"/>
          <w:w w:val="110"/>
          <w:sz w:val="24"/>
          <w:szCs w:val="24"/>
        </w:rPr>
        <w:t>No</w:t>
      </w:r>
      <w:r>
        <w:rPr>
          <w:b/>
          <w:spacing w:val="-1"/>
          <w:w w:val="110"/>
          <w:sz w:val="24"/>
          <w:szCs w:val="24"/>
        </w:rPr>
        <w:t>r</w:t>
      </w:r>
      <w:r>
        <w:rPr>
          <w:b/>
          <w:spacing w:val="4"/>
          <w:w w:val="110"/>
          <w:sz w:val="24"/>
          <w:szCs w:val="24"/>
        </w:rPr>
        <w:t>w</w:t>
      </w:r>
      <w:r>
        <w:rPr>
          <w:b/>
          <w:spacing w:val="-1"/>
          <w:w w:val="110"/>
          <w:sz w:val="24"/>
          <w:szCs w:val="24"/>
        </w:rPr>
        <w:t>e</w:t>
      </w:r>
      <w:r>
        <w:rPr>
          <w:b/>
          <w:spacing w:val="1"/>
          <w:w w:val="110"/>
          <w:sz w:val="24"/>
          <w:szCs w:val="24"/>
        </w:rPr>
        <w:t>g</w:t>
      </w:r>
      <w:r>
        <w:rPr>
          <w:b/>
          <w:w w:val="110"/>
          <w:sz w:val="24"/>
          <w:szCs w:val="24"/>
        </w:rPr>
        <w:t>i</w:t>
      </w:r>
      <w:r>
        <w:rPr>
          <w:b/>
          <w:spacing w:val="1"/>
          <w:w w:val="110"/>
          <w:sz w:val="24"/>
          <w:szCs w:val="24"/>
        </w:rPr>
        <w:t>a</w:t>
      </w:r>
      <w:r>
        <w:rPr>
          <w:b/>
          <w:w w:val="110"/>
          <w:sz w:val="24"/>
          <w:szCs w:val="24"/>
        </w:rPr>
        <w:t>n</w:t>
      </w:r>
      <w:r>
        <w:rPr>
          <w:b/>
          <w:spacing w:val="15"/>
          <w:w w:val="110"/>
          <w:sz w:val="24"/>
          <w:szCs w:val="24"/>
        </w:rPr>
        <w:t xml:space="preserve"> </w:t>
      </w:r>
      <w:r>
        <w:rPr>
          <w:b/>
          <w:spacing w:val="1"/>
          <w:w w:val="110"/>
          <w:sz w:val="24"/>
          <w:szCs w:val="24"/>
        </w:rPr>
        <w:t>A</w:t>
      </w:r>
      <w:r>
        <w:rPr>
          <w:b/>
          <w:w w:val="110"/>
          <w:sz w:val="24"/>
          <w:szCs w:val="24"/>
        </w:rPr>
        <w:t>f</w:t>
      </w:r>
      <w:r>
        <w:rPr>
          <w:b/>
          <w:spacing w:val="1"/>
          <w:w w:val="110"/>
          <w:sz w:val="24"/>
          <w:szCs w:val="24"/>
        </w:rPr>
        <w:t>g</w:t>
      </w:r>
      <w:r>
        <w:rPr>
          <w:b/>
          <w:spacing w:val="3"/>
          <w:w w:val="110"/>
          <w:sz w:val="24"/>
          <w:szCs w:val="24"/>
        </w:rPr>
        <w:t>h</w:t>
      </w:r>
      <w:r>
        <w:rPr>
          <w:b/>
          <w:spacing w:val="-2"/>
          <w:w w:val="110"/>
          <w:sz w:val="24"/>
          <w:szCs w:val="24"/>
        </w:rPr>
        <w:t>a</w:t>
      </w:r>
      <w:r>
        <w:rPr>
          <w:b/>
          <w:spacing w:val="3"/>
          <w:w w:val="110"/>
          <w:sz w:val="24"/>
          <w:szCs w:val="24"/>
        </w:rPr>
        <w:t>n</w:t>
      </w:r>
      <w:r>
        <w:rPr>
          <w:b/>
          <w:w w:val="110"/>
          <w:sz w:val="24"/>
          <w:szCs w:val="24"/>
        </w:rPr>
        <w:t>i</w:t>
      </w:r>
      <w:r>
        <w:rPr>
          <w:b/>
          <w:spacing w:val="1"/>
          <w:w w:val="110"/>
          <w:sz w:val="24"/>
          <w:szCs w:val="24"/>
        </w:rPr>
        <w:t>s</w:t>
      </w:r>
      <w:r>
        <w:rPr>
          <w:b/>
          <w:spacing w:val="-2"/>
          <w:w w:val="110"/>
          <w:sz w:val="24"/>
          <w:szCs w:val="24"/>
        </w:rPr>
        <w:t>t</w:t>
      </w:r>
      <w:r>
        <w:rPr>
          <w:b/>
          <w:spacing w:val="1"/>
          <w:w w:val="110"/>
          <w:sz w:val="24"/>
          <w:szCs w:val="24"/>
        </w:rPr>
        <w:t>a</w:t>
      </w:r>
      <w:r>
        <w:rPr>
          <w:b/>
          <w:w w:val="110"/>
          <w:sz w:val="24"/>
          <w:szCs w:val="24"/>
        </w:rPr>
        <w:t>n</w:t>
      </w:r>
      <w:r>
        <w:rPr>
          <w:b/>
          <w:spacing w:val="16"/>
          <w:w w:val="110"/>
          <w:sz w:val="24"/>
          <w:szCs w:val="24"/>
        </w:rPr>
        <w:t xml:space="preserve"> </w:t>
      </w:r>
      <w:r>
        <w:rPr>
          <w:b/>
          <w:spacing w:val="-1"/>
          <w:w w:val="110"/>
          <w:sz w:val="24"/>
          <w:szCs w:val="24"/>
        </w:rPr>
        <w:t>C</w:t>
      </w:r>
      <w:r>
        <w:rPr>
          <w:b/>
          <w:spacing w:val="1"/>
          <w:w w:val="110"/>
          <w:sz w:val="24"/>
          <w:szCs w:val="24"/>
        </w:rPr>
        <w:t>o</w:t>
      </w:r>
      <w:r>
        <w:rPr>
          <w:b/>
          <w:spacing w:val="3"/>
          <w:w w:val="110"/>
          <w:sz w:val="24"/>
          <w:szCs w:val="24"/>
        </w:rPr>
        <w:t>m</w:t>
      </w:r>
      <w:r>
        <w:rPr>
          <w:b/>
          <w:spacing w:val="-2"/>
          <w:w w:val="110"/>
          <w:sz w:val="24"/>
          <w:szCs w:val="24"/>
        </w:rPr>
        <w:t>m</w:t>
      </w:r>
      <w:r>
        <w:rPr>
          <w:b/>
          <w:w w:val="110"/>
          <w:sz w:val="24"/>
          <w:szCs w:val="24"/>
        </w:rPr>
        <w:t>itt</w:t>
      </w:r>
      <w:r>
        <w:rPr>
          <w:b/>
          <w:spacing w:val="1"/>
          <w:w w:val="110"/>
          <w:sz w:val="24"/>
          <w:szCs w:val="24"/>
        </w:rPr>
        <w:t>ee</w:t>
      </w:r>
      <w:r>
        <w:rPr>
          <w:b/>
          <w:w w:val="110"/>
          <w:sz w:val="24"/>
          <w:szCs w:val="24"/>
        </w:rPr>
        <w:t>,</w:t>
      </w:r>
      <w:r>
        <w:rPr>
          <w:b/>
          <w:spacing w:val="19"/>
          <w:w w:val="110"/>
          <w:sz w:val="24"/>
          <w:szCs w:val="24"/>
        </w:rPr>
        <w:t xml:space="preserve"> </w:t>
      </w:r>
      <w:r w:rsidR="00331892">
        <w:rPr>
          <w:b/>
          <w:spacing w:val="1"/>
          <w:sz w:val="24"/>
          <w:szCs w:val="24"/>
        </w:rPr>
        <w:t>K</w:t>
      </w:r>
      <w:r w:rsidR="00331892">
        <w:rPr>
          <w:b/>
          <w:spacing w:val="-2"/>
          <w:sz w:val="24"/>
          <w:szCs w:val="24"/>
        </w:rPr>
        <w:t>a</w:t>
      </w:r>
      <w:r w:rsidR="00331892">
        <w:rPr>
          <w:b/>
          <w:sz w:val="24"/>
          <w:szCs w:val="24"/>
        </w:rPr>
        <w:t xml:space="preserve">bul </w:t>
      </w:r>
      <w:r w:rsidR="00331892">
        <w:rPr>
          <w:b/>
          <w:spacing w:val="18"/>
          <w:sz w:val="24"/>
          <w:szCs w:val="24"/>
        </w:rPr>
        <w:t>Main</w:t>
      </w:r>
      <w:r>
        <w:rPr>
          <w:b/>
          <w:spacing w:val="-3"/>
          <w:sz w:val="24"/>
          <w:szCs w:val="24"/>
        </w:rPr>
        <w:t xml:space="preserve"> </w:t>
      </w:r>
      <w:r>
        <w:rPr>
          <w:b/>
          <w:spacing w:val="13"/>
          <w:w w:val="99"/>
          <w:sz w:val="24"/>
          <w:szCs w:val="24"/>
        </w:rPr>
        <w:t>O</w:t>
      </w:r>
      <w:r>
        <w:rPr>
          <w:b/>
          <w:spacing w:val="14"/>
          <w:w w:val="99"/>
          <w:sz w:val="24"/>
          <w:szCs w:val="24"/>
        </w:rPr>
        <w:t>ff</w:t>
      </w:r>
      <w:r>
        <w:rPr>
          <w:b/>
          <w:spacing w:val="12"/>
          <w:sz w:val="24"/>
          <w:szCs w:val="24"/>
        </w:rPr>
        <w:t>i</w:t>
      </w:r>
      <w:r>
        <w:rPr>
          <w:b/>
          <w:spacing w:val="11"/>
          <w:sz w:val="24"/>
          <w:szCs w:val="24"/>
        </w:rPr>
        <w:t>c</w:t>
      </w:r>
      <w:r>
        <w:rPr>
          <w:b/>
          <w:sz w:val="24"/>
          <w:szCs w:val="24"/>
        </w:rPr>
        <w:t>e</w:t>
      </w:r>
    </w:p>
    <w:p w14:paraId="0AA2270D" w14:textId="77777777" w:rsidR="00F30FA2" w:rsidRDefault="00F30FA2" w:rsidP="002E3CE5">
      <w:pPr>
        <w:spacing w:before="2" w:line="180" w:lineRule="exact"/>
        <w:jc w:val="center"/>
        <w:rPr>
          <w:sz w:val="18"/>
          <w:szCs w:val="18"/>
        </w:rPr>
      </w:pPr>
    </w:p>
    <w:p w14:paraId="09C0D65F" w14:textId="64710D2B" w:rsidR="00F30FA2" w:rsidRDefault="002E0AA5" w:rsidP="002E3CE5">
      <w:pPr>
        <w:ind w:right="563"/>
        <w:jc w:val="center"/>
        <w:rPr>
          <w:sz w:val="24"/>
          <w:szCs w:val="24"/>
        </w:rPr>
        <w:sectPr w:rsidR="00F30FA2" w:rsidSect="000919C3">
          <w:footerReference w:type="default" r:id="rId12"/>
          <w:pgSz w:w="12240" w:h="15840"/>
          <w:pgMar w:top="1340" w:right="810" w:bottom="280" w:left="820" w:header="0" w:footer="873" w:gutter="0"/>
          <w:pgNumType w:start="1"/>
          <w:cols w:space="720"/>
        </w:sectPr>
      </w:pPr>
      <w:r>
        <w:rPr>
          <w:b/>
          <w:spacing w:val="1"/>
          <w:sz w:val="24"/>
          <w:szCs w:val="24"/>
        </w:rPr>
        <w:t xml:space="preserve">Qala </w:t>
      </w:r>
      <w:proofErr w:type="spellStart"/>
      <w:r>
        <w:rPr>
          <w:b/>
          <w:spacing w:val="1"/>
          <w:sz w:val="24"/>
          <w:szCs w:val="24"/>
        </w:rPr>
        <w:t>Fatullah</w:t>
      </w:r>
      <w:proofErr w:type="spellEnd"/>
      <w:r>
        <w:rPr>
          <w:b/>
          <w:spacing w:val="1"/>
          <w:sz w:val="24"/>
          <w:szCs w:val="24"/>
        </w:rPr>
        <w:t xml:space="preserve"> </w:t>
      </w:r>
      <w:r w:rsidR="00370FD9">
        <w:rPr>
          <w:b/>
          <w:spacing w:val="1"/>
          <w:sz w:val="24"/>
          <w:szCs w:val="24"/>
        </w:rPr>
        <w:t>H</w:t>
      </w:r>
      <w:r w:rsidR="00370FD9">
        <w:rPr>
          <w:b/>
          <w:sz w:val="24"/>
          <w:szCs w:val="24"/>
        </w:rPr>
        <w:t>o</w:t>
      </w:r>
      <w:r w:rsidR="00370FD9">
        <w:rPr>
          <w:b/>
          <w:spacing w:val="1"/>
          <w:sz w:val="24"/>
          <w:szCs w:val="24"/>
        </w:rPr>
        <w:t>u</w:t>
      </w:r>
      <w:r w:rsidR="00370FD9">
        <w:rPr>
          <w:b/>
          <w:sz w:val="24"/>
          <w:szCs w:val="24"/>
        </w:rPr>
        <w:t>se</w:t>
      </w:r>
      <w:r w:rsidR="00370FD9">
        <w:rPr>
          <w:b/>
          <w:spacing w:val="-5"/>
          <w:sz w:val="24"/>
          <w:szCs w:val="24"/>
        </w:rPr>
        <w:t xml:space="preserve"> </w:t>
      </w:r>
      <w:r w:rsidR="00370FD9">
        <w:rPr>
          <w:b/>
          <w:sz w:val="24"/>
          <w:szCs w:val="24"/>
        </w:rPr>
        <w:t xml:space="preserve"># </w:t>
      </w:r>
      <w:r>
        <w:rPr>
          <w:b/>
          <w:sz w:val="24"/>
          <w:szCs w:val="24"/>
        </w:rPr>
        <w:t>20</w:t>
      </w:r>
      <w:r w:rsidR="00602463">
        <w:rPr>
          <w:b/>
          <w:sz w:val="24"/>
          <w:szCs w:val="24"/>
        </w:rPr>
        <w:t>,</w:t>
      </w:r>
      <w:r w:rsidR="00602463">
        <w:rPr>
          <w:b/>
          <w:spacing w:val="30"/>
          <w:sz w:val="24"/>
          <w:szCs w:val="24"/>
        </w:rPr>
        <w:t xml:space="preserve"> </w:t>
      </w:r>
      <w:r>
        <w:rPr>
          <w:b/>
          <w:spacing w:val="1"/>
          <w:sz w:val="24"/>
          <w:szCs w:val="24"/>
        </w:rPr>
        <w:t>Street 5,</w:t>
      </w:r>
      <w:r w:rsidR="00602463">
        <w:rPr>
          <w:b/>
          <w:spacing w:val="56"/>
          <w:sz w:val="24"/>
          <w:szCs w:val="24"/>
        </w:rPr>
        <w:t xml:space="preserve"> </w:t>
      </w:r>
      <w:r w:rsidR="002D3AEC">
        <w:rPr>
          <w:b/>
          <w:spacing w:val="1"/>
          <w:sz w:val="24"/>
          <w:szCs w:val="24"/>
        </w:rPr>
        <w:t>K</w:t>
      </w:r>
      <w:r w:rsidR="002D3AEC">
        <w:rPr>
          <w:b/>
          <w:spacing w:val="-2"/>
          <w:sz w:val="24"/>
          <w:szCs w:val="24"/>
        </w:rPr>
        <w:t>a</w:t>
      </w:r>
      <w:r w:rsidR="002D3AEC">
        <w:rPr>
          <w:b/>
          <w:spacing w:val="2"/>
          <w:sz w:val="24"/>
          <w:szCs w:val="24"/>
        </w:rPr>
        <w:t>bu</w:t>
      </w:r>
      <w:r w:rsidR="002D3AEC">
        <w:rPr>
          <w:b/>
          <w:sz w:val="24"/>
          <w:szCs w:val="24"/>
        </w:rPr>
        <w:t xml:space="preserve">l </w:t>
      </w:r>
      <w:r w:rsidR="002D3AEC">
        <w:rPr>
          <w:b/>
          <w:spacing w:val="15"/>
          <w:sz w:val="24"/>
          <w:szCs w:val="24"/>
        </w:rPr>
        <w:t>Afghanistan</w:t>
      </w:r>
    </w:p>
    <w:p w14:paraId="5EFBC796" w14:textId="092FE2F7" w:rsidR="00F30FA2" w:rsidRPr="00196117" w:rsidRDefault="00212E1F" w:rsidP="00196117">
      <w:pPr>
        <w:pStyle w:val="ListParagraph"/>
        <w:numPr>
          <w:ilvl w:val="0"/>
          <w:numId w:val="13"/>
        </w:numPr>
        <w:spacing w:before="29"/>
        <w:ind w:right="30"/>
        <w:jc w:val="both"/>
        <w:rPr>
          <w:b/>
          <w:sz w:val="24"/>
          <w:szCs w:val="24"/>
        </w:rPr>
      </w:pPr>
      <w:r w:rsidRPr="00196117">
        <w:rPr>
          <w:b/>
          <w:sz w:val="24"/>
          <w:szCs w:val="24"/>
        </w:rPr>
        <w:lastRenderedPageBreak/>
        <w:t>Introduction</w:t>
      </w:r>
      <w:r w:rsidR="00602463" w:rsidRPr="00196117">
        <w:rPr>
          <w:b/>
          <w:sz w:val="24"/>
          <w:szCs w:val="24"/>
        </w:rPr>
        <w:t>:</w:t>
      </w:r>
    </w:p>
    <w:p w14:paraId="7C24AACB" w14:textId="77777777" w:rsidR="00F30FA2" w:rsidRDefault="00F30FA2" w:rsidP="00B60896">
      <w:pPr>
        <w:spacing w:before="8" w:line="160" w:lineRule="exact"/>
        <w:rPr>
          <w:sz w:val="17"/>
          <w:szCs w:val="17"/>
        </w:rPr>
      </w:pPr>
    </w:p>
    <w:p w14:paraId="25B91DC4" w14:textId="77777777" w:rsidR="00F30FA2" w:rsidRDefault="00602463" w:rsidP="00B60896">
      <w:pPr>
        <w:ind w:right="2100"/>
        <w:jc w:val="both"/>
        <w:rPr>
          <w:sz w:val="24"/>
          <w:szCs w:val="24"/>
        </w:rPr>
      </w:pPr>
      <w:r>
        <w:rPr>
          <w:b/>
          <w:spacing w:val="1"/>
          <w:sz w:val="24"/>
          <w:szCs w:val="24"/>
        </w:rPr>
        <w:t>Th</w:t>
      </w:r>
      <w:r>
        <w:rPr>
          <w:b/>
          <w:sz w:val="24"/>
          <w:szCs w:val="24"/>
        </w:rPr>
        <w:t>e</w:t>
      </w:r>
      <w:r>
        <w:rPr>
          <w:b/>
          <w:spacing w:val="-4"/>
          <w:sz w:val="24"/>
          <w:szCs w:val="24"/>
        </w:rPr>
        <w:t xml:space="preserve"> </w:t>
      </w:r>
      <w:r>
        <w:rPr>
          <w:b/>
          <w:sz w:val="24"/>
          <w:szCs w:val="24"/>
        </w:rPr>
        <w:t>No</w:t>
      </w:r>
      <w:r>
        <w:rPr>
          <w:b/>
          <w:spacing w:val="-1"/>
          <w:sz w:val="24"/>
          <w:szCs w:val="24"/>
        </w:rPr>
        <w:t>r</w:t>
      </w:r>
      <w:r>
        <w:rPr>
          <w:b/>
          <w:spacing w:val="5"/>
          <w:sz w:val="24"/>
          <w:szCs w:val="24"/>
        </w:rPr>
        <w:t>w</w:t>
      </w:r>
      <w:r>
        <w:rPr>
          <w:b/>
          <w:spacing w:val="-1"/>
          <w:sz w:val="24"/>
          <w:szCs w:val="24"/>
        </w:rPr>
        <w:t>e</w:t>
      </w:r>
      <w:r>
        <w:rPr>
          <w:b/>
          <w:sz w:val="24"/>
          <w:szCs w:val="24"/>
        </w:rPr>
        <w:t>gi</w:t>
      </w:r>
      <w:r>
        <w:rPr>
          <w:b/>
          <w:spacing w:val="-2"/>
          <w:sz w:val="24"/>
          <w:szCs w:val="24"/>
        </w:rPr>
        <w:t>a</w:t>
      </w:r>
      <w:r>
        <w:rPr>
          <w:b/>
          <w:sz w:val="24"/>
          <w:szCs w:val="24"/>
        </w:rPr>
        <w:t>n</w:t>
      </w:r>
      <w:r>
        <w:rPr>
          <w:b/>
          <w:spacing w:val="-7"/>
          <w:sz w:val="24"/>
          <w:szCs w:val="24"/>
        </w:rPr>
        <w:t xml:space="preserve"> </w:t>
      </w:r>
      <w:r>
        <w:rPr>
          <w:b/>
          <w:sz w:val="24"/>
          <w:szCs w:val="24"/>
        </w:rPr>
        <w:t>A</w:t>
      </w:r>
      <w:r>
        <w:rPr>
          <w:b/>
          <w:spacing w:val="2"/>
          <w:sz w:val="24"/>
          <w:szCs w:val="24"/>
        </w:rPr>
        <w:t>f</w:t>
      </w:r>
      <w:r>
        <w:rPr>
          <w:b/>
          <w:sz w:val="24"/>
          <w:szCs w:val="24"/>
        </w:rPr>
        <w:t>g</w:t>
      </w:r>
      <w:r>
        <w:rPr>
          <w:b/>
          <w:spacing w:val="1"/>
          <w:sz w:val="24"/>
          <w:szCs w:val="24"/>
        </w:rPr>
        <w:t>h</w:t>
      </w:r>
      <w:r>
        <w:rPr>
          <w:b/>
          <w:spacing w:val="-2"/>
          <w:sz w:val="24"/>
          <w:szCs w:val="24"/>
        </w:rPr>
        <w:t>a</w:t>
      </w:r>
      <w:r>
        <w:rPr>
          <w:b/>
          <w:spacing w:val="-1"/>
          <w:sz w:val="24"/>
          <w:szCs w:val="24"/>
        </w:rPr>
        <w:t>n</w:t>
      </w:r>
      <w:r>
        <w:rPr>
          <w:b/>
          <w:sz w:val="24"/>
          <w:szCs w:val="24"/>
        </w:rPr>
        <w:t>istan</w:t>
      </w:r>
      <w:r>
        <w:rPr>
          <w:b/>
          <w:spacing w:val="-10"/>
          <w:sz w:val="24"/>
          <w:szCs w:val="24"/>
        </w:rPr>
        <w:t xml:space="preserve"> </w:t>
      </w:r>
      <w:r>
        <w:rPr>
          <w:b/>
          <w:sz w:val="24"/>
          <w:szCs w:val="24"/>
        </w:rPr>
        <w:t>Com</w:t>
      </w:r>
      <w:r>
        <w:rPr>
          <w:b/>
          <w:spacing w:val="-5"/>
          <w:sz w:val="24"/>
          <w:szCs w:val="24"/>
        </w:rPr>
        <w:t>m</w:t>
      </w:r>
      <w:r>
        <w:rPr>
          <w:b/>
          <w:spacing w:val="5"/>
          <w:sz w:val="24"/>
          <w:szCs w:val="24"/>
        </w:rPr>
        <w:t>i</w:t>
      </w:r>
      <w:r>
        <w:rPr>
          <w:b/>
          <w:spacing w:val="-1"/>
          <w:sz w:val="24"/>
          <w:szCs w:val="24"/>
        </w:rPr>
        <w:t>tt</w:t>
      </w:r>
      <w:r>
        <w:rPr>
          <w:b/>
          <w:spacing w:val="2"/>
          <w:sz w:val="24"/>
          <w:szCs w:val="24"/>
        </w:rPr>
        <w:t>e</w:t>
      </w:r>
      <w:r>
        <w:rPr>
          <w:b/>
          <w:sz w:val="24"/>
          <w:szCs w:val="24"/>
        </w:rPr>
        <w:t>e</w:t>
      </w:r>
      <w:r>
        <w:rPr>
          <w:b/>
          <w:spacing w:val="-10"/>
          <w:sz w:val="24"/>
          <w:szCs w:val="24"/>
        </w:rPr>
        <w:t xml:space="preserve"> </w:t>
      </w:r>
      <w:r>
        <w:rPr>
          <w:b/>
          <w:spacing w:val="-1"/>
          <w:sz w:val="24"/>
          <w:szCs w:val="24"/>
        </w:rPr>
        <w:t>(</w:t>
      </w:r>
      <w:r>
        <w:rPr>
          <w:b/>
          <w:sz w:val="24"/>
          <w:szCs w:val="24"/>
        </w:rPr>
        <w:t>N</w:t>
      </w:r>
      <w:r>
        <w:rPr>
          <w:b/>
          <w:spacing w:val="2"/>
          <w:sz w:val="24"/>
          <w:szCs w:val="24"/>
        </w:rPr>
        <w:t>A</w:t>
      </w:r>
      <w:r>
        <w:rPr>
          <w:b/>
          <w:sz w:val="24"/>
          <w:szCs w:val="24"/>
        </w:rPr>
        <w:t>C)</w:t>
      </w:r>
    </w:p>
    <w:p w14:paraId="49B7B0F5" w14:textId="77777777" w:rsidR="00F30FA2" w:rsidRDefault="00F30FA2" w:rsidP="00B60896">
      <w:pPr>
        <w:spacing w:before="3" w:line="160" w:lineRule="exact"/>
        <w:rPr>
          <w:sz w:val="16"/>
          <w:szCs w:val="16"/>
        </w:rPr>
      </w:pPr>
    </w:p>
    <w:p w14:paraId="270C8F28" w14:textId="10827CC6" w:rsidR="00F30FA2" w:rsidRDefault="00602463" w:rsidP="00B60896">
      <w:pPr>
        <w:spacing w:line="258" w:lineRule="auto"/>
        <w:ind w:right="771"/>
        <w:jc w:val="both"/>
        <w:rPr>
          <w:sz w:val="24"/>
          <w:szCs w:val="24"/>
        </w:rPr>
      </w:pPr>
      <w:r>
        <w:rPr>
          <w:sz w:val="24"/>
          <w:szCs w:val="24"/>
        </w:rPr>
        <w:t>No</w:t>
      </w:r>
      <w:r>
        <w:rPr>
          <w:spacing w:val="-1"/>
          <w:sz w:val="24"/>
          <w:szCs w:val="24"/>
        </w:rPr>
        <w:t>r</w:t>
      </w:r>
      <w:r>
        <w:rPr>
          <w:sz w:val="24"/>
          <w:szCs w:val="24"/>
        </w:rPr>
        <w:t>w</w:t>
      </w:r>
      <w:r>
        <w:rPr>
          <w:spacing w:val="2"/>
          <w:sz w:val="24"/>
          <w:szCs w:val="24"/>
        </w:rPr>
        <w:t>e</w:t>
      </w:r>
      <w:r>
        <w:rPr>
          <w:spacing w:val="-5"/>
          <w:sz w:val="24"/>
          <w:szCs w:val="24"/>
        </w:rPr>
        <w:t>g</w:t>
      </w:r>
      <w:r>
        <w:rPr>
          <w:sz w:val="24"/>
          <w:szCs w:val="24"/>
        </w:rPr>
        <w:t>i</w:t>
      </w:r>
      <w:r>
        <w:rPr>
          <w:spacing w:val="-1"/>
          <w:sz w:val="24"/>
          <w:szCs w:val="24"/>
        </w:rPr>
        <w:t>a</w:t>
      </w:r>
      <w:r>
        <w:rPr>
          <w:sz w:val="24"/>
          <w:szCs w:val="24"/>
        </w:rPr>
        <w:t>n</w:t>
      </w:r>
      <w:r>
        <w:rPr>
          <w:spacing w:val="10"/>
          <w:sz w:val="24"/>
          <w:szCs w:val="24"/>
        </w:rPr>
        <w:t xml:space="preserve"> </w:t>
      </w:r>
      <w:r>
        <w:rPr>
          <w:sz w:val="24"/>
          <w:szCs w:val="24"/>
        </w:rPr>
        <w:t>A</w:t>
      </w:r>
      <w:r>
        <w:rPr>
          <w:spacing w:val="2"/>
          <w:sz w:val="24"/>
          <w:szCs w:val="24"/>
        </w:rPr>
        <w:t>f</w:t>
      </w:r>
      <w:r>
        <w:rPr>
          <w:spacing w:val="-5"/>
          <w:sz w:val="24"/>
          <w:szCs w:val="24"/>
        </w:rPr>
        <w:t>g</w:t>
      </w:r>
      <w:r>
        <w:rPr>
          <w:sz w:val="24"/>
          <w:szCs w:val="24"/>
        </w:rPr>
        <w:t>h</w:t>
      </w:r>
      <w:r>
        <w:rPr>
          <w:spacing w:val="-1"/>
          <w:sz w:val="24"/>
          <w:szCs w:val="24"/>
        </w:rPr>
        <w:t>a</w:t>
      </w:r>
      <w:r>
        <w:rPr>
          <w:sz w:val="24"/>
          <w:szCs w:val="24"/>
        </w:rPr>
        <w:t>ni</w:t>
      </w:r>
      <w:r>
        <w:rPr>
          <w:spacing w:val="1"/>
          <w:sz w:val="24"/>
          <w:szCs w:val="24"/>
        </w:rPr>
        <w:t>st</w:t>
      </w:r>
      <w:r>
        <w:rPr>
          <w:spacing w:val="-1"/>
          <w:sz w:val="24"/>
          <w:szCs w:val="24"/>
        </w:rPr>
        <w:t>a</w:t>
      </w:r>
      <w:r>
        <w:rPr>
          <w:sz w:val="24"/>
          <w:szCs w:val="24"/>
        </w:rPr>
        <w:t>n</w:t>
      </w:r>
      <w:r>
        <w:rPr>
          <w:spacing w:val="9"/>
          <w:sz w:val="24"/>
          <w:szCs w:val="24"/>
        </w:rPr>
        <w:t xml:space="preserve"> </w:t>
      </w:r>
      <w:r>
        <w:rPr>
          <w:spacing w:val="1"/>
          <w:sz w:val="24"/>
          <w:szCs w:val="24"/>
        </w:rPr>
        <w:t>C</w:t>
      </w:r>
      <w:r>
        <w:rPr>
          <w:sz w:val="24"/>
          <w:szCs w:val="24"/>
        </w:rPr>
        <w:t>o</w:t>
      </w:r>
      <w:r>
        <w:rPr>
          <w:spacing w:val="1"/>
          <w:sz w:val="24"/>
          <w:szCs w:val="24"/>
        </w:rPr>
        <w:t>mmit</w:t>
      </w:r>
      <w:r>
        <w:rPr>
          <w:sz w:val="24"/>
          <w:szCs w:val="24"/>
        </w:rPr>
        <w:t>t</w:t>
      </w:r>
      <w:r>
        <w:rPr>
          <w:spacing w:val="-1"/>
          <w:sz w:val="24"/>
          <w:szCs w:val="24"/>
        </w:rPr>
        <w:t>e</w:t>
      </w:r>
      <w:r>
        <w:rPr>
          <w:sz w:val="24"/>
          <w:szCs w:val="24"/>
        </w:rPr>
        <w:t>e w</w:t>
      </w:r>
      <w:r>
        <w:rPr>
          <w:spacing w:val="-1"/>
          <w:sz w:val="24"/>
          <w:szCs w:val="24"/>
        </w:rPr>
        <w:t>a</w:t>
      </w:r>
      <w:r>
        <w:rPr>
          <w:sz w:val="24"/>
          <w:szCs w:val="24"/>
        </w:rPr>
        <w:t>s</w:t>
      </w:r>
      <w:r w:rsidR="00FF4E31">
        <w:rPr>
          <w:spacing w:val="10"/>
          <w:sz w:val="24"/>
          <w:szCs w:val="24"/>
        </w:rPr>
        <w:t xml:space="preserve"> </w:t>
      </w:r>
      <w:r>
        <w:rPr>
          <w:spacing w:val="-1"/>
          <w:sz w:val="24"/>
          <w:szCs w:val="24"/>
        </w:rPr>
        <w:t>e</w:t>
      </w:r>
      <w:r>
        <w:rPr>
          <w:sz w:val="24"/>
          <w:szCs w:val="24"/>
        </w:rPr>
        <w:t>st</w:t>
      </w:r>
      <w:r>
        <w:rPr>
          <w:spacing w:val="-1"/>
          <w:sz w:val="24"/>
          <w:szCs w:val="24"/>
        </w:rPr>
        <w:t>a</w:t>
      </w:r>
      <w:r>
        <w:rPr>
          <w:sz w:val="24"/>
          <w:szCs w:val="24"/>
        </w:rPr>
        <w:t>bl</w:t>
      </w:r>
      <w:r>
        <w:rPr>
          <w:spacing w:val="1"/>
          <w:sz w:val="24"/>
          <w:szCs w:val="24"/>
        </w:rPr>
        <w:t>i</w:t>
      </w:r>
      <w:r>
        <w:rPr>
          <w:sz w:val="24"/>
          <w:szCs w:val="24"/>
        </w:rPr>
        <w:t>sh</w:t>
      </w:r>
      <w:r>
        <w:rPr>
          <w:spacing w:val="-1"/>
          <w:sz w:val="24"/>
          <w:szCs w:val="24"/>
        </w:rPr>
        <w:t>e</w:t>
      </w:r>
      <w:r>
        <w:rPr>
          <w:sz w:val="24"/>
          <w:szCs w:val="24"/>
        </w:rPr>
        <w:t>d</w:t>
      </w:r>
      <w:r>
        <w:rPr>
          <w:spacing w:val="6"/>
          <w:sz w:val="24"/>
          <w:szCs w:val="24"/>
        </w:rPr>
        <w:t xml:space="preserve"> </w:t>
      </w:r>
      <w:r>
        <w:rPr>
          <w:sz w:val="24"/>
          <w:szCs w:val="24"/>
        </w:rPr>
        <w:t>in</w:t>
      </w:r>
      <w:r>
        <w:rPr>
          <w:spacing w:val="11"/>
          <w:sz w:val="24"/>
          <w:szCs w:val="24"/>
        </w:rPr>
        <w:t xml:space="preserve"> </w:t>
      </w:r>
      <w:r>
        <w:rPr>
          <w:sz w:val="24"/>
          <w:szCs w:val="24"/>
        </w:rPr>
        <w:t>1980</w:t>
      </w:r>
      <w:r>
        <w:rPr>
          <w:spacing w:val="9"/>
          <w:sz w:val="24"/>
          <w:szCs w:val="24"/>
        </w:rPr>
        <w:t xml:space="preserve"> </w:t>
      </w:r>
      <w:r>
        <w:rPr>
          <w:spacing w:val="-1"/>
          <w:sz w:val="24"/>
          <w:szCs w:val="24"/>
        </w:rPr>
        <w:t>a</w:t>
      </w:r>
      <w:r>
        <w:rPr>
          <w:sz w:val="24"/>
          <w:szCs w:val="24"/>
        </w:rPr>
        <w:t>s</w:t>
      </w:r>
      <w:r>
        <w:rPr>
          <w:spacing w:val="10"/>
          <w:sz w:val="24"/>
          <w:szCs w:val="24"/>
        </w:rPr>
        <w:t xml:space="preserve"> </w:t>
      </w:r>
      <w:r>
        <w:rPr>
          <w:sz w:val="24"/>
          <w:szCs w:val="24"/>
        </w:rPr>
        <w:t>a</w:t>
      </w:r>
      <w:r>
        <w:rPr>
          <w:spacing w:val="10"/>
          <w:sz w:val="24"/>
          <w:szCs w:val="24"/>
        </w:rPr>
        <w:t xml:space="preserve"> </w:t>
      </w:r>
      <w:r>
        <w:rPr>
          <w:spacing w:val="1"/>
          <w:sz w:val="24"/>
          <w:szCs w:val="24"/>
        </w:rPr>
        <w:t>m</w:t>
      </w:r>
      <w:r>
        <w:rPr>
          <w:spacing w:val="2"/>
          <w:sz w:val="24"/>
          <w:szCs w:val="24"/>
        </w:rPr>
        <w:t>e</w:t>
      </w:r>
      <w:r>
        <w:rPr>
          <w:spacing w:val="1"/>
          <w:sz w:val="24"/>
          <w:szCs w:val="24"/>
        </w:rPr>
        <w:t>m</w:t>
      </w:r>
      <w:r>
        <w:rPr>
          <w:sz w:val="24"/>
          <w:szCs w:val="24"/>
        </w:rPr>
        <w:t>be</w:t>
      </w:r>
      <w:r>
        <w:rPr>
          <w:spacing w:val="4"/>
          <w:sz w:val="24"/>
          <w:szCs w:val="24"/>
        </w:rPr>
        <w:t>r</w:t>
      </w:r>
      <w:r>
        <w:rPr>
          <w:spacing w:val="-1"/>
          <w:sz w:val="24"/>
          <w:szCs w:val="24"/>
        </w:rPr>
        <w:t>-</w:t>
      </w:r>
      <w:r>
        <w:rPr>
          <w:sz w:val="24"/>
          <w:szCs w:val="24"/>
        </w:rPr>
        <w:t>b</w:t>
      </w:r>
      <w:r>
        <w:rPr>
          <w:spacing w:val="-1"/>
          <w:sz w:val="24"/>
          <w:szCs w:val="24"/>
        </w:rPr>
        <w:t>a</w:t>
      </w:r>
      <w:r>
        <w:rPr>
          <w:sz w:val="24"/>
          <w:szCs w:val="24"/>
        </w:rPr>
        <w:t>s</w:t>
      </w:r>
      <w:r>
        <w:rPr>
          <w:spacing w:val="-1"/>
          <w:sz w:val="24"/>
          <w:szCs w:val="24"/>
        </w:rPr>
        <w:t>e</w:t>
      </w:r>
      <w:r>
        <w:rPr>
          <w:sz w:val="24"/>
          <w:szCs w:val="24"/>
        </w:rPr>
        <w:t>d</w:t>
      </w:r>
      <w:r>
        <w:rPr>
          <w:spacing w:val="4"/>
          <w:sz w:val="24"/>
          <w:szCs w:val="24"/>
        </w:rPr>
        <w:t xml:space="preserve"> </w:t>
      </w:r>
      <w:r>
        <w:rPr>
          <w:sz w:val="24"/>
          <w:szCs w:val="24"/>
        </w:rPr>
        <w:t>so</w:t>
      </w:r>
      <w:r>
        <w:rPr>
          <w:spacing w:val="1"/>
          <w:sz w:val="24"/>
          <w:szCs w:val="24"/>
        </w:rPr>
        <w:t>li</w:t>
      </w:r>
      <w:r>
        <w:rPr>
          <w:sz w:val="24"/>
          <w:szCs w:val="24"/>
        </w:rPr>
        <w:t>d</w:t>
      </w:r>
      <w:r>
        <w:rPr>
          <w:spacing w:val="-1"/>
          <w:sz w:val="24"/>
          <w:szCs w:val="24"/>
        </w:rPr>
        <w:t>a</w:t>
      </w:r>
      <w:r>
        <w:rPr>
          <w:sz w:val="24"/>
          <w:szCs w:val="24"/>
        </w:rPr>
        <w:t>r</w:t>
      </w:r>
      <w:r>
        <w:rPr>
          <w:spacing w:val="1"/>
          <w:sz w:val="24"/>
          <w:szCs w:val="24"/>
        </w:rPr>
        <w:t>i</w:t>
      </w:r>
      <w:r>
        <w:rPr>
          <w:spacing w:val="8"/>
          <w:sz w:val="24"/>
          <w:szCs w:val="24"/>
        </w:rPr>
        <w:t>t</w:t>
      </w:r>
      <w:r>
        <w:rPr>
          <w:sz w:val="24"/>
          <w:szCs w:val="24"/>
        </w:rPr>
        <w:t>y org</w:t>
      </w:r>
      <w:r>
        <w:rPr>
          <w:spacing w:val="-3"/>
          <w:sz w:val="24"/>
          <w:szCs w:val="24"/>
        </w:rPr>
        <w:t>a</w:t>
      </w:r>
      <w:r>
        <w:rPr>
          <w:sz w:val="24"/>
          <w:szCs w:val="24"/>
        </w:rPr>
        <w:t>n</w:t>
      </w:r>
      <w:r>
        <w:rPr>
          <w:spacing w:val="1"/>
          <w:sz w:val="24"/>
          <w:szCs w:val="24"/>
        </w:rPr>
        <w:t>i</w:t>
      </w:r>
      <w:r>
        <w:rPr>
          <w:spacing w:val="4"/>
          <w:sz w:val="24"/>
          <w:szCs w:val="24"/>
        </w:rPr>
        <w:t>z</w:t>
      </w:r>
      <w:r>
        <w:rPr>
          <w:spacing w:val="-1"/>
          <w:sz w:val="24"/>
          <w:szCs w:val="24"/>
        </w:rPr>
        <w:t>a</w:t>
      </w:r>
      <w:r>
        <w:rPr>
          <w:spacing w:val="1"/>
          <w:sz w:val="24"/>
          <w:szCs w:val="24"/>
        </w:rPr>
        <w:t>ti</w:t>
      </w:r>
      <w:r>
        <w:rPr>
          <w:sz w:val="24"/>
          <w:szCs w:val="24"/>
        </w:rPr>
        <w:t>on. The</w:t>
      </w:r>
      <w:r>
        <w:rPr>
          <w:spacing w:val="5"/>
          <w:sz w:val="24"/>
          <w:szCs w:val="24"/>
        </w:rPr>
        <w:t xml:space="preserve"> </w:t>
      </w:r>
      <w:r>
        <w:rPr>
          <w:spacing w:val="2"/>
          <w:sz w:val="24"/>
          <w:szCs w:val="24"/>
        </w:rPr>
        <w:t>N</w:t>
      </w:r>
      <w:r>
        <w:rPr>
          <w:sz w:val="24"/>
          <w:szCs w:val="24"/>
        </w:rPr>
        <w:t>AC</w:t>
      </w:r>
      <w:r>
        <w:rPr>
          <w:spacing w:val="3"/>
          <w:sz w:val="24"/>
          <w:szCs w:val="24"/>
        </w:rPr>
        <w:t xml:space="preserve"> </w:t>
      </w:r>
      <w:r>
        <w:rPr>
          <w:sz w:val="24"/>
          <w:szCs w:val="24"/>
        </w:rPr>
        <w:t>is</w:t>
      </w:r>
      <w:r>
        <w:rPr>
          <w:spacing w:val="7"/>
          <w:sz w:val="24"/>
          <w:szCs w:val="24"/>
        </w:rPr>
        <w:t xml:space="preserve"> </w:t>
      </w:r>
      <w:r>
        <w:rPr>
          <w:sz w:val="24"/>
          <w:szCs w:val="24"/>
        </w:rPr>
        <w:t>doi</w:t>
      </w:r>
      <w:r>
        <w:rPr>
          <w:spacing w:val="2"/>
          <w:sz w:val="24"/>
          <w:szCs w:val="24"/>
        </w:rPr>
        <w:t>n</w:t>
      </w:r>
      <w:r>
        <w:rPr>
          <w:sz w:val="24"/>
          <w:szCs w:val="24"/>
        </w:rPr>
        <w:t>g</w:t>
      </w:r>
      <w:r>
        <w:rPr>
          <w:spacing w:val="3"/>
          <w:sz w:val="24"/>
          <w:szCs w:val="24"/>
        </w:rPr>
        <w:t xml:space="preserve"> </w:t>
      </w:r>
      <w:r>
        <w:rPr>
          <w:sz w:val="24"/>
          <w:szCs w:val="24"/>
        </w:rPr>
        <w:t>d</w:t>
      </w:r>
      <w:r>
        <w:rPr>
          <w:spacing w:val="-1"/>
          <w:sz w:val="24"/>
          <w:szCs w:val="24"/>
        </w:rPr>
        <w:t>e</w:t>
      </w:r>
      <w:r>
        <w:rPr>
          <w:sz w:val="24"/>
          <w:szCs w:val="24"/>
        </w:rPr>
        <w:t>v</w:t>
      </w:r>
      <w:r>
        <w:rPr>
          <w:spacing w:val="-1"/>
          <w:sz w:val="24"/>
          <w:szCs w:val="24"/>
        </w:rPr>
        <w:t>e</w:t>
      </w:r>
      <w:r>
        <w:rPr>
          <w:sz w:val="24"/>
          <w:szCs w:val="24"/>
        </w:rPr>
        <w:t>lo</w:t>
      </w:r>
      <w:r>
        <w:rPr>
          <w:spacing w:val="1"/>
          <w:sz w:val="24"/>
          <w:szCs w:val="24"/>
        </w:rPr>
        <w:t>pm</w:t>
      </w:r>
      <w:r>
        <w:rPr>
          <w:spacing w:val="-1"/>
          <w:sz w:val="24"/>
          <w:szCs w:val="24"/>
        </w:rPr>
        <w:t>e</w:t>
      </w:r>
      <w:r>
        <w:rPr>
          <w:sz w:val="24"/>
          <w:szCs w:val="24"/>
        </w:rPr>
        <w:t>nt</w:t>
      </w:r>
      <w:r>
        <w:rPr>
          <w:spacing w:val="7"/>
          <w:sz w:val="24"/>
          <w:szCs w:val="24"/>
        </w:rPr>
        <w:t xml:space="preserve"> </w:t>
      </w:r>
      <w:r>
        <w:rPr>
          <w:spacing w:val="-1"/>
          <w:sz w:val="24"/>
          <w:szCs w:val="24"/>
        </w:rPr>
        <w:t>a</w:t>
      </w:r>
      <w:r>
        <w:rPr>
          <w:sz w:val="24"/>
          <w:szCs w:val="24"/>
        </w:rPr>
        <w:t>nd</w:t>
      </w:r>
      <w:r>
        <w:rPr>
          <w:spacing w:val="6"/>
          <w:sz w:val="24"/>
          <w:szCs w:val="24"/>
        </w:rPr>
        <w:t xml:space="preserve"> </w:t>
      </w:r>
      <w:r>
        <w:rPr>
          <w:sz w:val="24"/>
          <w:szCs w:val="24"/>
        </w:rPr>
        <w:t>hu</w:t>
      </w:r>
      <w:r>
        <w:rPr>
          <w:spacing w:val="1"/>
          <w:sz w:val="24"/>
          <w:szCs w:val="24"/>
        </w:rPr>
        <w:t>m</w:t>
      </w:r>
      <w:r>
        <w:rPr>
          <w:spacing w:val="-1"/>
          <w:sz w:val="24"/>
          <w:szCs w:val="24"/>
        </w:rPr>
        <w:t>a</w:t>
      </w:r>
      <w:r>
        <w:rPr>
          <w:sz w:val="24"/>
          <w:szCs w:val="24"/>
        </w:rPr>
        <w:t>ni</w:t>
      </w:r>
      <w:r>
        <w:rPr>
          <w:spacing w:val="1"/>
          <w:sz w:val="24"/>
          <w:szCs w:val="24"/>
        </w:rPr>
        <w:t>t</w:t>
      </w:r>
      <w:r>
        <w:rPr>
          <w:spacing w:val="2"/>
          <w:sz w:val="24"/>
          <w:szCs w:val="24"/>
        </w:rPr>
        <w:t>a</w:t>
      </w:r>
      <w:r>
        <w:rPr>
          <w:sz w:val="24"/>
          <w:szCs w:val="24"/>
        </w:rPr>
        <w:t>r</w:t>
      </w:r>
      <w:r>
        <w:rPr>
          <w:spacing w:val="1"/>
          <w:sz w:val="24"/>
          <w:szCs w:val="24"/>
        </w:rPr>
        <w:t>i</w:t>
      </w:r>
      <w:r>
        <w:rPr>
          <w:spacing w:val="-1"/>
          <w:sz w:val="24"/>
          <w:szCs w:val="24"/>
        </w:rPr>
        <w:t>a</w:t>
      </w:r>
      <w:r>
        <w:rPr>
          <w:sz w:val="24"/>
          <w:szCs w:val="24"/>
        </w:rPr>
        <w:t>n</w:t>
      </w:r>
      <w:r>
        <w:rPr>
          <w:spacing w:val="2"/>
          <w:sz w:val="24"/>
          <w:szCs w:val="24"/>
        </w:rPr>
        <w:t xml:space="preserve"> </w:t>
      </w:r>
      <w:r>
        <w:rPr>
          <w:sz w:val="24"/>
          <w:szCs w:val="24"/>
        </w:rPr>
        <w:t>w</w:t>
      </w:r>
      <w:r>
        <w:rPr>
          <w:spacing w:val="5"/>
          <w:sz w:val="24"/>
          <w:szCs w:val="24"/>
        </w:rPr>
        <w:t>o</w:t>
      </w:r>
      <w:r>
        <w:rPr>
          <w:spacing w:val="2"/>
          <w:sz w:val="24"/>
          <w:szCs w:val="24"/>
        </w:rPr>
        <w:t>r</w:t>
      </w:r>
      <w:r>
        <w:rPr>
          <w:sz w:val="24"/>
          <w:szCs w:val="24"/>
        </w:rPr>
        <w:t>k</w:t>
      </w:r>
      <w:r>
        <w:rPr>
          <w:spacing w:val="3"/>
          <w:sz w:val="24"/>
          <w:szCs w:val="24"/>
        </w:rPr>
        <w:t xml:space="preserve"> </w:t>
      </w:r>
      <w:r>
        <w:rPr>
          <w:sz w:val="24"/>
          <w:szCs w:val="24"/>
        </w:rPr>
        <w:t>in</w:t>
      </w:r>
      <w:r>
        <w:rPr>
          <w:spacing w:val="9"/>
          <w:sz w:val="24"/>
          <w:szCs w:val="24"/>
        </w:rPr>
        <w:t xml:space="preserve"> </w:t>
      </w:r>
      <w:r>
        <w:rPr>
          <w:sz w:val="24"/>
          <w:szCs w:val="24"/>
        </w:rPr>
        <w:t>A</w:t>
      </w:r>
      <w:r>
        <w:rPr>
          <w:spacing w:val="2"/>
          <w:sz w:val="24"/>
          <w:szCs w:val="24"/>
        </w:rPr>
        <w:t>f</w:t>
      </w:r>
      <w:r>
        <w:rPr>
          <w:spacing w:val="-2"/>
          <w:sz w:val="24"/>
          <w:szCs w:val="24"/>
        </w:rPr>
        <w:t>g</w:t>
      </w:r>
      <w:r>
        <w:rPr>
          <w:sz w:val="24"/>
          <w:szCs w:val="24"/>
        </w:rPr>
        <w:t>h</w:t>
      </w:r>
      <w:r>
        <w:rPr>
          <w:spacing w:val="-1"/>
          <w:sz w:val="24"/>
          <w:szCs w:val="24"/>
        </w:rPr>
        <w:t>a</w:t>
      </w:r>
      <w:r>
        <w:rPr>
          <w:sz w:val="24"/>
          <w:szCs w:val="24"/>
        </w:rPr>
        <w:t>ni</w:t>
      </w:r>
      <w:r>
        <w:rPr>
          <w:spacing w:val="1"/>
          <w:sz w:val="24"/>
          <w:szCs w:val="24"/>
        </w:rPr>
        <w:t>st</w:t>
      </w:r>
      <w:r>
        <w:rPr>
          <w:spacing w:val="-1"/>
          <w:sz w:val="24"/>
          <w:szCs w:val="24"/>
        </w:rPr>
        <w:t>a</w:t>
      </w:r>
      <w:r>
        <w:rPr>
          <w:sz w:val="24"/>
          <w:szCs w:val="24"/>
        </w:rPr>
        <w:t>n</w:t>
      </w:r>
      <w:r>
        <w:rPr>
          <w:spacing w:val="3"/>
          <w:sz w:val="24"/>
          <w:szCs w:val="24"/>
        </w:rPr>
        <w:t xml:space="preserve"> </w:t>
      </w:r>
      <w:r>
        <w:rPr>
          <w:spacing w:val="-1"/>
          <w:sz w:val="24"/>
          <w:szCs w:val="24"/>
        </w:rPr>
        <w:t>a</w:t>
      </w:r>
      <w:r>
        <w:rPr>
          <w:sz w:val="24"/>
          <w:szCs w:val="24"/>
        </w:rPr>
        <w:t>nd info</w:t>
      </w:r>
      <w:r>
        <w:rPr>
          <w:spacing w:val="-1"/>
          <w:sz w:val="24"/>
          <w:szCs w:val="24"/>
        </w:rPr>
        <w:t>r</w:t>
      </w:r>
      <w:r>
        <w:rPr>
          <w:spacing w:val="1"/>
          <w:sz w:val="24"/>
          <w:szCs w:val="24"/>
        </w:rPr>
        <w:t>m</w:t>
      </w:r>
      <w:r>
        <w:rPr>
          <w:spacing w:val="-1"/>
          <w:sz w:val="24"/>
          <w:szCs w:val="24"/>
        </w:rPr>
        <w:t>a</w:t>
      </w:r>
      <w:r>
        <w:rPr>
          <w:sz w:val="24"/>
          <w:szCs w:val="24"/>
        </w:rPr>
        <w:t>tion</w:t>
      </w:r>
      <w:r>
        <w:rPr>
          <w:spacing w:val="60"/>
          <w:sz w:val="24"/>
          <w:szCs w:val="24"/>
        </w:rPr>
        <w:t xml:space="preserve"> </w:t>
      </w:r>
      <w:r w:rsidR="00F762D3">
        <w:rPr>
          <w:spacing w:val="-1"/>
          <w:sz w:val="24"/>
          <w:szCs w:val="24"/>
        </w:rPr>
        <w:t>a</w:t>
      </w:r>
      <w:r w:rsidR="00F762D3">
        <w:rPr>
          <w:sz w:val="24"/>
          <w:szCs w:val="24"/>
        </w:rPr>
        <w:t xml:space="preserve">nd </w:t>
      </w:r>
      <w:r w:rsidR="00F762D3">
        <w:rPr>
          <w:spacing w:val="6"/>
          <w:sz w:val="24"/>
          <w:szCs w:val="24"/>
        </w:rPr>
        <w:t>advocacy</w:t>
      </w:r>
      <w:r>
        <w:rPr>
          <w:spacing w:val="53"/>
          <w:sz w:val="24"/>
          <w:szCs w:val="24"/>
        </w:rPr>
        <w:t xml:space="preserve"> </w:t>
      </w:r>
      <w:r w:rsidR="00F762D3">
        <w:rPr>
          <w:sz w:val="24"/>
          <w:szCs w:val="24"/>
        </w:rPr>
        <w:t xml:space="preserve">in </w:t>
      </w:r>
      <w:r w:rsidR="00F762D3">
        <w:rPr>
          <w:spacing w:val="9"/>
          <w:sz w:val="24"/>
          <w:szCs w:val="24"/>
        </w:rPr>
        <w:t>Norway</w:t>
      </w:r>
      <w:r>
        <w:rPr>
          <w:sz w:val="24"/>
          <w:szCs w:val="24"/>
        </w:rPr>
        <w:t xml:space="preserve">. </w:t>
      </w:r>
      <w:r>
        <w:rPr>
          <w:spacing w:val="3"/>
          <w:sz w:val="24"/>
          <w:szCs w:val="24"/>
        </w:rPr>
        <w:t xml:space="preserve"> </w:t>
      </w:r>
      <w:r>
        <w:rPr>
          <w:sz w:val="24"/>
          <w:szCs w:val="24"/>
        </w:rPr>
        <w:t>Th</w:t>
      </w:r>
      <w:r>
        <w:rPr>
          <w:spacing w:val="-1"/>
          <w:sz w:val="24"/>
          <w:szCs w:val="24"/>
        </w:rPr>
        <w:t>r</w:t>
      </w:r>
      <w:r>
        <w:rPr>
          <w:sz w:val="24"/>
          <w:szCs w:val="24"/>
        </w:rPr>
        <w:t>o</w:t>
      </w:r>
      <w:r>
        <w:rPr>
          <w:spacing w:val="3"/>
          <w:sz w:val="24"/>
          <w:szCs w:val="24"/>
        </w:rPr>
        <w:t>u</w:t>
      </w:r>
      <w:r>
        <w:rPr>
          <w:spacing w:val="-5"/>
          <w:sz w:val="24"/>
          <w:szCs w:val="24"/>
        </w:rPr>
        <w:t>g</w:t>
      </w:r>
      <w:r>
        <w:rPr>
          <w:sz w:val="24"/>
          <w:szCs w:val="24"/>
        </w:rPr>
        <w:t>h</w:t>
      </w:r>
      <w:r>
        <w:rPr>
          <w:spacing w:val="-1"/>
          <w:sz w:val="24"/>
          <w:szCs w:val="24"/>
        </w:rPr>
        <w:t xml:space="preserve"> </w:t>
      </w:r>
      <w:r w:rsidR="00F762D3">
        <w:rPr>
          <w:sz w:val="24"/>
          <w:szCs w:val="24"/>
        </w:rPr>
        <w:t xml:space="preserve">our </w:t>
      </w:r>
      <w:r w:rsidR="00F762D3">
        <w:rPr>
          <w:spacing w:val="4"/>
          <w:sz w:val="24"/>
          <w:szCs w:val="24"/>
        </w:rPr>
        <w:t>focus</w:t>
      </w:r>
      <w:r w:rsidR="00F762D3">
        <w:rPr>
          <w:sz w:val="24"/>
          <w:szCs w:val="24"/>
        </w:rPr>
        <w:t xml:space="preserve"> </w:t>
      </w:r>
      <w:r w:rsidR="00F762D3">
        <w:rPr>
          <w:spacing w:val="6"/>
          <w:sz w:val="24"/>
          <w:szCs w:val="24"/>
        </w:rPr>
        <w:t>on</w:t>
      </w:r>
      <w:r w:rsidR="00F762D3">
        <w:rPr>
          <w:sz w:val="24"/>
          <w:szCs w:val="24"/>
        </w:rPr>
        <w:t xml:space="preserve"> </w:t>
      </w:r>
      <w:r w:rsidR="00F762D3">
        <w:rPr>
          <w:spacing w:val="6"/>
          <w:sz w:val="24"/>
          <w:szCs w:val="24"/>
        </w:rPr>
        <w:t>rural</w:t>
      </w:r>
      <w:r w:rsidR="00F762D3">
        <w:rPr>
          <w:sz w:val="24"/>
          <w:szCs w:val="24"/>
        </w:rPr>
        <w:t xml:space="preserve"> </w:t>
      </w:r>
      <w:r w:rsidR="00F762D3">
        <w:rPr>
          <w:spacing w:val="5"/>
          <w:sz w:val="24"/>
          <w:szCs w:val="24"/>
        </w:rPr>
        <w:t>development</w:t>
      </w:r>
      <w:r>
        <w:rPr>
          <w:spacing w:val="59"/>
          <w:sz w:val="24"/>
          <w:szCs w:val="24"/>
        </w:rPr>
        <w:t xml:space="preserve"> </w:t>
      </w:r>
      <w:r>
        <w:rPr>
          <w:spacing w:val="-1"/>
          <w:sz w:val="24"/>
          <w:szCs w:val="24"/>
        </w:rPr>
        <w:t>(</w:t>
      </w:r>
      <w:r>
        <w:rPr>
          <w:spacing w:val="-3"/>
          <w:sz w:val="24"/>
          <w:szCs w:val="24"/>
        </w:rPr>
        <w:t>e</w:t>
      </w:r>
      <w:r>
        <w:rPr>
          <w:sz w:val="24"/>
          <w:szCs w:val="24"/>
        </w:rPr>
        <w:t>du</w:t>
      </w:r>
      <w:r>
        <w:rPr>
          <w:spacing w:val="-1"/>
          <w:sz w:val="24"/>
          <w:szCs w:val="24"/>
        </w:rPr>
        <w:t>ca</w:t>
      </w:r>
      <w:r>
        <w:rPr>
          <w:spacing w:val="1"/>
          <w:sz w:val="24"/>
          <w:szCs w:val="24"/>
        </w:rPr>
        <w:t>ti</w:t>
      </w:r>
      <w:r>
        <w:rPr>
          <w:sz w:val="24"/>
          <w:szCs w:val="24"/>
        </w:rPr>
        <w:t xml:space="preserve">on, </w:t>
      </w:r>
      <w:r>
        <w:rPr>
          <w:spacing w:val="-1"/>
          <w:sz w:val="24"/>
          <w:szCs w:val="24"/>
        </w:rPr>
        <w:t>a</w:t>
      </w:r>
      <w:r>
        <w:rPr>
          <w:spacing w:val="-2"/>
          <w:sz w:val="24"/>
          <w:szCs w:val="24"/>
        </w:rPr>
        <w:t>g</w:t>
      </w:r>
      <w:r>
        <w:rPr>
          <w:sz w:val="24"/>
          <w:szCs w:val="24"/>
        </w:rPr>
        <w:t>ri</w:t>
      </w:r>
      <w:r>
        <w:rPr>
          <w:spacing w:val="-1"/>
          <w:sz w:val="24"/>
          <w:szCs w:val="24"/>
        </w:rPr>
        <w:t>c</w:t>
      </w:r>
      <w:r>
        <w:rPr>
          <w:sz w:val="24"/>
          <w:szCs w:val="24"/>
        </w:rPr>
        <w:t>u</w:t>
      </w:r>
      <w:r>
        <w:rPr>
          <w:spacing w:val="1"/>
          <w:sz w:val="24"/>
          <w:szCs w:val="24"/>
        </w:rPr>
        <w:t>lt</w:t>
      </w:r>
      <w:r>
        <w:rPr>
          <w:sz w:val="24"/>
          <w:szCs w:val="24"/>
        </w:rPr>
        <w:t>u</w:t>
      </w:r>
      <w:r>
        <w:rPr>
          <w:spacing w:val="2"/>
          <w:sz w:val="24"/>
          <w:szCs w:val="24"/>
        </w:rPr>
        <w:t>r</w:t>
      </w:r>
      <w:r>
        <w:rPr>
          <w:sz w:val="24"/>
          <w:szCs w:val="24"/>
        </w:rPr>
        <w:t>e</w:t>
      </w:r>
      <w:r>
        <w:rPr>
          <w:spacing w:val="-4"/>
          <w:sz w:val="24"/>
          <w:szCs w:val="24"/>
        </w:rPr>
        <w:t xml:space="preserve"> </w:t>
      </w:r>
      <w:r>
        <w:rPr>
          <w:spacing w:val="-1"/>
          <w:sz w:val="24"/>
          <w:szCs w:val="24"/>
        </w:rPr>
        <w:t>a</w:t>
      </w:r>
      <w:r>
        <w:rPr>
          <w:sz w:val="24"/>
          <w:szCs w:val="24"/>
        </w:rPr>
        <w:t>nd</w:t>
      </w:r>
      <w:r>
        <w:rPr>
          <w:spacing w:val="3"/>
          <w:sz w:val="24"/>
          <w:szCs w:val="24"/>
        </w:rPr>
        <w:t xml:space="preserve"> </w:t>
      </w:r>
      <w:r>
        <w:rPr>
          <w:sz w:val="24"/>
          <w:szCs w:val="24"/>
        </w:rPr>
        <w:t>su</w:t>
      </w:r>
      <w:r>
        <w:rPr>
          <w:spacing w:val="1"/>
          <w:sz w:val="24"/>
          <w:szCs w:val="24"/>
        </w:rPr>
        <w:t>st</w:t>
      </w:r>
      <w:r>
        <w:rPr>
          <w:spacing w:val="-1"/>
          <w:sz w:val="24"/>
          <w:szCs w:val="24"/>
        </w:rPr>
        <w:t>a</w:t>
      </w:r>
      <w:r>
        <w:rPr>
          <w:sz w:val="24"/>
          <w:szCs w:val="24"/>
        </w:rPr>
        <w:t>ina</w:t>
      </w:r>
      <w:r>
        <w:rPr>
          <w:spacing w:val="5"/>
          <w:sz w:val="24"/>
          <w:szCs w:val="24"/>
        </w:rPr>
        <w:t>b</w:t>
      </w:r>
      <w:r>
        <w:rPr>
          <w:sz w:val="24"/>
          <w:szCs w:val="24"/>
        </w:rPr>
        <w:t>le</w:t>
      </w:r>
      <w:r>
        <w:rPr>
          <w:spacing w:val="-3"/>
          <w:sz w:val="24"/>
          <w:szCs w:val="24"/>
        </w:rPr>
        <w:t xml:space="preserve"> </w:t>
      </w:r>
      <w:r>
        <w:rPr>
          <w:spacing w:val="-1"/>
          <w:sz w:val="24"/>
          <w:szCs w:val="24"/>
        </w:rPr>
        <w:t>ec</w:t>
      </w:r>
      <w:r>
        <w:rPr>
          <w:sz w:val="24"/>
          <w:szCs w:val="24"/>
        </w:rPr>
        <w:t>ono</w:t>
      </w:r>
      <w:r>
        <w:rPr>
          <w:spacing w:val="2"/>
          <w:sz w:val="24"/>
          <w:szCs w:val="24"/>
        </w:rPr>
        <w:t>m</w:t>
      </w:r>
      <w:r>
        <w:rPr>
          <w:spacing w:val="1"/>
          <w:sz w:val="24"/>
          <w:szCs w:val="24"/>
        </w:rPr>
        <w:t>i</w:t>
      </w:r>
      <w:r>
        <w:rPr>
          <w:sz w:val="24"/>
          <w:szCs w:val="24"/>
        </w:rPr>
        <w:t>c</w:t>
      </w:r>
      <w:r>
        <w:rPr>
          <w:spacing w:val="-1"/>
          <w:sz w:val="24"/>
          <w:szCs w:val="24"/>
        </w:rPr>
        <w:t xml:space="preserve"> </w:t>
      </w:r>
      <w:r>
        <w:rPr>
          <w:sz w:val="24"/>
          <w:szCs w:val="24"/>
        </w:rPr>
        <w:t>d</w:t>
      </w:r>
      <w:r>
        <w:rPr>
          <w:spacing w:val="-1"/>
          <w:sz w:val="24"/>
          <w:szCs w:val="24"/>
        </w:rPr>
        <w:t>e</w:t>
      </w:r>
      <w:r>
        <w:rPr>
          <w:sz w:val="24"/>
          <w:szCs w:val="24"/>
        </w:rPr>
        <w:t>v</w:t>
      </w:r>
      <w:r>
        <w:rPr>
          <w:spacing w:val="-1"/>
          <w:sz w:val="24"/>
          <w:szCs w:val="24"/>
        </w:rPr>
        <w:t>e</w:t>
      </w:r>
      <w:r>
        <w:rPr>
          <w:sz w:val="24"/>
          <w:szCs w:val="24"/>
        </w:rPr>
        <w:t>lo</w:t>
      </w:r>
      <w:r>
        <w:rPr>
          <w:spacing w:val="1"/>
          <w:sz w:val="24"/>
          <w:szCs w:val="24"/>
        </w:rPr>
        <w:t>pm</w:t>
      </w:r>
      <w:r>
        <w:rPr>
          <w:spacing w:val="-1"/>
          <w:sz w:val="24"/>
          <w:szCs w:val="24"/>
        </w:rPr>
        <w:t>e</w:t>
      </w:r>
      <w:r>
        <w:rPr>
          <w:spacing w:val="3"/>
          <w:sz w:val="24"/>
          <w:szCs w:val="24"/>
        </w:rPr>
        <w:t>n</w:t>
      </w:r>
      <w:r>
        <w:rPr>
          <w:sz w:val="24"/>
          <w:szCs w:val="24"/>
        </w:rPr>
        <w:t>t,</w:t>
      </w:r>
      <w:r>
        <w:rPr>
          <w:spacing w:val="-3"/>
          <w:sz w:val="24"/>
          <w:szCs w:val="24"/>
        </w:rPr>
        <w:t xml:space="preserve"> </w:t>
      </w:r>
      <w:r>
        <w:rPr>
          <w:spacing w:val="-1"/>
          <w:sz w:val="24"/>
          <w:szCs w:val="24"/>
        </w:rPr>
        <w:t>c</w:t>
      </w:r>
      <w:r>
        <w:rPr>
          <w:sz w:val="24"/>
          <w:szCs w:val="24"/>
        </w:rPr>
        <w:t>ivil</w:t>
      </w:r>
      <w:r>
        <w:rPr>
          <w:spacing w:val="4"/>
          <w:sz w:val="24"/>
          <w:szCs w:val="24"/>
        </w:rPr>
        <w:t xml:space="preserve"> </w:t>
      </w:r>
      <w:r>
        <w:rPr>
          <w:sz w:val="24"/>
          <w:szCs w:val="24"/>
        </w:rPr>
        <w:t>so</w:t>
      </w:r>
      <w:r>
        <w:rPr>
          <w:spacing w:val="-1"/>
          <w:sz w:val="24"/>
          <w:szCs w:val="24"/>
        </w:rPr>
        <w:t>c</w:t>
      </w:r>
      <w:r>
        <w:rPr>
          <w:sz w:val="24"/>
          <w:szCs w:val="24"/>
        </w:rPr>
        <w:t>i</w:t>
      </w:r>
      <w:r>
        <w:rPr>
          <w:spacing w:val="-1"/>
          <w:sz w:val="24"/>
          <w:szCs w:val="24"/>
        </w:rPr>
        <w:t>e</w:t>
      </w:r>
      <w:r>
        <w:rPr>
          <w:spacing w:val="5"/>
          <w:sz w:val="24"/>
          <w:szCs w:val="24"/>
        </w:rPr>
        <w:t>t</w:t>
      </w:r>
      <w:r>
        <w:rPr>
          <w:spacing w:val="-9"/>
          <w:sz w:val="24"/>
          <w:szCs w:val="24"/>
        </w:rPr>
        <w:t>y</w:t>
      </w:r>
      <w:r>
        <w:rPr>
          <w:sz w:val="24"/>
          <w:szCs w:val="24"/>
        </w:rPr>
        <w:t>,</w:t>
      </w:r>
      <w:r>
        <w:rPr>
          <w:spacing w:val="3"/>
          <w:sz w:val="24"/>
          <w:szCs w:val="24"/>
        </w:rPr>
        <w:t xml:space="preserve"> </w:t>
      </w:r>
      <w:r w:rsidR="00C16BD7">
        <w:rPr>
          <w:spacing w:val="-5"/>
          <w:sz w:val="24"/>
          <w:szCs w:val="24"/>
        </w:rPr>
        <w:t>g</w:t>
      </w:r>
      <w:r w:rsidR="00C16BD7">
        <w:rPr>
          <w:sz w:val="24"/>
          <w:szCs w:val="24"/>
        </w:rPr>
        <w:t>o</w:t>
      </w:r>
      <w:r w:rsidR="00C16BD7">
        <w:rPr>
          <w:spacing w:val="3"/>
          <w:sz w:val="24"/>
          <w:szCs w:val="24"/>
        </w:rPr>
        <w:t>v</w:t>
      </w:r>
      <w:r w:rsidR="00C16BD7">
        <w:rPr>
          <w:spacing w:val="-1"/>
          <w:sz w:val="24"/>
          <w:szCs w:val="24"/>
        </w:rPr>
        <w:t>e</w:t>
      </w:r>
      <w:r w:rsidR="00C16BD7">
        <w:rPr>
          <w:spacing w:val="2"/>
          <w:sz w:val="24"/>
          <w:szCs w:val="24"/>
        </w:rPr>
        <w:t>r</w:t>
      </w:r>
      <w:r w:rsidR="00C16BD7">
        <w:rPr>
          <w:sz w:val="24"/>
          <w:szCs w:val="24"/>
        </w:rPr>
        <w:t>n</w:t>
      </w:r>
      <w:r w:rsidR="00C16BD7">
        <w:rPr>
          <w:spacing w:val="-1"/>
          <w:sz w:val="24"/>
          <w:szCs w:val="24"/>
        </w:rPr>
        <w:t>a</w:t>
      </w:r>
      <w:r w:rsidR="00C16BD7">
        <w:rPr>
          <w:spacing w:val="3"/>
          <w:sz w:val="24"/>
          <w:szCs w:val="24"/>
        </w:rPr>
        <w:t>n</w:t>
      </w:r>
      <w:r w:rsidR="00C16BD7">
        <w:rPr>
          <w:spacing w:val="-1"/>
          <w:sz w:val="24"/>
          <w:szCs w:val="24"/>
        </w:rPr>
        <w:t>c</w:t>
      </w:r>
      <w:r w:rsidR="00C16BD7">
        <w:rPr>
          <w:sz w:val="24"/>
          <w:szCs w:val="24"/>
        </w:rPr>
        <w:t>e,</w:t>
      </w:r>
      <w:r>
        <w:rPr>
          <w:spacing w:val="-3"/>
          <w:sz w:val="24"/>
          <w:szCs w:val="24"/>
        </w:rPr>
        <w:t xml:space="preserve"> </w:t>
      </w:r>
      <w:r>
        <w:rPr>
          <w:spacing w:val="-1"/>
          <w:sz w:val="24"/>
          <w:szCs w:val="24"/>
        </w:rPr>
        <w:t>a</w:t>
      </w:r>
      <w:r>
        <w:rPr>
          <w:sz w:val="24"/>
          <w:szCs w:val="24"/>
        </w:rPr>
        <w:t>nd</w:t>
      </w:r>
      <w:r>
        <w:rPr>
          <w:spacing w:val="3"/>
          <w:sz w:val="24"/>
          <w:szCs w:val="24"/>
        </w:rPr>
        <w:t xml:space="preserve"> </w:t>
      </w:r>
      <w:r>
        <w:rPr>
          <w:spacing w:val="1"/>
          <w:sz w:val="24"/>
          <w:szCs w:val="24"/>
        </w:rPr>
        <w:t>h</w:t>
      </w:r>
      <w:r>
        <w:rPr>
          <w:spacing w:val="-1"/>
          <w:sz w:val="24"/>
          <w:szCs w:val="24"/>
        </w:rPr>
        <w:t>ea</w:t>
      </w:r>
      <w:r>
        <w:rPr>
          <w:spacing w:val="1"/>
          <w:sz w:val="24"/>
          <w:szCs w:val="24"/>
        </w:rPr>
        <w:t>lt</w:t>
      </w:r>
      <w:r>
        <w:rPr>
          <w:sz w:val="24"/>
          <w:szCs w:val="24"/>
        </w:rPr>
        <w:t>h),</w:t>
      </w:r>
      <w:r>
        <w:rPr>
          <w:spacing w:val="1"/>
          <w:sz w:val="24"/>
          <w:szCs w:val="24"/>
        </w:rPr>
        <w:t xml:space="preserve"> </w:t>
      </w:r>
      <w:r>
        <w:rPr>
          <w:sz w:val="24"/>
          <w:szCs w:val="24"/>
        </w:rPr>
        <w:t>di</w:t>
      </w:r>
      <w:r>
        <w:rPr>
          <w:spacing w:val="1"/>
          <w:sz w:val="24"/>
          <w:szCs w:val="24"/>
        </w:rPr>
        <w:t>s</w:t>
      </w:r>
      <w:r>
        <w:rPr>
          <w:spacing w:val="-1"/>
          <w:sz w:val="24"/>
          <w:szCs w:val="24"/>
        </w:rPr>
        <w:t>a</w:t>
      </w:r>
      <w:r>
        <w:rPr>
          <w:sz w:val="24"/>
          <w:szCs w:val="24"/>
        </w:rPr>
        <w:t>st</w:t>
      </w:r>
      <w:r>
        <w:rPr>
          <w:spacing w:val="-1"/>
          <w:sz w:val="24"/>
          <w:szCs w:val="24"/>
        </w:rPr>
        <w:t>e</w:t>
      </w:r>
      <w:r>
        <w:rPr>
          <w:sz w:val="24"/>
          <w:szCs w:val="24"/>
        </w:rPr>
        <w:t>r risk</w:t>
      </w:r>
      <w:r>
        <w:rPr>
          <w:spacing w:val="7"/>
          <w:sz w:val="24"/>
          <w:szCs w:val="24"/>
        </w:rPr>
        <w:t xml:space="preserve"> </w:t>
      </w:r>
      <w:r>
        <w:rPr>
          <w:spacing w:val="-1"/>
          <w:sz w:val="24"/>
          <w:szCs w:val="24"/>
        </w:rPr>
        <w:t>r</w:t>
      </w:r>
      <w:r>
        <w:rPr>
          <w:spacing w:val="-3"/>
          <w:sz w:val="24"/>
          <w:szCs w:val="24"/>
        </w:rPr>
        <w:t>e</w:t>
      </w:r>
      <w:r>
        <w:rPr>
          <w:sz w:val="24"/>
          <w:szCs w:val="24"/>
        </w:rPr>
        <w:t>du</w:t>
      </w:r>
      <w:r>
        <w:rPr>
          <w:spacing w:val="-1"/>
          <w:sz w:val="24"/>
          <w:szCs w:val="24"/>
        </w:rPr>
        <w:t>c</w:t>
      </w:r>
      <w:r>
        <w:rPr>
          <w:spacing w:val="1"/>
          <w:sz w:val="24"/>
          <w:szCs w:val="24"/>
        </w:rPr>
        <w:t>ti</w:t>
      </w:r>
      <w:r>
        <w:rPr>
          <w:sz w:val="24"/>
          <w:szCs w:val="24"/>
        </w:rPr>
        <w:t>on</w:t>
      </w:r>
      <w:r>
        <w:rPr>
          <w:spacing w:val="8"/>
          <w:sz w:val="24"/>
          <w:szCs w:val="24"/>
        </w:rPr>
        <w:t xml:space="preserve"> </w:t>
      </w:r>
      <w:r>
        <w:rPr>
          <w:spacing w:val="-1"/>
          <w:sz w:val="24"/>
          <w:szCs w:val="24"/>
        </w:rPr>
        <w:t>a</w:t>
      </w:r>
      <w:r>
        <w:rPr>
          <w:sz w:val="24"/>
          <w:szCs w:val="24"/>
        </w:rPr>
        <w:t>nd</w:t>
      </w:r>
      <w:r>
        <w:rPr>
          <w:spacing w:val="9"/>
          <w:sz w:val="24"/>
          <w:szCs w:val="24"/>
        </w:rPr>
        <w:t xml:space="preserve"> </w:t>
      </w:r>
      <w:r>
        <w:rPr>
          <w:spacing w:val="1"/>
          <w:sz w:val="24"/>
          <w:szCs w:val="24"/>
        </w:rPr>
        <w:t>m</w:t>
      </w:r>
      <w:r>
        <w:rPr>
          <w:spacing w:val="-1"/>
          <w:sz w:val="24"/>
          <w:szCs w:val="24"/>
        </w:rPr>
        <w:t>a</w:t>
      </w:r>
      <w:r>
        <w:rPr>
          <w:spacing w:val="3"/>
          <w:sz w:val="24"/>
          <w:szCs w:val="24"/>
        </w:rPr>
        <w:t>n</w:t>
      </w:r>
      <w:r>
        <w:rPr>
          <w:spacing w:val="2"/>
          <w:sz w:val="24"/>
          <w:szCs w:val="24"/>
        </w:rPr>
        <w:t>a</w:t>
      </w:r>
      <w:r>
        <w:rPr>
          <w:spacing w:val="-5"/>
          <w:sz w:val="24"/>
          <w:szCs w:val="24"/>
        </w:rPr>
        <w:t>g</w:t>
      </w:r>
      <w:r>
        <w:rPr>
          <w:spacing w:val="-1"/>
          <w:sz w:val="24"/>
          <w:szCs w:val="24"/>
        </w:rPr>
        <w:t>e</w:t>
      </w:r>
      <w:r>
        <w:rPr>
          <w:spacing w:val="3"/>
          <w:sz w:val="24"/>
          <w:szCs w:val="24"/>
        </w:rPr>
        <w:t>m</w:t>
      </w:r>
      <w:r>
        <w:rPr>
          <w:spacing w:val="-1"/>
          <w:sz w:val="24"/>
          <w:szCs w:val="24"/>
        </w:rPr>
        <w:t>e</w:t>
      </w:r>
      <w:r>
        <w:rPr>
          <w:sz w:val="24"/>
          <w:szCs w:val="24"/>
        </w:rPr>
        <w:t>nt,</w:t>
      </w:r>
      <w:r>
        <w:rPr>
          <w:spacing w:val="3"/>
          <w:sz w:val="24"/>
          <w:szCs w:val="24"/>
        </w:rPr>
        <w:t xml:space="preserve"> </w:t>
      </w:r>
      <w:r>
        <w:rPr>
          <w:spacing w:val="-1"/>
          <w:sz w:val="24"/>
          <w:szCs w:val="24"/>
        </w:rPr>
        <w:t>a</w:t>
      </w:r>
      <w:r>
        <w:rPr>
          <w:sz w:val="24"/>
          <w:szCs w:val="24"/>
        </w:rPr>
        <w:t>nd</w:t>
      </w:r>
      <w:r>
        <w:rPr>
          <w:spacing w:val="7"/>
          <w:sz w:val="24"/>
          <w:szCs w:val="24"/>
        </w:rPr>
        <w:t xml:space="preserve"> </w:t>
      </w:r>
      <w:r>
        <w:rPr>
          <w:sz w:val="24"/>
          <w:szCs w:val="24"/>
        </w:rPr>
        <w:t>the</w:t>
      </w:r>
      <w:r>
        <w:rPr>
          <w:spacing w:val="8"/>
          <w:sz w:val="24"/>
          <w:szCs w:val="24"/>
        </w:rPr>
        <w:t xml:space="preserve"> </w:t>
      </w:r>
      <w:r>
        <w:rPr>
          <w:spacing w:val="-1"/>
          <w:sz w:val="24"/>
          <w:szCs w:val="24"/>
        </w:rPr>
        <w:t>e</w:t>
      </w:r>
      <w:r>
        <w:rPr>
          <w:sz w:val="24"/>
          <w:szCs w:val="24"/>
        </w:rPr>
        <w:t>d</w:t>
      </w:r>
      <w:r>
        <w:rPr>
          <w:spacing w:val="3"/>
          <w:sz w:val="24"/>
          <w:szCs w:val="24"/>
        </w:rPr>
        <w:t>u</w:t>
      </w:r>
      <w:r>
        <w:rPr>
          <w:spacing w:val="-1"/>
          <w:sz w:val="24"/>
          <w:szCs w:val="24"/>
        </w:rPr>
        <w:t>ca</w:t>
      </w:r>
      <w:r>
        <w:rPr>
          <w:spacing w:val="1"/>
          <w:sz w:val="24"/>
          <w:szCs w:val="24"/>
        </w:rPr>
        <w:t>t</w:t>
      </w:r>
      <w:r>
        <w:rPr>
          <w:spacing w:val="3"/>
          <w:sz w:val="24"/>
          <w:szCs w:val="24"/>
        </w:rPr>
        <w:t>i</w:t>
      </w:r>
      <w:r>
        <w:rPr>
          <w:sz w:val="24"/>
          <w:szCs w:val="24"/>
        </w:rPr>
        <w:t>on</w:t>
      </w:r>
      <w:r>
        <w:rPr>
          <w:spacing w:val="5"/>
          <w:sz w:val="24"/>
          <w:szCs w:val="24"/>
        </w:rPr>
        <w:t xml:space="preserve"> </w:t>
      </w:r>
      <w:r>
        <w:rPr>
          <w:sz w:val="24"/>
          <w:szCs w:val="24"/>
        </w:rPr>
        <w:t>of</w:t>
      </w:r>
      <w:r>
        <w:rPr>
          <w:spacing w:val="9"/>
          <w:sz w:val="24"/>
          <w:szCs w:val="24"/>
        </w:rPr>
        <w:t xml:space="preserve"> </w:t>
      </w:r>
      <w:r>
        <w:rPr>
          <w:spacing w:val="-1"/>
          <w:sz w:val="24"/>
          <w:szCs w:val="24"/>
        </w:rPr>
        <w:t>fe</w:t>
      </w:r>
      <w:r>
        <w:rPr>
          <w:spacing w:val="1"/>
          <w:sz w:val="24"/>
          <w:szCs w:val="24"/>
        </w:rPr>
        <w:t>m</w:t>
      </w:r>
      <w:r>
        <w:rPr>
          <w:spacing w:val="-1"/>
          <w:sz w:val="24"/>
          <w:szCs w:val="24"/>
        </w:rPr>
        <w:t>a</w:t>
      </w:r>
      <w:r>
        <w:rPr>
          <w:sz w:val="24"/>
          <w:szCs w:val="24"/>
        </w:rPr>
        <w:t>le</w:t>
      </w:r>
      <w:r>
        <w:rPr>
          <w:spacing w:val="5"/>
          <w:sz w:val="24"/>
          <w:szCs w:val="24"/>
        </w:rPr>
        <w:t xml:space="preserve"> </w:t>
      </w:r>
      <w:r>
        <w:rPr>
          <w:spacing w:val="3"/>
          <w:sz w:val="24"/>
          <w:szCs w:val="24"/>
        </w:rPr>
        <w:t>h</w:t>
      </w:r>
      <w:r>
        <w:rPr>
          <w:spacing w:val="-1"/>
          <w:sz w:val="24"/>
          <w:szCs w:val="24"/>
        </w:rPr>
        <w:t>ea</w:t>
      </w:r>
      <w:r>
        <w:rPr>
          <w:spacing w:val="1"/>
          <w:sz w:val="24"/>
          <w:szCs w:val="24"/>
        </w:rPr>
        <w:t>lt</w:t>
      </w:r>
      <w:r>
        <w:rPr>
          <w:sz w:val="24"/>
          <w:szCs w:val="24"/>
        </w:rPr>
        <w:t>h</w:t>
      </w:r>
      <w:r>
        <w:rPr>
          <w:spacing w:val="6"/>
          <w:sz w:val="24"/>
          <w:szCs w:val="24"/>
        </w:rPr>
        <w:t xml:space="preserve"> </w:t>
      </w:r>
      <w:r>
        <w:rPr>
          <w:spacing w:val="2"/>
          <w:sz w:val="24"/>
          <w:szCs w:val="24"/>
        </w:rPr>
        <w:t>ca</w:t>
      </w:r>
      <w:r>
        <w:rPr>
          <w:sz w:val="24"/>
          <w:szCs w:val="24"/>
        </w:rPr>
        <w:t>re</w:t>
      </w:r>
      <w:r>
        <w:rPr>
          <w:spacing w:val="10"/>
          <w:sz w:val="24"/>
          <w:szCs w:val="24"/>
        </w:rPr>
        <w:t xml:space="preserve"> </w:t>
      </w:r>
      <w:r>
        <w:rPr>
          <w:sz w:val="24"/>
          <w:szCs w:val="24"/>
        </w:rPr>
        <w:t>provi</w:t>
      </w:r>
      <w:r>
        <w:rPr>
          <w:spacing w:val="1"/>
          <w:sz w:val="24"/>
          <w:szCs w:val="24"/>
        </w:rPr>
        <w:t>d</w:t>
      </w:r>
      <w:r>
        <w:rPr>
          <w:spacing w:val="-1"/>
          <w:sz w:val="24"/>
          <w:szCs w:val="24"/>
        </w:rPr>
        <w:t>e</w:t>
      </w:r>
      <w:r>
        <w:rPr>
          <w:sz w:val="24"/>
          <w:szCs w:val="24"/>
        </w:rPr>
        <w:t xml:space="preserve">rs, </w:t>
      </w:r>
      <w:r>
        <w:rPr>
          <w:spacing w:val="2"/>
          <w:sz w:val="24"/>
          <w:szCs w:val="24"/>
        </w:rPr>
        <w:t>w</w:t>
      </w:r>
      <w:r>
        <w:rPr>
          <w:sz w:val="24"/>
          <w:szCs w:val="24"/>
        </w:rPr>
        <w:t>e</w:t>
      </w:r>
      <w:r>
        <w:rPr>
          <w:spacing w:val="6"/>
          <w:sz w:val="24"/>
          <w:szCs w:val="24"/>
        </w:rPr>
        <w:t xml:space="preserve"> </w:t>
      </w:r>
      <w:r>
        <w:rPr>
          <w:sz w:val="24"/>
          <w:szCs w:val="24"/>
        </w:rPr>
        <w:t>stri</w:t>
      </w:r>
      <w:r>
        <w:rPr>
          <w:spacing w:val="2"/>
          <w:sz w:val="24"/>
          <w:szCs w:val="24"/>
        </w:rPr>
        <w:t>v</w:t>
      </w:r>
      <w:r>
        <w:rPr>
          <w:sz w:val="24"/>
          <w:szCs w:val="24"/>
        </w:rPr>
        <w:t>e</w:t>
      </w:r>
      <w:r>
        <w:rPr>
          <w:spacing w:val="6"/>
          <w:sz w:val="24"/>
          <w:szCs w:val="24"/>
        </w:rPr>
        <w:t xml:space="preserve"> </w:t>
      </w:r>
      <w:r>
        <w:rPr>
          <w:spacing w:val="3"/>
          <w:sz w:val="24"/>
          <w:szCs w:val="24"/>
        </w:rPr>
        <w:t>t</w:t>
      </w:r>
      <w:r>
        <w:rPr>
          <w:sz w:val="24"/>
          <w:szCs w:val="24"/>
        </w:rPr>
        <w:t xml:space="preserve">o </w:t>
      </w:r>
      <w:r>
        <w:rPr>
          <w:spacing w:val="1"/>
          <w:sz w:val="24"/>
          <w:szCs w:val="24"/>
        </w:rPr>
        <w:t>im</w:t>
      </w:r>
      <w:r>
        <w:rPr>
          <w:sz w:val="24"/>
          <w:szCs w:val="24"/>
        </w:rPr>
        <w:t>prove the</w:t>
      </w:r>
      <w:r>
        <w:rPr>
          <w:spacing w:val="7"/>
          <w:sz w:val="24"/>
          <w:szCs w:val="24"/>
        </w:rPr>
        <w:t xml:space="preserve"> </w:t>
      </w:r>
      <w:r>
        <w:rPr>
          <w:sz w:val="24"/>
          <w:szCs w:val="24"/>
        </w:rPr>
        <w:t>q</w:t>
      </w:r>
      <w:r>
        <w:rPr>
          <w:spacing w:val="3"/>
          <w:sz w:val="24"/>
          <w:szCs w:val="24"/>
        </w:rPr>
        <w:t>u</w:t>
      </w:r>
      <w:r>
        <w:rPr>
          <w:spacing w:val="-1"/>
          <w:sz w:val="24"/>
          <w:szCs w:val="24"/>
        </w:rPr>
        <w:t>a</w:t>
      </w:r>
      <w:r>
        <w:rPr>
          <w:spacing w:val="1"/>
          <w:sz w:val="24"/>
          <w:szCs w:val="24"/>
        </w:rPr>
        <w:t>li</w:t>
      </w:r>
      <w:r>
        <w:rPr>
          <w:spacing w:val="5"/>
          <w:sz w:val="24"/>
          <w:szCs w:val="24"/>
        </w:rPr>
        <w:t>t</w:t>
      </w:r>
      <w:r>
        <w:rPr>
          <w:sz w:val="24"/>
          <w:szCs w:val="24"/>
        </w:rPr>
        <w:t>y</w:t>
      </w:r>
      <w:r>
        <w:rPr>
          <w:spacing w:val="-4"/>
          <w:sz w:val="24"/>
          <w:szCs w:val="24"/>
        </w:rPr>
        <w:t xml:space="preserve"> </w:t>
      </w:r>
      <w:r>
        <w:rPr>
          <w:spacing w:val="2"/>
          <w:sz w:val="24"/>
          <w:szCs w:val="24"/>
        </w:rPr>
        <w:t>o</w:t>
      </w:r>
      <w:r>
        <w:rPr>
          <w:sz w:val="24"/>
          <w:szCs w:val="24"/>
        </w:rPr>
        <w:t>f</w:t>
      </w:r>
      <w:r>
        <w:rPr>
          <w:spacing w:val="10"/>
          <w:sz w:val="24"/>
          <w:szCs w:val="24"/>
        </w:rPr>
        <w:t xml:space="preserve"> </w:t>
      </w:r>
      <w:r>
        <w:rPr>
          <w:spacing w:val="1"/>
          <w:sz w:val="24"/>
          <w:szCs w:val="24"/>
        </w:rPr>
        <w:t>l</w:t>
      </w:r>
      <w:r>
        <w:rPr>
          <w:sz w:val="24"/>
          <w:szCs w:val="24"/>
        </w:rPr>
        <w:t>i</w:t>
      </w:r>
      <w:r>
        <w:rPr>
          <w:spacing w:val="2"/>
          <w:sz w:val="24"/>
          <w:szCs w:val="24"/>
        </w:rPr>
        <w:t>f</w:t>
      </w:r>
      <w:r>
        <w:rPr>
          <w:sz w:val="24"/>
          <w:szCs w:val="24"/>
        </w:rPr>
        <w:t>e</w:t>
      </w:r>
      <w:r>
        <w:rPr>
          <w:spacing w:val="8"/>
          <w:sz w:val="24"/>
          <w:szCs w:val="24"/>
        </w:rPr>
        <w:t xml:space="preserve"> </w:t>
      </w:r>
      <w:r>
        <w:rPr>
          <w:sz w:val="24"/>
          <w:szCs w:val="24"/>
        </w:rPr>
        <w:t>of</w:t>
      </w:r>
      <w:r>
        <w:rPr>
          <w:spacing w:val="10"/>
          <w:sz w:val="24"/>
          <w:szCs w:val="24"/>
        </w:rPr>
        <w:t xml:space="preserve"> </w:t>
      </w:r>
      <w:r>
        <w:rPr>
          <w:sz w:val="24"/>
          <w:szCs w:val="24"/>
        </w:rPr>
        <w:t>A</w:t>
      </w:r>
      <w:r>
        <w:rPr>
          <w:spacing w:val="2"/>
          <w:sz w:val="24"/>
          <w:szCs w:val="24"/>
        </w:rPr>
        <w:t>f</w:t>
      </w:r>
      <w:r>
        <w:rPr>
          <w:spacing w:val="-5"/>
          <w:sz w:val="24"/>
          <w:szCs w:val="24"/>
        </w:rPr>
        <w:t>g</w:t>
      </w:r>
      <w:r>
        <w:rPr>
          <w:sz w:val="24"/>
          <w:szCs w:val="24"/>
        </w:rPr>
        <w:t>h</w:t>
      </w:r>
      <w:r>
        <w:rPr>
          <w:spacing w:val="-1"/>
          <w:sz w:val="24"/>
          <w:szCs w:val="24"/>
        </w:rPr>
        <w:t>a</w:t>
      </w:r>
      <w:r>
        <w:rPr>
          <w:sz w:val="24"/>
          <w:szCs w:val="24"/>
        </w:rPr>
        <w:t>nis</w:t>
      </w:r>
      <w:r>
        <w:rPr>
          <w:spacing w:val="5"/>
          <w:sz w:val="24"/>
          <w:szCs w:val="24"/>
        </w:rPr>
        <w:t xml:space="preserve"> </w:t>
      </w:r>
      <w:r>
        <w:rPr>
          <w:sz w:val="24"/>
          <w:szCs w:val="24"/>
        </w:rPr>
        <w:t>in</w:t>
      </w:r>
      <w:r>
        <w:rPr>
          <w:spacing w:val="11"/>
          <w:sz w:val="24"/>
          <w:szCs w:val="24"/>
        </w:rPr>
        <w:t xml:space="preserve"> </w:t>
      </w:r>
      <w:r>
        <w:rPr>
          <w:sz w:val="24"/>
          <w:szCs w:val="24"/>
        </w:rPr>
        <w:t>rur</w:t>
      </w:r>
      <w:r>
        <w:rPr>
          <w:spacing w:val="-1"/>
          <w:sz w:val="24"/>
          <w:szCs w:val="24"/>
        </w:rPr>
        <w:t>a</w:t>
      </w:r>
      <w:r>
        <w:rPr>
          <w:sz w:val="24"/>
          <w:szCs w:val="24"/>
        </w:rPr>
        <w:t>l</w:t>
      </w:r>
      <w:r>
        <w:rPr>
          <w:spacing w:val="10"/>
          <w:sz w:val="24"/>
          <w:szCs w:val="24"/>
        </w:rPr>
        <w:t xml:space="preserve"> </w:t>
      </w:r>
      <w:r>
        <w:rPr>
          <w:spacing w:val="-1"/>
          <w:sz w:val="24"/>
          <w:szCs w:val="24"/>
        </w:rPr>
        <w:t>a</w:t>
      </w:r>
      <w:r>
        <w:rPr>
          <w:spacing w:val="5"/>
          <w:sz w:val="24"/>
          <w:szCs w:val="24"/>
        </w:rPr>
        <w:t>n</w:t>
      </w:r>
      <w:r>
        <w:rPr>
          <w:sz w:val="24"/>
          <w:szCs w:val="24"/>
        </w:rPr>
        <w:t>d</w:t>
      </w:r>
      <w:r>
        <w:rPr>
          <w:spacing w:val="8"/>
          <w:sz w:val="24"/>
          <w:szCs w:val="24"/>
        </w:rPr>
        <w:t xml:space="preserve"> </w:t>
      </w:r>
      <w:r>
        <w:rPr>
          <w:spacing w:val="-1"/>
          <w:sz w:val="24"/>
          <w:szCs w:val="24"/>
        </w:rPr>
        <w:t>r</w:t>
      </w:r>
      <w:r>
        <w:rPr>
          <w:spacing w:val="-3"/>
          <w:sz w:val="24"/>
          <w:szCs w:val="24"/>
        </w:rPr>
        <w:t>e</w:t>
      </w:r>
      <w:r>
        <w:rPr>
          <w:spacing w:val="1"/>
          <w:sz w:val="24"/>
          <w:szCs w:val="24"/>
        </w:rPr>
        <w:t>m</w:t>
      </w:r>
      <w:r>
        <w:rPr>
          <w:sz w:val="24"/>
          <w:szCs w:val="24"/>
        </w:rPr>
        <w:t>o</w:t>
      </w:r>
      <w:r>
        <w:rPr>
          <w:spacing w:val="1"/>
          <w:sz w:val="24"/>
          <w:szCs w:val="24"/>
        </w:rPr>
        <w:t>t</w:t>
      </w:r>
      <w:r>
        <w:rPr>
          <w:sz w:val="24"/>
          <w:szCs w:val="24"/>
        </w:rPr>
        <w:t>e</w:t>
      </w:r>
      <w:r>
        <w:rPr>
          <w:spacing w:val="7"/>
          <w:sz w:val="24"/>
          <w:szCs w:val="24"/>
        </w:rPr>
        <w:t xml:space="preserve"> </w:t>
      </w:r>
      <w:r>
        <w:rPr>
          <w:spacing w:val="-1"/>
          <w:sz w:val="24"/>
          <w:szCs w:val="24"/>
        </w:rPr>
        <w:t>c</w:t>
      </w:r>
      <w:r>
        <w:rPr>
          <w:sz w:val="24"/>
          <w:szCs w:val="24"/>
        </w:rPr>
        <w:t>o</w:t>
      </w:r>
      <w:r>
        <w:rPr>
          <w:spacing w:val="8"/>
          <w:sz w:val="24"/>
          <w:szCs w:val="24"/>
        </w:rPr>
        <w:t>m</w:t>
      </w:r>
      <w:r>
        <w:rPr>
          <w:spacing w:val="1"/>
          <w:sz w:val="24"/>
          <w:szCs w:val="24"/>
        </w:rPr>
        <w:t>m</w:t>
      </w:r>
      <w:r>
        <w:rPr>
          <w:sz w:val="24"/>
          <w:szCs w:val="24"/>
        </w:rPr>
        <w:t>u</w:t>
      </w:r>
      <w:r>
        <w:rPr>
          <w:spacing w:val="1"/>
          <w:sz w:val="24"/>
          <w:szCs w:val="24"/>
        </w:rPr>
        <w:t>niti</w:t>
      </w:r>
      <w:r>
        <w:rPr>
          <w:spacing w:val="-1"/>
          <w:sz w:val="24"/>
          <w:szCs w:val="24"/>
        </w:rPr>
        <w:t>e</w:t>
      </w:r>
      <w:r>
        <w:rPr>
          <w:sz w:val="24"/>
          <w:szCs w:val="24"/>
        </w:rPr>
        <w:t>s.</w:t>
      </w:r>
      <w:r>
        <w:rPr>
          <w:spacing w:val="1"/>
          <w:sz w:val="24"/>
          <w:szCs w:val="24"/>
        </w:rPr>
        <w:t xml:space="preserve"> </w:t>
      </w:r>
      <w:r>
        <w:rPr>
          <w:spacing w:val="2"/>
          <w:sz w:val="24"/>
          <w:szCs w:val="24"/>
        </w:rPr>
        <w:t>T</w:t>
      </w:r>
      <w:r>
        <w:rPr>
          <w:sz w:val="24"/>
          <w:szCs w:val="24"/>
        </w:rPr>
        <w:t>he</w:t>
      </w:r>
      <w:r>
        <w:rPr>
          <w:spacing w:val="5"/>
          <w:sz w:val="24"/>
          <w:szCs w:val="24"/>
        </w:rPr>
        <w:t xml:space="preserve"> </w:t>
      </w:r>
      <w:r>
        <w:rPr>
          <w:spacing w:val="-1"/>
          <w:sz w:val="24"/>
          <w:szCs w:val="24"/>
        </w:rPr>
        <w:t>a</w:t>
      </w:r>
      <w:r>
        <w:rPr>
          <w:sz w:val="24"/>
          <w:szCs w:val="24"/>
        </w:rPr>
        <w:t>im</w:t>
      </w:r>
      <w:r>
        <w:rPr>
          <w:spacing w:val="11"/>
          <w:sz w:val="24"/>
          <w:szCs w:val="24"/>
        </w:rPr>
        <w:t xml:space="preserve"> </w:t>
      </w:r>
      <w:r>
        <w:rPr>
          <w:sz w:val="24"/>
          <w:szCs w:val="24"/>
        </w:rPr>
        <w:t>of</w:t>
      </w:r>
      <w:r>
        <w:rPr>
          <w:spacing w:val="10"/>
          <w:sz w:val="24"/>
          <w:szCs w:val="24"/>
        </w:rPr>
        <w:t xml:space="preserve"> </w:t>
      </w:r>
      <w:r>
        <w:rPr>
          <w:sz w:val="24"/>
          <w:szCs w:val="24"/>
        </w:rPr>
        <w:t>the</w:t>
      </w:r>
      <w:r>
        <w:rPr>
          <w:spacing w:val="7"/>
          <w:sz w:val="24"/>
          <w:szCs w:val="24"/>
        </w:rPr>
        <w:t xml:space="preserve"> </w:t>
      </w:r>
      <w:r>
        <w:rPr>
          <w:spacing w:val="2"/>
          <w:sz w:val="24"/>
          <w:szCs w:val="24"/>
        </w:rPr>
        <w:t>N</w:t>
      </w:r>
      <w:r>
        <w:rPr>
          <w:sz w:val="24"/>
          <w:szCs w:val="24"/>
        </w:rPr>
        <w:t>AC</w:t>
      </w:r>
      <w:r>
        <w:rPr>
          <w:spacing w:val="3"/>
          <w:sz w:val="24"/>
          <w:szCs w:val="24"/>
        </w:rPr>
        <w:t xml:space="preserve"> </w:t>
      </w:r>
      <w:r>
        <w:rPr>
          <w:spacing w:val="-2"/>
          <w:sz w:val="24"/>
          <w:szCs w:val="24"/>
        </w:rPr>
        <w:t>i</w:t>
      </w:r>
      <w:r>
        <w:rPr>
          <w:sz w:val="24"/>
          <w:szCs w:val="24"/>
        </w:rPr>
        <w:t>s to</w:t>
      </w:r>
      <w:r>
        <w:rPr>
          <w:spacing w:val="11"/>
          <w:sz w:val="24"/>
          <w:szCs w:val="24"/>
        </w:rPr>
        <w:t xml:space="preserve"> </w:t>
      </w:r>
      <w:r>
        <w:rPr>
          <w:spacing w:val="-1"/>
          <w:sz w:val="24"/>
          <w:szCs w:val="24"/>
        </w:rPr>
        <w:t>c</w:t>
      </w:r>
      <w:r>
        <w:rPr>
          <w:sz w:val="24"/>
          <w:szCs w:val="24"/>
        </w:rPr>
        <w:t>ontribute</w:t>
      </w:r>
      <w:r>
        <w:rPr>
          <w:spacing w:val="4"/>
          <w:sz w:val="24"/>
          <w:szCs w:val="24"/>
        </w:rPr>
        <w:t xml:space="preserve"> </w:t>
      </w:r>
      <w:r>
        <w:rPr>
          <w:sz w:val="24"/>
          <w:szCs w:val="24"/>
        </w:rPr>
        <w:t>to</w:t>
      </w:r>
      <w:r>
        <w:rPr>
          <w:spacing w:val="11"/>
          <w:sz w:val="24"/>
          <w:szCs w:val="24"/>
        </w:rPr>
        <w:t xml:space="preserve"> </w:t>
      </w:r>
      <w:r>
        <w:rPr>
          <w:spacing w:val="1"/>
          <w:sz w:val="24"/>
          <w:szCs w:val="24"/>
        </w:rPr>
        <w:t>t</w:t>
      </w:r>
      <w:r>
        <w:rPr>
          <w:spacing w:val="3"/>
          <w:sz w:val="24"/>
          <w:szCs w:val="24"/>
        </w:rPr>
        <w:t>h</w:t>
      </w:r>
      <w:r>
        <w:rPr>
          <w:sz w:val="24"/>
          <w:szCs w:val="24"/>
        </w:rPr>
        <w:t>e</w:t>
      </w:r>
      <w:r>
        <w:rPr>
          <w:spacing w:val="8"/>
          <w:sz w:val="24"/>
          <w:szCs w:val="24"/>
        </w:rPr>
        <w:t xml:space="preserve"> </w:t>
      </w:r>
      <w:r>
        <w:rPr>
          <w:sz w:val="24"/>
          <w:szCs w:val="24"/>
        </w:rPr>
        <w:t>d</w:t>
      </w:r>
      <w:r>
        <w:rPr>
          <w:spacing w:val="-1"/>
          <w:sz w:val="24"/>
          <w:szCs w:val="24"/>
        </w:rPr>
        <w:t>e</w:t>
      </w:r>
      <w:r>
        <w:rPr>
          <w:spacing w:val="3"/>
          <w:sz w:val="24"/>
          <w:szCs w:val="24"/>
        </w:rPr>
        <w:t>v</w:t>
      </w:r>
      <w:r>
        <w:rPr>
          <w:spacing w:val="-1"/>
          <w:sz w:val="24"/>
          <w:szCs w:val="24"/>
        </w:rPr>
        <w:t>e</w:t>
      </w:r>
      <w:r>
        <w:rPr>
          <w:sz w:val="24"/>
          <w:szCs w:val="24"/>
        </w:rPr>
        <w:t>lo</w:t>
      </w:r>
      <w:r>
        <w:rPr>
          <w:spacing w:val="1"/>
          <w:sz w:val="24"/>
          <w:szCs w:val="24"/>
        </w:rPr>
        <w:t>pm</w:t>
      </w:r>
      <w:r>
        <w:rPr>
          <w:spacing w:val="-1"/>
          <w:sz w:val="24"/>
          <w:szCs w:val="24"/>
        </w:rPr>
        <w:t>e</w:t>
      </w:r>
      <w:r>
        <w:rPr>
          <w:sz w:val="24"/>
          <w:szCs w:val="24"/>
        </w:rPr>
        <w:t>nt</w:t>
      </w:r>
      <w:r>
        <w:rPr>
          <w:spacing w:val="5"/>
          <w:sz w:val="24"/>
          <w:szCs w:val="24"/>
        </w:rPr>
        <w:t xml:space="preserve"> </w:t>
      </w:r>
      <w:r>
        <w:rPr>
          <w:sz w:val="24"/>
          <w:szCs w:val="24"/>
        </w:rPr>
        <w:t>of</w:t>
      </w:r>
      <w:r>
        <w:rPr>
          <w:spacing w:val="8"/>
          <w:sz w:val="24"/>
          <w:szCs w:val="24"/>
        </w:rPr>
        <w:t xml:space="preserve"> </w:t>
      </w:r>
      <w:r>
        <w:rPr>
          <w:spacing w:val="-1"/>
          <w:sz w:val="24"/>
          <w:szCs w:val="24"/>
        </w:rPr>
        <w:t>a</w:t>
      </w:r>
      <w:r>
        <w:rPr>
          <w:sz w:val="24"/>
          <w:szCs w:val="24"/>
        </w:rPr>
        <w:t>n</w:t>
      </w:r>
      <w:r>
        <w:rPr>
          <w:spacing w:val="14"/>
          <w:sz w:val="24"/>
          <w:szCs w:val="24"/>
        </w:rPr>
        <w:t xml:space="preserve"> </w:t>
      </w:r>
      <w:r>
        <w:rPr>
          <w:sz w:val="24"/>
          <w:szCs w:val="24"/>
        </w:rPr>
        <w:t>A</w:t>
      </w:r>
      <w:r>
        <w:rPr>
          <w:spacing w:val="2"/>
          <w:sz w:val="24"/>
          <w:szCs w:val="24"/>
        </w:rPr>
        <w:t>f</w:t>
      </w:r>
      <w:r>
        <w:rPr>
          <w:spacing w:val="-5"/>
          <w:sz w:val="24"/>
          <w:szCs w:val="24"/>
        </w:rPr>
        <w:t>g</w:t>
      </w:r>
      <w:r>
        <w:rPr>
          <w:spacing w:val="3"/>
          <w:sz w:val="24"/>
          <w:szCs w:val="24"/>
        </w:rPr>
        <w:t>h</w:t>
      </w:r>
      <w:r>
        <w:rPr>
          <w:spacing w:val="-1"/>
          <w:sz w:val="24"/>
          <w:szCs w:val="24"/>
        </w:rPr>
        <w:t>a</w:t>
      </w:r>
      <w:r>
        <w:rPr>
          <w:sz w:val="24"/>
          <w:szCs w:val="24"/>
        </w:rPr>
        <w:t>ni</w:t>
      </w:r>
      <w:r>
        <w:rPr>
          <w:spacing w:val="1"/>
          <w:sz w:val="24"/>
          <w:szCs w:val="24"/>
        </w:rPr>
        <w:t>s</w:t>
      </w:r>
      <w:r>
        <w:rPr>
          <w:spacing w:val="3"/>
          <w:sz w:val="24"/>
          <w:szCs w:val="24"/>
        </w:rPr>
        <w:t>t</w:t>
      </w:r>
      <w:r>
        <w:rPr>
          <w:spacing w:val="-1"/>
          <w:sz w:val="24"/>
          <w:szCs w:val="24"/>
        </w:rPr>
        <w:t>a</w:t>
      </w:r>
      <w:r>
        <w:rPr>
          <w:sz w:val="24"/>
          <w:szCs w:val="24"/>
        </w:rPr>
        <w:t>n</w:t>
      </w:r>
      <w:r>
        <w:rPr>
          <w:spacing w:val="4"/>
          <w:sz w:val="24"/>
          <w:szCs w:val="24"/>
        </w:rPr>
        <w:t xml:space="preserve"> </w:t>
      </w:r>
      <w:r>
        <w:rPr>
          <w:spacing w:val="-1"/>
          <w:sz w:val="24"/>
          <w:szCs w:val="24"/>
        </w:rPr>
        <w:t>fre</w:t>
      </w:r>
      <w:r>
        <w:rPr>
          <w:sz w:val="24"/>
          <w:szCs w:val="24"/>
        </w:rPr>
        <w:t>e</w:t>
      </w:r>
      <w:r>
        <w:rPr>
          <w:spacing w:val="10"/>
          <w:sz w:val="24"/>
          <w:szCs w:val="24"/>
        </w:rPr>
        <w:t xml:space="preserve"> </w:t>
      </w:r>
      <w:r>
        <w:rPr>
          <w:spacing w:val="2"/>
          <w:sz w:val="24"/>
          <w:szCs w:val="24"/>
        </w:rPr>
        <w:t>o</w:t>
      </w:r>
      <w:r>
        <w:rPr>
          <w:sz w:val="24"/>
          <w:szCs w:val="24"/>
        </w:rPr>
        <w:t>f</w:t>
      </w:r>
      <w:r>
        <w:rPr>
          <w:spacing w:val="8"/>
          <w:sz w:val="24"/>
          <w:szCs w:val="24"/>
        </w:rPr>
        <w:t xml:space="preserve"> </w:t>
      </w:r>
      <w:r>
        <w:rPr>
          <w:sz w:val="24"/>
          <w:szCs w:val="24"/>
        </w:rPr>
        <w:t>po</w:t>
      </w:r>
      <w:r>
        <w:rPr>
          <w:spacing w:val="3"/>
          <w:sz w:val="24"/>
          <w:szCs w:val="24"/>
        </w:rPr>
        <w:t>v</w:t>
      </w:r>
      <w:r>
        <w:rPr>
          <w:spacing w:val="-1"/>
          <w:sz w:val="24"/>
          <w:szCs w:val="24"/>
        </w:rPr>
        <w:t>er</w:t>
      </w:r>
      <w:r>
        <w:rPr>
          <w:spacing w:val="8"/>
          <w:sz w:val="24"/>
          <w:szCs w:val="24"/>
        </w:rPr>
        <w:t>t</w:t>
      </w:r>
      <w:r>
        <w:rPr>
          <w:sz w:val="24"/>
          <w:szCs w:val="24"/>
        </w:rPr>
        <w:t>y wh</w:t>
      </w:r>
      <w:r>
        <w:rPr>
          <w:spacing w:val="2"/>
          <w:sz w:val="24"/>
          <w:szCs w:val="24"/>
        </w:rPr>
        <w:t>e</w:t>
      </w:r>
      <w:r>
        <w:rPr>
          <w:spacing w:val="-1"/>
          <w:sz w:val="24"/>
          <w:szCs w:val="24"/>
        </w:rPr>
        <w:t>r</w:t>
      </w:r>
      <w:r>
        <w:rPr>
          <w:sz w:val="24"/>
          <w:szCs w:val="24"/>
        </w:rPr>
        <w:t>e</w:t>
      </w:r>
      <w:r>
        <w:rPr>
          <w:spacing w:val="11"/>
          <w:sz w:val="24"/>
          <w:szCs w:val="24"/>
        </w:rPr>
        <w:t xml:space="preserve"> </w:t>
      </w:r>
      <w:r>
        <w:rPr>
          <w:spacing w:val="-1"/>
          <w:sz w:val="24"/>
          <w:szCs w:val="24"/>
        </w:rPr>
        <w:t>e</w:t>
      </w:r>
      <w:r>
        <w:rPr>
          <w:sz w:val="24"/>
          <w:szCs w:val="24"/>
        </w:rPr>
        <w:t>qu</w:t>
      </w:r>
      <w:r>
        <w:rPr>
          <w:spacing w:val="-1"/>
          <w:sz w:val="24"/>
          <w:szCs w:val="24"/>
        </w:rPr>
        <w:t>a</w:t>
      </w:r>
      <w:r>
        <w:rPr>
          <w:spacing w:val="1"/>
          <w:sz w:val="24"/>
          <w:szCs w:val="24"/>
        </w:rPr>
        <w:t>li</w:t>
      </w:r>
      <w:r>
        <w:rPr>
          <w:spacing w:val="8"/>
          <w:sz w:val="24"/>
          <w:szCs w:val="24"/>
        </w:rPr>
        <w:t>t</w:t>
      </w:r>
      <w:r>
        <w:rPr>
          <w:spacing w:val="-9"/>
          <w:sz w:val="24"/>
          <w:szCs w:val="24"/>
        </w:rPr>
        <w:t>y</w:t>
      </w:r>
      <w:r>
        <w:rPr>
          <w:sz w:val="24"/>
          <w:szCs w:val="24"/>
        </w:rPr>
        <w:t>,</w:t>
      </w:r>
      <w:r>
        <w:rPr>
          <w:spacing w:val="8"/>
          <w:sz w:val="24"/>
          <w:szCs w:val="24"/>
        </w:rPr>
        <w:t xml:space="preserve"> </w:t>
      </w:r>
      <w:r>
        <w:rPr>
          <w:sz w:val="24"/>
          <w:szCs w:val="24"/>
        </w:rPr>
        <w:t>d</w:t>
      </w:r>
      <w:r>
        <w:rPr>
          <w:spacing w:val="-1"/>
          <w:sz w:val="24"/>
          <w:szCs w:val="24"/>
        </w:rPr>
        <w:t>e</w:t>
      </w:r>
      <w:r>
        <w:rPr>
          <w:spacing w:val="1"/>
          <w:sz w:val="24"/>
          <w:szCs w:val="24"/>
        </w:rPr>
        <w:t>m</w:t>
      </w:r>
      <w:r>
        <w:rPr>
          <w:spacing w:val="3"/>
          <w:sz w:val="24"/>
          <w:szCs w:val="24"/>
        </w:rPr>
        <w:t>o</w:t>
      </w:r>
      <w:r>
        <w:rPr>
          <w:spacing w:val="-1"/>
          <w:sz w:val="24"/>
          <w:szCs w:val="24"/>
        </w:rPr>
        <w:t>c</w:t>
      </w:r>
      <w:r>
        <w:rPr>
          <w:sz w:val="24"/>
          <w:szCs w:val="24"/>
        </w:rPr>
        <w:t>r</w:t>
      </w:r>
      <w:r>
        <w:rPr>
          <w:spacing w:val="-1"/>
          <w:sz w:val="24"/>
          <w:szCs w:val="24"/>
        </w:rPr>
        <w:t>a</w:t>
      </w:r>
      <w:r>
        <w:rPr>
          <w:spacing w:val="9"/>
          <w:sz w:val="24"/>
          <w:szCs w:val="24"/>
        </w:rPr>
        <w:t>c</w:t>
      </w:r>
      <w:r>
        <w:rPr>
          <w:spacing w:val="-9"/>
          <w:sz w:val="24"/>
          <w:szCs w:val="24"/>
        </w:rPr>
        <w:t>y</w:t>
      </w:r>
      <w:r>
        <w:rPr>
          <w:sz w:val="24"/>
          <w:szCs w:val="24"/>
        </w:rPr>
        <w:t>, hu</w:t>
      </w:r>
      <w:r>
        <w:rPr>
          <w:spacing w:val="1"/>
          <w:sz w:val="24"/>
          <w:szCs w:val="24"/>
        </w:rPr>
        <w:t>m</w:t>
      </w:r>
      <w:r>
        <w:rPr>
          <w:spacing w:val="-1"/>
          <w:sz w:val="24"/>
          <w:szCs w:val="24"/>
        </w:rPr>
        <w:t>a</w:t>
      </w:r>
      <w:r>
        <w:rPr>
          <w:sz w:val="24"/>
          <w:szCs w:val="24"/>
        </w:rPr>
        <w:t>n</w:t>
      </w:r>
      <w:r>
        <w:rPr>
          <w:spacing w:val="-4"/>
          <w:sz w:val="24"/>
          <w:szCs w:val="24"/>
        </w:rPr>
        <w:t xml:space="preserve"> </w:t>
      </w:r>
      <w:r>
        <w:rPr>
          <w:spacing w:val="-1"/>
          <w:sz w:val="24"/>
          <w:szCs w:val="24"/>
        </w:rPr>
        <w:t>r</w:t>
      </w:r>
      <w:r>
        <w:rPr>
          <w:spacing w:val="1"/>
          <w:sz w:val="24"/>
          <w:szCs w:val="24"/>
        </w:rPr>
        <w:t>i</w:t>
      </w:r>
      <w:r>
        <w:rPr>
          <w:spacing w:val="-5"/>
          <w:sz w:val="24"/>
          <w:szCs w:val="24"/>
        </w:rPr>
        <w:t>g</w:t>
      </w:r>
      <w:r>
        <w:rPr>
          <w:sz w:val="24"/>
          <w:szCs w:val="24"/>
        </w:rPr>
        <w:t>hts</w:t>
      </w:r>
      <w:r>
        <w:rPr>
          <w:spacing w:val="-5"/>
          <w:sz w:val="24"/>
          <w:szCs w:val="24"/>
        </w:rPr>
        <w:t xml:space="preserve"> </w:t>
      </w:r>
      <w:r>
        <w:rPr>
          <w:spacing w:val="-1"/>
          <w:sz w:val="24"/>
          <w:szCs w:val="24"/>
        </w:rPr>
        <w:t>a</w:t>
      </w:r>
      <w:r>
        <w:rPr>
          <w:sz w:val="24"/>
          <w:szCs w:val="24"/>
        </w:rPr>
        <w:t>nd</w:t>
      </w:r>
      <w:r>
        <w:rPr>
          <w:spacing w:val="1"/>
          <w:sz w:val="24"/>
          <w:szCs w:val="24"/>
        </w:rPr>
        <w:t xml:space="preserve"> </w:t>
      </w:r>
      <w:r>
        <w:rPr>
          <w:spacing w:val="2"/>
          <w:sz w:val="24"/>
          <w:szCs w:val="24"/>
        </w:rPr>
        <w:t>r</w:t>
      </w:r>
      <w:r>
        <w:rPr>
          <w:spacing w:val="-3"/>
          <w:sz w:val="24"/>
          <w:szCs w:val="24"/>
        </w:rPr>
        <w:t>e</w:t>
      </w:r>
      <w:r>
        <w:rPr>
          <w:sz w:val="24"/>
          <w:szCs w:val="24"/>
        </w:rPr>
        <w:t>s</w:t>
      </w:r>
      <w:r>
        <w:rPr>
          <w:spacing w:val="3"/>
          <w:sz w:val="24"/>
          <w:szCs w:val="24"/>
        </w:rPr>
        <w:t>p</w:t>
      </w:r>
      <w:r>
        <w:rPr>
          <w:spacing w:val="-1"/>
          <w:sz w:val="24"/>
          <w:szCs w:val="24"/>
        </w:rPr>
        <w:t>ec</w:t>
      </w:r>
      <w:r>
        <w:rPr>
          <w:sz w:val="24"/>
          <w:szCs w:val="24"/>
        </w:rPr>
        <w:t>t for</w:t>
      </w:r>
      <w:r>
        <w:rPr>
          <w:spacing w:val="-3"/>
          <w:sz w:val="24"/>
          <w:szCs w:val="24"/>
        </w:rPr>
        <w:t xml:space="preserve"> </w:t>
      </w:r>
      <w:r>
        <w:rPr>
          <w:sz w:val="24"/>
          <w:szCs w:val="24"/>
        </w:rPr>
        <w:t>dive</w:t>
      </w:r>
      <w:r>
        <w:rPr>
          <w:spacing w:val="-1"/>
          <w:sz w:val="24"/>
          <w:szCs w:val="24"/>
        </w:rPr>
        <w:t>r</w:t>
      </w:r>
      <w:r>
        <w:rPr>
          <w:sz w:val="24"/>
          <w:szCs w:val="24"/>
        </w:rPr>
        <w:t>s</w:t>
      </w:r>
      <w:r>
        <w:rPr>
          <w:spacing w:val="1"/>
          <w:sz w:val="24"/>
          <w:szCs w:val="24"/>
        </w:rPr>
        <w:t>i</w:t>
      </w:r>
      <w:r>
        <w:rPr>
          <w:spacing w:val="10"/>
          <w:sz w:val="24"/>
          <w:szCs w:val="24"/>
        </w:rPr>
        <w:t>t</w:t>
      </w:r>
      <w:r>
        <w:rPr>
          <w:sz w:val="24"/>
          <w:szCs w:val="24"/>
        </w:rPr>
        <w:t>y</w:t>
      </w:r>
      <w:r>
        <w:rPr>
          <w:spacing w:val="-19"/>
          <w:sz w:val="24"/>
          <w:szCs w:val="24"/>
        </w:rPr>
        <w:t xml:space="preserve"> </w:t>
      </w:r>
      <w:r>
        <w:rPr>
          <w:sz w:val="24"/>
          <w:szCs w:val="24"/>
        </w:rPr>
        <w:t>s</w:t>
      </w:r>
      <w:r>
        <w:rPr>
          <w:spacing w:val="2"/>
          <w:sz w:val="24"/>
          <w:szCs w:val="24"/>
        </w:rPr>
        <w:t>e</w:t>
      </w:r>
      <w:r>
        <w:rPr>
          <w:spacing w:val="-1"/>
          <w:sz w:val="24"/>
          <w:szCs w:val="24"/>
        </w:rPr>
        <w:t>r</w:t>
      </w:r>
      <w:r>
        <w:rPr>
          <w:sz w:val="24"/>
          <w:szCs w:val="24"/>
        </w:rPr>
        <w:t>ve</w:t>
      </w:r>
      <w:r>
        <w:rPr>
          <w:spacing w:val="-4"/>
          <w:sz w:val="24"/>
          <w:szCs w:val="24"/>
        </w:rPr>
        <w:t xml:space="preserve"> </w:t>
      </w:r>
      <w:r>
        <w:rPr>
          <w:spacing w:val="-1"/>
          <w:sz w:val="24"/>
          <w:szCs w:val="24"/>
        </w:rPr>
        <w:t>a</w:t>
      </w:r>
      <w:r>
        <w:rPr>
          <w:sz w:val="24"/>
          <w:szCs w:val="24"/>
        </w:rPr>
        <w:t>s</w:t>
      </w:r>
      <w:r>
        <w:rPr>
          <w:spacing w:val="-1"/>
          <w:sz w:val="24"/>
          <w:szCs w:val="24"/>
        </w:rPr>
        <w:t xml:space="preserve"> </w:t>
      </w:r>
      <w:r>
        <w:rPr>
          <w:sz w:val="24"/>
          <w:szCs w:val="24"/>
        </w:rPr>
        <w:t>the</w:t>
      </w:r>
      <w:r>
        <w:rPr>
          <w:spacing w:val="3"/>
          <w:sz w:val="24"/>
          <w:szCs w:val="24"/>
        </w:rPr>
        <w:t xml:space="preserve"> </w:t>
      </w:r>
      <w:r>
        <w:rPr>
          <w:sz w:val="24"/>
          <w:szCs w:val="24"/>
        </w:rPr>
        <w:t>b</w:t>
      </w:r>
      <w:r>
        <w:rPr>
          <w:spacing w:val="-1"/>
          <w:sz w:val="24"/>
          <w:szCs w:val="24"/>
        </w:rPr>
        <w:t>a</w:t>
      </w:r>
      <w:r>
        <w:rPr>
          <w:sz w:val="24"/>
          <w:szCs w:val="24"/>
        </w:rPr>
        <w:t>sis</w:t>
      </w:r>
      <w:r>
        <w:rPr>
          <w:spacing w:val="-2"/>
          <w:sz w:val="24"/>
          <w:szCs w:val="24"/>
        </w:rPr>
        <w:t xml:space="preserve"> </w:t>
      </w:r>
      <w:r>
        <w:rPr>
          <w:sz w:val="24"/>
          <w:szCs w:val="24"/>
        </w:rPr>
        <w:t>for</w:t>
      </w:r>
      <w:r>
        <w:rPr>
          <w:spacing w:val="-3"/>
          <w:sz w:val="24"/>
          <w:szCs w:val="24"/>
        </w:rPr>
        <w:t xml:space="preserve"> </w:t>
      </w:r>
      <w:r>
        <w:rPr>
          <w:sz w:val="24"/>
          <w:szCs w:val="24"/>
        </w:rPr>
        <w:t>po</w:t>
      </w:r>
      <w:r>
        <w:rPr>
          <w:spacing w:val="1"/>
          <w:sz w:val="24"/>
          <w:szCs w:val="24"/>
        </w:rPr>
        <w:t>liti</w:t>
      </w:r>
      <w:r>
        <w:rPr>
          <w:spacing w:val="-1"/>
          <w:sz w:val="24"/>
          <w:szCs w:val="24"/>
        </w:rPr>
        <w:t>ca</w:t>
      </w:r>
      <w:r>
        <w:rPr>
          <w:sz w:val="24"/>
          <w:szCs w:val="24"/>
        </w:rPr>
        <w:t>l</w:t>
      </w:r>
      <w:r>
        <w:rPr>
          <w:spacing w:val="-3"/>
          <w:sz w:val="24"/>
          <w:szCs w:val="24"/>
        </w:rPr>
        <w:t xml:space="preserve"> </w:t>
      </w:r>
      <w:r>
        <w:rPr>
          <w:spacing w:val="-1"/>
          <w:sz w:val="24"/>
          <w:szCs w:val="24"/>
        </w:rPr>
        <w:t>ac</w:t>
      </w:r>
      <w:r>
        <w:rPr>
          <w:spacing w:val="1"/>
          <w:sz w:val="24"/>
          <w:szCs w:val="24"/>
        </w:rPr>
        <w:t>ti</w:t>
      </w:r>
      <w:r>
        <w:rPr>
          <w:sz w:val="24"/>
          <w:szCs w:val="24"/>
        </w:rPr>
        <w:t>on</w:t>
      </w:r>
      <w:r>
        <w:rPr>
          <w:spacing w:val="1"/>
          <w:sz w:val="24"/>
          <w:szCs w:val="24"/>
        </w:rPr>
        <w:t xml:space="preserve"> </w:t>
      </w:r>
      <w:r>
        <w:rPr>
          <w:spacing w:val="-1"/>
          <w:sz w:val="24"/>
          <w:szCs w:val="24"/>
        </w:rPr>
        <w:t>a</w:t>
      </w:r>
      <w:r>
        <w:rPr>
          <w:sz w:val="24"/>
          <w:szCs w:val="24"/>
        </w:rPr>
        <w:t>nd</w:t>
      </w:r>
      <w:r>
        <w:rPr>
          <w:spacing w:val="-2"/>
          <w:sz w:val="24"/>
          <w:szCs w:val="24"/>
        </w:rPr>
        <w:t xml:space="preserve"> </w:t>
      </w:r>
      <w:r>
        <w:rPr>
          <w:spacing w:val="1"/>
          <w:sz w:val="24"/>
          <w:szCs w:val="24"/>
        </w:rPr>
        <w:t>d</w:t>
      </w:r>
      <w:r>
        <w:rPr>
          <w:spacing w:val="-1"/>
          <w:sz w:val="24"/>
          <w:szCs w:val="24"/>
        </w:rPr>
        <w:t>e</w:t>
      </w:r>
      <w:r>
        <w:rPr>
          <w:sz w:val="24"/>
          <w:szCs w:val="24"/>
        </w:rPr>
        <w:t>v</w:t>
      </w:r>
      <w:r>
        <w:rPr>
          <w:spacing w:val="-1"/>
          <w:sz w:val="24"/>
          <w:szCs w:val="24"/>
        </w:rPr>
        <w:t>e</w:t>
      </w:r>
      <w:r>
        <w:rPr>
          <w:sz w:val="24"/>
          <w:szCs w:val="24"/>
        </w:rPr>
        <w:t>lo</w:t>
      </w:r>
      <w:r>
        <w:rPr>
          <w:spacing w:val="1"/>
          <w:sz w:val="24"/>
          <w:szCs w:val="24"/>
        </w:rPr>
        <w:t>pm</w:t>
      </w:r>
      <w:r>
        <w:rPr>
          <w:spacing w:val="-1"/>
          <w:sz w:val="24"/>
          <w:szCs w:val="24"/>
        </w:rPr>
        <w:t>e</w:t>
      </w:r>
      <w:r>
        <w:rPr>
          <w:sz w:val="24"/>
          <w:szCs w:val="24"/>
        </w:rPr>
        <w:t>nt.</w:t>
      </w:r>
    </w:p>
    <w:p w14:paraId="27DCB771" w14:textId="77777777" w:rsidR="00F30FA2" w:rsidRDefault="00F30FA2" w:rsidP="00B60896">
      <w:pPr>
        <w:spacing w:before="2" w:line="160" w:lineRule="exact"/>
        <w:rPr>
          <w:sz w:val="17"/>
          <w:szCs w:val="17"/>
        </w:rPr>
      </w:pPr>
    </w:p>
    <w:p w14:paraId="59762F95" w14:textId="444311FD" w:rsidR="00F30FA2" w:rsidRPr="00196117" w:rsidRDefault="008B5940" w:rsidP="00196117">
      <w:pPr>
        <w:pStyle w:val="ListParagraph"/>
        <w:numPr>
          <w:ilvl w:val="0"/>
          <w:numId w:val="13"/>
        </w:numPr>
        <w:ind w:right="1470"/>
        <w:jc w:val="both"/>
        <w:rPr>
          <w:sz w:val="24"/>
          <w:szCs w:val="24"/>
        </w:rPr>
      </w:pPr>
      <w:r w:rsidRPr="00196117">
        <w:rPr>
          <w:b/>
          <w:sz w:val="24"/>
          <w:szCs w:val="24"/>
        </w:rPr>
        <w:t xml:space="preserve"> </w:t>
      </w:r>
      <w:r w:rsidRPr="00196117">
        <w:rPr>
          <w:b/>
          <w:spacing w:val="1"/>
          <w:sz w:val="24"/>
          <w:szCs w:val="24"/>
        </w:rPr>
        <w:t>Summary</w:t>
      </w:r>
      <w:r w:rsidR="00602463" w:rsidRPr="00196117">
        <w:rPr>
          <w:b/>
          <w:spacing w:val="1"/>
          <w:sz w:val="24"/>
          <w:szCs w:val="24"/>
        </w:rPr>
        <w:t xml:space="preserve"> </w:t>
      </w:r>
      <w:r w:rsidR="00602463" w:rsidRPr="00196117">
        <w:rPr>
          <w:b/>
          <w:sz w:val="24"/>
          <w:szCs w:val="24"/>
        </w:rPr>
        <w:t>of a</w:t>
      </w:r>
      <w:r w:rsidR="00602463" w:rsidRPr="00196117">
        <w:rPr>
          <w:b/>
          <w:spacing w:val="-1"/>
          <w:sz w:val="24"/>
          <w:szCs w:val="24"/>
        </w:rPr>
        <w:t>c</w:t>
      </w:r>
      <w:r w:rsidR="00602463" w:rsidRPr="00196117">
        <w:rPr>
          <w:b/>
          <w:spacing w:val="1"/>
          <w:sz w:val="24"/>
          <w:szCs w:val="24"/>
        </w:rPr>
        <w:t>qu</w:t>
      </w:r>
      <w:r w:rsidR="00602463" w:rsidRPr="00196117">
        <w:rPr>
          <w:b/>
          <w:sz w:val="24"/>
          <w:szCs w:val="24"/>
        </w:rPr>
        <w:t>i</w:t>
      </w:r>
      <w:r w:rsidR="00602463" w:rsidRPr="00196117">
        <w:rPr>
          <w:b/>
          <w:spacing w:val="1"/>
          <w:sz w:val="24"/>
          <w:szCs w:val="24"/>
        </w:rPr>
        <w:t>s</w:t>
      </w:r>
      <w:r w:rsidR="00602463" w:rsidRPr="00196117">
        <w:rPr>
          <w:b/>
          <w:spacing w:val="3"/>
          <w:sz w:val="24"/>
          <w:szCs w:val="24"/>
        </w:rPr>
        <w:t>i</w:t>
      </w:r>
      <w:r w:rsidR="00602463" w:rsidRPr="00196117">
        <w:rPr>
          <w:b/>
          <w:sz w:val="24"/>
          <w:szCs w:val="24"/>
        </w:rPr>
        <w:t>tio</w:t>
      </w:r>
      <w:r w:rsidR="00602463" w:rsidRPr="00196117">
        <w:rPr>
          <w:b/>
          <w:spacing w:val="1"/>
          <w:sz w:val="24"/>
          <w:szCs w:val="24"/>
        </w:rPr>
        <w:t>n</w:t>
      </w:r>
      <w:r w:rsidR="00602463" w:rsidRPr="00196117">
        <w:rPr>
          <w:b/>
          <w:sz w:val="24"/>
          <w:szCs w:val="24"/>
        </w:rPr>
        <w:t>:</w:t>
      </w:r>
    </w:p>
    <w:p w14:paraId="260C568D" w14:textId="77777777" w:rsidR="00F30FA2" w:rsidRDefault="00F30FA2" w:rsidP="00B60896">
      <w:pPr>
        <w:spacing w:before="3" w:line="160" w:lineRule="exact"/>
        <w:rPr>
          <w:sz w:val="16"/>
          <w:szCs w:val="16"/>
        </w:rPr>
      </w:pPr>
    </w:p>
    <w:p w14:paraId="42611685" w14:textId="441D79C2" w:rsidR="00F30FA2" w:rsidRDefault="00602463" w:rsidP="00B60896">
      <w:pPr>
        <w:spacing w:line="259" w:lineRule="auto"/>
        <w:ind w:right="781"/>
        <w:jc w:val="both"/>
        <w:rPr>
          <w:sz w:val="24"/>
          <w:szCs w:val="24"/>
        </w:rPr>
      </w:pPr>
      <w:r>
        <w:rPr>
          <w:sz w:val="24"/>
          <w:szCs w:val="24"/>
        </w:rPr>
        <w:t>NAC</w:t>
      </w:r>
      <w:r>
        <w:rPr>
          <w:spacing w:val="7"/>
          <w:sz w:val="24"/>
          <w:szCs w:val="24"/>
        </w:rPr>
        <w:t xml:space="preserve"> </w:t>
      </w:r>
      <w:r>
        <w:rPr>
          <w:spacing w:val="-1"/>
          <w:sz w:val="24"/>
          <w:szCs w:val="24"/>
        </w:rPr>
        <w:t>(</w:t>
      </w:r>
      <w:r>
        <w:rPr>
          <w:sz w:val="24"/>
          <w:szCs w:val="24"/>
        </w:rPr>
        <w:t>No</w:t>
      </w:r>
      <w:r>
        <w:rPr>
          <w:spacing w:val="-1"/>
          <w:sz w:val="24"/>
          <w:szCs w:val="24"/>
        </w:rPr>
        <w:t>r</w:t>
      </w:r>
      <w:r>
        <w:rPr>
          <w:spacing w:val="2"/>
          <w:sz w:val="24"/>
          <w:szCs w:val="24"/>
        </w:rPr>
        <w:t>we</w:t>
      </w:r>
      <w:r>
        <w:rPr>
          <w:spacing w:val="-5"/>
          <w:sz w:val="24"/>
          <w:szCs w:val="24"/>
        </w:rPr>
        <w:t>g</w:t>
      </w:r>
      <w:r>
        <w:rPr>
          <w:sz w:val="24"/>
          <w:szCs w:val="24"/>
        </w:rPr>
        <w:t>i</w:t>
      </w:r>
      <w:r>
        <w:rPr>
          <w:spacing w:val="-1"/>
          <w:sz w:val="24"/>
          <w:szCs w:val="24"/>
        </w:rPr>
        <w:t>a</w:t>
      </w:r>
      <w:r>
        <w:rPr>
          <w:sz w:val="24"/>
          <w:szCs w:val="24"/>
        </w:rPr>
        <w:t>n</w:t>
      </w:r>
      <w:r>
        <w:rPr>
          <w:spacing w:val="5"/>
          <w:sz w:val="24"/>
          <w:szCs w:val="24"/>
        </w:rPr>
        <w:t xml:space="preserve"> </w:t>
      </w:r>
      <w:r>
        <w:rPr>
          <w:sz w:val="24"/>
          <w:szCs w:val="24"/>
        </w:rPr>
        <w:t>A</w:t>
      </w:r>
      <w:r>
        <w:rPr>
          <w:spacing w:val="2"/>
          <w:sz w:val="24"/>
          <w:szCs w:val="24"/>
        </w:rPr>
        <w:t>f</w:t>
      </w:r>
      <w:r>
        <w:rPr>
          <w:spacing w:val="-5"/>
          <w:sz w:val="24"/>
          <w:szCs w:val="24"/>
        </w:rPr>
        <w:t>g</w:t>
      </w:r>
      <w:r>
        <w:rPr>
          <w:spacing w:val="5"/>
          <w:sz w:val="24"/>
          <w:szCs w:val="24"/>
        </w:rPr>
        <w:t>h</w:t>
      </w:r>
      <w:r>
        <w:rPr>
          <w:spacing w:val="2"/>
          <w:sz w:val="24"/>
          <w:szCs w:val="24"/>
        </w:rPr>
        <w:t>a</w:t>
      </w:r>
      <w:r>
        <w:rPr>
          <w:sz w:val="24"/>
          <w:szCs w:val="24"/>
        </w:rPr>
        <w:t>ni</w:t>
      </w:r>
      <w:r>
        <w:rPr>
          <w:spacing w:val="1"/>
          <w:sz w:val="24"/>
          <w:szCs w:val="24"/>
        </w:rPr>
        <w:t>st</w:t>
      </w:r>
      <w:r>
        <w:rPr>
          <w:spacing w:val="-1"/>
          <w:sz w:val="24"/>
          <w:szCs w:val="24"/>
        </w:rPr>
        <w:t>a</w:t>
      </w:r>
      <w:r>
        <w:rPr>
          <w:sz w:val="24"/>
          <w:szCs w:val="24"/>
        </w:rPr>
        <w:t xml:space="preserve">n </w:t>
      </w:r>
      <w:r>
        <w:rPr>
          <w:spacing w:val="1"/>
          <w:sz w:val="24"/>
          <w:szCs w:val="24"/>
        </w:rPr>
        <w:t>C</w:t>
      </w:r>
      <w:r>
        <w:rPr>
          <w:sz w:val="24"/>
          <w:szCs w:val="24"/>
        </w:rPr>
        <w:t>o</w:t>
      </w:r>
      <w:r>
        <w:rPr>
          <w:spacing w:val="1"/>
          <w:sz w:val="24"/>
          <w:szCs w:val="24"/>
        </w:rPr>
        <w:t>mmit</w:t>
      </w:r>
      <w:r>
        <w:rPr>
          <w:sz w:val="24"/>
          <w:szCs w:val="24"/>
        </w:rPr>
        <w:t>t</w:t>
      </w:r>
      <w:r>
        <w:rPr>
          <w:spacing w:val="-1"/>
          <w:sz w:val="24"/>
          <w:szCs w:val="24"/>
        </w:rPr>
        <w:t>ee</w:t>
      </w:r>
      <w:r>
        <w:rPr>
          <w:sz w:val="24"/>
          <w:szCs w:val="24"/>
        </w:rPr>
        <w:t>)</w:t>
      </w:r>
      <w:r>
        <w:rPr>
          <w:spacing w:val="1"/>
          <w:sz w:val="24"/>
          <w:szCs w:val="24"/>
        </w:rPr>
        <w:t xml:space="preserve"> </w:t>
      </w:r>
      <w:r>
        <w:rPr>
          <w:sz w:val="24"/>
          <w:szCs w:val="24"/>
        </w:rPr>
        <w:t>is</w:t>
      </w:r>
      <w:r>
        <w:rPr>
          <w:spacing w:val="10"/>
          <w:sz w:val="24"/>
          <w:szCs w:val="24"/>
        </w:rPr>
        <w:t xml:space="preserve"> </w:t>
      </w:r>
      <w:r>
        <w:rPr>
          <w:sz w:val="24"/>
          <w:szCs w:val="24"/>
        </w:rPr>
        <w:t>s</w:t>
      </w:r>
      <w:r>
        <w:rPr>
          <w:spacing w:val="-1"/>
          <w:sz w:val="24"/>
          <w:szCs w:val="24"/>
        </w:rPr>
        <w:t>ee</w:t>
      </w:r>
      <w:r>
        <w:rPr>
          <w:sz w:val="24"/>
          <w:szCs w:val="24"/>
        </w:rPr>
        <w:t>king</w:t>
      </w:r>
      <w:r>
        <w:rPr>
          <w:spacing w:val="2"/>
          <w:sz w:val="24"/>
          <w:szCs w:val="24"/>
        </w:rPr>
        <w:t xml:space="preserve"> </w:t>
      </w:r>
      <w:r>
        <w:rPr>
          <w:sz w:val="24"/>
          <w:szCs w:val="24"/>
        </w:rPr>
        <w:t>qu</w:t>
      </w:r>
      <w:r>
        <w:rPr>
          <w:spacing w:val="-1"/>
          <w:sz w:val="24"/>
          <w:szCs w:val="24"/>
        </w:rPr>
        <w:t>a</w:t>
      </w:r>
      <w:r>
        <w:rPr>
          <w:spacing w:val="1"/>
          <w:sz w:val="24"/>
          <w:szCs w:val="24"/>
        </w:rPr>
        <w:t>li</w:t>
      </w:r>
      <w:r>
        <w:rPr>
          <w:sz w:val="24"/>
          <w:szCs w:val="24"/>
        </w:rPr>
        <w:t>f</w:t>
      </w:r>
      <w:r>
        <w:rPr>
          <w:spacing w:val="1"/>
          <w:sz w:val="24"/>
          <w:szCs w:val="24"/>
        </w:rPr>
        <w:t>i</w:t>
      </w:r>
      <w:r>
        <w:rPr>
          <w:spacing w:val="-1"/>
          <w:sz w:val="24"/>
          <w:szCs w:val="24"/>
        </w:rPr>
        <w:t>e</w:t>
      </w:r>
      <w:r>
        <w:rPr>
          <w:sz w:val="24"/>
          <w:szCs w:val="24"/>
        </w:rPr>
        <w:t>d</w:t>
      </w:r>
      <w:r>
        <w:rPr>
          <w:spacing w:val="10"/>
          <w:sz w:val="24"/>
          <w:szCs w:val="24"/>
        </w:rPr>
        <w:t xml:space="preserve"> </w:t>
      </w:r>
      <w:r>
        <w:rPr>
          <w:sz w:val="24"/>
          <w:szCs w:val="24"/>
        </w:rPr>
        <w:t>v</w:t>
      </w:r>
      <w:r>
        <w:rPr>
          <w:spacing w:val="-1"/>
          <w:sz w:val="24"/>
          <w:szCs w:val="24"/>
        </w:rPr>
        <w:t>e</w:t>
      </w:r>
      <w:r>
        <w:rPr>
          <w:sz w:val="24"/>
          <w:szCs w:val="24"/>
        </w:rPr>
        <w:t>ndors</w:t>
      </w:r>
      <w:r>
        <w:rPr>
          <w:spacing w:val="12"/>
          <w:sz w:val="24"/>
          <w:szCs w:val="24"/>
        </w:rPr>
        <w:t xml:space="preserve"> </w:t>
      </w:r>
      <w:r>
        <w:rPr>
          <w:sz w:val="24"/>
          <w:szCs w:val="24"/>
        </w:rPr>
        <w:t>to</w:t>
      </w:r>
      <w:r>
        <w:rPr>
          <w:spacing w:val="8"/>
          <w:sz w:val="24"/>
          <w:szCs w:val="24"/>
        </w:rPr>
        <w:t xml:space="preserve"> </w:t>
      </w:r>
      <w:r>
        <w:rPr>
          <w:sz w:val="24"/>
          <w:szCs w:val="24"/>
        </w:rPr>
        <w:t>provide</w:t>
      </w:r>
      <w:r>
        <w:rPr>
          <w:spacing w:val="1"/>
          <w:sz w:val="24"/>
          <w:szCs w:val="24"/>
        </w:rPr>
        <w:t xml:space="preserve"> </w:t>
      </w:r>
      <w:r w:rsidR="0062308D">
        <w:rPr>
          <w:spacing w:val="1"/>
          <w:sz w:val="24"/>
          <w:szCs w:val="24"/>
        </w:rPr>
        <w:t>Ga</w:t>
      </w:r>
      <w:r w:rsidR="0003621F">
        <w:rPr>
          <w:spacing w:val="1"/>
          <w:sz w:val="24"/>
          <w:szCs w:val="24"/>
        </w:rPr>
        <w:t>bion wire and G</w:t>
      </w:r>
      <w:r w:rsidR="00372355">
        <w:rPr>
          <w:spacing w:val="1"/>
          <w:sz w:val="24"/>
          <w:szCs w:val="24"/>
        </w:rPr>
        <w:t xml:space="preserve">eotextile </w:t>
      </w:r>
      <w:r>
        <w:rPr>
          <w:sz w:val="24"/>
          <w:szCs w:val="24"/>
        </w:rPr>
        <w:t>the</w:t>
      </w:r>
      <w:r>
        <w:rPr>
          <w:spacing w:val="10"/>
          <w:sz w:val="24"/>
          <w:szCs w:val="24"/>
        </w:rPr>
        <w:t xml:space="preserve"> </w:t>
      </w:r>
      <w:r>
        <w:rPr>
          <w:sz w:val="24"/>
          <w:szCs w:val="24"/>
        </w:rPr>
        <w:t>b</w:t>
      </w:r>
      <w:r w:rsidR="00F65C97">
        <w:rPr>
          <w:spacing w:val="-1"/>
          <w:sz w:val="24"/>
          <w:szCs w:val="24"/>
        </w:rPr>
        <w:t>e</w:t>
      </w:r>
      <w:r>
        <w:rPr>
          <w:spacing w:val="1"/>
          <w:sz w:val="24"/>
          <w:szCs w:val="24"/>
        </w:rPr>
        <w:t>l</w:t>
      </w:r>
      <w:r>
        <w:rPr>
          <w:sz w:val="24"/>
          <w:szCs w:val="24"/>
        </w:rPr>
        <w:t xml:space="preserve">ow </w:t>
      </w:r>
      <w:r>
        <w:rPr>
          <w:spacing w:val="1"/>
          <w:sz w:val="24"/>
          <w:szCs w:val="24"/>
        </w:rPr>
        <w:t>m</w:t>
      </w:r>
      <w:r>
        <w:rPr>
          <w:spacing w:val="-1"/>
          <w:sz w:val="24"/>
          <w:szCs w:val="24"/>
        </w:rPr>
        <w:t>e</w:t>
      </w:r>
      <w:r>
        <w:rPr>
          <w:sz w:val="24"/>
          <w:szCs w:val="24"/>
        </w:rPr>
        <w:t>ntion</w:t>
      </w:r>
      <w:r>
        <w:rPr>
          <w:spacing w:val="-1"/>
          <w:sz w:val="24"/>
          <w:szCs w:val="24"/>
        </w:rPr>
        <w:t>e</w:t>
      </w:r>
      <w:r>
        <w:rPr>
          <w:sz w:val="24"/>
          <w:szCs w:val="24"/>
        </w:rPr>
        <w:t>d</w:t>
      </w:r>
      <w:r w:rsidR="008921DF">
        <w:rPr>
          <w:spacing w:val="-4"/>
          <w:sz w:val="24"/>
          <w:szCs w:val="24"/>
        </w:rPr>
        <w:t xml:space="preserve"> regional offices</w:t>
      </w:r>
      <w:r w:rsidR="00AB4539">
        <w:rPr>
          <w:sz w:val="24"/>
          <w:szCs w:val="24"/>
        </w:rPr>
        <w:t xml:space="preserve">. </w:t>
      </w:r>
      <w:r>
        <w:rPr>
          <w:sz w:val="24"/>
          <w:szCs w:val="24"/>
        </w:rPr>
        <w:t>All</w:t>
      </w:r>
      <w:r>
        <w:rPr>
          <w:spacing w:val="6"/>
          <w:sz w:val="24"/>
          <w:szCs w:val="24"/>
        </w:rPr>
        <w:t xml:space="preserve"> </w:t>
      </w:r>
      <w:r>
        <w:rPr>
          <w:sz w:val="24"/>
          <w:szCs w:val="24"/>
        </w:rPr>
        <w:t>in</w:t>
      </w:r>
      <w:r>
        <w:rPr>
          <w:spacing w:val="3"/>
          <w:sz w:val="24"/>
          <w:szCs w:val="24"/>
        </w:rPr>
        <w:t>t</w:t>
      </w:r>
      <w:r>
        <w:rPr>
          <w:spacing w:val="-1"/>
          <w:sz w:val="24"/>
          <w:szCs w:val="24"/>
        </w:rPr>
        <w:t>er</w:t>
      </w:r>
      <w:r>
        <w:rPr>
          <w:spacing w:val="-3"/>
          <w:sz w:val="24"/>
          <w:szCs w:val="24"/>
        </w:rPr>
        <w:t>e</w:t>
      </w:r>
      <w:r>
        <w:rPr>
          <w:sz w:val="24"/>
          <w:szCs w:val="24"/>
        </w:rPr>
        <w:t>st</w:t>
      </w:r>
      <w:r>
        <w:rPr>
          <w:spacing w:val="-1"/>
          <w:sz w:val="24"/>
          <w:szCs w:val="24"/>
        </w:rPr>
        <w:t>e</w:t>
      </w:r>
      <w:r>
        <w:rPr>
          <w:sz w:val="24"/>
          <w:szCs w:val="24"/>
        </w:rPr>
        <w:t>d</w:t>
      </w:r>
      <w:r>
        <w:rPr>
          <w:spacing w:val="-1"/>
          <w:sz w:val="24"/>
          <w:szCs w:val="24"/>
        </w:rPr>
        <w:t xml:space="preserve"> </w:t>
      </w:r>
      <w:r>
        <w:rPr>
          <w:sz w:val="24"/>
          <w:szCs w:val="24"/>
        </w:rPr>
        <w:t>bidde</w:t>
      </w:r>
      <w:r>
        <w:rPr>
          <w:spacing w:val="-1"/>
          <w:sz w:val="24"/>
          <w:szCs w:val="24"/>
        </w:rPr>
        <w:t>r</w:t>
      </w:r>
      <w:r>
        <w:rPr>
          <w:sz w:val="24"/>
          <w:szCs w:val="24"/>
        </w:rPr>
        <w:t>s</w:t>
      </w:r>
      <w:r>
        <w:rPr>
          <w:spacing w:val="-2"/>
          <w:sz w:val="24"/>
          <w:szCs w:val="24"/>
        </w:rPr>
        <w:t xml:space="preserve"> </w:t>
      </w:r>
      <w:r>
        <w:rPr>
          <w:sz w:val="24"/>
          <w:szCs w:val="24"/>
        </w:rPr>
        <w:t>who</w:t>
      </w:r>
      <w:r>
        <w:rPr>
          <w:spacing w:val="-1"/>
          <w:sz w:val="24"/>
          <w:szCs w:val="24"/>
        </w:rPr>
        <w:t xml:space="preserve"> </w:t>
      </w:r>
      <w:r>
        <w:rPr>
          <w:spacing w:val="3"/>
          <w:sz w:val="24"/>
          <w:szCs w:val="24"/>
        </w:rPr>
        <w:t>h</w:t>
      </w:r>
      <w:r>
        <w:rPr>
          <w:spacing w:val="-1"/>
          <w:sz w:val="24"/>
          <w:szCs w:val="24"/>
        </w:rPr>
        <w:t>a</w:t>
      </w:r>
      <w:r>
        <w:rPr>
          <w:sz w:val="24"/>
          <w:szCs w:val="24"/>
        </w:rPr>
        <w:t>ve</w:t>
      </w:r>
      <w:r>
        <w:rPr>
          <w:spacing w:val="-1"/>
          <w:sz w:val="24"/>
          <w:szCs w:val="24"/>
        </w:rPr>
        <w:t xml:space="preserve"> </w:t>
      </w:r>
      <w:r>
        <w:rPr>
          <w:sz w:val="24"/>
          <w:szCs w:val="24"/>
        </w:rPr>
        <w:t>s</w:t>
      </w:r>
      <w:r>
        <w:rPr>
          <w:spacing w:val="1"/>
          <w:sz w:val="24"/>
          <w:szCs w:val="24"/>
        </w:rPr>
        <w:t>imil</w:t>
      </w:r>
      <w:r>
        <w:rPr>
          <w:spacing w:val="-1"/>
          <w:sz w:val="24"/>
          <w:szCs w:val="24"/>
        </w:rPr>
        <w:t>a</w:t>
      </w:r>
      <w:r>
        <w:rPr>
          <w:sz w:val="24"/>
          <w:szCs w:val="24"/>
        </w:rPr>
        <w:t>r</w:t>
      </w:r>
      <w:r>
        <w:rPr>
          <w:spacing w:val="-2"/>
          <w:sz w:val="24"/>
          <w:szCs w:val="24"/>
        </w:rPr>
        <w:t xml:space="preserve"> </w:t>
      </w:r>
      <w:r>
        <w:rPr>
          <w:spacing w:val="-1"/>
          <w:sz w:val="24"/>
          <w:szCs w:val="24"/>
        </w:rPr>
        <w:t>e</w:t>
      </w:r>
      <w:r>
        <w:rPr>
          <w:spacing w:val="5"/>
          <w:sz w:val="24"/>
          <w:szCs w:val="24"/>
        </w:rPr>
        <w:t>x</w:t>
      </w:r>
      <w:r>
        <w:rPr>
          <w:sz w:val="24"/>
          <w:szCs w:val="24"/>
        </w:rPr>
        <w:t>p</w:t>
      </w:r>
      <w:r>
        <w:rPr>
          <w:spacing w:val="-1"/>
          <w:sz w:val="24"/>
          <w:szCs w:val="24"/>
        </w:rPr>
        <w:t>e</w:t>
      </w:r>
      <w:r>
        <w:rPr>
          <w:sz w:val="24"/>
          <w:szCs w:val="24"/>
        </w:rPr>
        <w:t>r</w:t>
      </w:r>
      <w:r>
        <w:rPr>
          <w:spacing w:val="1"/>
          <w:sz w:val="24"/>
          <w:szCs w:val="24"/>
        </w:rPr>
        <w:t>i</w:t>
      </w:r>
      <w:r>
        <w:rPr>
          <w:spacing w:val="-1"/>
          <w:sz w:val="24"/>
          <w:szCs w:val="24"/>
        </w:rPr>
        <w:t>e</w:t>
      </w:r>
      <w:r>
        <w:rPr>
          <w:sz w:val="24"/>
          <w:szCs w:val="24"/>
        </w:rPr>
        <w:t>n</w:t>
      </w:r>
      <w:r>
        <w:rPr>
          <w:spacing w:val="-1"/>
          <w:sz w:val="24"/>
          <w:szCs w:val="24"/>
        </w:rPr>
        <w:t>c</w:t>
      </w:r>
      <w:r>
        <w:rPr>
          <w:sz w:val="24"/>
          <w:szCs w:val="24"/>
        </w:rPr>
        <w:t>e</w:t>
      </w:r>
      <w:r>
        <w:rPr>
          <w:spacing w:val="5"/>
          <w:sz w:val="24"/>
          <w:szCs w:val="24"/>
        </w:rPr>
        <w:t xml:space="preserve"> </w:t>
      </w:r>
      <w:r>
        <w:rPr>
          <w:sz w:val="24"/>
          <w:szCs w:val="24"/>
        </w:rPr>
        <w:t xml:space="preserve">in </w:t>
      </w:r>
      <w:r w:rsidR="00C16BD7">
        <w:rPr>
          <w:sz w:val="24"/>
          <w:szCs w:val="24"/>
        </w:rPr>
        <w:t>the supply</w:t>
      </w:r>
      <w:r>
        <w:rPr>
          <w:spacing w:val="-15"/>
          <w:sz w:val="24"/>
          <w:szCs w:val="24"/>
        </w:rPr>
        <w:t xml:space="preserve"> </w:t>
      </w:r>
      <w:r>
        <w:rPr>
          <w:sz w:val="24"/>
          <w:szCs w:val="24"/>
        </w:rPr>
        <w:t>of</w:t>
      </w:r>
      <w:r>
        <w:rPr>
          <w:spacing w:val="-2"/>
          <w:sz w:val="24"/>
          <w:szCs w:val="24"/>
        </w:rPr>
        <w:t xml:space="preserve"> </w:t>
      </w:r>
      <w:r w:rsidR="00E3209D">
        <w:rPr>
          <w:spacing w:val="-2"/>
          <w:sz w:val="24"/>
          <w:szCs w:val="24"/>
        </w:rPr>
        <w:t xml:space="preserve">the </w:t>
      </w:r>
      <w:r>
        <w:rPr>
          <w:sz w:val="24"/>
          <w:szCs w:val="24"/>
        </w:rPr>
        <w:t>b</w:t>
      </w:r>
      <w:r>
        <w:rPr>
          <w:spacing w:val="-1"/>
          <w:sz w:val="24"/>
          <w:szCs w:val="24"/>
        </w:rPr>
        <w:t>e</w:t>
      </w:r>
      <w:r>
        <w:rPr>
          <w:spacing w:val="1"/>
          <w:sz w:val="24"/>
          <w:szCs w:val="24"/>
        </w:rPr>
        <w:t>l</w:t>
      </w:r>
      <w:r>
        <w:rPr>
          <w:sz w:val="24"/>
          <w:szCs w:val="24"/>
        </w:rPr>
        <w:t>ow</w:t>
      </w:r>
      <w:r>
        <w:rPr>
          <w:spacing w:val="-4"/>
          <w:sz w:val="24"/>
          <w:szCs w:val="24"/>
        </w:rPr>
        <w:t xml:space="preserve"> </w:t>
      </w:r>
      <w:r>
        <w:rPr>
          <w:spacing w:val="3"/>
          <w:sz w:val="24"/>
          <w:szCs w:val="24"/>
        </w:rPr>
        <w:t>m</w:t>
      </w:r>
      <w:r>
        <w:rPr>
          <w:spacing w:val="-1"/>
          <w:sz w:val="24"/>
          <w:szCs w:val="24"/>
        </w:rPr>
        <w:t>e</w:t>
      </w:r>
      <w:r>
        <w:rPr>
          <w:sz w:val="24"/>
          <w:szCs w:val="24"/>
        </w:rPr>
        <w:t>n</w:t>
      </w:r>
      <w:r>
        <w:rPr>
          <w:spacing w:val="3"/>
          <w:sz w:val="24"/>
          <w:szCs w:val="24"/>
        </w:rPr>
        <w:t>t</w:t>
      </w:r>
      <w:r>
        <w:rPr>
          <w:sz w:val="24"/>
          <w:szCs w:val="24"/>
        </w:rPr>
        <w:t>ion</w:t>
      </w:r>
      <w:r>
        <w:rPr>
          <w:spacing w:val="-1"/>
          <w:sz w:val="24"/>
          <w:szCs w:val="24"/>
        </w:rPr>
        <w:t>e</w:t>
      </w:r>
      <w:r>
        <w:rPr>
          <w:sz w:val="24"/>
          <w:szCs w:val="24"/>
        </w:rPr>
        <w:t>d</w:t>
      </w:r>
      <w:r>
        <w:rPr>
          <w:spacing w:val="-8"/>
          <w:sz w:val="24"/>
          <w:szCs w:val="24"/>
        </w:rPr>
        <w:t xml:space="preserve"> </w:t>
      </w:r>
      <w:r w:rsidR="00A0194B" w:rsidRPr="00A0194B">
        <w:rPr>
          <w:sz w:val="24"/>
          <w:szCs w:val="24"/>
        </w:rPr>
        <w:t>Gabion wire and Geotextile</w:t>
      </w:r>
      <w:r>
        <w:rPr>
          <w:spacing w:val="-1"/>
          <w:sz w:val="24"/>
          <w:szCs w:val="24"/>
        </w:rPr>
        <w:t xml:space="preserve"> a</w:t>
      </w:r>
      <w:r>
        <w:rPr>
          <w:sz w:val="24"/>
          <w:szCs w:val="24"/>
        </w:rPr>
        <w:t>re</w:t>
      </w:r>
      <w:r>
        <w:rPr>
          <w:spacing w:val="-4"/>
          <w:sz w:val="24"/>
          <w:szCs w:val="24"/>
        </w:rPr>
        <w:t xml:space="preserve"> </w:t>
      </w:r>
      <w:r>
        <w:rPr>
          <w:sz w:val="24"/>
          <w:szCs w:val="24"/>
        </w:rPr>
        <w:t>in</w:t>
      </w:r>
      <w:r>
        <w:rPr>
          <w:spacing w:val="1"/>
          <w:sz w:val="24"/>
          <w:szCs w:val="24"/>
        </w:rPr>
        <w:t>vi</w:t>
      </w:r>
      <w:r>
        <w:rPr>
          <w:sz w:val="24"/>
          <w:szCs w:val="24"/>
        </w:rPr>
        <w:t>t</w:t>
      </w:r>
      <w:r>
        <w:rPr>
          <w:spacing w:val="-1"/>
          <w:sz w:val="24"/>
          <w:szCs w:val="24"/>
        </w:rPr>
        <w:t>e</w:t>
      </w:r>
      <w:r>
        <w:rPr>
          <w:sz w:val="24"/>
          <w:szCs w:val="24"/>
        </w:rPr>
        <w:t>d</w:t>
      </w:r>
      <w:r>
        <w:rPr>
          <w:spacing w:val="-4"/>
          <w:sz w:val="24"/>
          <w:szCs w:val="24"/>
        </w:rPr>
        <w:t xml:space="preserve"> </w:t>
      </w:r>
      <w:r>
        <w:rPr>
          <w:sz w:val="24"/>
          <w:szCs w:val="24"/>
        </w:rPr>
        <w:t>to</w:t>
      </w:r>
      <w:r>
        <w:rPr>
          <w:spacing w:val="-1"/>
          <w:sz w:val="24"/>
          <w:szCs w:val="24"/>
        </w:rPr>
        <w:t xml:space="preserve"> </w:t>
      </w:r>
      <w:r>
        <w:rPr>
          <w:spacing w:val="2"/>
          <w:sz w:val="24"/>
          <w:szCs w:val="24"/>
        </w:rPr>
        <w:t>b</w:t>
      </w:r>
      <w:r>
        <w:rPr>
          <w:sz w:val="24"/>
          <w:szCs w:val="24"/>
        </w:rPr>
        <w:t>id.</w:t>
      </w:r>
    </w:p>
    <w:p w14:paraId="21A9C81B" w14:textId="77777777" w:rsidR="00F30FA2" w:rsidRDefault="00F30FA2" w:rsidP="00B60896">
      <w:pPr>
        <w:spacing w:before="1" w:line="140" w:lineRule="exact"/>
        <w:rPr>
          <w:sz w:val="15"/>
          <w:szCs w:val="15"/>
        </w:rPr>
      </w:pPr>
    </w:p>
    <w:p w14:paraId="096E7AD8" w14:textId="5ADA7FB0" w:rsidR="00F30FA2" w:rsidRPr="00196117" w:rsidRDefault="005B01C9" w:rsidP="00196117">
      <w:pPr>
        <w:pStyle w:val="ListParagraph"/>
        <w:numPr>
          <w:ilvl w:val="0"/>
          <w:numId w:val="13"/>
        </w:numPr>
        <w:ind w:right="4710"/>
        <w:jc w:val="both"/>
        <w:rPr>
          <w:sz w:val="24"/>
          <w:szCs w:val="24"/>
        </w:rPr>
      </w:pPr>
      <w:r w:rsidRPr="00196117">
        <w:rPr>
          <w:b/>
          <w:spacing w:val="1"/>
          <w:sz w:val="24"/>
          <w:szCs w:val="24"/>
        </w:rPr>
        <w:t xml:space="preserve"> </w:t>
      </w:r>
      <w:r w:rsidR="00602463" w:rsidRPr="00196117">
        <w:rPr>
          <w:b/>
          <w:spacing w:val="1"/>
          <w:sz w:val="24"/>
          <w:szCs w:val="24"/>
        </w:rPr>
        <w:t>S</w:t>
      </w:r>
      <w:r w:rsidR="00602463" w:rsidRPr="00196117">
        <w:rPr>
          <w:b/>
          <w:spacing w:val="-1"/>
          <w:sz w:val="24"/>
          <w:szCs w:val="24"/>
        </w:rPr>
        <w:t>c</w:t>
      </w:r>
      <w:r w:rsidR="00602463" w:rsidRPr="00196117">
        <w:rPr>
          <w:b/>
          <w:sz w:val="24"/>
          <w:szCs w:val="24"/>
        </w:rPr>
        <w:t>o</w:t>
      </w:r>
      <w:r w:rsidR="00602463" w:rsidRPr="00196117">
        <w:rPr>
          <w:b/>
          <w:spacing w:val="1"/>
          <w:sz w:val="24"/>
          <w:szCs w:val="24"/>
        </w:rPr>
        <w:t>p</w:t>
      </w:r>
      <w:r w:rsidR="00602463" w:rsidRPr="00196117">
        <w:rPr>
          <w:b/>
          <w:sz w:val="24"/>
          <w:szCs w:val="24"/>
        </w:rPr>
        <w:t>e</w:t>
      </w:r>
      <w:r w:rsidR="00602463" w:rsidRPr="00196117">
        <w:rPr>
          <w:b/>
          <w:spacing w:val="-5"/>
          <w:sz w:val="24"/>
          <w:szCs w:val="24"/>
        </w:rPr>
        <w:t xml:space="preserve"> </w:t>
      </w:r>
      <w:r w:rsidR="00602463" w:rsidRPr="00196117">
        <w:rPr>
          <w:b/>
          <w:sz w:val="24"/>
          <w:szCs w:val="24"/>
        </w:rPr>
        <w:t xml:space="preserve">of </w:t>
      </w:r>
      <w:r w:rsidR="00602463" w:rsidRPr="00196117">
        <w:rPr>
          <w:b/>
          <w:spacing w:val="5"/>
          <w:sz w:val="24"/>
          <w:szCs w:val="24"/>
        </w:rPr>
        <w:t>w</w:t>
      </w:r>
      <w:r w:rsidR="00602463" w:rsidRPr="00196117">
        <w:rPr>
          <w:b/>
          <w:sz w:val="24"/>
          <w:szCs w:val="24"/>
        </w:rPr>
        <w:t>o</w:t>
      </w:r>
      <w:r w:rsidR="00602463" w:rsidRPr="00196117">
        <w:rPr>
          <w:b/>
          <w:spacing w:val="-3"/>
          <w:sz w:val="24"/>
          <w:szCs w:val="24"/>
        </w:rPr>
        <w:t>r</w:t>
      </w:r>
      <w:r w:rsidR="00602463" w:rsidRPr="00196117">
        <w:rPr>
          <w:b/>
          <w:spacing w:val="1"/>
          <w:sz w:val="24"/>
          <w:szCs w:val="24"/>
        </w:rPr>
        <w:t>k/Sp</w:t>
      </w:r>
      <w:r w:rsidR="00602463" w:rsidRPr="00196117">
        <w:rPr>
          <w:b/>
          <w:spacing w:val="-1"/>
          <w:sz w:val="24"/>
          <w:szCs w:val="24"/>
        </w:rPr>
        <w:t>e</w:t>
      </w:r>
      <w:r w:rsidR="00602463" w:rsidRPr="00196117">
        <w:rPr>
          <w:b/>
          <w:spacing w:val="-3"/>
          <w:sz w:val="24"/>
          <w:szCs w:val="24"/>
        </w:rPr>
        <w:t>c</w:t>
      </w:r>
      <w:r w:rsidR="00602463" w:rsidRPr="00196117">
        <w:rPr>
          <w:b/>
          <w:spacing w:val="-2"/>
          <w:sz w:val="24"/>
          <w:szCs w:val="24"/>
        </w:rPr>
        <w:t>i</w:t>
      </w:r>
      <w:r w:rsidR="00602463" w:rsidRPr="00196117">
        <w:rPr>
          <w:b/>
          <w:spacing w:val="2"/>
          <w:sz w:val="24"/>
          <w:szCs w:val="24"/>
        </w:rPr>
        <w:t>f</w:t>
      </w:r>
      <w:r w:rsidR="00602463" w:rsidRPr="00196117">
        <w:rPr>
          <w:b/>
          <w:sz w:val="24"/>
          <w:szCs w:val="24"/>
        </w:rPr>
        <w:t>i</w:t>
      </w:r>
      <w:r w:rsidR="00602463" w:rsidRPr="00196117">
        <w:rPr>
          <w:b/>
          <w:spacing w:val="-1"/>
          <w:sz w:val="24"/>
          <w:szCs w:val="24"/>
        </w:rPr>
        <w:t>c</w:t>
      </w:r>
      <w:r w:rsidR="00602463" w:rsidRPr="00196117">
        <w:rPr>
          <w:b/>
          <w:sz w:val="24"/>
          <w:szCs w:val="24"/>
        </w:rPr>
        <w:t>a</w:t>
      </w:r>
      <w:r w:rsidR="00602463" w:rsidRPr="00196117">
        <w:rPr>
          <w:b/>
          <w:spacing w:val="-1"/>
          <w:sz w:val="24"/>
          <w:szCs w:val="24"/>
        </w:rPr>
        <w:t>t</w:t>
      </w:r>
      <w:r w:rsidR="00602463" w:rsidRPr="00196117">
        <w:rPr>
          <w:b/>
          <w:sz w:val="24"/>
          <w:szCs w:val="24"/>
        </w:rPr>
        <w:t>io</w:t>
      </w:r>
      <w:r w:rsidR="00602463" w:rsidRPr="00196117">
        <w:rPr>
          <w:b/>
          <w:spacing w:val="4"/>
          <w:sz w:val="24"/>
          <w:szCs w:val="24"/>
        </w:rPr>
        <w:t>n</w:t>
      </w:r>
      <w:r w:rsidR="00602463" w:rsidRPr="00196117">
        <w:rPr>
          <w:b/>
          <w:sz w:val="24"/>
          <w:szCs w:val="24"/>
        </w:rPr>
        <w:t>:</w:t>
      </w:r>
    </w:p>
    <w:p w14:paraId="6E6B6B6F" w14:textId="77777777" w:rsidR="00F30FA2" w:rsidRDefault="00F30FA2" w:rsidP="00B60896">
      <w:pPr>
        <w:spacing w:before="2" w:line="180" w:lineRule="exact"/>
        <w:rPr>
          <w:sz w:val="18"/>
          <w:szCs w:val="18"/>
        </w:rPr>
      </w:pPr>
    </w:p>
    <w:p w14:paraId="2A057FA8" w14:textId="48449964" w:rsidR="00F30FA2" w:rsidRDefault="00000000" w:rsidP="00B60896">
      <w:pPr>
        <w:spacing w:line="259" w:lineRule="auto"/>
        <w:ind w:right="781"/>
        <w:jc w:val="both"/>
        <w:rPr>
          <w:sz w:val="24"/>
          <w:szCs w:val="24"/>
        </w:rPr>
      </w:pPr>
      <w:r>
        <w:rPr>
          <w:sz w:val="24"/>
          <w:szCs w:val="24"/>
        </w:rPr>
        <w:pict w14:anchorId="70BC7D6F">
          <v:group id="_x0000_s2051" style="position:absolute;left:0;text-align:left;margin-left:577.15pt;margin-top:650.6pt;width:1.1pt;height:.6pt;z-index:-251658240;mso-position-horizontal-relative:page;mso-position-vertical-relative:page" coordorigin="11543,13012" coordsize="22,12">
            <v:shape id="_x0000_s2053" style="position:absolute;left:11549;top:13018;width:10;height:0" coordorigin="11549,13018" coordsize="10,0" path="m11549,13018r9,e" filled="f" strokeweight=".6pt">
              <v:path arrowok="t"/>
            </v:shape>
            <v:shape id="_x0000_s2052" style="position:absolute;left:11549;top:13018;width:10;height:0" coordorigin="11549,13018" coordsize="10,0" path="m11549,13018r9,e" filled="f" strokeweight=".6pt">
              <v:path arrowok="t"/>
            </v:shape>
            <w10:wrap anchorx="page" anchory="page"/>
          </v:group>
        </w:pict>
      </w:r>
      <w:r w:rsidR="00AE3A1C">
        <w:rPr>
          <w:sz w:val="24"/>
          <w:szCs w:val="24"/>
        </w:rPr>
        <w:t xml:space="preserve">The </w:t>
      </w:r>
      <w:r w:rsidR="00AE3A1C" w:rsidRPr="00E3209D">
        <w:rPr>
          <w:sz w:val="24"/>
          <w:szCs w:val="24"/>
        </w:rPr>
        <w:t>selected</w:t>
      </w:r>
      <w:r w:rsidR="00AE3A1C">
        <w:rPr>
          <w:sz w:val="24"/>
          <w:szCs w:val="24"/>
        </w:rPr>
        <w:t xml:space="preserve"> </w:t>
      </w:r>
      <w:r w:rsidR="00AE3A1C" w:rsidRPr="00E3209D">
        <w:rPr>
          <w:sz w:val="24"/>
          <w:szCs w:val="24"/>
        </w:rPr>
        <w:t>vendor</w:t>
      </w:r>
      <w:r w:rsidR="00AE3A1C">
        <w:rPr>
          <w:sz w:val="24"/>
          <w:szCs w:val="24"/>
        </w:rPr>
        <w:t xml:space="preserve"> </w:t>
      </w:r>
      <w:r w:rsidR="00AE3A1C" w:rsidRPr="00E3209D">
        <w:rPr>
          <w:sz w:val="24"/>
          <w:szCs w:val="24"/>
        </w:rPr>
        <w:t>shall</w:t>
      </w:r>
      <w:r w:rsidR="00AE3A1C">
        <w:rPr>
          <w:sz w:val="24"/>
          <w:szCs w:val="24"/>
        </w:rPr>
        <w:t xml:space="preserve"> </w:t>
      </w:r>
      <w:r w:rsidR="00AE3A1C" w:rsidRPr="00E3209D">
        <w:rPr>
          <w:sz w:val="24"/>
          <w:szCs w:val="24"/>
        </w:rPr>
        <w:t>supply</w:t>
      </w:r>
      <w:r w:rsidR="00AE3A1C">
        <w:rPr>
          <w:sz w:val="24"/>
          <w:szCs w:val="24"/>
        </w:rPr>
        <w:t xml:space="preserve"> </w:t>
      </w:r>
      <w:r w:rsidR="00AE3A1C" w:rsidRPr="00E3209D">
        <w:rPr>
          <w:sz w:val="24"/>
          <w:szCs w:val="24"/>
        </w:rPr>
        <w:t>and</w:t>
      </w:r>
      <w:r w:rsidR="00AE3A1C">
        <w:rPr>
          <w:sz w:val="24"/>
          <w:szCs w:val="24"/>
        </w:rPr>
        <w:t xml:space="preserve"> </w:t>
      </w:r>
      <w:r w:rsidR="00AE3A1C" w:rsidRPr="00E3209D">
        <w:rPr>
          <w:sz w:val="24"/>
          <w:szCs w:val="24"/>
        </w:rPr>
        <w:t>deliver</w:t>
      </w:r>
      <w:r w:rsidR="00AE3A1C">
        <w:rPr>
          <w:sz w:val="24"/>
          <w:szCs w:val="24"/>
        </w:rPr>
        <w:t xml:space="preserve"> </w:t>
      </w:r>
      <w:r w:rsidR="00AE3A1C" w:rsidRPr="00E3209D">
        <w:rPr>
          <w:sz w:val="24"/>
          <w:szCs w:val="24"/>
        </w:rPr>
        <w:t>the</w:t>
      </w:r>
      <w:r w:rsidR="00AE3A1C">
        <w:rPr>
          <w:sz w:val="24"/>
          <w:szCs w:val="24"/>
        </w:rPr>
        <w:t xml:space="preserve"> </w:t>
      </w:r>
      <w:r w:rsidR="00A0194B" w:rsidRPr="00A0194B">
        <w:rPr>
          <w:b/>
          <w:bCs/>
          <w:sz w:val="24"/>
          <w:szCs w:val="24"/>
        </w:rPr>
        <w:t>Gabion wire and Geotextile</w:t>
      </w:r>
      <w:r w:rsidR="002E500A">
        <w:rPr>
          <w:sz w:val="24"/>
          <w:szCs w:val="24"/>
        </w:rPr>
        <w:t xml:space="preserve"> </w:t>
      </w:r>
      <w:r w:rsidR="003A42CD">
        <w:rPr>
          <w:sz w:val="24"/>
          <w:szCs w:val="24"/>
        </w:rPr>
        <w:t xml:space="preserve">to the </w:t>
      </w:r>
      <w:r w:rsidR="002B488B" w:rsidRPr="00E3209D">
        <w:rPr>
          <w:sz w:val="24"/>
          <w:szCs w:val="24"/>
        </w:rPr>
        <w:t>below</w:t>
      </w:r>
      <w:r w:rsidR="002B488B">
        <w:rPr>
          <w:sz w:val="24"/>
          <w:szCs w:val="24"/>
        </w:rPr>
        <w:t>-mentioned</w:t>
      </w:r>
      <w:r w:rsidR="003A42CD">
        <w:rPr>
          <w:sz w:val="24"/>
          <w:szCs w:val="24"/>
        </w:rPr>
        <w:t xml:space="preserve"> </w:t>
      </w:r>
      <w:r w:rsidR="006330AE">
        <w:rPr>
          <w:sz w:val="24"/>
          <w:szCs w:val="24"/>
        </w:rPr>
        <w:t xml:space="preserve">NAC </w:t>
      </w:r>
      <w:r w:rsidR="002E500A">
        <w:rPr>
          <w:sz w:val="24"/>
          <w:szCs w:val="24"/>
        </w:rPr>
        <w:t>regional offices</w:t>
      </w:r>
      <w:r w:rsidR="00637CB0">
        <w:rPr>
          <w:sz w:val="24"/>
          <w:szCs w:val="24"/>
        </w:rPr>
        <w:t xml:space="preserve"> and locations</w:t>
      </w:r>
      <w:r w:rsidR="00934A47">
        <w:rPr>
          <w:sz w:val="24"/>
          <w:szCs w:val="24"/>
        </w:rPr>
        <w:t xml:space="preserve"> </w:t>
      </w:r>
    </w:p>
    <w:p w14:paraId="59369FA5" w14:textId="77777777" w:rsidR="002E3CE5" w:rsidRDefault="002E3CE5" w:rsidP="00B60896">
      <w:pPr>
        <w:spacing w:line="259" w:lineRule="auto"/>
        <w:ind w:right="781"/>
        <w:jc w:val="both"/>
        <w:rPr>
          <w:sz w:val="24"/>
          <w:szCs w:val="24"/>
        </w:rPr>
      </w:pPr>
    </w:p>
    <w:p w14:paraId="26648B0A" w14:textId="77777777" w:rsidR="001E718B" w:rsidRDefault="001E718B" w:rsidP="00B60896">
      <w:pPr>
        <w:spacing w:line="200" w:lineRule="exact"/>
      </w:pPr>
    </w:p>
    <w:p w14:paraId="05A99AE2" w14:textId="2E5AEA39" w:rsidR="00100D60" w:rsidRPr="00196117" w:rsidRDefault="00212E1F" w:rsidP="00196117">
      <w:pPr>
        <w:pStyle w:val="ListParagraph"/>
        <w:numPr>
          <w:ilvl w:val="0"/>
          <w:numId w:val="13"/>
        </w:numPr>
        <w:spacing w:line="200" w:lineRule="exact"/>
        <w:rPr>
          <w:b/>
          <w:spacing w:val="1"/>
          <w:sz w:val="24"/>
          <w:szCs w:val="24"/>
        </w:rPr>
      </w:pPr>
      <w:r w:rsidRPr="00196117">
        <w:rPr>
          <w:b/>
          <w:spacing w:val="1"/>
          <w:sz w:val="24"/>
          <w:szCs w:val="24"/>
        </w:rPr>
        <w:t>RFQ Base</w:t>
      </w:r>
    </w:p>
    <w:p w14:paraId="66A65358" w14:textId="77777777" w:rsidR="00F30FA2" w:rsidRDefault="00F30FA2" w:rsidP="00B60896">
      <w:pPr>
        <w:spacing w:before="12" w:line="220" w:lineRule="exact"/>
        <w:rPr>
          <w:sz w:val="22"/>
          <w:szCs w:val="22"/>
        </w:rPr>
      </w:pPr>
    </w:p>
    <w:p w14:paraId="578A9EF8" w14:textId="150CB158" w:rsidR="00100D60" w:rsidRPr="00AF7FB3" w:rsidRDefault="0056083B" w:rsidP="007C14FE">
      <w:pPr>
        <w:numPr>
          <w:ilvl w:val="0"/>
          <w:numId w:val="11"/>
        </w:numPr>
        <w:tabs>
          <w:tab w:val="left" w:pos="7440"/>
        </w:tabs>
        <w:spacing w:line="276" w:lineRule="auto"/>
        <w:jc w:val="both"/>
        <w:rPr>
          <w:sz w:val="24"/>
          <w:szCs w:val="24"/>
        </w:rPr>
      </w:pPr>
      <w:r w:rsidRPr="00AF7FB3">
        <w:rPr>
          <w:sz w:val="24"/>
          <w:szCs w:val="24"/>
        </w:rPr>
        <w:t>Subcontracting any components of the contracts to third parties is not allowed</w:t>
      </w:r>
    </w:p>
    <w:p w14:paraId="7127C1C4" w14:textId="48CC29B0" w:rsidR="00516EC3" w:rsidRPr="00AF7FB3" w:rsidRDefault="00516EC3" w:rsidP="007C14FE">
      <w:pPr>
        <w:numPr>
          <w:ilvl w:val="0"/>
          <w:numId w:val="11"/>
        </w:numPr>
        <w:tabs>
          <w:tab w:val="left" w:pos="7440"/>
        </w:tabs>
        <w:spacing w:line="276" w:lineRule="auto"/>
        <w:jc w:val="both"/>
        <w:rPr>
          <w:sz w:val="24"/>
          <w:szCs w:val="24"/>
        </w:rPr>
      </w:pPr>
      <w:r w:rsidRPr="00AF7FB3">
        <w:rPr>
          <w:sz w:val="24"/>
          <w:szCs w:val="24"/>
        </w:rPr>
        <w:t xml:space="preserve">Each page of the </w:t>
      </w:r>
      <w:r w:rsidR="00CB79C9" w:rsidRPr="00AF7FB3">
        <w:rPr>
          <w:sz w:val="24"/>
          <w:szCs w:val="24"/>
        </w:rPr>
        <w:t>RFQ</w:t>
      </w:r>
      <w:r w:rsidRPr="00AF7FB3">
        <w:rPr>
          <w:sz w:val="24"/>
          <w:szCs w:val="24"/>
        </w:rPr>
        <w:t xml:space="preserve"> document must be stamped by the bidder. The declaration of eligibility form is required to be completed, signed, and stamped. Non-compliance with this requirement may lead to disqualification</w:t>
      </w:r>
    </w:p>
    <w:p w14:paraId="03C93E00" w14:textId="6CCE60BC" w:rsidR="00882CD9" w:rsidRPr="00AF7FB3" w:rsidRDefault="00882CD9" w:rsidP="007C14FE">
      <w:pPr>
        <w:numPr>
          <w:ilvl w:val="0"/>
          <w:numId w:val="11"/>
        </w:numPr>
        <w:tabs>
          <w:tab w:val="left" w:pos="7440"/>
        </w:tabs>
        <w:spacing w:line="276" w:lineRule="auto"/>
        <w:jc w:val="both"/>
        <w:rPr>
          <w:sz w:val="24"/>
          <w:szCs w:val="24"/>
        </w:rPr>
      </w:pPr>
      <w:r w:rsidRPr="00AF7FB3">
        <w:rPr>
          <w:sz w:val="24"/>
          <w:szCs w:val="24"/>
        </w:rPr>
        <w:t xml:space="preserve">All proposals must be submitted in compliance with the </w:t>
      </w:r>
      <w:r w:rsidR="00E90D8E">
        <w:rPr>
          <w:sz w:val="24"/>
          <w:szCs w:val="24"/>
        </w:rPr>
        <w:t>RFQ</w:t>
      </w:r>
      <w:r w:rsidRPr="00AF7FB3">
        <w:rPr>
          <w:sz w:val="24"/>
          <w:szCs w:val="24"/>
        </w:rPr>
        <w:t xml:space="preserve"> </w:t>
      </w:r>
      <w:r w:rsidR="00E90D8E">
        <w:rPr>
          <w:sz w:val="24"/>
          <w:szCs w:val="24"/>
        </w:rPr>
        <w:t>d</w:t>
      </w:r>
      <w:r w:rsidRPr="00AF7FB3">
        <w:rPr>
          <w:sz w:val="24"/>
          <w:szCs w:val="24"/>
        </w:rPr>
        <w:t>ocuments, which encompass the technical specifications, bill of quantities, and/or activity schedule, as well as the draft contract intended for signing with the successful bidder</w:t>
      </w:r>
    </w:p>
    <w:p w14:paraId="6CC4817F" w14:textId="65A95BFC" w:rsidR="003F0C35" w:rsidRPr="00AF7FB3" w:rsidRDefault="003F0C35" w:rsidP="007C14FE">
      <w:pPr>
        <w:numPr>
          <w:ilvl w:val="0"/>
          <w:numId w:val="11"/>
        </w:numPr>
        <w:tabs>
          <w:tab w:val="left" w:pos="7440"/>
        </w:tabs>
        <w:spacing w:line="276" w:lineRule="auto"/>
        <w:jc w:val="both"/>
        <w:rPr>
          <w:sz w:val="24"/>
          <w:szCs w:val="24"/>
        </w:rPr>
      </w:pPr>
      <w:r w:rsidRPr="00AF7FB3">
        <w:rPr>
          <w:sz w:val="24"/>
          <w:szCs w:val="24"/>
        </w:rPr>
        <w:t>All applicants will be provided with the same set of documents. No applicant is permitted to add, remove, or alter any specifications, terms, or conditions on the original documents.</w:t>
      </w:r>
      <w:r w:rsidR="005338DC">
        <w:rPr>
          <w:sz w:val="24"/>
          <w:szCs w:val="24"/>
        </w:rPr>
        <w:t xml:space="preserve"> If </w:t>
      </w:r>
      <w:r w:rsidR="006E40BF">
        <w:rPr>
          <w:sz w:val="24"/>
          <w:szCs w:val="24"/>
        </w:rPr>
        <w:t xml:space="preserve">supplier has different </w:t>
      </w:r>
      <w:proofErr w:type="spellStart"/>
      <w:r w:rsidR="003C603B">
        <w:rPr>
          <w:sz w:val="24"/>
          <w:szCs w:val="24"/>
        </w:rPr>
        <w:t>ToR</w:t>
      </w:r>
      <w:proofErr w:type="spellEnd"/>
      <w:r w:rsidR="003C603B">
        <w:rPr>
          <w:sz w:val="24"/>
          <w:szCs w:val="24"/>
        </w:rPr>
        <w:t xml:space="preserve"> and schedule, this should be written in the supplier </w:t>
      </w:r>
      <w:r w:rsidR="007C14FE">
        <w:rPr>
          <w:sz w:val="24"/>
          <w:szCs w:val="24"/>
        </w:rPr>
        <w:t>pad.</w:t>
      </w:r>
    </w:p>
    <w:p w14:paraId="0F519040" w14:textId="56C05602" w:rsidR="00100D60" w:rsidRPr="00AF7FB3" w:rsidRDefault="00100D60" w:rsidP="007C14FE">
      <w:pPr>
        <w:numPr>
          <w:ilvl w:val="0"/>
          <w:numId w:val="11"/>
        </w:numPr>
        <w:tabs>
          <w:tab w:val="left" w:pos="7440"/>
        </w:tabs>
        <w:spacing w:line="276" w:lineRule="auto"/>
        <w:jc w:val="both"/>
        <w:rPr>
          <w:sz w:val="24"/>
          <w:szCs w:val="24"/>
        </w:rPr>
      </w:pPr>
      <w:r w:rsidRPr="00AF7FB3">
        <w:rPr>
          <w:sz w:val="24"/>
          <w:szCs w:val="24"/>
        </w:rPr>
        <w:t xml:space="preserve">Bids shall be made in writing calculated in Afghani currency (AFN) only as clearly stated on the appropriate forms. Any foreign currency will </w:t>
      </w:r>
      <w:r w:rsidR="009D22B4" w:rsidRPr="00AF7FB3">
        <w:rPr>
          <w:sz w:val="24"/>
          <w:szCs w:val="24"/>
        </w:rPr>
        <w:t>convert</w:t>
      </w:r>
      <w:r w:rsidRPr="00AF7FB3">
        <w:rPr>
          <w:sz w:val="24"/>
          <w:szCs w:val="24"/>
        </w:rPr>
        <w:t xml:space="preserve"> first to AFN then it will be considered under </w:t>
      </w:r>
      <w:r w:rsidR="009D22B4" w:rsidRPr="00AF7FB3">
        <w:rPr>
          <w:sz w:val="24"/>
          <w:szCs w:val="24"/>
        </w:rPr>
        <w:t>financial</w:t>
      </w:r>
      <w:r w:rsidRPr="00AF7FB3">
        <w:rPr>
          <w:sz w:val="24"/>
          <w:szCs w:val="24"/>
        </w:rPr>
        <w:t xml:space="preserve"> comparison. The date for converting foreign currencies to AFN will be based on the closing date/deadline for submitting offer</w:t>
      </w:r>
      <w:r w:rsidR="009D22B4" w:rsidRPr="00AF7FB3">
        <w:rPr>
          <w:sz w:val="24"/>
          <w:szCs w:val="24"/>
        </w:rPr>
        <w:t xml:space="preserve"> </w:t>
      </w:r>
      <w:r w:rsidR="00AF2E9F" w:rsidRPr="00AF7FB3">
        <w:rPr>
          <w:sz w:val="24"/>
          <w:szCs w:val="24"/>
        </w:rPr>
        <w:t xml:space="preserve">and will be calculated </w:t>
      </w:r>
      <w:r w:rsidR="009D22B4" w:rsidRPr="00AF7FB3">
        <w:rPr>
          <w:sz w:val="24"/>
          <w:szCs w:val="24"/>
        </w:rPr>
        <w:t xml:space="preserve">based on the DE AFGHANISTAN </w:t>
      </w:r>
      <w:r w:rsidR="00857A78" w:rsidRPr="00AF7FB3">
        <w:rPr>
          <w:sz w:val="24"/>
          <w:szCs w:val="24"/>
        </w:rPr>
        <w:t>BANK exchange</w:t>
      </w:r>
      <w:r w:rsidR="009D22B4" w:rsidRPr="00AF7FB3">
        <w:rPr>
          <w:sz w:val="24"/>
          <w:szCs w:val="24"/>
        </w:rPr>
        <w:t xml:space="preserve"> rate</w:t>
      </w:r>
    </w:p>
    <w:p w14:paraId="3D5F08E5" w14:textId="6A966207" w:rsidR="005A1452" w:rsidRPr="00AF7FB3" w:rsidRDefault="00100D60" w:rsidP="007C14FE">
      <w:pPr>
        <w:pStyle w:val="ListParagraph"/>
        <w:numPr>
          <w:ilvl w:val="0"/>
          <w:numId w:val="11"/>
        </w:numPr>
        <w:spacing w:line="276" w:lineRule="auto"/>
        <w:rPr>
          <w:sz w:val="24"/>
          <w:szCs w:val="24"/>
        </w:rPr>
      </w:pPr>
      <w:r w:rsidRPr="00AF7FB3">
        <w:rPr>
          <w:sz w:val="24"/>
          <w:szCs w:val="24"/>
        </w:rPr>
        <w:t>All unit prices must include all taxes, compulsory payments, levies and duties</w:t>
      </w:r>
    </w:p>
    <w:p w14:paraId="6DC51D2C" w14:textId="504389C5" w:rsidR="005A1452" w:rsidRPr="00AF7FB3" w:rsidRDefault="0060561F" w:rsidP="007C14FE">
      <w:pPr>
        <w:pStyle w:val="ListParagraph"/>
        <w:numPr>
          <w:ilvl w:val="0"/>
          <w:numId w:val="11"/>
        </w:numPr>
        <w:spacing w:line="276" w:lineRule="auto"/>
        <w:rPr>
          <w:sz w:val="24"/>
          <w:szCs w:val="24"/>
        </w:rPr>
      </w:pPr>
      <w:r w:rsidRPr="00AF7FB3">
        <w:rPr>
          <w:sz w:val="24"/>
          <w:szCs w:val="24"/>
        </w:rPr>
        <w:t>Any arithmetic errors will be rectified in accordance with the NAC Procurement Manual as outlined below.</w:t>
      </w:r>
      <w:r w:rsidR="005A1452" w:rsidRPr="00AF7FB3">
        <w:rPr>
          <w:sz w:val="24"/>
          <w:szCs w:val="24"/>
        </w:rPr>
        <w:t xml:space="preserve">: </w:t>
      </w:r>
    </w:p>
    <w:p w14:paraId="3DFD1F04" w14:textId="41B87F21" w:rsidR="005A1452" w:rsidRPr="00AF7FB3" w:rsidRDefault="0085750C" w:rsidP="007C14FE">
      <w:pPr>
        <w:pStyle w:val="ListParagraph"/>
        <w:numPr>
          <w:ilvl w:val="0"/>
          <w:numId w:val="11"/>
        </w:numPr>
        <w:spacing w:line="276" w:lineRule="auto"/>
        <w:rPr>
          <w:sz w:val="24"/>
          <w:szCs w:val="24"/>
        </w:rPr>
      </w:pPr>
      <w:r w:rsidRPr="00AF7FB3">
        <w:rPr>
          <w:sz w:val="24"/>
          <w:szCs w:val="24"/>
        </w:rPr>
        <w:lastRenderedPageBreak/>
        <w:t>In the event of a discrepancy between the unit price and the total for a line item, the unit price will take precedence, and the line-item total will be adjusted accordingly. It is important to note that vendors are not permitted to alter prices during the evaluation process</w:t>
      </w:r>
      <w:r w:rsidR="005A1452" w:rsidRPr="00AF7FB3">
        <w:rPr>
          <w:sz w:val="24"/>
          <w:szCs w:val="24"/>
        </w:rPr>
        <w:t>.</w:t>
      </w:r>
    </w:p>
    <w:p w14:paraId="2E40DDEA" w14:textId="77777777" w:rsidR="005A1452" w:rsidRDefault="005A1452" w:rsidP="00B60896"/>
    <w:p w14:paraId="012B6DA3" w14:textId="6EBDE30B" w:rsidR="00DE7CB9" w:rsidRPr="00DE7CB9" w:rsidRDefault="008664D3" w:rsidP="00B60A83">
      <w:pPr>
        <w:pStyle w:val="Heading1"/>
        <w:numPr>
          <w:ilvl w:val="0"/>
          <w:numId w:val="12"/>
        </w:numPr>
        <w:spacing w:before="0" w:after="0"/>
        <w:rPr>
          <w:rFonts w:ascii="Times New Roman" w:eastAsia="Times New Roman" w:hAnsi="Times New Roman" w:cs="Times New Roman"/>
          <w:bCs w:val="0"/>
          <w:kern w:val="0"/>
          <w:sz w:val="24"/>
          <w:szCs w:val="24"/>
        </w:rPr>
      </w:pPr>
      <w:r>
        <w:rPr>
          <w:rFonts w:ascii="Times New Roman" w:eastAsia="Times New Roman" w:hAnsi="Times New Roman" w:cs="Times New Roman"/>
          <w:bCs w:val="0"/>
          <w:kern w:val="0"/>
          <w:sz w:val="24"/>
          <w:szCs w:val="24"/>
        </w:rPr>
        <w:t xml:space="preserve">Late Bids </w:t>
      </w:r>
    </w:p>
    <w:p w14:paraId="1C2755A8" w14:textId="27A4B7B6" w:rsidR="00683CA4" w:rsidRPr="00B60A83" w:rsidRDefault="00DE7CB9" w:rsidP="008664D3">
      <w:pPr>
        <w:ind w:left="720"/>
        <w:rPr>
          <w:sz w:val="24"/>
          <w:szCs w:val="24"/>
        </w:rPr>
      </w:pPr>
      <w:r w:rsidRPr="00B60A83">
        <w:rPr>
          <w:sz w:val="24"/>
          <w:szCs w:val="24"/>
        </w:rPr>
        <w:t xml:space="preserve">All Bids received after the </w:t>
      </w:r>
      <w:r w:rsidR="00277F17">
        <w:rPr>
          <w:sz w:val="24"/>
          <w:szCs w:val="24"/>
        </w:rPr>
        <w:t>RFQ</w:t>
      </w:r>
      <w:r w:rsidRPr="00B60A83">
        <w:rPr>
          <w:sz w:val="24"/>
          <w:szCs w:val="24"/>
        </w:rPr>
        <w:t xml:space="preserve"> closure will be rejected</w:t>
      </w:r>
      <w:r w:rsidR="00277F17">
        <w:rPr>
          <w:sz w:val="24"/>
          <w:szCs w:val="24"/>
        </w:rPr>
        <w:t>.</w:t>
      </w:r>
    </w:p>
    <w:p w14:paraId="29E1A614" w14:textId="77777777" w:rsidR="00683CA4" w:rsidRDefault="00683CA4" w:rsidP="00B60896"/>
    <w:p w14:paraId="19585B4F" w14:textId="77777777" w:rsidR="00683CA4" w:rsidRDefault="00683CA4" w:rsidP="00B60896"/>
    <w:p w14:paraId="34DCE8BF" w14:textId="26B413EB" w:rsidR="00BE15AD" w:rsidRDefault="00C533AB" w:rsidP="00B60A83">
      <w:pPr>
        <w:pStyle w:val="ListParagraph"/>
        <w:numPr>
          <w:ilvl w:val="0"/>
          <w:numId w:val="12"/>
        </w:numPr>
        <w:spacing w:before="76"/>
        <w:ind w:right="30"/>
        <w:jc w:val="both"/>
      </w:pPr>
      <w:r w:rsidRPr="00B60A83">
        <w:rPr>
          <w:b/>
          <w:sz w:val="24"/>
          <w:szCs w:val="24"/>
        </w:rPr>
        <w:t xml:space="preserve"> </w:t>
      </w:r>
      <w:r w:rsidR="00BE15AD" w:rsidRPr="00B60A83">
        <w:rPr>
          <w:b/>
          <w:sz w:val="24"/>
          <w:szCs w:val="24"/>
        </w:rPr>
        <w:t xml:space="preserve">Bid </w:t>
      </w:r>
      <w:r w:rsidR="006859F1" w:rsidRPr="00B60A83">
        <w:rPr>
          <w:b/>
          <w:sz w:val="24"/>
          <w:szCs w:val="24"/>
        </w:rPr>
        <w:t>Opening: Bids</w:t>
      </w:r>
      <w:r w:rsidR="008135C2" w:rsidRPr="00B60A83">
        <w:rPr>
          <w:sz w:val="24"/>
          <w:szCs w:val="24"/>
        </w:rPr>
        <w:t xml:space="preserve"> will be opened by Bid opening committee as per NAC standard</w:t>
      </w:r>
      <w:r w:rsidR="001E693C" w:rsidRPr="00B60A83">
        <w:rPr>
          <w:sz w:val="24"/>
          <w:szCs w:val="24"/>
        </w:rPr>
        <w:t xml:space="preserve">. </w:t>
      </w:r>
      <w:r w:rsidR="00BE15AD" w:rsidRPr="00B60A83">
        <w:rPr>
          <w:sz w:val="24"/>
          <w:szCs w:val="24"/>
        </w:rPr>
        <w:t xml:space="preserve">The committee will </w:t>
      </w:r>
      <w:r w:rsidR="008E580A" w:rsidRPr="00B60A83">
        <w:rPr>
          <w:sz w:val="24"/>
          <w:szCs w:val="24"/>
        </w:rPr>
        <w:t xml:space="preserve">check and </w:t>
      </w:r>
      <w:r w:rsidR="00BE15AD" w:rsidRPr="00B60A83">
        <w:rPr>
          <w:sz w:val="24"/>
          <w:szCs w:val="24"/>
        </w:rPr>
        <w:t xml:space="preserve">review the </w:t>
      </w:r>
      <w:r w:rsidR="001E693C" w:rsidRPr="00B60A83">
        <w:rPr>
          <w:sz w:val="24"/>
          <w:szCs w:val="24"/>
        </w:rPr>
        <w:t>quotations</w:t>
      </w:r>
      <w:r w:rsidR="00BE15AD" w:rsidRPr="00B60A83">
        <w:rPr>
          <w:sz w:val="24"/>
          <w:szCs w:val="24"/>
        </w:rPr>
        <w:t xml:space="preserve"> </w:t>
      </w:r>
      <w:r w:rsidR="008E580A" w:rsidRPr="00B60A83">
        <w:rPr>
          <w:sz w:val="24"/>
          <w:szCs w:val="24"/>
        </w:rPr>
        <w:t xml:space="preserve">for </w:t>
      </w:r>
      <w:r w:rsidR="007F7705" w:rsidRPr="00B60A83">
        <w:rPr>
          <w:sz w:val="24"/>
          <w:szCs w:val="24"/>
        </w:rPr>
        <w:t>sale,</w:t>
      </w:r>
      <w:r w:rsidR="002B43CB" w:rsidRPr="00B60A83">
        <w:rPr>
          <w:sz w:val="24"/>
          <w:szCs w:val="24"/>
        </w:rPr>
        <w:t xml:space="preserve"> </w:t>
      </w:r>
      <w:r w:rsidR="008E580A" w:rsidRPr="00B60A83">
        <w:rPr>
          <w:sz w:val="24"/>
          <w:szCs w:val="24"/>
        </w:rPr>
        <w:t xml:space="preserve">on time </w:t>
      </w:r>
      <w:r w:rsidR="00036B53" w:rsidRPr="00B60A83">
        <w:rPr>
          <w:sz w:val="24"/>
          <w:szCs w:val="24"/>
        </w:rPr>
        <w:t xml:space="preserve">submission and </w:t>
      </w:r>
      <w:r w:rsidR="0022555C" w:rsidRPr="00B60A83">
        <w:rPr>
          <w:sz w:val="24"/>
          <w:szCs w:val="24"/>
        </w:rPr>
        <w:t>confirm</w:t>
      </w:r>
      <w:r w:rsidR="00BE15AD" w:rsidRPr="00B60A83">
        <w:rPr>
          <w:sz w:val="24"/>
          <w:szCs w:val="24"/>
        </w:rPr>
        <w:t xml:space="preserve"> that there are no changes to the terms or any calculation mistakes, ensuring that the documents meet the criteria specified in the </w:t>
      </w:r>
      <w:r w:rsidR="007F7705" w:rsidRPr="00B60A83">
        <w:rPr>
          <w:sz w:val="24"/>
          <w:szCs w:val="24"/>
        </w:rPr>
        <w:t>RFQ</w:t>
      </w:r>
      <w:r w:rsidR="00BE15AD" w:rsidRPr="00B60A83">
        <w:rPr>
          <w:sz w:val="24"/>
          <w:szCs w:val="24"/>
        </w:rPr>
        <w:t xml:space="preserve"> documents listed below</w:t>
      </w:r>
      <w:r w:rsidR="00BE15AD" w:rsidRPr="00BE15AD">
        <w:t>.</w:t>
      </w:r>
    </w:p>
    <w:p w14:paraId="49EC1C47" w14:textId="77777777" w:rsidR="005A1452" w:rsidRDefault="005A1452" w:rsidP="00B60896"/>
    <w:p w14:paraId="683C1579" w14:textId="344AA66F" w:rsidR="001C6DC8" w:rsidRPr="00B60A83" w:rsidRDefault="001C6DC8" w:rsidP="00B60A83">
      <w:pPr>
        <w:pStyle w:val="ListParagraph"/>
        <w:numPr>
          <w:ilvl w:val="0"/>
          <w:numId w:val="12"/>
        </w:numPr>
        <w:spacing w:before="76"/>
        <w:ind w:right="30"/>
        <w:jc w:val="both"/>
        <w:rPr>
          <w:bCs/>
          <w:sz w:val="24"/>
          <w:szCs w:val="24"/>
        </w:rPr>
      </w:pPr>
      <w:r w:rsidRPr="00B60A83">
        <w:rPr>
          <w:b/>
          <w:sz w:val="24"/>
          <w:szCs w:val="24"/>
        </w:rPr>
        <w:t xml:space="preserve">Technical Evaluation: </w:t>
      </w:r>
      <w:r w:rsidR="00560EA6" w:rsidRPr="00B60A83">
        <w:rPr>
          <w:bCs/>
          <w:sz w:val="24"/>
          <w:szCs w:val="24"/>
        </w:rPr>
        <w:t>All q</w:t>
      </w:r>
      <w:r w:rsidR="00856660" w:rsidRPr="00B60A83">
        <w:rPr>
          <w:bCs/>
          <w:sz w:val="24"/>
          <w:szCs w:val="24"/>
        </w:rPr>
        <w:t xml:space="preserve">uotations </w:t>
      </w:r>
      <w:r w:rsidR="00560EA6" w:rsidRPr="00B60A83">
        <w:rPr>
          <w:bCs/>
          <w:sz w:val="24"/>
          <w:szCs w:val="24"/>
        </w:rPr>
        <w:t xml:space="preserve">will be evaluated based on the technical criteria outlined in the </w:t>
      </w:r>
      <w:r w:rsidR="00856660" w:rsidRPr="00B60A83">
        <w:rPr>
          <w:bCs/>
          <w:sz w:val="24"/>
          <w:szCs w:val="24"/>
        </w:rPr>
        <w:t>RFQ</w:t>
      </w:r>
      <w:r w:rsidR="00560EA6" w:rsidRPr="00B60A83">
        <w:rPr>
          <w:bCs/>
          <w:sz w:val="24"/>
          <w:szCs w:val="24"/>
        </w:rPr>
        <w:t xml:space="preserve"> documents. Bidders who do not meet the minimum technical requirements will be disqualified and will not </w:t>
      </w:r>
      <w:r w:rsidR="00856660" w:rsidRPr="00B60A83">
        <w:rPr>
          <w:bCs/>
          <w:sz w:val="24"/>
          <w:szCs w:val="24"/>
        </w:rPr>
        <w:t>be con</w:t>
      </w:r>
      <w:r w:rsidR="005273DA" w:rsidRPr="00B60A83">
        <w:rPr>
          <w:bCs/>
          <w:sz w:val="24"/>
          <w:szCs w:val="24"/>
        </w:rPr>
        <w:t xml:space="preserve">sidered </w:t>
      </w:r>
      <w:r w:rsidR="00EA6846" w:rsidRPr="00B60A83">
        <w:rPr>
          <w:bCs/>
          <w:sz w:val="24"/>
          <w:szCs w:val="24"/>
        </w:rPr>
        <w:t>for further process stage</w:t>
      </w:r>
      <w:r w:rsidRPr="00B60A83">
        <w:rPr>
          <w:bCs/>
          <w:sz w:val="24"/>
          <w:szCs w:val="24"/>
        </w:rPr>
        <w:t>.</w:t>
      </w:r>
    </w:p>
    <w:p w14:paraId="37E14643" w14:textId="77777777" w:rsidR="00BC0A97" w:rsidRDefault="00BC0A97" w:rsidP="00B60896">
      <w:pPr>
        <w:spacing w:before="76"/>
        <w:ind w:right="30"/>
        <w:jc w:val="both"/>
        <w:rPr>
          <w:bCs/>
          <w:sz w:val="24"/>
          <w:szCs w:val="24"/>
        </w:rPr>
      </w:pPr>
    </w:p>
    <w:p w14:paraId="71F0AF81" w14:textId="5AC01A67" w:rsidR="001C6DC8" w:rsidRPr="00B60A83" w:rsidRDefault="00C533AB" w:rsidP="00B60A83">
      <w:pPr>
        <w:pStyle w:val="ListParagraph"/>
        <w:numPr>
          <w:ilvl w:val="0"/>
          <w:numId w:val="12"/>
        </w:numPr>
        <w:spacing w:before="76"/>
        <w:ind w:right="30"/>
        <w:jc w:val="both"/>
        <w:rPr>
          <w:bCs/>
          <w:sz w:val="24"/>
          <w:szCs w:val="24"/>
        </w:rPr>
      </w:pPr>
      <w:r w:rsidRPr="00B60A83">
        <w:rPr>
          <w:b/>
          <w:sz w:val="24"/>
          <w:szCs w:val="24"/>
        </w:rPr>
        <w:t xml:space="preserve"> </w:t>
      </w:r>
      <w:r w:rsidR="00BC0A97" w:rsidRPr="00B60A83">
        <w:rPr>
          <w:b/>
          <w:sz w:val="24"/>
          <w:szCs w:val="24"/>
        </w:rPr>
        <w:t xml:space="preserve">Selection of Tender: </w:t>
      </w:r>
      <w:r w:rsidR="00726A3F" w:rsidRPr="00B60A83">
        <w:rPr>
          <w:bCs/>
          <w:sz w:val="24"/>
          <w:szCs w:val="24"/>
        </w:rPr>
        <w:t>The successful bidder will be chosen based on the ranking of companies according to their financial proposals, following the completion of all technical criteria. Among the qualified bids, the one with the lowest price will be selected.</w:t>
      </w:r>
      <w:r w:rsidR="00D45168" w:rsidRPr="00D45168">
        <w:t xml:space="preserve"> </w:t>
      </w:r>
    </w:p>
    <w:p w14:paraId="082374F9" w14:textId="77777777" w:rsidR="00972D4B" w:rsidRDefault="00972D4B" w:rsidP="00B60896">
      <w:pPr>
        <w:spacing w:before="76"/>
        <w:ind w:right="30"/>
        <w:jc w:val="both"/>
        <w:rPr>
          <w:bCs/>
          <w:sz w:val="24"/>
          <w:szCs w:val="24"/>
        </w:rPr>
      </w:pPr>
    </w:p>
    <w:p w14:paraId="7C110879" w14:textId="482C6654" w:rsidR="00972D4B" w:rsidRPr="00B60A83" w:rsidRDefault="00C533AB" w:rsidP="00B60A83">
      <w:pPr>
        <w:pStyle w:val="ListParagraph"/>
        <w:numPr>
          <w:ilvl w:val="0"/>
          <w:numId w:val="12"/>
        </w:numPr>
        <w:tabs>
          <w:tab w:val="left" w:pos="720"/>
        </w:tabs>
        <w:jc w:val="both"/>
        <w:rPr>
          <w:bCs/>
          <w:sz w:val="24"/>
          <w:szCs w:val="24"/>
        </w:rPr>
      </w:pPr>
      <w:r w:rsidRPr="00B60A83">
        <w:rPr>
          <w:b/>
          <w:sz w:val="24"/>
          <w:szCs w:val="24"/>
        </w:rPr>
        <w:t xml:space="preserve"> </w:t>
      </w:r>
      <w:r w:rsidR="00972D4B" w:rsidRPr="00B60A83">
        <w:rPr>
          <w:b/>
          <w:sz w:val="24"/>
          <w:szCs w:val="24"/>
        </w:rPr>
        <w:t>Bid Security:</w:t>
      </w:r>
      <w:r w:rsidR="00972D4B" w:rsidRPr="00B60A83">
        <w:rPr>
          <w:b/>
        </w:rPr>
        <w:t xml:space="preserve"> </w:t>
      </w:r>
      <w:r w:rsidR="00D13C0F" w:rsidRPr="00D13C0F">
        <w:rPr>
          <w:bCs/>
          <w:sz w:val="24"/>
          <w:szCs w:val="24"/>
        </w:rPr>
        <w:t>Not Applicable</w:t>
      </w:r>
    </w:p>
    <w:p w14:paraId="347F0E48" w14:textId="77777777" w:rsidR="00972D4B" w:rsidRPr="006859F1" w:rsidRDefault="00972D4B" w:rsidP="00B60896">
      <w:pPr>
        <w:tabs>
          <w:tab w:val="left" w:pos="720"/>
        </w:tabs>
        <w:jc w:val="both"/>
        <w:rPr>
          <w:bCs/>
          <w:sz w:val="24"/>
          <w:szCs w:val="24"/>
        </w:rPr>
      </w:pPr>
    </w:p>
    <w:p w14:paraId="6AD14BCA" w14:textId="77777777" w:rsidR="00972D4B" w:rsidRDefault="00972D4B" w:rsidP="00B60896">
      <w:pPr>
        <w:tabs>
          <w:tab w:val="left" w:pos="720"/>
        </w:tabs>
        <w:jc w:val="both"/>
        <w:rPr>
          <w:b/>
          <w:bCs/>
        </w:rPr>
      </w:pPr>
    </w:p>
    <w:p w14:paraId="7A558555" w14:textId="6F578515" w:rsidR="00972D4B" w:rsidRPr="00B60A83" w:rsidRDefault="00C533AB" w:rsidP="00B60A83">
      <w:pPr>
        <w:pStyle w:val="ListParagraph"/>
        <w:numPr>
          <w:ilvl w:val="0"/>
          <w:numId w:val="12"/>
        </w:numPr>
        <w:tabs>
          <w:tab w:val="left" w:pos="720"/>
        </w:tabs>
        <w:jc w:val="both"/>
        <w:rPr>
          <w:bCs/>
          <w:sz w:val="24"/>
          <w:szCs w:val="24"/>
        </w:rPr>
      </w:pPr>
      <w:r w:rsidRPr="00B60A83">
        <w:rPr>
          <w:b/>
          <w:sz w:val="24"/>
          <w:szCs w:val="24"/>
        </w:rPr>
        <w:t xml:space="preserve"> </w:t>
      </w:r>
      <w:r w:rsidR="00972D4B" w:rsidRPr="00B60A83">
        <w:rPr>
          <w:b/>
          <w:sz w:val="24"/>
          <w:szCs w:val="24"/>
        </w:rPr>
        <w:t>Performance Security:</w:t>
      </w:r>
      <w:r w:rsidR="00972D4B">
        <w:t xml:space="preserve"> </w:t>
      </w:r>
      <w:r w:rsidR="00D13C0F" w:rsidRPr="00D13C0F">
        <w:rPr>
          <w:bCs/>
          <w:sz w:val="24"/>
          <w:szCs w:val="24"/>
        </w:rPr>
        <w:t>Not Applicable</w:t>
      </w:r>
    </w:p>
    <w:p w14:paraId="3DE8FEF2" w14:textId="77777777" w:rsidR="00972D4B" w:rsidRDefault="00972D4B" w:rsidP="00B60896">
      <w:pPr>
        <w:tabs>
          <w:tab w:val="left" w:pos="720"/>
        </w:tabs>
        <w:jc w:val="both"/>
      </w:pPr>
    </w:p>
    <w:p w14:paraId="053F2DE3" w14:textId="2037A072" w:rsidR="00972D4B" w:rsidRPr="00B60A83" w:rsidRDefault="00C533AB" w:rsidP="00B60A83">
      <w:pPr>
        <w:pStyle w:val="ListParagraph"/>
        <w:numPr>
          <w:ilvl w:val="0"/>
          <w:numId w:val="12"/>
        </w:numPr>
        <w:spacing w:before="76"/>
        <w:ind w:right="30"/>
        <w:jc w:val="both"/>
        <w:rPr>
          <w:bCs/>
          <w:sz w:val="24"/>
          <w:szCs w:val="24"/>
        </w:rPr>
      </w:pPr>
      <w:r w:rsidRPr="00B60A83">
        <w:rPr>
          <w:b/>
          <w:sz w:val="24"/>
          <w:szCs w:val="24"/>
        </w:rPr>
        <w:t xml:space="preserve"> </w:t>
      </w:r>
      <w:r w:rsidR="00972D4B" w:rsidRPr="00B60A83">
        <w:rPr>
          <w:b/>
          <w:sz w:val="24"/>
          <w:szCs w:val="24"/>
        </w:rPr>
        <w:t>Retention Money:</w:t>
      </w:r>
      <w:r w:rsidR="00972D4B">
        <w:t xml:space="preserve"> </w:t>
      </w:r>
      <w:r w:rsidR="00972D4B" w:rsidRPr="00B60A83">
        <w:rPr>
          <w:bCs/>
          <w:sz w:val="24"/>
          <w:szCs w:val="24"/>
        </w:rPr>
        <w:t>Not Applicable</w:t>
      </w:r>
    </w:p>
    <w:p w14:paraId="7D53F73A" w14:textId="77777777" w:rsidR="003C770E" w:rsidRDefault="003C770E" w:rsidP="00B60896">
      <w:pPr>
        <w:spacing w:before="76"/>
        <w:ind w:right="30"/>
        <w:jc w:val="both"/>
        <w:rPr>
          <w:bCs/>
          <w:sz w:val="24"/>
          <w:szCs w:val="24"/>
        </w:rPr>
      </w:pPr>
    </w:p>
    <w:p w14:paraId="0684313B" w14:textId="09F34D58" w:rsidR="00BF060B" w:rsidRPr="00B60A83" w:rsidRDefault="003C770E" w:rsidP="00B60A83">
      <w:pPr>
        <w:pStyle w:val="ListParagraph"/>
        <w:numPr>
          <w:ilvl w:val="0"/>
          <w:numId w:val="12"/>
        </w:numPr>
        <w:spacing w:before="76"/>
        <w:ind w:right="30"/>
        <w:jc w:val="both"/>
        <w:rPr>
          <w:b/>
          <w:sz w:val="24"/>
          <w:szCs w:val="24"/>
        </w:rPr>
      </w:pPr>
      <w:r w:rsidRPr="00B60A83">
        <w:rPr>
          <w:b/>
          <w:sz w:val="24"/>
          <w:szCs w:val="24"/>
        </w:rPr>
        <w:t xml:space="preserve"> Packing</w:t>
      </w:r>
      <w:r w:rsidR="00BF060B" w:rsidRPr="00B60A83">
        <w:rPr>
          <w:b/>
          <w:sz w:val="24"/>
          <w:szCs w:val="24"/>
        </w:rPr>
        <w:t>:</w:t>
      </w:r>
    </w:p>
    <w:p w14:paraId="46E72FF4" w14:textId="35B4DC6B" w:rsidR="00726A3F" w:rsidRDefault="00602485" w:rsidP="008664D3">
      <w:pPr>
        <w:spacing w:before="76"/>
        <w:ind w:left="720" w:right="30"/>
        <w:jc w:val="both"/>
        <w:rPr>
          <w:bCs/>
          <w:sz w:val="24"/>
          <w:szCs w:val="24"/>
        </w:rPr>
      </w:pPr>
      <w:r w:rsidRPr="00602485">
        <w:rPr>
          <w:bCs/>
          <w:sz w:val="24"/>
          <w:szCs w:val="24"/>
        </w:rPr>
        <w:t>The supplier will be responsible for ensuring that all goods are packed according to standard packing practices. This includes using appropriate materials and methods to protect the products from damage during transportation</w:t>
      </w:r>
    </w:p>
    <w:p w14:paraId="2B7A754C" w14:textId="77777777" w:rsidR="008F2C6D" w:rsidRPr="00602485" w:rsidRDefault="008F2C6D" w:rsidP="00B60896">
      <w:pPr>
        <w:spacing w:before="76"/>
        <w:ind w:right="30"/>
        <w:jc w:val="both"/>
        <w:rPr>
          <w:bCs/>
          <w:sz w:val="24"/>
          <w:szCs w:val="24"/>
        </w:rPr>
      </w:pPr>
    </w:p>
    <w:p w14:paraId="6534A885" w14:textId="662C41FE" w:rsidR="007F540D" w:rsidRPr="00B60A83" w:rsidRDefault="00C533AB" w:rsidP="00B60A83">
      <w:pPr>
        <w:pStyle w:val="ListParagraph"/>
        <w:numPr>
          <w:ilvl w:val="0"/>
          <w:numId w:val="12"/>
        </w:numPr>
        <w:spacing w:before="76"/>
        <w:ind w:right="4278"/>
        <w:jc w:val="both"/>
        <w:rPr>
          <w:b/>
          <w:sz w:val="24"/>
          <w:szCs w:val="24"/>
        </w:rPr>
      </w:pPr>
      <w:r w:rsidRPr="00B60A83">
        <w:rPr>
          <w:b/>
          <w:sz w:val="24"/>
          <w:szCs w:val="24"/>
        </w:rPr>
        <w:t xml:space="preserve"> </w:t>
      </w:r>
      <w:r w:rsidR="007F540D" w:rsidRPr="00B60A83">
        <w:rPr>
          <w:b/>
          <w:sz w:val="24"/>
          <w:szCs w:val="24"/>
        </w:rPr>
        <w:t>Delivery Location</w:t>
      </w:r>
      <w:r w:rsidR="002508C6" w:rsidRPr="00B60A83">
        <w:rPr>
          <w:b/>
          <w:sz w:val="24"/>
          <w:szCs w:val="24"/>
        </w:rPr>
        <w:t xml:space="preserve">: </w:t>
      </w:r>
    </w:p>
    <w:p w14:paraId="1F555EA3" w14:textId="731976E9" w:rsidR="002508C6" w:rsidRPr="00663D7E" w:rsidRDefault="002508C6" w:rsidP="008664D3">
      <w:pPr>
        <w:spacing w:before="76"/>
        <w:ind w:left="720" w:right="30"/>
        <w:jc w:val="both"/>
        <w:rPr>
          <w:bCs/>
          <w:sz w:val="24"/>
          <w:szCs w:val="24"/>
        </w:rPr>
      </w:pPr>
      <w:r w:rsidRPr="00663D7E">
        <w:rPr>
          <w:bCs/>
          <w:sz w:val="24"/>
          <w:szCs w:val="24"/>
        </w:rPr>
        <w:t>Supplier will be respons</w:t>
      </w:r>
      <w:r w:rsidR="00663D7E" w:rsidRPr="00663D7E">
        <w:rPr>
          <w:bCs/>
          <w:sz w:val="24"/>
          <w:szCs w:val="24"/>
        </w:rPr>
        <w:t>ible for delivery of the contracted goods and services to</w:t>
      </w:r>
      <w:r w:rsidR="00274257">
        <w:rPr>
          <w:bCs/>
          <w:sz w:val="24"/>
          <w:szCs w:val="24"/>
        </w:rPr>
        <w:t>:</w:t>
      </w:r>
    </w:p>
    <w:p w14:paraId="78F70748" w14:textId="09B693F5" w:rsidR="002508C6" w:rsidRPr="00274257" w:rsidRDefault="002508C6" w:rsidP="005106A9">
      <w:pPr>
        <w:pStyle w:val="ListParagraph"/>
        <w:numPr>
          <w:ilvl w:val="0"/>
          <w:numId w:val="9"/>
        </w:numPr>
        <w:spacing w:before="76"/>
        <w:ind w:right="4278"/>
        <w:rPr>
          <w:bCs/>
          <w:sz w:val="24"/>
          <w:szCs w:val="24"/>
        </w:rPr>
      </w:pPr>
      <w:r w:rsidRPr="00274257">
        <w:rPr>
          <w:bCs/>
          <w:sz w:val="24"/>
          <w:szCs w:val="24"/>
        </w:rPr>
        <w:t>Badakhshan, Faizabad City</w:t>
      </w:r>
    </w:p>
    <w:p w14:paraId="68CB0A77" w14:textId="77777777" w:rsidR="007F540D" w:rsidRDefault="007F540D" w:rsidP="00B60896">
      <w:pPr>
        <w:spacing w:before="76"/>
        <w:ind w:right="4278"/>
        <w:jc w:val="both"/>
        <w:rPr>
          <w:b/>
          <w:sz w:val="24"/>
          <w:szCs w:val="24"/>
        </w:rPr>
      </w:pPr>
    </w:p>
    <w:p w14:paraId="3B95E105" w14:textId="54E8994A" w:rsidR="00612AB1" w:rsidRPr="00B60A83" w:rsidRDefault="007F540D" w:rsidP="00B60A83">
      <w:pPr>
        <w:pStyle w:val="ListParagraph"/>
        <w:numPr>
          <w:ilvl w:val="0"/>
          <w:numId w:val="12"/>
        </w:numPr>
        <w:spacing w:before="76"/>
        <w:ind w:right="30"/>
        <w:jc w:val="both"/>
        <w:rPr>
          <w:bCs/>
          <w:sz w:val="24"/>
          <w:szCs w:val="24"/>
        </w:rPr>
      </w:pPr>
      <w:r w:rsidRPr="00B60A83">
        <w:rPr>
          <w:b/>
          <w:sz w:val="24"/>
          <w:szCs w:val="24"/>
        </w:rPr>
        <w:t>Delive</w:t>
      </w:r>
      <w:r w:rsidR="00612AB1" w:rsidRPr="00B60A83">
        <w:rPr>
          <w:b/>
          <w:sz w:val="24"/>
          <w:szCs w:val="24"/>
        </w:rPr>
        <w:t xml:space="preserve">ry </w:t>
      </w:r>
      <w:r w:rsidR="000435C0" w:rsidRPr="00B60A83">
        <w:rPr>
          <w:b/>
          <w:sz w:val="24"/>
          <w:szCs w:val="24"/>
        </w:rPr>
        <w:t>Schedule:</w:t>
      </w:r>
      <w:r w:rsidR="00C50CFE" w:rsidRPr="00B60A83">
        <w:rPr>
          <w:b/>
          <w:sz w:val="24"/>
          <w:szCs w:val="24"/>
        </w:rPr>
        <w:t xml:space="preserve"> </w:t>
      </w:r>
      <w:r w:rsidR="00C50CFE" w:rsidRPr="00B60A83">
        <w:rPr>
          <w:bCs/>
          <w:sz w:val="24"/>
          <w:szCs w:val="24"/>
        </w:rPr>
        <w:t xml:space="preserve">Supplier will </w:t>
      </w:r>
      <w:r w:rsidR="000435C0" w:rsidRPr="00B60A83">
        <w:rPr>
          <w:bCs/>
          <w:sz w:val="24"/>
          <w:szCs w:val="24"/>
        </w:rPr>
        <w:t>deliver</w:t>
      </w:r>
      <w:r w:rsidR="0018218E" w:rsidRPr="00B60A83">
        <w:rPr>
          <w:bCs/>
          <w:sz w:val="24"/>
          <w:szCs w:val="24"/>
        </w:rPr>
        <w:t xml:space="preserve"> all </w:t>
      </w:r>
      <w:r w:rsidR="0053372E" w:rsidRPr="0053372E">
        <w:rPr>
          <w:b/>
          <w:sz w:val="24"/>
          <w:szCs w:val="24"/>
        </w:rPr>
        <w:t>Gabion wire and Geotextile</w:t>
      </w:r>
      <w:r w:rsidR="000435C0" w:rsidRPr="00B60A83">
        <w:rPr>
          <w:bCs/>
          <w:sz w:val="24"/>
          <w:szCs w:val="24"/>
        </w:rPr>
        <w:t xml:space="preserve"> to the above-mentioned location </w:t>
      </w:r>
      <w:r w:rsidR="00F56213">
        <w:rPr>
          <w:bCs/>
          <w:sz w:val="24"/>
          <w:szCs w:val="24"/>
        </w:rPr>
        <w:t>ASAP</w:t>
      </w:r>
      <w:r w:rsidR="00A8713B" w:rsidRPr="00B60A83">
        <w:rPr>
          <w:bCs/>
          <w:sz w:val="24"/>
          <w:szCs w:val="24"/>
        </w:rPr>
        <w:t xml:space="preserve"> after signing the contract</w:t>
      </w:r>
      <w:r w:rsidR="00940572" w:rsidRPr="00B60A83">
        <w:rPr>
          <w:bCs/>
          <w:sz w:val="24"/>
          <w:szCs w:val="24"/>
        </w:rPr>
        <w:t>.</w:t>
      </w:r>
    </w:p>
    <w:p w14:paraId="5F5F1788" w14:textId="77777777" w:rsidR="008F2C6D" w:rsidRDefault="008F2C6D" w:rsidP="00B60896">
      <w:pPr>
        <w:spacing w:before="76"/>
        <w:ind w:right="30"/>
        <w:jc w:val="both"/>
        <w:rPr>
          <w:bCs/>
          <w:sz w:val="24"/>
          <w:szCs w:val="24"/>
        </w:rPr>
      </w:pPr>
    </w:p>
    <w:p w14:paraId="23526347" w14:textId="2D8FDC97" w:rsidR="008F2C6D" w:rsidRPr="00B60A83" w:rsidRDefault="00B60A83" w:rsidP="00B60A83">
      <w:pPr>
        <w:pStyle w:val="ListParagraph"/>
        <w:numPr>
          <w:ilvl w:val="0"/>
          <w:numId w:val="12"/>
        </w:numPr>
        <w:spacing w:before="76"/>
        <w:ind w:right="30"/>
        <w:jc w:val="both"/>
        <w:rPr>
          <w:b/>
          <w:sz w:val="24"/>
          <w:szCs w:val="24"/>
        </w:rPr>
      </w:pPr>
      <w:r w:rsidRPr="00B60A83">
        <w:rPr>
          <w:b/>
          <w:sz w:val="24"/>
          <w:szCs w:val="24"/>
        </w:rPr>
        <w:t xml:space="preserve"> </w:t>
      </w:r>
      <w:r w:rsidR="008F2C6D" w:rsidRPr="00B60A83">
        <w:rPr>
          <w:b/>
          <w:sz w:val="24"/>
          <w:szCs w:val="24"/>
        </w:rPr>
        <w:t xml:space="preserve"> Bid </w:t>
      </w:r>
      <w:r w:rsidR="00FA100C" w:rsidRPr="00B60A83">
        <w:rPr>
          <w:b/>
          <w:sz w:val="24"/>
          <w:szCs w:val="24"/>
        </w:rPr>
        <w:t>Validation</w:t>
      </w:r>
      <w:r w:rsidR="008F2C6D" w:rsidRPr="00B60A83">
        <w:rPr>
          <w:b/>
          <w:sz w:val="24"/>
          <w:szCs w:val="24"/>
        </w:rPr>
        <w:t xml:space="preserve">: </w:t>
      </w:r>
    </w:p>
    <w:p w14:paraId="7FAFFA4C" w14:textId="2C8C51D9" w:rsidR="008F2C6D" w:rsidRDefault="008F2C6D" w:rsidP="008664D3">
      <w:pPr>
        <w:spacing w:before="76"/>
        <w:ind w:left="720" w:right="30"/>
        <w:jc w:val="both"/>
        <w:rPr>
          <w:bCs/>
          <w:sz w:val="24"/>
          <w:szCs w:val="24"/>
        </w:rPr>
      </w:pPr>
      <w:r w:rsidRPr="008F2C6D">
        <w:rPr>
          <w:bCs/>
          <w:sz w:val="24"/>
          <w:szCs w:val="24"/>
        </w:rPr>
        <w:t>Each bid shall be valid for the period of 90 days from its date of submission.</w:t>
      </w:r>
    </w:p>
    <w:p w14:paraId="29CA1870" w14:textId="77777777" w:rsidR="00940572" w:rsidRDefault="00940572" w:rsidP="00B60896">
      <w:pPr>
        <w:spacing w:before="76"/>
        <w:ind w:right="30"/>
        <w:jc w:val="both"/>
        <w:rPr>
          <w:bCs/>
          <w:sz w:val="24"/>
          <w:szCs w:val="24"/>
        </w:rPr>
      </w:pPr>
    </w:p>
    <w:p w14:paraId="43170417" w14:textId="3CF564E7" w:rsidR="00940572" w:rsidRPr="00B60A83" w:rsidRDefault="00940572" w:rsidP="00B60A83">
      <w:pPr>
        <w:pStyle w:val="ListParagraph"/>
        <w:numPr>
          <w:ilvl w:val="0"/>
          <w:numId w:val="12"/>
        </w:numPr>
        <w:spacing w:before="76"/>
        <w:ind w:right="30"/>
        <w:jc w:val="both"/>
        <w:rPr>
          <w:bCs/>
          <w:sz w:val="24"/>
          <w:szCs w:val="24"/>
        </w:rPr>
      </w:pPr>
      <w:r w:rsidRPr="00B60A83">
        <w:rPr>
          <w:b/>
          <w:sz w:val="24"/>
          <w:szCs w:val="24"/>
        </w:rPr>
        <w:lastRenderedPageBreak/>
        <w:t xml:space="preserve"> Delivery time and Penalty:</w:t>
      </w:r>
      <w:r w:rsidRPr="00B60A83">
        <w:rPr>
          <w:bCs/>
          <w:sz w:val="24"/>
          <w:szCs w:val="24"/>
        </w:rPr>
        <w:t xml:space="preserve"> The period of performance and delivery for this procurement will be </w:t>
      </w:r>
      <w:r w:rsidR="00CF07CD">
        <w:rPr>
          <w:bCs/>
          <w:sz w:val="24"/>
          <w:szCs w:val="24"/>
          <w:highlight w:val="yellow"/>
        </w:rPr>
        <w:t>based on the</w:t>
      </w:r>
      <w:r w:rsidR="0037230A">
        <w:rPr>
          <w:bCs/>
          <w:sz w:val="24"/>
          <w:szCs w:val="24"/>
          <w:highlight w:val="yellow"/>
        </w:rPr>
        <w:t xml:space="preserve"> supplier</w:t>
      </w:r>
      <w:r w:rsidR="00CF07CD">
        <w:rPr>
          <w:bCs/>
          <w:sz w:val="24"/>
          <w:szCs w:val="24"/>
          <w:highlight w:val="yellow"/>
        </w:rPr>
        <w:t xml:space="preserve"> </w:t>
      </w:r>
      <w:r w:rsidR="0037230A">
        <w:rPr>
          <w:bCs/>
          <w:sz w:val="24"/>
          <w:szCs w:val="24"/>
          <w:highlight w:val="yellow"/>
        </w:rPr>
        <w:t xml:space="preserve">quotation </w:t>
      </w:r>
      <w:r w:rsidRPr="00B60A83">
        <w:rPr>
          <w:bCs/>
          <w:sz w:val="24"/>
          <w:szCs w:val="24"/>
        </w:rPr>
        <w:t xml:space="preserve">starting from the day supplier signs the Purchase Order. In </w:t>
      </w:r>
      <w:r w:rsidR="0083025F" w:rsidRPr="00B60A83">
        <w:rPr>
          <w:bCs/>
          <w:sz w:val="24"/>
          <w:szCs w:val="24"/>
        </w:rPr>
        <w:t>case of</w:t>
      </w:r>
      <w:r w:rsidRPr="00B60A83">
        <w:rPr>
          <w:bCs/>
          <w:sz w:val="24"/>
          <w:szCs w:val="24"/>
        </w:rPr>
        <w:t xml:space="preserve">  late supply, each working day delay will be deducted @0.05% from the contract total amount (Week = 5 working days). If supplier delays by 20 working days or if the sum of penalty reaches 1%, </w:t>
      </w:r>
      <w:r w:rsidR="00670BDC" w:rsidRPr="00B60A83">
        <w:rPr>
          <w:bCs/>
          <w:sz w:val="24"/>
          <w:szCs w:val="24"/>
        </w:rPr>
        <w:t>NAC</w:t>
      </w:r>
      <w:r w:rsidRPr="00B60A83">
        <w:rPr>
          <w:bCs/>
          <w:sz w:val="24"/>
          <w:szCs w:val="24"/>
        </w:rPr>
        <w:t xml:space="preserve"> reserves the full right to terminate the contract and forfeit the entire performance guarantee without having obligation of any kind to supplier</w:t>
      </w:r>
    </w:p>
    <w:p w14:paraId="42EA98F4" w14:textId="77777777" w:rsidR="00612AB1" w:rsidRDefault="00612AB1" w:rsidP="00B60896">
      <w:pPr>
        <w:spacing w:before="76"/>
        <w:ind w:right="4278"/>
        <w:jc w:val="both"/>
        <w:rPr>
          <w:b/>
          <w:sz w:val="24"/>
          <w:szCs w:val="24"/>
        </w:rPr>
      </w:pPr>
    </w:p>
    <w:p w14:paraId="23DD4574" w14:textId="5B711F9D" w:rsidR="002F7A44" w:rsidRPr="00B60A83" w:rsidRDefault="00C533AB" w:rsidP="00B60A83">
      <w:pPr>
        <w:pStyle w:val="ListParagraph"/>
        <w:numPr>
          <w:ilvl w:val="0"/>
          <w:numId w:val="12"/>
        </w:numPr>
        <w:ind w:right="73"/>
        <w:jc w:val="both"/>
        <w:rPr>
          <w:sz w:val="24"/>
          <w:szCs w:val="24"/>
        </w:rPr>
      </w:pPr>
      <w:r w:rsidRPr="00B60A83">
        <w:rPr>
          <w:b/>
          <w:sz w:val="24"/>
          <w:szCs w:val="24"/>
        </w:rPr>
        <w:t xml:space="preserve"> </w:t>
      </w:r>
      <w:r w:rsidR="00612AB1" w:rsidRPr="00B60A83">
        <w:rPr>
          <w:b/>
          <w:sz w:val="24"/>
          <w:szCs w:val="24"/>
        </w:rPr>
        <w:t>Payment Term</w:t>
      </w:r>
      <w:r w:rsidR="002F7A44" w:rsidRPr="00B60A83">
        <w:rPr>
          <w:b/>
          <w:sz w:val="24"/>
          <w:szCs w:val="24"/>
        </w:rPr>
        <w:t xml:space="preserve">: </w:t>
      </w:r>
      <w:r w:rsidR="002F7A44" w:rsidRPr="00B60A83">
        <w:rPr>
          <w:sz w:val="24"/>
          <w:szCs w:val="24"/>
        </w:rPr>
        <w:t>The</w:t>
      </w:r>
      <w:r w:rsidR="002F7A44" w:rsidRPr="00B60A83">
        <w:rPr>
          <w:spacing w:val="29"/>
          <w:sz w:val="24"/>
          <w:szCs w:val="24"/>
        </w:rPr>
        <w:t xml:space="preserve"> </w:t>
      </w:r>
      <w:r w:rsidR="002F7A44" w:rsidRPr="00B60A83">
        <w:rPr>
          <w:sz w:val="24"/>
          <w:szCs w:val="24"/>
        </w:rPr>
        <w:t>suppli</w:t>
      </w:r>
      <w:r w:rsidR="002F7A44" w:rsidRPr="00B60A83">
        <w:rPr>
          <w:spacing w:val="-1"/>
          <w:sz w:val="24"/>
          <w:szCs w:val="24"/>
        </w:rPr>
        <w:t>e</w:t>
      </w:r>
      <w:r w:rsidR="002F7A44" w:rsidRPr="00B60A83">
        <w:rPr>
          <w:sz w:val="24"/>
          <w:szCs w:val="24"/>
        </w:rPr>
        <w:t>r</w:t>
      </w:r>
      <w:r w:rsidR="002F7A44" w:rsidRPr="00B60A83">
        <w:rPr>
          <w:spacing w:val="19"/>
          <w:sz w:val="24"/>
          <w:szCs w:val="24"/>
        </w:rPr>
        <w:t xml:space="preserve"> </w:t>
      </w:r>
      <w:r w:rsidR="002F7A44" w:rsidRPr="00B60A83">
        <w:rPr>
          <w:sz w:val="24"/>
          <w:szCs w:val="24"/>
        </w:rPr>
        <w:t>will</w:t>
      </w:r>
      <w:r w:rsidR="002F7A44" w:rsidRPr="00B60A83">
        <w:rPr>
          <w:spacing w:val="24"/>
          <w:sz w:val="24"/>
          <w:szCs w:val="24"/>
        </w:rPr>
        <w:t xml:space="preserve"> </w:t>
      </w:r>
      <w:r w:rsidR="002F7A44" w:rsidRPr="00B60A83">
        <w:rPr>
          <w:spacing w:val="2"/>
          <w:sz w:val="24"/>
          <w:szCs w:val="24"/>
        </w:rPr>
        <w:t>b</w:t>
      </w:r>
      <w:r w:rsidR="002F7A44" w:rsidRPr="00B60A83">
        <w:rPr>
          <w:sz w:val="24"/>
          <w:szCs w:val="24"/>
        </w:rPr>
        <w:t>e</w:t>
      </w:r>
      <w:r w:rsidR="002F7A44" w:rsidRPr="00B60A83">
        <w:rPr>
          <w:spacing w:val="21"/>
          <w:sz w:val="24"/>
          <w:szCs w:val="24"/>
        </w:rPr>
        <w:t xml:space="preserve"> </w:t>
      </w:r>
      <w:r w:rsidR="002F7A44" w:rsidRPr="00B60A83">
        <w:rPr>
          <w:spacing w:val="3"/>
          <w:sz w:val="24"/>
          <w:szCs w:val="24"/>
        </w:rPr>
        <w:t>p</w:t>
      </w:r>
      <w:r w:rsidR="002F7A44" w:rsidRPr="00B60A83">
        <w:rPr>
          <w:spacing w:val="-1"/>
          <w:sz w:val="24"/>
          <w:szCs w:val="24"/>
        </w:rPr>
        <w:t>a</w:t>
      </w:r>
      <w:r w:rsidR="002F7A44" w:rsidRPr="00B60A83">
        <w:rPr>
          <w:sz w:val="24"/>
          <w:szCs w:val="24"/>
        </w:rPr>
        <w:t>id</w:t>
      </w:r>
      <w:r w:rsidR="002F7A44" w:rsidRPr="00B60A83">
        <w:rPr>
          <w:spacing w:val="24"/>
          <w:sz w:val="24"/>
          <w:szCs w:val="24"/>
        </w:rPr>
        <w:t xml:space="preserve"> </w:t>
      </w:r>
      <w:r w:rsidR="002F7A44" w:rsidRPr="00B60A83">
        <w:rPr>
          <w:sz w:val="24"/>
          <w:szCs w:val="24"/>
        </w:rPr>
        <w:t>th</w:t>
      </w:r>
      <w:r w:rsidR="002F7A44" w:rsidRPr="00B60A83">
        <w:rPr>
          <w:spacing w:val="4"/>
          <w:sz w:val="24"/>
          <w:szCs w:val="24"/>
        </w:rPr>
        <w:t>r</w:t>
      </w:r>
      <w:r w:rsidR="002F7A44" w:rsidRPr="00B60A83">
        <w:rPr>
          <w:sz w:val="24"/>
          <w:szCs w:val="24"/>
        </w:rPr>
        <w:t>ou</w:t>
      </w:r>
      <w:r w:rsidR="002F7A44" w:rsidRPr="00B60A83">
        <w:rPr>
          <w:spacing w:val="-5"/>
          <w:sz w:val="24"/>
          <w:szCs w:val="24"/>
        </w:rPr>
        <w:t>g</w:t>
      </w:r>
      <w:r w:rsidR="002F7A44" w:rsidRPr="00B60A83">
        <w:rPr>
          <w:sz w:val="24"/>
          <w:szCs w:val="24"/>
        </w:rPr>
        <w:t>h</w:t>
      </w:r>
      <w:r w:rsidR="002F7A44" w:rsidRPr="00B60A83">
        <w:rPr>
          <w:spacing w:val="24"/>
          <w:sz w:val="24"/>
          <w:szCs w:val="24"/>
        </w:rPr>
        <w:t xml:space="preserve"> </w:t>
      </w:r>
      <w:r w:rsidR="002F7A44" w:rsidRPr="00B60A83">
        <w:rPr>
          <w:sz w:val="24"/>
          <w:szCs w:val="24"/>
        </w:rPr>
        <w:t>wire</w:t>
      </w:r>
      <w:r w:rsidR="002F7A44" w:rsidRPr="00B60A83">
        <w:rPr>
          <w:spacing w:val="22"/>
          <w:sz w:val="24"/>
          <w:szCs w:val="24"/>
        </w:rPr>
        <w:t xml:space="preserve"> </w:t>
      </w:r>
      <w:r w:rsidR="002F7A44" w:rsidRPr="00B60A83">
        <w:rPr>
          <w:spacing w:val="1"/>
          <w:sz w:val="24"/>
          <w:szCs w:val="24"/>
        </w:rPr>
        <w:t>t</w:t>
      </w:r>
      <w:r w:rsidR="002F7A44" w:rsidRPr="00B60A83">
        <w:rPr>
          <w:spacing w:val="2"/>
          <w:sz w:val="24"/>
          <w:szCs w:val="24"/>
        </w:rPr>
        <w:t>r</w:t>
      </w:r>
      <w:r w:rsidR="002F7A44" w:rsidRPr="00B60A83">
        <w:rPr>
          <w:spacing w:val="-1"/>
          <w:sz w:val="24"/>
          <w:szCs w:val="24"/>
        </w:rPr>
        <w:t>a</w:t>
      </w:r>
      <w:r w:rsidR="002F7A44" w:rsidRPr="00B60A83">
        <w:rPr>
          <w:sz w:val="24"/>
          <w:szCs w:val="24"/>
        </w:rPr>
        <w:t>ns</w:t>
      </w:r>
      <w:r w:rsidR="002F7A44" w:rsidRPr="00B60A83">
        <w:rPr>
          <w:spacing w:val="2"/>
          <w:sz w:val="24"/>
          <w:szCs w:val="24"/>
        </w:rPr>
        <w:t>f</w:t>
      </w:r>
      <w:r w:rsidR="002F7A44" w:rsidRPr="00B60A83">
        <w:rPr>
          <w:spacing w:val="-1"/>
          <w:sz w:val="24"/>
          <w:szCs w:val="24"/>
        </w:rPr>
        <w:t>e</w:t>
      </w:r>
      <w:r w:rsidR="002F7A44" w:rsidRPr="00B60A83">
        <w:rPr>
          <w:sz w:val="24"/>
          <w:szCs w:val="24"/>
        </w:rPr>
        <w:t>r</w:t>
      </w:r>
      <w:r w:rsidR="002F7A44" w:rsidRPr="00B60A83">
        <w:rPr>
          <w:spacing w:val="21"/>
          <w:sz w:val="24"/>
          <w:szCs w:val="24"/>
        </w:rPr>
        <w:t xml:space="preserve"> </w:t>
      </w:r>
      <w:r w:rsidR="002F7A44" w:rsidRPr="00B60A83">
        <w:rPr>
          <w:sz w:val="24"/>
          <w:szCs w:val="24"/>
        </w:rPr>
        <w:t>or</w:t>
      </w:r>
      <w:r w:rsidR="002F7A44" w:rsidRPr="00B60A83">
        <w:rPr>
          <w:spacing w:val="26"/>
          <w:sz w:val="24"/>
          <w:szCs w:val="24"/>
        </w:rPr>
        <w:t xml:space="preserve"> </w:t>
      </w:r>
      <w:r w:rsidR="002F7A44" w:rsidRPr="00B60A83">
        <w:rPr>
          <w:spacing w:val="-1"/>
          <w:sz w:val="24"/>
          <w:szCs w:val="24"/>
        </w:rPr>
        <w:t xml:space="preserve">check </w:t>
      </w:r>
      <w:r w:rsidR="002F7A44" w:rsidRPr="00B60A83">
        <w:rPr>
          <w:spacing w:val="21"/>
          <w:sz w:val="24"/>
          <w:szCs w:val="24"/>
        </w:rPr>
        <w:t>after</w:t>
      </w:r>
      <w:r w:rsidR="002F7A44" w:rsidRPr="00B60A83">
        <w:rPr>
          <w:sz w:val="24"/>
          <w:szCs w:val="24"/>
        </w:rPr>
        <w:t xml:space="preserve"> </w:t>
      </w:r>
      <w:r w:rsidR="002F7A44" w:rsidRPr="00B60A83">
        <w:rPr>
          <w:spacing w:val="1"/>
          <w:sz w:val="24"/>
          <w:szCs w:val="24"/>
        </w:rPr>
        <w:t>s</w:t>
      </w:r>
      <w:r w:rsidR="002F7A44" w:rsidRPr="00B60A83">
        <w:rPr>
          <w:spacing w:val="-1"/>
          <w:sz w:val="24"/>
          <w:szCs w:val="24"/>
        </w:rPr>
        <w:t>a</w:t>
      </w:r>
      <w:r w:rsidR="002F7A44" w:rsidRPr="00B60A83">
        <w:rPr>
          <w:spacing w:val="1"/>
          <w:sz w:val="24"/>
          <w:szCs w:val="24"/>
        </w:rPr>
        <w:t>ti</w:t>
      </w:r>
      <w:r w:rsidR="002F7A44" w:rsidRPr="00B60A83">
        <w:rPr>
          <w:sz w:val="24"/>
          <w:szCs w:val="24"/>
        </w:rPr>
        <w:t>sf</w:t>
      </w:r>
      <w:r w:rsidR="002F7A44" w:rsidRPr="00B60A83">
        <w:rPr>
          <w:spacing w:val="-1"/>
          <w:sz w:val="24"/>
          <w:szCs w:val="24"/>
        </w:rPr>
        <w:t>ac</w:t>
      </w:r>
      <w:r w:rsidR="002F7A44" w:rsidRPr="00B60A83">
        <w:rPr>
          <w:sz w:val="24"/>
          <w:szCs w:val="24"/>
        </w:rPr>
        <w:t>to</w:t>
      </w:r>
      <w:r w:rsidR="002F7A44" w:rsidRPr="00B60A83">
        <w:rPr>
          <w:spacing w:val="7"/>
          <w:sz w:val="24"/>
          <w:szCs w:val="24"/>
        </w:rPr>
        <w:t>r</w:t>
      </w:r>
      <w:r w:rsidR="002F7A44" w:rsidRPr="00B60A83">
        <w:rPr>
          <w:sz w:val="24"/>
          <w:szCs w:val="24"/>
        </w:rPr>
        <w:t xml:space="preserve">y </w:t>
      </w:r>
      <w:r w:rsidR="002F7A44" w:rsidRPr="00B60A83">
        <w:rPr>
          <w:spacing w:val="3"/>
          <w:sz w:val="24"/>
          <w:szCs w:val="24"/>
        </w:rPr>
        <w:t>d</w:t>
      </w:r>
      <w:r w:rsidR="002F7A44" w:rsidRPr="00B60A83">
        <w:rPr>
          <w:spacing w:val="-1"/>
          <w:sz w:val="24"/>
          <w:szCs w:val="24"/>
        </w:rPr>
        <w:t>e</w:t>
      </w:r>
      <w:r w:rsidR="002F7A44" w:rsidRPr="00B60A83">
        <w:rPr>
          <w:spacing w:val="1"/>
          <w:sz w:val="24"/>
          <w:szCs w:val="24"/>
        </w:rPr>
        <w:t>li</w:t>
      </w:r>
      <w:r w:rsidR="002F7A44" w:rsidRPr="00B60A83">
        <w:rPr>
          <w:sz w:val="24"/>
          <w:szCs w:val="24"/>
        </w:rPr>
        <w:t>v</w:t>
      </w:r>
      <w:r w:rsidR="002F7A44" w:rsidRPr="00B60A83">
        <w:rPr>
          <w:spacing w:val="-1"/>
          <w:sz w:val="24"/>
          <w:szCs w:val="24"/>
        </w:rPr>
        <w:t>e</w:t>
      </w:r>
      <w:r w:rsidR="002F7A44" w:rsidRPr="00B60A83">
        <w:rPr>
          <w:spacing w:val="7"/>
          <w:sz w:val="24"/>
          <w:szCs w:val="24"/>
        </w:rPr>
        <w:t>r</w:t>
      </w:r>
      <w:r w:rsidR="002F7A44" w:rsidRPr="00B60A83">
        <w:rPr>
          <w:sz w:val="24"/>
          <w:szCs w:val="24"/>
        </w:rPr>
        <w:t>y of</w:t>
      </w:r>
      <w:r w:rsidR="002F7A44" w:rsidRPr="00B60A83">
        <w:rPr>
          <w:spacing w:val="19"/>
          <w:sz w:val="24"/>
          <w:szCs w:val="24"/>
        </w:rPr>
        <w:t xml:space="preserve"> </w:t>
      </w:r>
      <w:r w:rsidR="002F7A44" w:rsidRPr="00B60A83">
        <w:rPr>
          <w:sz w:val="24"/>
          <w:szCs w:val="24"/>
        </w:rPr>
        <w:t>pro</w:t>
      </w:r>
      <w:r w:rsidR="002F7A44" w:rsidRPr="00B60A83">
        <w:rPr>
          <w:spacing w:val="1"/>
          <w:sz w:val="24"/>
          <w:szCs w:val="24"/>
        </w:rPr>
        <w:t>d</w:t>
      </w:r>
      <w:r w:rsidR="002F7A44" w:rsidRPr="00B60A83">
        <w:rPr>
          <w:sz w:val="24"/>
          <w:szCs w:val="24"/>
        </w:rPr>
        <w:t>u</w:t>
      </w:r>
      <w:r w:rsidR="002F7A44" w:rsidRPr="00B60A83">
        <w:rPr>
          <w:spacing w:val="-1"/>
          <w:sz w:val="24"/>
          <w:szCs w:val="24"/>
        </w:rPr>
        <w:t>c</w:t>
      </w:r>
      <w:r w:rsidR="002F7A44" w:rsidRPr="00B60A83">
        <w:rPr>
          <w:sz w:val="24"/>
          <w:szCs w:val="24"/>
        </w:rPr>
        <w:t>ts</w:t>
      </w:r>
      <w:r w:rsidR="002F7A44" w:rsidRPr="00B60A83">
        <w:rPr>
          <w:spacing w:val="10"/>
          <w:sz w:val="24"/>
          <w:szCs w:val="24"/>
        </w:rPr>
        <w:t xml:space="preserve"> </w:t>
      </w:r>
      <w:r w:rsidR="002F7A44" w:rsidRPr="00B60A83">
        <w:rPr>
          <w:sz w:val="24"/>
          <w:szCs w:val="24"/>
        </w:rPr>
        <w:t>sp</w:t>
      </w:r>
      <w:r w:rsidR="002F7A44" w:rsidRPr="00B60A83">
        <w:rPr>
          <w:spacing w:val="-1"/>
          <w:sz w:val="24"/>
          <w:szCs w:val="24"/>
        </w:rPr>
        <w:t>ec</w:t>
      </w:r>
      <w:r w:rsidR="002F7A44" w:rsidRPr="00B60A83">
        <w:rPr>
          <w:sz w:val="24"/>
          <w:szCs w:val="24"/>
        </w:rPr>
        <w:t>if</w:t>
      </w:r>
      <w:r w:rsidR="002F7A44" w:rsidRPr="00B60A83">
        <w:rPr>
          <w:spacing w:val="3"/>
          <w:sz w:val="24"/>
          <w:szCs w:val="24"/>
        </w:rPr>
        <w:t>i</w:t>
      </w:r>
      <w:r w:rsidR="002F7A44" w:rsidRPr="00B60A83">
        <w:rPr>
          <w:spacing w:val="-1"/>
          <w:sz w:val="24"/>
          <w:szCs w:val="24"/>
        </w:rPr>
        <w:t>e</w:t>
      </w:r>
      <w:r w:rsidR="002F7A44" w:rsidRPr="00B60A83">
        <w:rPr>
          <w:sz w:val="24"/>
          <w:szCs w:val="24"/>
        </w:rPr>
        <w:t>d</w:t>
      </w:r>
      <w:r w:rsidR="002F7A44" w:rsidRPr="00B60A83">
        <w:rPr>
          <w:spacing w:val="17"/>
          <w:sz w:val="24"/>
          <w:szCs w:val="24"/>
        </w:rPr>
        <w:t xml:space="preserve"> </w:t>
      </w:r>
      <w:r w:rsidR="002F7A44" w:rsidRPr="00B60A83">
        <w:rPr>
          <w:spacing w:val="-1"/>
          <w:sz w:val="24"/>
          <w:szCs w:val="24"/>
        </w:rPr>
        <w:t>a</w:t>
      </w:r>
      <w:r w:rsidR="002F7A44" w:rsidRPr="00B60A83">
        <w:rPr>
          <w:sz w:val="24"/>
          <w:szCs w:val="24"/>
        </w:rPr>
        <w:t>bo</w:t>
      </w:r>
      <w:r w:rsidR="002F7A44" w:rsidRPr="00B60A83">
        <w:rPr>
          <w:spacing w:val="3"/>
          <w:sz w:val="24"/>
          <w:szCs w:val="24"/>
        </w:rPr>
        <w:t>v</w:t>
      </w:r>
      <w:r w:rsidR="002F7A44" w:rsidRPr="00B60A83">
        <w:rPr>
          <w:sz w:val="24"/>
          <w:szCs w:val="24"/>
        </w:rPr>
        <w:t>e</w:t>
      </w:r>
      <w:r w:rsidR="002F7A44" w:rsidRPr="00B60A83">
        <w:rPr>
          <w:spacing w:val="15"/>
          <w:sz w:val="24"/>
          <w:szCs w:val="24"/>
        </w:rPr>
        <w:t xml:space="preserve"> </w:t>
      </w:r>
      <w:r w:rsidR="002F7A44" w:rsidRPr="00B60A83">
        <w:rPr>
          <w:spacing w:val="-1"/>
          <w:sz w:val="24"/>
          <w:szCs w:val="24"/>
        </w:rPr>
        <w:t>a</w:t>
      </w:r>
      <w:r w:rsidR="002F7A44" w:rsidRPr="00B60A83">
        <w:rPr>
          <w:sz w:val="24"/>
          <w:szCs w:val="24"/>
        </w:rPr>
        <w:t>nd</w:t>
      </w:r>
      <w:r w:rsidR="002F7A44" w:rsidRPr="00B60A83">
        <w:rPr>
          <w:spacing w:val="15"/>
          <w:sz w:val="24"/>
          <w:szCs w:val="24"/>
        </w:rPr>
        <w:t xml:space="preserve"> </w:t>
      </w:r>
      <w:r w:rsidR="002F7A44" w:rsidRPr="00B60A83">
        <w:rPr>
          <w:sz w:val="24"/>
          <w:szCs w:val="24"/>
        </w:rPr>
        <w:t>t</w:t>
      </w:r>
      <w:r w:rsidR="002F7A44" w:rsidRPr="00B60A83">
        <w:rPr>
          <w:spacing w:val="-1"/>
          <w:sz w:val="24"/>
          <w:szCs w:val="24"/>
        </w:rPr>
        <w:t>ec</w:t>
      </w:r>
      <w:r w:rsidR="002F7A44" w:rsidRPr="00B60A83">
        <w:rPr>
          <w:sz w:val="24"/>
          <w:szCs w:val="24"/>
        </w:rPr>
        <w:t>hn</w:t>
      </w:r>
      <w:r w:rsidR="002F7A44" w:rsidRPr="00B60A83">
        <w:rPr>
          <w:spacing w:val="3"/>
          <w:sz w:val="24"/>
          <w:szCs w:val="24"/>
        </w:rPr>
        <w:t>i</w:t>
      </w:r>
      <w:r w:rsidR="002F7A44" w:rsidRPr="00B60A83">
        <w:rPr>
          <w:spacing w:val="-3"/>
          <w:sz w:val="24"/>
          <w:szCs w:val="24"/>
        </w:rPr>
        <w:t>c</w:t>
      </w:r>
      <w:r w:rsidR="002F7A44" w:rsidRPr="00B60A83">
        <w:rPr>
          <w:spacing w:val="-1"/>
          <w:sz w:val="24"/>
          <w:szCs w:val="24"/>
        </w:rPr>
        <w:t>a</w:t>
      </w:r>
      <w:r w:rsidR="002F7A44" w:rsidRPr="00B60A83">
        <w:rPr>
          <w:sz w:val="24"/>
          <w:szCs w:val="24"/>
        </w:rPr>
        <w:t>l</w:t>
      </w:r>
      <w:r w:rsidR="002F7A44" w:rsidRPr="00B60A83">
        <w:rPr>
          <w:spacing w:val="15"/>
          <w:sz w:val="24"/>
          <w:szCs w:val="24"/>
        </w:rPr>
        <w:t xml:space="preserve"> </w:t>
      </w:r>
      <w:r w:rsidR="002F7A44" w:rsidRPr="00B60A83">
        <w:rPr>
          <w:spacing w:val="-1"/>
          <w:sz w:val="24"/>
          <w:szCs w:val="24"/>
        </w:rPr>
        <w:t>c</w:t>
      </w:r>
      <w:r w:rsidR="002F7A44" w:rsidRPr="00B60A83">
        <w:rPr>
          <w:sz w:val="24"/>
          <w:szCs w:val="24"/>
        </w:rPr>
        <w:t>o</w:t>
      </w:r>
      <w:r w:rsidR="002F7A44" w:rsidRPr="00B60A83">
        <w:rPr>
          <w:spacing w:val="3"/>
          <w:sz w:val="24"/>
          <w:szCs w:val="24"/>
        </w:rPr>
        <w:t>n</w:t>
      </w:r>
      <w:r w:rsidR="002F7A44" w:rsidRPr="00B60A83">
        <w:rPr>
          <w:sz w:val="24"/>
          <w:szCs w:val="24"/>
        </w:rPr>
        <w:t>f</w:t>
      </w:r>
      <w:r w:rsidR="002F7A44" w:rsidRPr="00B60A83">
        <w:rPr>
          <w:spacing w:val="1"/>
          <w:sz w:val="24"/>
          <w:szCs w:val="24"/>
        </w:rPr>
        <w:t>i</w:t>
      </w:r>
      <w:r w:rsidR="002F7A44" w:rsidRPr="00B60A83">
        <w:rPr>
          <w:spacing w:val="-1"/>
          <w:sz w:val="24"/>
          <w:szCs w:val="24"/>
        </w:rPr>
        <w:t>r</w:t>
      </w:r>
      <w:r w:rsidR="002F7A44" w:rsidRPr="00B60A83">
        <w:rPr>
          <w:spacing w:val="1"/>
          <w:sz w:val="24"/>
          <w:szCs w:val="24"/>
        </w:rPr>
        <w:t>m</w:t>
      </w:r>
      <w:r w:rsidR="002F7A44" w:rsidRPr="00B60A83">
        <w:rPr>
          <w:spacing w:val="-1"/>
          <w:sz w:val="24"/>
          <w:szCs w:val="24"/>
        </w:rPr>
        <w:t>a</w:t>
      </w:r>
      <w:r w:rsidR="002F7A44" w:rsidRPr="00B60A83">
        <w:rPr>
          <w:spacing w:val="3"/>
          <w:sz w:val="24"/>
          <w:szCs w:val="24"/>
        </w:rPr>
        <w:t>t</w:t>
      </w:r>
      <w:r w:rsidR="002F7A44" w:rsidRPr="00B60A83">
        <w:rPr>
          <w:sz w:val="24"/>
          <w:szCs w:val="24"/>
        </w:rPr>
        <w:t>ion</w:t>
      </w:r>
      <w:r w:rsidR="002F7A44" w:rsidRPr="00B60A83">
        <w:rPr>
          <w:spacing w:val="7"/>
          <w:sz w:val="24"/>
          <w:szCs w:val="24"/>
        </w:rPr>
        <w:t xml:space="preserve"> </w:t>
      </w:r>
      <w:r w:rsidR="002F7A44" w:rsidRPr="00B60A83">
        <w:rPr>
          <w:spacing w:val="5"/>
          <w:sz w:val="24"/>
          <w:szCs w:val="24"/>
        </w:rPr>
        <w:t>b</w:t>
      </w:r>
      <w:r w:rsidR="002F7A44" w:rsidRPr="00B60A83">
        <w:rPr>
          <w:sz w:val="24"/>
          <w:szCs w:val="24"/>
        </w:rPr>
        <w:t xml:space="preserve">y </w:t>
      </w:r>
      <w:r w:rsidR="002F7A44" w:rsidRPr="00B60A83">
        <w:rPr>
          <w:spacing w:val="1"/>
          <w:sz w:val="24"/>
          <w:szCs w:val="24"/>
        </w:rPr>
        <w:t>t</w:t>
      </w:r>
      <w:r w:rsidR="002F7A44" w:rsidRPr="00B60A83">
        <w:rPr>
          <w:spacing w:val="5"/>
          <w:sz w:val="24"/>
          <w:szCs w:val="24"/>
        </w:rPr>
        <w:t>h</w:t>
      </w:r>
      <w:r w:rsidR="002F7A44" w:rsidRPr="00B60A83">
        <w:rPr>
          <w:sz w:val="24"/>
          <w:szCs w:val="24"/>
        </w:rPr>
        <w:t>e</w:t>
      </w:r>
      <w:r w:rsidR="002F7A44" w:rsidRPr="00B60A83">
        <w:rPr>
          <w:spacing w:val="7"/>
          <w:sz w:val="24"/>
          <w:szCs w:val="24"/>
        </w:rPr>
        <w:t xml:space="preserve"> </w:t>
      </w:r>
      <w:r w:rsidR="002F7A44" w:rsidRPr="00B60A83">
        <w:rPr>
          <w:spacing w:val="2"/>
          <w:sz w:val="24"/>
          <w:szCs w:val="24"/>
        </w:rPr>
        <w:t>r</w:t>
      </w:r>
      <w:r w:rsidR="002F7A44" w:rsidRPr="00B60A83">
        <w:rPr>
          <w:spacing w:val="-3"/>
          <w:sz w:val="24"/>
          <w:szCs w:val="24"/>
        </w:rPr>
        <w:t>e</w:t>
      </w:r>
      <w:r w:rsidR="002F7A44" w:rsidRPr="00B60A83">
        <w:rPr>
          <w:sz w:val="24"/>
          <w:szCs w:val="24"/>
        </w:rPr>
        <w:t>l</w:t>
      </w:r>
      <w:r w:rsidR="002F7A44" w:rsidRPr="00B60A83">
        <w:rPr>
          <w:spacing w:val="-1"/>
          <w:sz w:val="24"/>
          <w:szCs w:val="24"/>
        </w:rPr>
        <w:t>a</w:t>
      </w:r>
      <w:r w:rsidR="002F7A44" w:rsidRPr="00B60A83">
        <w:rPr>
          <w:spacing w:val="1"/>
          <w:sz w:val="24"/>
          <w:szCs w:val="24"/>
        </w:rPr>
        <w:t>t</w:t>
      </w:r>
      <w:r w:rsidR="002F7A44" w:rsidRPr="00B60A83">
        <w:rPr>
          <w:spacing w:val="-1"/>
          <w:sz w:val="24"/>
          <w:szCs w:val="24"/>
        </w:rPr>
        <w:t>e</w:t>
      </w:r>
      <w:r w:rsidR="002F7A44" w:rsidRPr="00B60A83">
        <w:rPr>
          <w:sz w:val="24"/>
          <w:szCs w:val="24"/>
        </w:rPr>
        <w:t>d</w:t>
      </w:r>
      <w:r w:rsidR="002F7A44" w:rsidRPr="00B60A83">
        <w:rPr>
          <w:spacing w:val="7"/>
          <w:sz w:val="24"/>
          <w:szCs w:val="24"/>
        </w:rPr>
        <w:t xml:space="preserve"> </w:t>
      </w:r>
      <w:r w:rsidR="002F7A44" w:rsidRPr="00B60A83">
        <w:rPr>
          <w:sz w:val="24"/>
          <w:szCs w:val="24"/>
        </w:rPr>
        <w:t>d</w:t>
      </w:r>
      <w:r w:rsidR="002F7A44" w:rsidRPr="00B60A83">
        <w:rPr>
          <w:spacing w:val="-1"/>
          <w:sz w:val="24"/>
          <w:szCs w:val="24"/>
        </w:rPr>
        <w:t>e</w:t>
      </w:r>
      <w:r w:rsidR="002F7A44" w:rsidRPr="00B60A83">
        <w:rPr>
          <w:spacing w:val="3"/>
          <w:sz w:val="24"/>
          <w:szCs w:val="24"/>
        </w:rPr>
        <w:t>p</w:t>
      </w:r>
      <w:r w:rsidR="002F7A44" w:rsidRPr="00B60A83">
        <w:rPr>
          <w:spacing w:val="-1"/>
          <w:sz w:val="24"/>
          <w:szCs w:val="24"/>
        </w:rPr>
        <w:t>a</w:t>
      </w:r>
      <w:r w:rsidR="002F7A44" w:rsidRPr="00B60A83">
        <w:rPr>
          <w:sz w:val="24"/>
          <w:szCs w:val="24"/>
        </w:rPr>
        <w:t>rt</w:t>
      </w:r>
      <w:r w:rsidR="002F7A44" w:rsidRPr="00B60A83">
        <w:rPr>
          <w:spacing w:val="1"/>
          <w:sz w:val="24"/>
          <w:szCs w:val="24"/>
        </w:rPr>
        <w:t>m</w:t>
      </w:r>
      <w:r w:rsidR="002F7A44" w:rsidRPr="00B60A83">
        <w:rPr>
          <w:spacing w:val="-1"/>
          <w:sz w:val="24"/>
          <w:szCs w:val="24"/>
        </w:rPr>
        <w:t>e</w:t>
      </w:r>
      <w:r w:rsidR="002F7A44" w:rsidRPr="00B60A83">
        <w:rPr>
          <w:sz w:val="24"/>
          <w:szCs w:val="24"/>
        </w:rPr>
        <w:t>nt.</w:t>
      </w:r>
      <w:r w:rsidR="002F7A44" w:rsidRPr="00B60A83">
        <w:rPr>
          <w:spacing w:val="2"/>
          <w:sz w:val="24"/>
          <w:szCs w:val="24"/>
        </w:rPr>
        <w:t xml:space="preserve"> </w:t>
      </w:r>
      <w:r w:rsidR="002F7A44" w:rsidRPr="00B60A83">
        <w:rPr>
          <w:sz w:val="24"/>
          <w:szCs w:val="24"/>
        </w:rPr>
        <w:t xml:space="preserve">(No </w:t>
      </w:r>
      <w:r w:rsidR="002F7A44" w:rsidRPr="00B60A83">
        <w:rPr>
          <w:spacing w:val="-1"/>
          <w:sz w:val="24"/>
          <w:szCs w:val="24"/>
        </w:rPr>
        <w:t>a</w:t>
      </w:r>
      <w:r w:rsidR="002F7A44" w:rsidRPr="00B60A83">
        <w:rPr>
          <w:sz w:val="24"/>
          <w:szCs w:val="24"/>
        </w:rPr>
        <w:t>dv</w:t>
      </w:r>
      <w:r w:rsidR="002F7A44" w:rsidRPr="00B60A83">
        <w:rPr>
          <w:spacing w:val="-1"/>
          <w:sz w:val="24"/>
          <w:szCs w:val="24"/>
        </w:rPr>
        <w:t>a</w:t>
      </w:r>
      <w:r w:rsidR="002F7A44" w:rsidRPr="00B60A83">
        <w:rPr>
          <w:sz w:val="24"/>
          <w:szCs w:val="24"/>
        </w:rPr>
        <w:t>n</w:t>
      </w:r>
      <w:r w:rsidR="002F7A44" w:rsidRPr="00B60A83">
        <w:rPr>
          <w:spacing w:val="-1"/>
          <w:sz w:val="24"/>
          <w:szCs w:val="24"/>
        </w:rPr>
        <w:t>c</w:t>
      </w:r>
      <w:r w:rsidR="002F7A44" w:rsidRPr="00B60A83">
        <w:rPr>
          <w:sz w:val="24"/>
          <w:szCs w:val="24"/>
        </w:rPr>
        <w:t>e</w:t>
      </w:r>
      <w:r w:rsidR="002F7A44" w:rsidRPr="00B60A83">
        <w:rPr>
          <w:spacing w:val="-5"/>
          <w:sz w:val="24"/>
          <w:szCs w:val="24"/>
        </w:rPr>
        <w:t xml:space="preserve"> </w:t>
      </w:r>
      <w:r w:rsidR="002F7A44" w:rsidRPr="00B60A83">
        <w:rPr>
          <w:spacing w:val="3"/>
          <w:sz w:val="24"/>
          <w:szCs w:val="24"/>
        </w:rPr>
        <w:t>p</w:t>
      </w:r>
      <w:r w:rsidR="002F7A44" w:rsidRPr="00B60A83">
        <w:rPr>
          <w:spacing w:val="9"/>
          <w:sz w:val="24"/>
          <w:szCs w:val="24"/>
        </w:rPr>
        <w:t>a</w:t>
      </w:r>
      <w:r w:rsidR="002F7A44" w:rsidRPr="00B60A83">
        <w:rPr>
          <w:spacing w:val="-12"/>
          <w:sz w:val="24"/>
          <w:szCs w:val="24"/>
        </w:rPr>
        <w:t>y</w:t>
      </w:r>
      <w:r w:rsidR="002F7A44" w:rsidRPr="00B60A83">
        <w:rPr>
          <w:spacing w:val="3"/>
          <w:sz w:val="24"/>
          <w:szCs w:val="24"/>
        </w:rPr>
        <w:t>m</w:t>
      </w:r>
      <w:r w:rsidR="002F7A44" w:rsidRPr="00B60A83">
        <w:rPr>
          <w:spacing w:val="-1"/>
          <w:sz w:val="24"/>
          <w:szCs w:val="24"/>
        </w:rPr>
        <w:t>e</w:t>
      </w:r>
      <w:r w:rsidR="002F7A44" w:rsidRPr="00B60A83">
        <w:rPr>
          <w:sz w:val="24"/>
          <w:szCs w:val="24"/>
        </w:rPr>
        <w:t>nt</w:t>
      </w:r>
      <w:r w:rsidR="002F7A44" w:rsidRPr="00B60A83">
        <w:rPr>
          <w:spacing w:val="-5"/>
          <w:sz w:val="24"/>
          <w:szCs w:val="24"/>
        </w:rPr>
        <w:t xml:space="preserve"> </w:t>
      </w:r>
      <w:r w:rsidR="002F7A44" w:rsidRPr="00B60A83">
        <w:rPr>
          <w:spacing w:val="1"/>
          <w:sz w:val="24"/>
          <w:szCs w:val="24"/>
        </w:rPr>
        <w:t>t</w:t>
      </w:r>
      <w:r w:rsidR="002F7A44" w:rsidRPr="00B60A83">
        <w:rPr>
          <w:sz w:val="24"/>
          <w:szCs w:val="24"/>
        </w:rPr>
        <w:t>o</w:t>
      </w:r>
      <w:r w:rsidR="002F7A44" w:rsidRPr="00B60A83">
        <w:rPr>
          <w:spacing w:val="-1"/>
          <w:sz w:val="24"/>
          <w:szCs w:val="24"/>
        </w:rPr>
        <w:t xml:space="preserve"> </w:t>
      </w:r>
      <w:r w:rsidR="002F7A44" w:rsidRPr="00B60A83">
        <w:rPr>
          <w:sz w:val="24"/>
          <w:szCs w:val="24"/>
        </w:rPr>
        <w:t>the</w:t>
      </w:r>
      <w:r w:rsidR="002F7A44" w:rsidRPr="00B60A83">
        <w:rPr>
          <w:spacing w:val="-3"/>
          <w:sz w:val="24"/>
          <w:szCs w:val="24"/>
        </w:rPr>
        <w:t xml:space="preserve"> </w:t>
      </w:r>
      <w:r w:rsidR="002F7A44" w:rsidRPr="00B60A83">
        <w:rPr>
          <w:spacing w:val="3"/>
          <w:sz w:val="24"/>
          <w:szCs w:val="24"/>
        </w:rPr>
        <w:t>v</w:t>
      </w:r>
      <w:r w:rsidR="002F7A44" w:rsidRPr="00B60A83">
        <w:rPr>
          <w:spacing w:val="-1"/>
          <w:sz w:val="24"/>
          <w:szCs w:val="24"/>
        </w:rPr>
        <w:t>e</w:t>
      </w:r>
      <w:r w:rsidR="002F7A44" w:rsidRPr="00B60A83">
        <w:rPr>
          <w:sz w:val="24"/>
          <w:szCs w:val="24"/>
        </w:rPr>
        <w:t>ndor</w:t>
      </w:r>
      <w:r w:rsidR="002F7A44" w:rsidRPr="00B60A83">
        <w:rPr>
          <w:spacing w:val="1"/>
          <w:sz w:val="24"/>
          <w:szCs w:val="24"/>
        </w:rPr>
        <w:t>s</w:t>
      </w:r>
      <w:r w:rsidR="002F7A44" w:rsidRPr="00B60A83">
        <w:rPr>
          <w:spacing w:val="-1"/>
          <w:sz w:val="24"/>
          <w:szCs w:val="24"/>
        </w:rPr>
        <w:t>)</w:t>
      </w:r>
      <w:r w:rsidR="002F7A44" w:rsidRPr="00B60A83">
        <w:rPr>
          <w:sz w:val="24"/>
          <w:szCs w:val="24"/>
        </w:rPr>
        <w:t>.</w:t>
      </w:r>
    </w:p>
    <w:p w14:paraId="105DE90E" w14:textId="77777777" w:rsidR="004B17EC" w:rsidRDefault="004B17EC" w:rsidP="00B60896">
      <w:pPr>
        <w:ind w:right="73"/>
        <w:jc w:val="both"/>
        <w:rPr>
          <w:sz w:val="24"/>
          <w:szCs w:val="24"/>
        </w:rPr>
      </w:pPr>
    </w:p>
    <w:p w14:paraId="28464A94" w14:textId="77777777" w:rsidR="004B17EC" w:rsidRDefault="004B17EC" w:rsidP="00B60896">
      <w:pPr>
        <w:ind w:right="73"/>
        <w:jc w:val="both"/>
        <w:rPr>
          <w:sz w:val="24"/>
          <w:szCs w:val="24"/>
        </w:rPr>
      </w:pPr>
    </w:p>
    <w:p w14:paraId="63C53076" w14:textId="43705A49" w:rsidR="004B17EC" w:rsidRPr="00B60A83" w:rsidRDefault="00C533AB" w:rsidP="00B60A83">
      <w:pPr>
        <w:pStyle w:val="ListParagraph"/>
        <w:numPr>
          <w:ilvl w:val="0"/>
          <w:numId w:val="12"/>
        </w:numPr>
        <w:ind w:right="73"/>
        <w:jc w:val="both"/>
        <w:rPr>
          <w:sz w:val="24"/>
          <w:szCs w:val="24"/>
        </w:rPr>
      </w:pPr>
      <w:r w:rsidRPr="00B60A83">
        <w:rPr>
          <w:b/>
          <w:sz w:val="24"/>
          <w:szCs w:val="24"/>
        </w:rPr>
        <w:t xml:space="preserve"> </w:t>
      </w:r>
      <w:r w:rsidR="004B17EC" w:rsidRPr="00B60A83">
        <w:rPr>
          <w:b/>
          <w:sz w:val="24"/>
          <w:szCs w:val="24"/>
        </w:rPr>
        <w:t>Tax Deduction</w:t>
      </w:r>
      <w:r w:rsidR="004B17EC" w:rsidRPr="00B60A83">
        <w:rPr>
          <w:sz w:val="24"/>
          <w:szCs w:val="24"/>
        </w:rPr>
        <w:t>:</w:t>
      </w:r>
      <w:r w:rsidR="00BF2C15" w:rsidRPr="00B60A83">
        <w:rPr>
          <w:sz w:val="24"/>
          <w:szCs w:val="24"/>
        </w:rPr>
        <w:t xml:space="preserve"> </w:t>
      </w:r>
      <w:r w:rsidR="005B74F5" w:rsidRPr="00B60A83">
        <w:rPr>
          <w:sz w:val="24"/>
          <w:szCs w:val="24"/>
        </w:rPr>
        <w:t>NAC</w:t>
      </w:r>
      <w:r w:rsidR="004B17EC" w:rsidRPr="00B60A83">
        <w:rPr>
          <w:sz w:val="24"/>
          <w:szCs w:val="24"/>
        </w:rPr>
        <w:t xml:space="preserve"> will deduct all applicable taxes (2% or 7%) from contractor’s payment</w:t>
      </w:r>
      <w:r w:rsidR="00421B69" w:rsidRPr="00B60A83">
        <w:rPr>
          <w:sz w:val="24"/>
          <w:szCs w:val="24"/>
        </w:rPr>
        <w:t xml:space="preserve">, based on the </w:t>
      </w:r>
      <w:r w:rsidR="00BF2C15" w:rsidRPr="00B60A83">
        <w:rPr>
          <w:sz w:val="24"/>
          <w:szCs w:val="24"/>
        </w:rPr>
        <w:t>Afghanistan tax law</w:t>
      </w:r>
      <w:r w:rsidR="00BF2C15" w:rsidRPr="00BF2C15">
        <w:t xml:space="preserve"> </w:t>
      </w:r>
      <w:r w:rsidR="00BF2C15" w:rsidRPr="00B60A83">
        <w:rPr>
          <w:sz w:val="24"/>
          <w:szCs w:val="24"/>
        </w:rPr>
        <w:t xml:space="preserve">article 72. </w:t>
      </w:r>
      <w:r w:rsidR="004B17EC" w:rsidRPr="00B60A83">
        <w:rPr>
          <w:sz w:val="24"/>
          <w:szCs w:val="24"/>
        </w:rPr>
        <w:t xml:space="preserve">Bidders must consider all applicable taxes in their unit price before submitting </w:t>
      </w:r>
      <w:r w:rsidR="00401ED5" w:rsidRPr="00B60A83">
        <w:rPr>
          <w:sz w:val="24"/>
          <w:szCs w:val="24"/>
        </w:rPr>
        <w:t>the final</w:t>
      </w:r>
      <w:r w:rsidR="004B17EC" w:rsidRPr="00B60A83">
        <w:rPr>
          <w:sz w:val="24"/>
          <w:szCs w:val="24"/>
        </w:rPr>
        <w:t xml:space="preserve"> offer</w:t>
      </w:r>
    </w:p>
    <w:p w14:paraId="758022A1" w14:textId="7ABE2856" w:rsidR="00612AB1" w:rsidRDefault="00612AB1" w:rsidP="00B60896">
      <w:pPr>
        <w:spacing w:before="76"/>
        <w:ind w:right="4278"/>
        <w:jc w:val="both"/>
        <w:rPr>
          <w:b/>
          <w:sz w:val="24"/>
          <w:szCs w:val="24"/>
        </w:rPr>
      </w:pPr>
    </w:p>
    <w:p w14:paraId="0D069CEE" w14:textId="6B2BE949" w:rsidR="00612AB1" w:rsidRDefault="00612AB1" w:rsidP="00B60896">
      <w:pPr>
        <w:spacing w:before="76"/>
        <w:ind w:right="4278"/>
        <w:jc w:val="both"/>
        <w:rPr>
          <w:b/>
          <w:sz w:val="24"/>
          <w:szCs w:val="24"/>
        </w:rPr>
      </w:pPr>
    </w:p>
    <w:p w14:paraId="66531EE3" w14:textId="65945665" w:rsidR="00612AB1" w:rsidRPr="00B60A83" w:rsidRDefault="00C533AB" w:rsidP="00B60A83">
      <w:pPr>
        <w:pStyle w:val="ListParagraph"/>
        <w:numPr>
          <w:ilvl w:val="0"/>
          <w:numId w:val="12"/>
        </w:numPr>
        <w:spacing w:before="76"/>
        <w:ind w:right="30"/>
        <w:jc w:val="both"/>
        <w:rPr>
          <w:b/>
          <w:sz w:val="24"/>
          <w:szCs w:val="24"/>
        </w:rPr>
      </w:pPr>
      <w:r w:rsidRPr="00B60A83">
        <w:rPr>
          <w:b/>
          <w:sz w:val="24"/>
          <w:szCs w:val="24"/>
        </w:rPr>
        <w:t xml:space="preserve"> </w:t>
      </w:r>
      <w:r w:rsidR="00612AB1" w:rsidRPr="00B60A83">
        <w:rPr>
          <w:b/>
          <w:sz w:val="24"/>
          <w:szCs w:val="24"/>
        </w:rPr>
        <w:t>Paymen</w:t>
      </w:r>
      <w:r w:rsidR="002508C6" w:rsidRPr="00B60A83">
        <w:rPr>
          <w:b/>
          <w:sz w:val="24"/>
          <w:szCs w:val="24"/>
        </w:rPr>
        <w:t xml:space="preserve">t </w:t>
      </w:r>
      <w:r w:rsidR="003E5C73" w:rsidRPr="00B60A83">
        <w:rPr>
          <w:b/>
          <w:sz w:val="24"/>
          <w:szCs w:val="24"/>
        </w:rPr>
        <w:t>Schedule:</w:t>
      </w:r>
      <w:r w:rsidR="00101145" w:rsidRPr="00B60A83">
        <w:rPr>
          <w:b/>
          <w:sz w:val="24"/>
          <w:szCs w:val="24"/>
        </w:rPr>
        <w:t xml:space="preserve"> </w:t>
      </w:r>
      <w:r w:rsidR="00101145" w:rsidRPr="00B60A83">
        <w:rPr>
          <w:spacing w:val="-1"/>
          <w:sz w:val="24"/>
          <w:szCs w:val="24"/>
        </w:rPr>
        <w:t xml:space="preserve">Supplier will be paid </w:t>
      </w:r>
      <w:r w:rsidR="003E5C73" w:rsidRPr="00B60A83">
        <w:rPr>
          <w:spacing w:val="-1"/>
          <w:sz w:val="24"/>
          <w:szCs w:val="24"/>
        </w:rPr>
        <w:t>for</w:t>
      </w:r>
      <w:r w:rsidR="00101145" w:rsidRPr="00B60A83">
        <w:rPr>
          <w:spacing w:val="-1"/>
          <w:sz w:val="24"/>
          <w:szCs w:val="24"/>
        </w:rPr>
        <w:t xml:space="preserve"> complete and successful delivery</w:t>
      </w:r>
      <w:r w:rsidR="00101145" w:rsidRPr="00B60A83">
        <w:rPr>
          <w:b/>
          <w:sz w:val="24"/>
          <w:szCs w:val="24"/>
        </w:rPr>
        <w:t xml:space="preserve"> </w:t>
      </w:r>
      <w:r w:rsidR="00A46B10" w:rsidRPr="00B60A83">
        <w:rPr>
          <w:spacing w:val="-1"/>
          <w:sz w:val="24"/>
          <w:szCs w:val="24"/>
        </w:rPr>
        <w:t xml:space="preserve">within </w:t>
      </w:r>
      <w:r w:rsidR="00850235">
        <w:rPr>
          <w:spacing w:val="-1"/>
          <w:sz w:val="24"/>
          <w:szCs w:val="24"/>
        </w:rPr>
        <w:t>5-</w:t>
      </w:r>
      <w:r w:rsidR="00A46B10" w:rsidRPr="00B60A83">
        <w:rPr>
          <w:spacing w:val="-1"/>
          <w:sz w:val="24"/>
          <w:szCs w:val="24"/>
        </w:rPr>
        <w:t>15 days</w:t>
      </w:r>
      <w:r w:rsidR="00A46B10" w:rsidRPr="00B60A83">
        <w:rPr>
          <w:b/>
          <w:sz w:val="24"/>
          <w:szCs w:val="24"/>
        </w:rPr>
        <w:t xml:space="preserve"> </w:t>
      </w:r>
    </w:p>
    <w:p w14:paraId="045B8591" w14:textId="77777777" w:rsidR="007F540D" w:rsidRDefault="007F540D" w:rsidP="00B60896">
      <w:pPr>
        <w:spacing w:before="76"/>
        <w:ind w:right="4278"/>
        <w:jc w:val="both"/>
        <w:rPr>
          <w:b/>
          <w:sz w:val="24"/>
          <w:szCs w:val="24"/>
        </w:rPr>
      </w:pPr>
    </w:p>
    <w:p w14:paraId="1793437F" w14:textId="77777777" w:rsidR="00F30FA2" w:rsidRDefault="00F30FA2" w:rsidP="00B60896">
      <w:pPr>
        <w:spacing w:line="200" w:lineRule="exact"/>
      </w:pPr>
    </w:p>
    <w:p w14:paraId="1EA889DC" w14:textId="5422AA4D" w:rsidR="00F30FA2" w:rsidRPr="00B60A83" w:rsidRDefault="00C533AB" w:rsidP="00B60A83">
      <w:pPr>
        <w:pStyle w:val="ListParagraph"/>
        <w:numPr>
          <w:ilvl w:val="0"/>
          <w:numId w:val="12"/>
        </w:numPr>
        <w:ind w:right="120"/>
        <w:jc w:val="both"/>
        <w:rPr>
          <w:sz w:val="28"/>
          <w:szCs w:val="28"/>
        </w:rPr>
      </w:pPr>
      <w:r w:rsidRPr="00B60A83">
        <w:rPr>
          <w:b/>
          <w:sz w:val="24"/>
          <w:szCs w:val="24"/>
        </w:rPr>
        <w:t xml:space="preserve"> </w:t>
      </w:r>
      <w:r w:rsidR="00C7247E" w:rsidRPr="00B60A83">
        <w:rPr>
          <w:b/>
          <w:sz w:val="24"/>
          <w:szCs w:val="24"/>
        </w:rPr>
        <w:t>Terms</w:t>
      </w:r>
      <w:r w:rsidR="00602463" w:rsidRPr="00B60A83">
        <w:rPr>
          <w:b/>
          <w:sz w:val="24"/>
          <w:szCs w:val="24"/>
        </w:rPr>
        <w:t xml:space="preserve"> of</w:t>
      </w:r>
      <w:r w:rsidR="00602463" w:rsidRPr="00B60A83">
        <w:rPr>
          <w:b/>
          <w:spacing w:val="3"/>
          <w:sz w:val="24"/>
          <w:szCs w:val="24"/>
        </w:rPr>
        <w:t xml:space="preserve"> </w:t>
      </w:r>
      <w:r w:rsidR="00602463" w:rsidRPr="00B60A83">
        <w:rPr>
          <w:b/>
          <w:sz w:val="24"/>
          <w:szCs w:val="24"/>
        </w:rPr>
        <w:t>Co</w:t>
      </w:r>
      <w:r w:rsidR="00602463" w:rsidRPr="00B60A83">
        <w:rPr>
          <w:b/>
          <w:spacing w:val="1"/>
          <w:sz w:val="24"/>
          <w:szCs w:val="24"/>
        </w:rPr>
        <w:t>n</w:t>
      </w:r>
      <w:r w:rsidR="00602463" w:rsidRPr="00B60A83">
        <w:rPr>
          <w:b/>
          <w:sz w:val="24"/>
          <w:szCs w:val="24"/>
        </w:rPr>
        <w:t>t</w:t>
      </w:r>
      <w:r w:rsidR="00602463" w:rsidRPr="00B60A83">
        <w:rPr>
          <w:b/>
          <w:spacing w:val="-1"/>
          <w:sz w:val="24"/>
          <w:szCs w:val="24"/>
        </w:rPr>
        <w:t>r</w:t>
      </w:r>
      <w:r w:rsidR="00602463" w:rsidRPr="00B60A83">
        <w:rPr>
          <w:b/>
          <w:sz w:val="24"/>
          <w:szCs w:val="24"/>
        </w:rPr>
        <w:t>a</w:t>
      </w:r>
      <w:r w:rsidR="00602463" w:rsidRPr="00B60A83">
        <w:rPr>
          <w:b/>
          <w:spacing w:val="-1"/>
          <w:sz w:val="24"/>
          <w:szCs w:val="24"/>
        </w:rPr>
        <w:t>ct</w:t>
      </w:r>
      <w:r w:rsidR="00602463" w:rsidRPr="00B60A83">
        <w:rPr>
          <w:b/>
          <w:sz w:val="24"/>
          <w:szCs w:val="24"/>
        </w:rPr>
        <w:t>:</w:t>
      </w:r>
    </w:p>
    <w:p w14:paraId="7514F4D1" w14:textId="04470E2C" w:rsidR="00F30FA2" w:rsidRPr="00980081" w:rsidRDefault="00602463" w:rsidP="008664D3">
      <w:pPr>
        <w:pStyle w:val="ListParagraph"/>
        <w:numPr>
          <w:ilvl w:val="0"/>
          <w:numId w:val="5"/>
        </w:numPr>
        <w:spacing w:line="246" w:lineRule="auto"/>
        <w:ind w:left="1080" w:right="668"/>
        <w:rPr>
          <w:sz w:val="24"/>
          <w:szCs w:val="24"/>
        </w:rPr>
      </w:pPr>
      <w:r w:rsidRPr="00980081">
        <w:rPr>
          <w:sz w:val="24"/>
          <w:szCs w:val="24"/>
        </w:rPr>
        <w:t>Your</w:t>
      </w:r>
      <w:r w:rsidRPr="00980081">
        <w:rPr>
          <w:spacing w:val="-3"/>
          <w:sz w:val="24"/>
          <w:szCs w:val="24"/>
        </w:rPr>
        <w:t xml:space="preserve"> </w:t>
      </w:r>
      <w:r w:rsidRPr="00980081">
        <w:rPr>
          <w:sz w:val="24"/>
          <w:szCs w:val="24"/>
        </w:rPr>
        <w:t>quot</w:t>
      </w:r>
      <w:r w:rsidRPr="00980081">
        <w:rPr>
          <w:spacing w:val="-1"/>
          <w:sz w:val="24"/>
          <w:szCs w:val="24"/>
        </w:rPr>
        <w:t>a</w:t>
      </w:r>
      <w:r w:rsidRPr="00980081">
        <w:rPr>
          <w:sz w:val="24"/>
          <w:szCs w:val="24"/>
        </w:rPr>
        <w:t>tion</w:t>
      </w:r>
      <w:r w:rsidRPr="00980081">
        <w:rPr>
          <w:spacing w:val="-1"/>
          <w:sz w:val="24"/>
          <w:szCs w:val="24"/>
        </w:rPr>
        <w:t xml:space="preserve"> </w:t>
      </w:r>
      <w:r w:rsidRPr="00980081">
        <w:rPr>
          <w:sz w:val="24"/>
          <w:szCs w:val="24"/>
        </w:rPr>
        <w:t>will</w:t>
      </w:r>
      <w:r w:rsidRPr="00980081">
        <w:rPr>
          <w:spacing w:val="4"/>
          <w:sz w:val="24"/>
          <w:szCs w:val="24"/>
        </w:rPr>
        <w:t xml:space="preserve"> </w:t>
      </w:r>
      <w:r w:rsidRPr="00980081">
        <w:rPr>
          <w:sz w:val="24"/>
          <w:szCs w:val="24"/>
        </w:rPr>
        <w:t>be</w:t>
      </w:r>
      <w:r w:rsidRPr="00980081">
        <w:rPr>
          <w:spacing w:val="2"/>
          <w:sz w:val="24"/>
          <w:szCs w:val="24"/>
        </w:rPr>
        <w:t xml:space="preserve"> </w:t>
      </w:r>
      <w:r w:rsidR="00B11C29" w:rsidRPr="00980081">
        <w:rPr>
          <w:spacing w:val="2"/>
          <w:sz w:val="24"/>
          <w:szCs w:val="24"/>
        </w:rPr>
        <w:t>a</w:t>
      </w:r>
      <w:r w:rsidR="00B11C29" w:rsidRPr="00980081">
        <w:rPr>
          <w:spacing w:val="-1"/>
          <w:sz w:val="24"/>
          <w:szCs w:val="24"/>
        </w:rPr>
        <w:t>cce</w:t>
      </w:r>
      <w:r w:rsidR="00B11C29" w:rsidRPr="00980081">
        <w:rPr>
          <w:sz w:val="24"/>
          <w:szCs w:val="24"/>
        </w:rPr>
        <w:t>pt</w:t>
      </w:r>
      <w:r w:rsidR="00B11C29" w:rsidRPr="00980081">
        <w:rPr>
          <w:spacing w:val="-1"/>
          <w:sz w:val="24"/>
          <w:szCs w:val="24"/>
        </w:rPr>
        <w:t>e</w:t>
      </w:r>
      <w:r w:rsidR="00B11C29" w:rsidRPr="00980081">
        <w:rPr>
          <w:sz w:val="24"/>
          <w:szCs w:val="24"/>
        </w:rPr>
        <w:t>d,</w:t>
      </w:r>
      <w:r w:rsidRPr="00980081">
        <w:rPr>
          <w:spacing w:val="5"/>
          <w:sz w:val="24"/>
          <w:szCs w:val="24"/>
        </w:rPr>
        <w:t xml:space="preserve"> </w:t>
      </w:r>
      <w:r w:rsidRPr="00980081">
        <w:rPr>
          <w:spacing w:val="-1"/>
          <w:sz w:val="24"/>
          <w:szCs w:val="24"/>
        </w:rPr>
        <w:t>a</w:t>
      </w:r>
      <w:r w:rsidRPr="00980081">
        <w:rPr>
          <w:sz w:val="24"/>
          <w:szCs w:val="24"/>
        </w:rPr>
        <w:t>nd</w:t>
      </w:r>
      <w:r w:rsidRPr="00980081">
        <w:rPr>
          <w:spacing w:val="3"/>
          <w:sz w:val="24"/>
          <w:szCs w:val="24"/>
        </w:rPr>
        <w:t xml:space="preserve"> </w:t>
      </w:r>
      <w:r w:rsidRPr="00980081">
        <w:rPr>
          <w:sz w:val="24"/>
          <w:szCs w:val="24"/>
        </w:rPr>
        <w:t>p</w:t>
      </w:r>
      <w:r w:rsidRPr="00980081">
        <w:rPr>
          <w:spacing w:val="6"/>
          <w:sz w:val="24"/>
          <w:szCs w:val="24"/>
        </w:rPr>
        <w:t>a</w:t>
      </w:r>
      <w:r w:rsidRPr="00980081">
        <w:rPr>
          <w:spacing w:val="-12"/>
          <w:sz w:val="24"/>
          <w:szCs w:val="24"/>
        </w:rPr>
        <w:t>y</w:t>
      </w:r>
      <w:r w:rsidRPr="00980081">
        <w:rPr>
          <w:spacing w:val="3"/>
          <w:sz w:val="24"/>
          <w:szCs w:val="24"/>
        </w:rPr>
        <w:t>m</w:t>
      </w:r>
      <w:r w:rsidRPr="00980081">
        <w:rPr>
          <w:spacing w:val="-1"/>
          <w:sz w:val="24"/>
          <w:szCs w:val="24"/>
        </w:rPr>
        <w:t>e</w:t>
      </w:r>
      <w:r w:rsidRPr="00980081">
        <w:rPr>
          <w:sz w:val="24"/>
          <w:szCs w:val="24"/>
        </w:rPr>
        <w:t>nt wi</w:t>
      </w:r>
      <w:r w:rsidRPr="00980081">
        <w:rPr>
          <w:spacing w:val="5"/>
          <w:sz w:val="24"/>
          <w:szCs w:val="24"/>
        </w:rPr>
        <w:t>l</w:t>
      </w:r>
      <w:r w:rsidRPr="00980081">
        <w:rPr>
          <w:sz w:val="24"/>
          <w:szCs w:val="24"/>
        </w:rPr>
        <w:t>l</w:t>
      </w:r>
      <w:r w:rsidRPr="00980081">
        <w:rPr>
          <w:spacing w:val="3"/>
          <w:sz w:val="24"/>
          <w:szCs w:val="24"/>
        </w:rPr>
        <w:t xml:space="preserve"> </w:t>
      </w:r>
      <w:r w:rsidRPr="00980081">
        <w:rPr>
          <w:sz w:val="24"/>
          <w:szCs w:val="24"/>
        </w:rPr>
        <w:t>be</w:t>
      </w:r>
      <w:r w:rsidRPr="00980081">
        <w:rPr>
          <w:spacing w:val="2"/>
          <w:sz w:val="24"/>
          <w:szCs w:val="24"/>
        </w:rPr>
        <w:t xml:space="preserve"> </w:t>
      </w:r>
      <w:r w:rsidRPr="00980081">
        <w:rPr>
          <w:sz w:val="24"/>
          <w:szCs w:val="24"/>
        </w:rPr>
        <w:t>pro</w:t>
      </w:r>
      <w:r w:rsidRPr="00980081">
        <w:rPr>
          <w:spacing w:val="-1"/>
          <w:sz w:val="24"/>
          <w:szCs w:val="24"/>
        </w:rPr>
        <w:t>cee</w:t>
      </w:r>
      <w:r w:rsidRPr="00980081">
        <w:rPr>
          <w:sz w:val="24"/>
          <w:szCs w:val="24"/>
        </w:rPr>
        <w:t>ding</w:t>
      </w:r>
      <w:r w:rsidRPr="00980081">
        <w:rPr>
          <w:spacing w:val="-4"/>
          <w:sz w:val="24"/>
          <w:szCs w:val="24"/>
        </w:rPr>
        <w:t xml:space="preserve"> </w:t>
      </w:r>
      <w:r w:rsidRPr="00980081">
        <w:rPr>
          <w:spacing w:val="-1"/>
          <w:sz w:val="24"/>
          <w:szCs w:val="24"/>
        </w:rPr>
        <w:t>a</w:t>
      </w:r>
      <w:r w:rsidRPr="00980081">
        <w:rPr>
          <w:sz w:val="24"/>
          <w:szCs w:val="24"/>
        </w:rPr>
        <w:t>s</w:t>
      </w:r>
      <w:r w:rsidRPr="00980081">
        <w:rPr>
          <w:spacing w:val="4"/>
          <w:sz w:val="24"/>
          <w:szCs w:val="24"/>
        </w:rPr>
        <w:t xml:space="preserve"> </w:t>
      </w:r>
      <w:r w:rsidRPr="00980081">
        <w:rPr>
          <w:sz w:val="24"/>
          <w:szCs w:val="24"/>
        </w:rPr>
        <w:t>p</w:t>
      </w:r>
      <w:r w:rsidRPr="00980081">
        <w:rPr>
          <w:spacing w:val="2"/>
          <w:sz w:val="24"/>
          <w:szCs w:val="24"/>
        </w:rPr>
        <w:t>e</w:t>
      </w:r>
      <w:r w:rsidRPr="00980081">
        <w:rPr>
          <w:sz w:val="24"/>
          <w:szCs w:val="24"/>
        </w:rPr>
        <w:t>r</w:t>
      </w:r>
      <w:r w:rsidRPr="00980081">
        <w:rPr>
          <w:spacing w:val="9"/>
          <w:sz w:val="24"/>
          <w:szCs w:val="24"/>
        </w:rPr>
        <w:t xml:space="preserve"> </w:t>
      </w:r>
      <w:r w:rsidRPr="00980081">
        <w:rPr>
          <w:spacing w:val="-9"/>
          <w:sz w:val="24"/>
          <w:szCs w:val="24"/>
        </w:rPr>
        <w:t>y</w:t>
      </w:r>
      <w:r w:rsidRPr="00980081">
        <w:rPr>
          <w:spacing w:val="5"/>
          <w:sz w:val="24"/>
          <w:szCs w:val="24"/>
        </w:rPr>
        <w:t>o</w:t>
      </w:r>
      <w:r w:rsidRPr="00980081">
        <w:rPr>
          <w:sz w:val="24"/>
          <w:szCs w:val="24"/>
        </w:rPr>
        <w:t>ur busi</w:t>
      </w:r>
      <w:r w:rsidRPr="00980081">
        <w:rPr>
          <w:spacing w:val="1"/>
          <w:sz w:val="24"/>
          <w:szCs w:val="24"/>
        </w:rPr>
        <w:t>n</w:t>
      </w:r>
      <w:r w:rsidRPr="00980081">
        <w:rPr>
          <w:spacing w:val="-1"/>
          <w:sz w:val="24"/>
          <w:szCs w:val="24"/>
        </w:rPr>
        <w:t>e</w:t>
      </w:r>
      <w:r w:rsidRPr="00980081">
        <w:rPr>
          <w:sz w:val="24"/>
          <w:szCs w:val="24"/>
        </w:rPr>
        <w:t>ss</w:t>
      </w:r>
      <w:r w:rsidRPr="00980081">
        <w:rPr>
          <w:spacing w:val="-6"/>
          <w:sz w:val="24"/>
          <w:szCs w:val="24"/>
        </w:rPr>
        <w:t xml:space="preserve"> </w:t>
      </w:r>
      <w:r w:rsidRPr="00980081">
        <w:rPr>
          <w:spacing w:val="1"/>
          <w:sz w:val="24"/>
          <w:szCs w:val="24"/>
        </w:rPr>
        <w:t>titl</w:t>
      </w:r>
      <w:r w:rsidRPr="00980081">
        <w:rPr>
          <w:spacing w:val="-1"/>
          <w:sz w:val="24"/>
          <w:szCs w:val="24"/>
        </w:rPr>
        <w:t>e</w:t>
      </w:r>
      <w:r w:rsidRPr="00980081">
        <w:rPr>
          <w:sz w:val="24"/>
          <w:szCs w:val="24"/>
        </w:rPr>
        <w:t xml:space="preserve">. </w:t>
      </w:r>
    </w:p>
    <w:p w14:paraId="4000F920" w14:textId="77777777" w:rsidR="00F30FA2" w:rsidRPr="00980081" w:rsidRDefault="00602463" w:rsidP="008664D3">
      <w:pPr>
        <w:pStyle w:val="ListParagraph"/>
        <w:numPr>
          <w:ilvl w:val="0"/>
          <w:numId w:val="5"/>
        </w:numPr>
        <w:spacing w:line="260" w:lineRule="exact"/>
        <w:ind w:left="1080" w:right="1486"/>
        <w:jc w:val="both"/>
        <w:rPr>
          <w:sz w:val="24"/>
          <w:szCs w:val="24"/>
        </w:rPr>
      </w:pPr>
      <w:r w:rsidRPr="00980081">
        <w:rPr>
          <w:sz w:val="24"/>
          <w:szCs w:val="24"/>
        </w:rPr>
        <w:t>NAC</w:t>
      </w:r>
      <w:r w:rsidRPr="00980081">
        <w:rPr>
          <w:spacing w:val="-4"/>
          <w:sz w:val="24"/>
          <w:szCs w:val="24"/>
        </w:rPr>
        <w:t xml:space="preserve"> </w:t>
      </w:r>
      <w:r w:rsidRPr="00980081">
        <w:rPr>
          <w:sz w:val="24"/>
          <w:szCs w:val="24"/>
        </w:rPr>
        <w:t>r</w:t>
      </w:r>
      <w:r w:rsidRPr="00980081">
        <w:rPr>
          <w:spacing w:val="-3"/>
          <w:sz w:val="24"/>
          <w:szCs w:val="24"/>
        </w:rPr>
        <w:t>e</w:t>
      </w:r>
      <w:r w:rsidRPr="00980081">
        <w:rPr>
          <w:sz w:val="24"/>
          <w:szCs w:val="24"/>
        </w:rPr>
        <w:t>s</w:t>
      </w:r>
      <w:r w:rsidRPr="00980081">
        <w:rPr>
          <w:spacing w:val="-1"/>
          <w:sz w:val="24"/>
          <w:szCs w:val="24"/>
        </w:rPr>
        <w:t>er</w:t>
      </w:r>
      <w:r w:rsidRPr="00980081">
        <w:rPr>
          <w:sz w:val="24"/>
          <w:szCs w:val="24"/>
        </w:rPr>
        <w:t>v</w:t>
      </w:r>
      <w:r w:rsidRPr="00980081">
        <w:rPr>
          <w:spacing w:val="-1"/>
          <w:sz w:val="24"/>
          <w:szCs w:val="24"/>
        </w:rPr>
        <w:t>e</w:t>
      </w:r>
      <w:r w:rsidRPr="00980081">
        <w:rPr>
          <w:sz w:val="24"/>
          <w:szCs w:val="24"/>
        </w:rPr>
        <w:t>s</w:t>
      </w:r>
      <w:r w:rsidRPr="00980081">
        <w:rPr>
          <w:spacing w:val="-5"/>
          <w:sz w:val="24"/>
          <w:szCs w:val="24"/>
        </w:rPr>
        <w:t xml:space="preserve"> </w:t>
      </w:r>
      <w:r w:rsidRPr="00980081">
        <w:rPr>
          <w:sz w:val="24"/>
          <w:szCs w:val="24"/>
        </w:rPr>
        <w:t>the</w:t>
      </w:r>
      <w:r w:rsidRPr="00980081">
        <w:rPr>
          <w:spacing w:val="-2"/>
          <w:sz w:val="24"/>
          <w:szCs w:val="24"/>
        </w:rPr>
        <w:t xml:space="preserve"> </w:t>
      </w:r>
      <w:r w:rsidRPr="00980081">
        <w:rPr>
          <w:spacing w:val="-1"/>
          <w:sz w:val="24"/>
          <w:szCs w:val="24"/>
        </w:rPr>
        <w:t>r</w:t>
      </w:r>
      <w:r w:rsidRPr="00980081">
        <w:rPr>
          <w:spacing w:val="5"/>
          <w:sz w:val="24"/>
          <w:szCs w:val="24"/>
        </w:rPr>
        <w:t>i</w:t>
      </w:r>
      <w:r w:rsidRPr="00980081">
        <w:rPr>
          <w:spacing w:val="-5"/>
          <w:sz w:val="24"/>
          <w:szCs w:val="24"/>
        </w:rPr>
        <w:t>g</w:t>
      </w:r>
      <w:r w:rsidRPr="00980081">
        <w:rPr>
          <w:sz w:val="24"/>
          <w:szCs w:val="24"/>
        </w:rPr>
        <w:t>ht</w:t>
      </w:r>
      <w:r w:rsidRPr="00980081">
        <w:rPr>
          <w:spacing w:val="-3"/>
          <w:sz w:val="24"/>
          <w:szCs w:val="24"/>
        </w:rPr>
        <w:t xml:space="preserve"> </w:t>
      </w:r>
      <w:r w:rsidRPr="00980081">
        <w:rPr>
          <w:spacing w:val="5"/>
          <w:sz w:val="24"/>
          <w:szCs w:val="24"/>
        </w:rPr>
        <w:t>t</w:t>
      </w:r>
      <w:r w:rsidRPr="00980081">
        <w:rPr>
          <w:sz w:val="24"/>
          <w:szCs w:val="24"/>
        </w:rPr>
        <w:t>o</w:t>
      </w:r>
      <w:r w:rsidRPr="00980081">
        <w:rPr>
          <w:spacing w:val="-1"/>
          <w:sz w:val="24"/>
          <w:szCs w:val="24"/>
        </w:rPr>
        <w:t xml:space="preserve"> ca</w:t>
      </w:r>
      <w:r w:rsidRPr="00980081">
        <w:rPr>
          <w:sz w:val="24"/>
          <w:szCs w:val="24"/>
        </w:rPr>
        <w:t>n</w:t>
      </w:r>
      <w:r w:rsidRPr="00980081">
        <w:rPr>
          <w:spacing w:val="-1"/>
          <w:sz w:val="24"/>
          <w:szCs w:val="24"/>
        </w:rPr>
        <w:t>ce</w:t>
      </w:r>
      <w:r w:rsidRPr="00980081">
        <w:rPr>
          <w:sz w:val="24"/>
          <w:szCs w:val="24"/>
        </w:rPr>
        <w:t xml:space="preserve">l </w:t>
      </w:r>
      <w:r w:rsidRPr="00980081">
        <w:rPr>
          <w:spacing w:val="1"/>
          <w:sz w:val="24"/>
          <w:szCs w:val="24"/>
        </w:rPr>
        <w:t>t</w:t>
      </w:r>
      <w:r w:rsidRPr="00980081">
        <w:rPr>
          <w:sz w:val="24"/>
          <w:szCs w:val="24"/>
        </w:rPr>
        <w:t>his</w:t>
      </w:r>
      <w:r w:rsidRPr="00980081">
        <w:rPr>
          <w:spacing w:val="-3"/>
          <w:sz w:val="24"/>
          <w:szCs w:val="24"/>
        </w:rPr>
        <w:t xml:space="preserve"> </w:t>
      </w:r>
      <w:r w:rsidRPr="00980081">
        <w:rPr>
          <w:sz w:val="24"/>
          <w:szCs w:val="24"/>
        </w:rPr>
        <w:t>pr</w:t>
      </w:r>
      <w:r w:rsidRPr="00980081">
        <w:rPr>
          <w:spacing w:val="1"/>
          <w:sz w:val="24"/>
          <w:szCs w:val="24"/>
        </w:rPr>
        <w:t>o</w:t>
      </w:r>
      <w:r w:rsidRPr="00980081">
        <w:rPr>
          <w:spacing w:val="-1"/>
          <w:sz w:val="24"/>
          <w:szCs w:val="24"/>
        </w:rPr>
        <w:t>ce</w:t>
      </w:r>
      <w:r w:rsidRPr="00980081">
        <w:rPr>
          <w:sz w:val="24"/>
          <w:szCs w:val="24"/>
        </w:rPr>
        <w:t>ss</w:t>
      </w:r>
      <w:r w:rsidRPr="00980081">
        <w:rPr>
          <w:spacing w:val="-2"/>
          <w:sz w:val="24"/>
          <w:szCs w:val="24"/>
        </w:rPr>
        <w:t xml:space="preserve"> </w:t>
      </w:r>
      <w:r w:rsidRPr="00980081">
        <w:rPr>
          <w:sz w:val="24"/>
          <w:szCs w:val="24"/>
        </w:rPr>
        <w:t>wi</w:t>
      </w:r>
      <w:r w:rsidRPr="00980081">
        <w:rPr>
          <w:spacing w:val="5"/>
          <w:sz w:val="24"/>
          <w:szCs w:val="24"/>
        </w:rPr>
        <w:t>t</w:t>
      </w:r>
      <w:r w:rsidRPr="00980081">
        <w:rPr>
          <w:sz w:val="24"/>
          <w:szCs w:val="24"/>
        </w:rPr>
        <w:t>hout</w:t>
      </w:r>
      <w:r w:rsidRPr="00980081">
        <w:rPr>
          <w:spacing w:val="-7"/>
          <w:sz w:val="24"/>
          <w:szCs w:val="24"/>
        </w:rPr>
        <w:t xml:space="preserve"> </w:t>
      </w:r>
      <w:r w:rsidRPr="00980081">
        <w:rPr>
          <w:sz w:val="24"/>
          <w:szCs w:val="24"/>
        </w:rPr>
        <w:t>f</w:t>
      </w:r>
      <w:r w:rsidRPr="00980081">
        <w:rPr>
          <w:spacing w:val="1"/>
          <w:sz w:val="24"/>
          <w:szCs w:val="24"/>
        </w:rPr>
        <w:t>u</w:t>
      </w:r>
      <w:r w:rsidRPr="00980081">
        <w:rPr>
          <w:spacing w:val="-1"/>
          <w:sz w:val="24"/>
          <w:szCs w:val="24"/>
        </w:rPr>
        <w:t>r</w:t>
      </w:r>
      <w:r w:rsidRPr="00980081">
        <w:rPr>
          <w:sz w:val="24"/>
          <w:szCs w:val="24"/>
        </w:rPr>
        <w:t>th</w:t>
      </w:r>
      <w:r w:rsidRPr="00980081">
        <w:rPr>
          <w:spacing w:val="-1"/>
          <w:sz w:val="24"/>
          <w:szCs w:val="24"/>
        </w:rPr>
        <w:t>e</w:t>
      </w:r>
      <w:r w:rsidRPr="00980081">
        <w:rPr>
          <w:sz w:val="24"/>
          <w:szCs w:val="24"/>
        </w:rPr>
        <w:t>r</w:t>
      </w:r>
      <w:r w:rsidRPr="00980081">
        <w:rPr>
          <w:spacing w:val="-6"/>
          <w:sz w:val="24"/>
          <w:szCs w:val="24"/>
        </w:rPr>
        <w:t xml:space="preserve"> </w:t>
      </w:r>
      <w:r w:rsidRPr="00980081">
        <w:rPr>
          <w:sz w:val="24"/>
          <w:szCs w:val="24"/>
        </w:rPr>
        <w:t>no</w:t>
      </w:r>
      <w:r w:rsidRPr="00980081">
        <w:rPr>
          <w:spacing w:val="1"/>
          <w:sz w:val="24"/>
          <w:szCs w:val="24"/>
        </w:rPr>
        <w:t>ti</w:t>
      </w:r>
      <w:r w:rsidRPr="00980081">
        <w:rPr>
          <w:spacing w:val="-1"/>
          <w:sz w:val="24"/>
          <w:szCs w:val="24"/>
        </w:rPr>
        <w:t>c</w:t>
      </w:r>
      <w:r w:rsidRPr="00980081">
        <w:rPr>
          <w:sz w:val="24"/>
          <w:szCs w:val="24"/>
        </w:rPr>
        <w:t>e</w:t>
      </w:r>
      <w:r w:rsidRPr="00980081">
        <w:rPr>
          <w:spacing w:val="-4"/>
          <w:sz w:val="24"/>
          <w:szCs w:val="24"/>
        </w:rPr>
        <w:t xml:space="preserve"> </w:t>
      </w:r>
      <w:r w:rsidRPr="00980081">
        <w:rPr>
          <w:sz w:val="24"/>
          <w:szCs w:val="24"/>
        </w:rPr>
        <w:t>to</w:t>
      </w:r>
      <w:r w:rsidRPr="00980081">
        <w:rPr>
          <w:spacing w:val="-1"/>
          <w:sz w:val="24"/>
          <w:szCs w:val="24"/>
        </w:rPr>
        <w:t xml:space="preserve"> </w:t>
      </w:r>
      <w:r w:rsidRPr="00980081">
        <w:rPr>
          <w:spacing w:val="1"/>
          <w:sz w:val="24"/>
          <w:szCs w:val="24"/>
        </w:rPr>
        <w:t>t</w:t>
      </w:r>
      <w:r w:rsidRPr="00980081">
        <w:rPr>
          <w:sz w:val="24"/>
          <w:szCs w:val="24"/>
        </w:rPr>
        <w:t>he v</w:t>
      </w:r>
      <w:r w:rsidRPr="00980081">
        <w:rPr>
          <w:spacing w:val="-1"/>
          <w:sz w:val="24"/>
          <w:szCs w:val="24"/>
        </w:rPr>
        <w:t>e</w:t>
      </w:r>
      <w:r w:rsidRPr="00980081">
        <w:rPr>
          <w:sz w:val="24"/>
          <w:szCs w:val="24"/>
        </w:rPr>
        <w:t>ndors.</w:t>
      </w:r>
    </w:p>
    <w:p w14:paraId="00621C91" w14:textId="77777777" w:rsidR="00F30FA2" w:rsidRPr="00980081" w:rsidRDefault="00602463" w:rsidP="008664D3">
      <w:pPr>
        <w:pStyle w:val="ListParagraph"/>
        <w:numPr>
          <w:ilvl w:val="0"/>
          <w:numId w:val="5"/>
        </w:numPr>
        <w:spacing w:before="2" w:line="253" w:lineRule="auto"/>
        <w:ind w:left="1080" w:right="1144"/>
        <w:jc w:val="both"/>
        <w:rPr>
          <w:sz w:val="24"/>
          <w:szCs w:val="24"/>
        </w:rPr>
      </w:pPr>
      <w:r w:rsidRPr="00980081">
        <w:rPr>
          <w:sz w:val="24"/>
          <w:szCs w:val="24"/>
        </w:rPr>
        <w:t>NAC</w:t>
      </w:r>
      <w:r w:rsidRPr="00980081">
        <w:rPr>
          <w:spacing w:val="11"/>
          <w:sz w:val="24"/>
          <w:szCs w:val="24"/>
        </w:rPr>
        <w:t xml:space="preserve"> </w:t>
      </w:r>
      <w:r w:rsidRPr="00980081">
        <w:rPr>
          <w:spacing w:val="-1"/>
          <w:sz w:val="24"/>
          <w:szCs w:val="24"/>
        </w:rPr>
        <w:t>r</w:t>
      </w:r>
      <w:r w:rsidRPr="00980081">
        <w:rPr>
          <w:spacing w:val="-3"/>
          <w:sz w:val="24"/>
          <w:szCs w:val="24"/>
        </w:rPr>
        <w:t>e</w:t>
      </w:r>
      <w:r w:rsidRPr="00980081">
        <w:rPr>
          <w:sz w:val="24"/>
          <w:szCs w:val="24"/>
        </w:rPr>
        <w:t>s</w:t>
      </w:r>
      <w:r w:rsidRPr="00980081">
        <w:rPr>
          <w:spacing w:val="-1"/>
          <w:sz w:val="24"/>
          <w:szCs w:val="24"/>
        </w:rPr>
        <w:t>e</w:t>
      </w:r>
      <w:r w:rsidRPr="00980081">
        <w:rPr>
          <w:sz w:val="24"/>
          <w:szCs w:val="24"/>
        </w:rPr>
        <w:t>rv</w:t>
      </w:r>
      <w:r w:rsidRPr="00980081">
        <w:rPr>
          <w:spacing w:val="-3"/>
          <w:sz w:val="24"/>
          <w:szCs w:val="24"/>
        </w:rPr>
        <w:t>e</w:t>
      </w:r>
      <w:r w:rsidRPr="00980081">
        <w:rPr>
          <w:sz w:val="24"/>
          <w:szCs w:val="24"/>
        </w:rPr>
        <w:t>s</w:t>
      </w:r>
      <w:r w:rsidRPr="00980081">
        <w:rPr>
          <w:spacing w:val="12"/>
          <w:sz w:val="24"/>
          <w:szCs w:val="24"/>
        </w:rPr>
        <w:t xml:space="preserve"> </w:t>
      </w:r>
      <w:r w:rsidRPr="00980081">
        <w:rPr>
          <w:sz w:val="24"/>
          <w:szCs w:val="24"/>
        </w:rPr>
        <w:t>the</w:t>
      </w:r>
      <w:r w:rsidRPr="00980081">
        <w:rPr>
          <w:spacing w:val="13"/>
          <w:sz w:val="24"/>
          <w:szCs w:val="24"/>
        </w:rPr>
        <w:t xml:space="preserve"> </w:t>
      </w:r>
      <w:r w:rsidRPr="00980081">
        <w:rPr>
          <w:spacing w:val="-1"/>
          <w:sz w:val="24"/>
          <w:szCs w:val="24"/>
        </w:rPr>
        <w:t>r</w:t>
      </w:r>
      <w:r w:rsidRPr="00980081">
        <w:rPr>
          <w:spacing w:val="5"/>
          <w:sz w:val="24"/>
          <w:szCs w:val="24"/>
        </w:rPr>
        <w:t>i</w:t>
      </w:r>
      <w:r w:rsidRPr="00980081">
        <w:rPr>
          <w:spacing w:val="-5"/>
          <w:sz w:val="24"/>
          <w:szCs w:val="24"/>
        </w:rPr>
        <w:t>g</w:t>
      </w:r>
      <w:r w:rsidRPr="00980081">
        <w:rPr>
          <w:sz w:val="24"/>
          <w:szCs w:val="24"/>
        </w:rPr>
        <w:t>ht</w:t>
      </w:r>
      <w:r w:rsidRPr="00980081">
        <w:rPr>
          <w:spacing w:val="12"/>
          <w:sz w:val="24"/>
          <w:szCs w:val="24"/>
        </w:rPr>
        <w:t xml:space="preserve"> </w:t>
      </w:r>
      <w:r w:rsidRPr="00980081">
        <w:rPr>
          <w:sz w:val="24"/>
          <w:szCs w:val="24"/>
        </w:rPr>
        <w:t>to</w:t>
      </w:r>
      <w:r w:rsidRPr="00980081">
        <w:rPr>
          <w:spacing w:val="15"/>
          <w:sz w:val="24"/>
          <w:szCs w:val="24"/>
        </w:rPr>
        <w:t xml:space="preserve"> </w:t>
      </w:r>
      <w:r w:rsidRPr="00980081">
        <w:rPr>
          <w:sz w:val="24"/>
          <w:szCs w:val="24"/>
        </w:rPr>
        <w:t>v</w:t>
      </w:r>
      <w:r w:rsidRPr="00980081">
        <w:rPr>
          <w:spacing w:val="-1"/>
          <w:sz w:val="24"/>
          <w:szCs w:val="24"/>
        </w:rPr>
        <w:t>a</w:t>
      </w:r>
      <w:r w:rsidRPr="00980081">
        <w:rPr>
          <w:spacing w:val="4"/>
          <w:sz w:val="24"/>
          <w:szCs w:val="24"/>
        </w:rPr>
        <w:t>r</w:t>
      </w:r>
      <w:r w:rsidRPr="00980081">
        <w:rPr>
          <w:sz w:val="24"/>
          <w:szCs w:val="24"/>
        </w:rPr>
        <w:t>y t</w:t>
      </w:r>
      <w:r w:rsidRPr="00980081">
        <w:rPr>
          <w:spacing w:val="2"/>
          <w:sz w:val="24"/>
          <w:szCs w:val="24"/>
        </w:rPr>
        <w:t>h</w:t>
      </w:r>
      <w:r w:rsidRPr="00980081">
        <w:rPr>
          <w:sz w:val="24"/>
          <w:szCs w:val="24"/>
        </w:rPr>
        <w:t>e</w:t>
      </w:r>
      <w:r w:rsidRPr="00980081">
        <w:rPr>
          <w:spacing w:val="14"/>
          <w:sz w:val="24"/>
          <w:szCs w:val="24"/>
        </w:rPr>
        <w:t xml:space="preserve"> </w:t>
      </w:r>
      <w:r w:rsidRPr="00980081">
        <w:rPr>
          <w:sz w:val="24"/>
          <w:szCs w:val="24"/>
        </w:rPr>
        <w:t>qu</w:t>
      </w:r>
      <w:r w:rsidRPr="00980081">
        <w:rPr>
          <w:spacing w:val="-1"/>
          <w:sz w:val="24"/>
          <w:szCs w:val="24"/>
        </w:rPr>
        <w:t>a</w:t>
      </w:r>
      <w:r w:rsidRPr="00980081">
        <w:rPr>
          <w:sz w:val="24"/>
          <w:szCs w:val="24"/>
        </w:rPr>
        <w:t>n</w:t>
      </w:r>
      <w:r w:rsidRPr="00980081">
        <w:rPr>
          <w:spacing w:val="1"/>
          <w:sz w:val="24"/>
          <w:szCs w:val="24"/>
        </w:rPr>
        <w:t>ti</w:t>
      </w:r>
      <w:r w:rsidRPr="00980081">
        <w:rPr>
          <w:spacing w:val="5"/>
          <w:sz w:val="24"/>
          <w:szCs w:val="24"/>
        </w:rPr>
        <w:t>t</w:t>
      </w:r>
      <w:r w:rsidRPr="00980081">
        <w:rPr>
          <w:sz w:val="24"/>
          <w:szCs w:val="24"/>
        </w:rPr>
        <w:t>y</w:t>
      </w:r>
      <w:r w:rsidRPr="00980081">
        <w:rPr>
          <w:spacing w:val="1"/>
          <w:sz w:val="24"/>
          <w:szCs w:val="24"/>
        </w:rPr>
        <w:t xml:space="preserve"> </w:t>
      </w:r>
      <w:r w:rsidRPr="00980081">
        <w:rPr>
          <w:sz w:val="24"/>
          <w:szCs w:val="24"/>
        </w:rPr>
        <w:t>of</w:t>
      </w:r>
      <w:r w:rsidRPr="00980081">
        <w:rPr>
          <w:spacing w:val="15"/>
          <w:sz w:val="24"/>
          <w:szCs w:val="24"/>
        </w:rPr>
        <w:t xml:space="preserve"> </w:t>
      </w:r>
      <w:r w:rsidRPr="00980081">
        <w:rPr>
          <w:spacing w:val="-5"/>
          <w:sz w:val="24"/>
          <w:szCs w:val="24"/>
        </w:rPr>
        <w:t>g</w:t>
      </w:r>
      <w:r w:rsidRPr="00980081">
        <w:rPr>
          <w:spacing w:val="5"/>
          <w:sz w:val="24"/>
          <w:szCs w:val="24"/>
        </w:rPr>
        <w:t>o</w:t>
      </w:r>
      <w:r w:rsidRPr="00980081">
        <w:rPr>
          <w:sz w:val="24"/>
          <w:szCs w:val="24"/>
        </w:rPr>
        <w:t>ods,</w:t>
      </w:r>
      <w:r w:rsidRPr="00980081">
        <w:rPr>
          <w:spacing w:val="10"/>
          <w:sz w:val="24"/>
          <w:szCs w:val="24"/>
        </w:rPr>
        <w:t xml:space="preserve"> </w:t>
      </w:r>
      <w:r w:rsidRPr="00980081">
        <w:rPr>
          <w:spacing w:val="5"/>
          <w:sz w:val="24"/>
          <w:szCs w:val="24"/>
        </w:rPr>
        <w:t>b</w:t>
      </w:r>
      <w:r w:rsidRPr="00980081">
        <w:rPr>
          <w:sz w:val="24"/>
          <w:szCs w:val="24"/>
        </w:rPr>
        <w:t>y</w:t>
      </w:r>
      <w:r w:rsidRPr="00980081">
        <w:rPr>
          <w:spacing w:val="1"/>
          <w:sz w:val="24"/>
          <w:szCs w:val="24"/>
        </w:rPr>
        <w:t xml:space="preserve"> </w:t>
      </w:r>
      <w:r w:rsidRPr="00980081">
        <w:rPr>
          <w:sz w:val="24"/>
          <w:szCs w:val="24"/>
        </w:rPr>
        <w:t>up</w:t>
      </w:r>
      <w:r w:rsidRPr="00980081">
        <w:rPr>
          <w:spacing w:val="14"/>
          <w:sz w:val="24"/>
          <w:szCs w:val="24"/>
        </w:rPr>
        <w:t xml:space="preserve"> </w:t>
      </w:r>
      <w:r w:rsidRPr="00980081">
        <w:rPr>
          <w:sz w:val="24"/>
          <w:szCs w:val="24"/>
        </w:rPr>
        <w:t>to</w:t>
      </w:r>
      <w:r w:rsidRPr="00980081">
        <w:rPr>
          <w:spacing w:val="15"/>
          <w:sz w:val="24"/>
          <w:szCs w:val="24"/>
        </w:rPr>
        <w:t xml:space="preserve"> </w:t>
      </w:r>
      <w:r w:rsidRPr="00980081">
        <w:rPr>
          <w:sz w:val="24"/>
          <w:szCs w:val="24"/>
        </w:rPr>
        <w:t>a</w:t>
      </w:r>
      <w:r w:rsidRPr="00980081">
        <w:rPr>
          <w:spacing w:val="14"/>
          <w:sz w:val="24"/>
          <w:szCs w:val="24"/>
        </w:rPr>
        <w:t xml:space="preserve"> </w:t>
      </w:r>
      <w:r w:rsidRPr="00980081">
        <w:rPr>
          <w:spacing w:val="1"/>
          <w:sz w:val="24"/>
          <w:szCs w:val="24"/>
        </w:rPr>
        <w:t>m</w:t>
      </w:r>
      <w:r w:rsidRPr="00980081">
        <w:rPr>
          <w:spacing w:val="-1"/>
          <w:sz w:val="24"/>
          <w:szCs w:val="24"/>
        </w:rPr>
        <w:t>a</w:t>
      </w:r>
      <w:r w:rsidRPr="00980081">
        <w:rPr>
          <w:spacing w:val="5"/>
          <w:sz w:val="24"/>
          <w:szCs w:val="24"/>
        </w:rPr>
        <w:t>x</w:t>
      </w:r>
      <w:r w:rsidRPr="00980081">
        <w:rPr>
          <w:spacing w:val="-2"/>
          <w:sz w:val="24"/>
          <w:szCs w:val="24"/>
        </w:rPr>
        <w:t>i</w:t>
      </w:r>
      <w:r w:rsidRPr="00980081">
        <w:rPr>
          <w:spacing w:val="1"/>
          <w:sz w:val="24"/>
          <w:szCs w:val="24"/>
        </w:rPr>
        <w:t>m</w:t>
      </w:r>
      <w:r w:rsidRPr="00980081">
        <w:rPr>
          <w:spacing w:val="-5"/>
          <w:sz w:val="24"/>
          <w:szCs w:val="24"/>
        </w:rPr>
        <w:t>u</w:t>
      </w:r>
      <w:r w:rsidRPr="00980081">
        <w:rPr>
          <w:sz w:val="24"/>
          <w:szCs w:val="24"/>
        </w:rPr>
        <w:t>m</w:t>
      </w:r>
      <w:r w:rsidRPr="00980081">
        <w:rPr>
          <w:spacing w:val="8"/>
          <w:sz w:val="24"/>
          <w:szCs w:val="24"/>
        </w:rPr>
        <w:t xml:space="preserve"> </w:t>
      </w:r>
      <w:r w:rsidRPr="00980081">
        <w:rPr>
          <w:sz w:val="24"/>
          <w:szCs w:val="24"/>
        </w:rPr>
        <w:t>of</w:t>
      </w:r>
      <w:r w:rsidRPr="00980081">
        <w:rPr>
          <w:spacing w:val="13"/>
          <w:sz w:val="24"/>
          <w:szCs w:val="24"/>
        </w:rPr>
        <w:t xml:space="preserve"> </w:t>
      </w:r>
      <w:r w:rsidRPr="00980081">
        <w:rPr>
          <w:sz w:val="24"/>
          <w:szCs w:val="24"/>
        </w:rPr>
        <w:t>th</w:t>
      </w:r>
      <w:r w:rsidRPr="00980081">
        <w:rPr>
          <w:spacing w:val="1"/>
          <w:sz w:val="24"/>
          <w:szCs w:val="24"/>
        </w:rPr>
        <w:t>i</w:t>
      </w:r>
      <w:r w:rsidRPr="00980081">
        <w:rPr>
          <w:spacing w:val="-1"/>
          <w:sz w:val="24"/>
          <w:szCs w:val="24"/>
        </w:rPr>
        <w:t>r</w:t>
      </w:r>
      <w:r w:rsidRPr="00980081">
        <w:rPr>
          <w:spacing w:val="5"/>
          <w:sz w:val="24"/>
          <w:szCs w:val="24"/>
        </w:rPr>
        <w:t>t</w:t>
      </w:r>
      <w:r w:rsidRPr="00980081">
        <w:rPr>
          <w:sz w:val="24"/>
          <w:szCs w:val="24"/>
        </w:rPr>
        <w:t xml:space="preserve">y </w:t>
      </w:r>
      <w:r w:rsidRPr="00980081">
        <w:rPr>
          <w:spacing w:val="1"/>
          <w:sz w:val="24"/>
          <w:szCs w:val="24"/>
        </w:rPr>
        <w:t>P</w:t>
      </w:r>
      <w:r w:rsidRPr="00980081">
        <w:rPr>
          <w:spacing w:val="-1"/>
          <w:sz w:val="24"/>
          <w:szCs w:val="24"/>
        </w:rPr>
        <w:t>e</w:t>
      </w:r>
      <w:r w:rsidRPr="00980081">
        <w:rPr>
          <w:sz w:val="24"/>
          <w:szCs w:val="24"/>
        </w:rPr>
        <w:t>r</w:t>
      </w:r>
      <w:r w:rsidRPr="00980081">
        <w:rPr>
          <w:spacing w:val="-1"/>
          <w:sz w:val="24"/>
          <w:szCs w:val="24"/>
        </w:rPr>
        <w:t>ce</w:t>
      </w:r>
      <w:r w:rsidRPr="00980081">
        <w:rPr>
          <w:sz w:val="24"/>
          <w:szCs w:val="24"/>
        </w:rPr>
        <w:t>nt</w:t>
      </w:r>
      <w:r w:rsidRPr="00980081">
        <w:rPr>
          <w:spacing w:val="8"/>
          <w:sz w:val="24"/>
          <w:szCs w:val="24"/>
        </w:rPr>
        <w:t xml:space="preserve"> </w:t>
      </w:r>
      <w:r w:rsidRPr="00980081">
        <w:rPr>
          <w:sz w:val="24"/>
          <w:szCs w:val="24"/>
        </w:rPr>
        <w:t>of</w:t>
      </w:r>
      <w:r w:rsidRPr="00980081">
        <w:rPr>
          <w:spacing w:val="9"/>
          <w:sz w:val="24"/>
          <w:szCs w:val="24"/>
        </w:rPr>
        <w:t xml:space="preserve"> </w:t>
      </w:r>
      <w:r w:rsidRPr="00980081">
        <w:rPr>
          <w:sz w:val="24"/>
          <w:szCs w:val="24"/>
        </w:rPr>
        <w:t>the</w:t>
      </w:r>
      <w:r w:rsidRPr="00980081">
        <w:rPr>
          <w:spacing w:val="9"/>
          <w:sz w:val="24"/>
          <w:szCs w:val="24"/>
        </w:rPr>
        <w:t xml:space="preserve"> </w:t>
      </w:r>
      <w:r w:rsidRPr="00980081">
        <w:rPr>
          <w:sz w:val="24"/>
          <w:szCs w:val="24"/>
        </w:rPr>
        <w:t>to</w:t>
      </w:r>
      <w:r w:rsidRPr="00980081">
        <w:rPr>
          <w:spacing w:val="1"/>
          <w:sz w:val="24"/>
          <w:szCs w:val="24"/>
        </w:rPr>
        <w:t>t</w:t>
      </w:r>
      <w:r w:rsidRPr="00980081">
        <w:rPr>
          <w:spacing w:val="-1"/>
          <w:sz w:val="24"/>
          <w:szCs w:val="24"/>
        </w:rPr>
        <w:t>a</w:t>
      </w:r>
      <w:r w:rsidRPr="00980081">
        <w:rPr>
          <w:sz w:val="24"/>
          <w:szCs w:val="24"/>
        </w:rPr>
        <w:t>l</w:t>
      </w:r>
      <w:r w:rsidRPr="00980081">
        <w:rPr>
          <w:spacing w:val="11"/>
          <w:sz w:val="24"/>
          <w:szCs w:val="24"/>
        </w:rPr>
        <w:t xml:space="preserve"> </w:t>
      </w:r>
      <w:r w:rsidRPr="00980081">
        <w:rPr>
          <w:sz w:val="24"/>
          <w:szCs w:val="24"/>
        </w:rPr>
        <w:t>of</w:t>
      </w:r>
      <w:r w:rsidRPr="00980081">
        <w:rPr>
          <w:spacing w:val="2"/>
          <w:sz w:val="24"/>
          <w:szCs w:val="24"/>
        </w:rPr>
        <w:t>fe</w:t>
      </w:r>
      <w:r w:rsidRPr="00980081">
        <w:rPr>
          <w:sz w:val="24"/>
          <w:szCs w:val="24"/>
        </w:rPr>
        <w:t>r,</w:t>
      </w:r>
      <w:r w:rsidRPr="00980081">
        <w:rPr>
          <w:spacing w:val="5"/>
          <w:sz w:val="24"/>
          <w:szCs w:val="24"/>
        </w:rPr>
        <w:t xml:space="preserve"> </w:t>
      </w:r>
      <w:r w:rsidRPr="00980081">
        <w:rPr>
          <w:sz w:val="24"/>
          <w:szCs w:val="24"/>
        </w:rPr>
        <w:t>without</w:t>
      </w:r>
      <w:r w:rsidRPr="00980081">
        <w:rPr>
          <w:spacing w:val="7"/>
          <w:sz w:val="24"/>
          <w:szCs w:val="24"/>
        </w:rPr>
        <w:t xml:space="preserve"> </w:t>
      </w:r>
      <w:r w:rsidRPr="00980081">
        <w:rPr>
          <w:spacing w:val="-1"/>
          <w:sz w:val="24"/>
          <w:szCs w:val="24"/>
        </w:rPr>
        <w:t>a</w:t>
      </w:r>
      <w:r w:rsidRPr="00980081">
        <w:rPr>
          <w:spacing w:val="5"/>
          <w:sz w:val="24"/>
          <w:szCs w:val="24"/>
        </w:rPr>
        <w:t>n</w:t>
      </w:r>
      <w:r w:rsidRPr="00980081">
        <w:rPr>
          <w:sz w:val="24"/>
          <w:szCs w:val="24"/>
        </w:rPr>
        <w:t xml:space="preserve">y </w:t>
      </w:r>
      <w:r w:rsidRPr="00980081">
        <w:rPr>
          <w:spacing w:val="-1"/>
          <w:sz w:val="24"/>
          <w:szCs w:val="24"/>
        </w:rPr>
        <w:t>c</w:t>
      </w:r>
      <w:r w:rsidRPr="00980081">
        <w:rPr>
          <w:sz w:val="24"/>
          <w:szCs w:val="24"/>
        </w:rPr>
        <w:t>h</w:t>
      </w:r>
      <w:r w:rsidRPr="00980081">
        <w:rPr>
          <w:spacing w:val="-1"/>
          <w:sz w:val="24"/>
          <w:szCs w:val="24"/>
        </w:rPr>
        <w:t>a</w:t>
      </w:r>
      <w:r w:rsidRPr="00980081">
        <w:rPr>
          <w:spacing w:val="5"/>
          <w:sz w:val="24"/>
          <w:szCs w:val="24"/>
        </w:rPr>
        <w:t>n</w:t>
      </w:r>
      <w:r w:rsidRPr="00980081">
        <w:rPr>
          <w:spacing w:val="-5"/>
          <w:sz w:val="24"/>
          <w:szCs w:val="24"/>
        </w:rPr>
        <w:t>g</w:t>
      </w:r>
      <w:r w:rsidRPr="00980081">
        <w:rPr>
          <w:sz w:val="24"/>
          <w:szCs w:val="24"/>
        </w:rPr>
        <w:t>e</w:t>
      </w:r>
      <w:r w:rsidRPr="00980081">
        <w:rPr>
          <w:spacing w:val="8"/>
          <w:sz w:val="24"/>
          <w:szCs w:val="24"/>
        </w:rPr>
        <w:t xml:space="preserve"> </w:t>
      </w:r>
      <w:r w:rsidRPr="00980081">
        <w:rPr>
          <w:spacing w:val="5"/>
          <w:sz w:val="24"/>
          <w:szCs w:val="24"/>
        </w:rPr>
        <w:t>i</w:t>
      </w:r>
      <w:r w:rsidRPr="00980081">
        <w:rPr>
          <w:sz w:val="24"/>
          <w:szCs w:val="24"/>
        </w:rPr>
        <w:t>n</w:t>
      </w:r>
      <w:r w:rsidRPr="00980081">
        <w:rPr>
          <w:spacing w:val="11"/>
          <w:sz w:val="24"/>
          <w:szCs w:val="24"/>
        </w:rPr>
        <w:t xml:space="preserve"> </w:t>
      </w:r>
      <w:r w:rsidRPr="00980081">
        <w:rPr>
          <w:sz w:val="24"/>
          <w:szCs w:val="24"/>
        </w:rPr>
        <w:t>the</w:t>
      </w:r>
      <w:r w:rsidRPr="00980081">
        <w:rPr>
          <w:spacing w:val="9"/>
          <w:sz w:val="24"/>
          <w:szCs w:val="24"/>
        </w:rPr>
        <w:t xml:space="preserve"> </w:t>
      </w:r>
      <w:r w:rsidRPr="00980081">
        <w:rPr>
          <w:sz w:val="24"/>
          <w:szCs w:val="24"/>
        </w:rPr>
        <w:t>unit</w:t>
      </w:r>
      <w:r w:rsidRPr="00980081">
        <w:rPr>
          <w:spacing w:val="10"/>
          <w:sz w:val="24"/>
          <w:szCs w:val="24"/>
        </w:rPr>
        <w:t xml:space="preserve"> </w:t>
      </w:r>
      <w:r w:rsidRPr="00980081">
        <w:rPr>
          <w:sz w:val="24"/>
          <w:szCs w:val="24"/>
        </w:rPr>
        <w:t>pr</w:t>
      </w:r>
      <w:r w:rsidRPr="00980081">
        <w:rPr>
          <w:spacing w:val="1"/>
          <w:sz w:val="24"/>
          <w:szCs w:val="24"/>
        </w:rPr>
        <w:t>i</w:t>
      </w:r>
      <w:r w:rsidRPr="00980081">
        <w:rPr>
          <w:spacing w:val="-1"/>
          <w:sz w:val="24"/>
          <w:szCs w:val="24"/>
        </w:rPr>
        <w:t>c</w:t>
      </w:r>
      <w:r w:rsidRPr="00980081">
        <w:rPr>
          <w:sz w:val="24"/>
          <w:szCs w:val="24"/>
        </w:rPr>
        <w:t>e</w:t>
      </w:r>
      <w:r w:rsidRPr="00980081">
        <w:rPr>
          <w:spacing w:val="6"/>
          <w:sz w:val="24"/>
          <w:szCs w:val="24"/>
        </w:rPr>
        <w:t xml:space="preserve"> </w:t>
      </w:r>
      <w:r w:rsidRPr="00980081">
        <w:rPr>
          <w:sz w:val="24"/>
          <w:szCs w:val="24"/>
        </w:rPr>
        <w:t>or</w:t>
      </w:r>
      <w:r w:rsidRPr="00980081">
        <w:rPr>
          <w:spacing w:val="7"/>
          <w:sz w:val="24"/>
          <w:szCs w:val="24"/>
        </w:rPr>
        <w:t xml:space="preserve"> </w:t>
      </w:r>
      <w:r w:rsidRPr="00980081">
        <w:rPr>
          <w:sz w:val="24"/>
          <w:szCs w:val="24"/>
        </w:rPr>
        <w:t>oth</w:t>
      </w:r>
      <w:r w:rsidRPr="00980081">
        <w:rPr>
          <w:spacing w:val="1"/>
          <w:sz w:val="24"/>
          <w:szCs w:val="24"/>
        </w:rPr>
        <w:t>e</w:t>
      </w:r>
      <w:r w:rsidRPr="00980081">
        <w:rPr>
          <w:sz w:val="24"/>
          <w:szCs w:val="24"/>
        </w:rPr>
        <w:t>r</w:t>
      </w:r>
      <w:r w:rsidRPr="00980081">
        <w:rPr>
          <w:spacing w:val="7"/>
          <w:sz w:val="24"/>
          <w:szCs w:val="24"/>
        </w:rPr>
        <w:t xml:space="preserve"> </w:t>
      </w:r>
      <w:r w:rsidRPr="00980081">
        <w:rPr>
          <w:sz w:val="24"/>
          <w:szCs w:val="24"/>
        </w:rPr>
        <w:t>t</w:t>
      </w:r>
      <w:r w:rsidRPr="00980081">
        <w:rPr>
          <w:spacing w:val="-1"/>
          <w:sz w:val="24"/>
          <w:szCs w:val="24"/>
        </w:rPr>
        <w:t>er</w:t>
      </w:r>
      <w:r w:rsidRPr="00980081">
        <w:rPr>
          <w:spacing w:val="1"/>
          <w:sz w:val="24"/>
          <w:szCs w:val="24"/>
        </w:rPr>
        <w:t>m</w:t>
      </w:r>
      <w:r w:rsidRPr="00980081">
        <w:rPr>
          <w:sz w:val="24"/>
          <w:szCs w:val="24"/>
        </w:rPr>
        <w:t>s</w:t>
      </w:r>
      <w:r w:rsidRPr="00980081">
        <w:rPr>
          <w:spacing w:val="9"/>
          <w:sz w:val="24"/>
          <w:szCs w:val="24"/>
        </w:rPr>
        <w:t xml:space="preserve"> </w:t>
      </w:r>
      <w:r w:rsidRPr="00980081">
        <w:rPr>
          <w:spacing w:val="-1"/>
          <w:sz w:val="24"/>
          <w:szCs w:val="24"/>
        </w:rPr>
        <w:t>a</w:t>
      </w:r>
      <w:r w:rsidRPr="00980081">
        <w:rPr>
          <w:sz w:val="24"/>
          <w:szCs w:val="24"/>
        </w:rPr>
        <w:t xml:space="preserve">nd </w:t>
      </w:r>
      <w:r w:rsidRPr="00980081">
        <w:rPr>
          <w:spacing w:val="-1"/>
          <w:sz w:val="24"/>
          <w:szCs w:val="24"/>
        </w:rPr>
        <w:t>c</w:t>
      </w:r>
      <w:r w:rsidRPr="00980081">
        <w:rPr>
          <w:sz w:val="24"/>
          <w:szCs w:val="24"/>
        </w:rPr>
        <w:t>ond</w:t>
      </w:r>
      <w:r w:rsidRPr="00980081">
        <w:rPr>
          <w:spacing w:val="1"/>
          <w:sz w:val="24"/>
          <w:szCs w:val="24"/>
        </w:rPr>
        <w:t>it</w:t>
      </w:r>
      <w:r w:rsidRPr="00980081">
        <w:rPr>
          <w:sz w:val="24"/>
          <w:szCs w:val="24"/>
        </w:rPr>
        <w:t>ions.</w:t>
      </w:r>
    </w:p>
    <w:p w14:paraId="4EEE9548" w14:textId="77777777" w:rsidR="00F30FA2" w:rsidRDefault="00F30FA2" w:rsidP="008664D3">
      <w:pPr>
        <w:spacing w:before="6" w:line="120" w:lineRule="exact"/>
        <w:ind w:left="1080"/>
        <w:rPr>
          <w:sz w:val="12"/>
          <w:szCs w:val="12"/>
        </w:rPr>
      </w:pPr>
    </w:p>
    <w:p w14:paraId="31E1C440" w14:textId="77777777" w:rsidR="00F30FA2" w:rsidRDefault="00F30FA2" w:rsidP="008664D3">
      <w:pPr>
        <w:spacing w:line="200" w:lineRule="exact"/>
        <w:ind w:left="1080"/>
      </w:pPr>
    </w:p>
    <w:p w14:paraId="3D328BFD" w14:textId="77777777" w:rsidR="00F30FA2" w:rsidRPr="00B96A4D" w:rsidRDefault="00602463" w:rsidP="008664D3">
      <w:pPr>
        <w:pStyle w:val="ListParagraph"/>
        <w:numPr>
          <w:ilvl w:val="0"/>
          <w:numId w:val="5"/>
        </w:numPr>
        <w:spacing w:line="257" w:lineRule="auto"/>
        <w:ind w:left="1080" w:right="76"/>
        <w:jc w:val="both"/>
        <w:rPr>
          <w:sz w:val="24"/>
          <w:szCs w:val="24"/>
        </w:rPr>
      </w:pPr>
      <w:r w:rsidRPr="00B96A4D">
        <w:rPr>
          <w:spacing w:val="1"/>
          <w:sz w:val="24"/>
          <w:szCs w:val="24"/>
        </w:rPr>
        <w:t>P</w:t>
      </w:r>
      <w:r w:rsidRPr="00B96A4D">
        <w:rPr>
          <w:sz w:val="24"/>
          <w:szCs w:val="24"/>
        </w:rPr>
        <w:t>l</w:t>
      </w:r>
      <w:r w:rsidRPr="00B96A4D">
        <w:rPr>
          <w:spacing w:val="-1"/>
          <w:sz w:val="24"/>
          <w:szCs w:val="24"/>
        </w:rPr>
        <w:t>ea</w:t>
      </w:r>
      <w:r w:rsidRPr="00B96A4D">
        <w:rPr>
          <w:sz w:val="24"/>
          <w:szCs w:val="24"/>
        </w:rPr>
        <w:t>se</w:t>
      </w:r>
      <w:r w:rsidRPr="00B96A4D">
        <w:rPr>
          <w:spacing w:val="-19"/>
          <w:sz w:val="24"/>
          <w:szCs w:val="24"/>
        </w:rPr>
        <w:t xml:space="preserve"> </w:t>
      </w:r>
      <w:r w:rsidRPr="00B96A4D">
        <w:rPr>
          <w:sz w:val="24"/>
          <w:szCs w:val="24"/>
        </w:rPr>
        <w:t>be</w:t>
      </w:r>
      <w:r w:rsidRPr="00B96A4D">
        <w:rPr>
          <w:spacing w:val="-19"/>
          <w:sz w:val="24"/>
          <w:szCs w:val="24"/>
        </w:rPr>
        <w:t xml:space="preserve"> </w:t>
      </w:r>
      <w:r w:rsidRPr="00B96A4D">
        <w:rPr>
          <w:sz w:val="24"/>
          <w:szCs w:val="24"/>
        </w:rPr>
        <w:t>inf</w:t>
      </w:r>
      <w:r w:rsidRPr="00B96A4D">
        <w:rPr>
          <w:spacing w:val="3"/>
          <w:sz w:val="24"/>
          <w:szCs w:val="24"/>
        </w:rPr>
        <w:t>o</w:t>
      </w:r>
      <w:r w:rsidRPr="00B96A4D">
        <w:rPr>
          <w:sz w:val="24"/>
          <w:szCs w:val="24"/>
        </w:rPr>
        <w:t>r</w:t>
      </w:r>
      <w:r w:rsidRPr="00B96A4D">
        <w:rPr>
          <w:spacing w:val="1"/>
          <w:sz w:val="24"/>
          <w:szCs w:val="24"/>
        </w:rPr>
        <w:t>m</w:t>
      </w:r>
      <w:r w:rsidRPr="00B96A4D">
        <w:rPr>
          <w:spacing w:val="-1"/>
          <w:sz w:val="24"/>
          <w:szCs w:val="24"/>
        </w:rPr>
        <w:t>e</w:t>
      </w:r>
      <w:r w:rsidRPr="00B96A4D">
        <w:rPr>
          <w:sz w:val="24"/>
          <w:szCs w:val="24"/>
        </w:rPr>
        <w:t>d</w:t>
      </w:r>
      <w:r w:rsidRPr="00B96A4D">
        <w:rPr>
          <w:spacing w:val="-24"/>
          <w:sz w:val="24"/>
          <w:szCs w:val="24"/>
        </w:rPr>
        <w:t xml:space="preserve"> </w:t>
      </w:r>
      <w:r w:rsidRPr="00B96A4D">
        <w:rPr>
          <w:sz w:val="24"/>
          <w:szCs w:val="24"/>
        </w:rPr>
        <w:t>th</w:t>
      </w:r>
      <w:r w:rsidRPr="00B96A4D">
        <w:rPr>
          <w:spacing w:val="-1"/>
          <w:sz w:val="24"/>
          <w:szCs w:val="24"/>
        </w:rPr>
        <w:t>a</w:t>
      </w:r>
      <w:r w:rsidRPr="00B96A4D">
        <w:rPr>
          <w:sz w:val="24"/>
          <w:szCs w:val="24"/>
        </w:rPr>
        <w:t>t</w:t>
      </w:r>
      <w:r w:rsidRPr="00B96A4D">
        <w:rPr>
          <w:spacing w:val="-15"/>
          <w:sz w:val="24"/>
          <w:szCs w:val="24"/>
        </w:rPr>
        <w:t xml:space="preserve"> </w:t>
      </w:r>
      <w:r w:rsidRPr="00B96A4D">
        <w:rPr>
          <w:sz w:val="24"/>
          <w:szCs w:val="24"/>
        </w:rPr>
        <w:t>NAC</w:t>
      </w:r>
      <w:r w:rsidRPr="00B96A4D">
        <w:rPr>
          <w:spacing w:val="-21"/>
          <w:sz w:val="24"/>
          <w:szCs w:val="24"/>
        </w:rPr>
        <w:t xml:space="preserve"> </w:t>
      </w:r>
      <w:r w:rsidRPr="00B96A4D">
        <w:rPr>
          <w:sz w:val="24"/>
          <w:szCs w:val="24"/>
        </w:rPr>
        <w:t>is</w:t>
      </w:r>
      <w:r w:rsidRPr="00B96A4D">
        <w:rPr>
          <w:spacing w:val="-17"/>
          <w:sz w:val="24"/>
          <w:szCs w:val="24"/>
        </w:rPr>
        <w:t xml:space="preserve"> </w:t>
      </w:r>
      <w:r w:rsidRPr="00B96A4D">
        <w:rPr>
          <w:sz w:val="24"/>
          <w:szCs w:val="24"/>
        </w:rPr>
        <w:t>not</w:t>
      </w:r>
      <w:r w:rsidRPr="00B96A4D">
        <w:rPr>
          <w:spacing w:val="-19"/>
          <w:sz w:val="24"/>
          <w:szCs w:val="24"/>
        </w:rPr>
        <w:t xml:space="preserve"> </w:t>
      </w:r>
      <w:r w:rsidRPr="00B96A4D">
        <w:rPr>
          <w:sz w:val="24"/>
          <w:szCs w:val="24"/>
        </w:rPr>
        <w:t>bound</w:t>
      </w:r>
      <w:r w:rsidRPr="00B96A4D">
        <w:rPr>
          <w:spacing w:val="-22"/>
          <w:sz w:val="24"/>
          <w:szCs w:val="24"/>
        </w:rPr>
        <w:t xml:space="preserve"> </w:t>
      </w:r>
      <w:r w:rsidRPr="00B96A4D">
        <w:rPr>
          <w:sz w:val="24"/>
          <w:szCs w:val="24"/>
        </w:rPr>
        <w:t>to</w:t>
      </w:r>
      <w:r w:rsidRPr="00B96A4D">
        <w:rPr>
          <w:spacing w:val="-17"/>
          <w:sz w:val="24"/>
          <w:szCs w:val="24"/>
        </w:rPr>
        <w:t xml:space="preserve"> </w:t>
      </w:r>
      <w:r w:rsidRPr="00B96A4D">
        <w:rPr>
          <w:spacing w:val="-1"/>
          <w:sz w:val="24"/>
          <w:szCs w:val="24"/>
        </w:rPr>
        <w:t>acce</w:t>
      </w:r>
      <w:r w:rsidRPr="00B96A4D">
        <w:rPr>
          <w:sz w:val="24"/>
          <w:szCs w:val="24"/>
        </w:rPr>
        <w:t>pt</w:t>
      </w:r>
      <w:r w:rsidRPr="00B96A4D">
        <w:rPr>
          <w:spacing w:val="-16"/>
          <w:sz w:val="24"/>
          <w:szCs w:val="24"/>
        </w:rPr>
        <w:t xml:space="preserve"> </w:t>
      </w:r>
      <w:r w:rsidRPr="00B96A4D">
        <w:rPr>
          <w:spacing w:val="-1"/>
          <w:sz w:val="24"/>
          <w:szCs w:val="24"/>
        </w:rPr>
        <w:t>a</w:t>
      </w:r>
      <w:r w:rsidRPr="00B96A4D">
        <w:rPr>
          <w:spacing w:val="7"/>
          <w:w w:val="99"/>
          <w:sz w:val="24"/>
          <w:szCs w:val="24"/>
        </w:rPr>
        <w:t>n</w:t>
      </w:r>
      <w:r w:rsidRPr="00B96A4D">
        <w:rPr>
          <w:w w:val="99"/>
          <w:sz w:val="24"/>
          <w:szCs w:val="24"/>
        </w:rPr>
        <w:t>y</w:t>
      </w:r>
      <w:r w:rsidRPr="00B96A4D">
        <w:rPr>
          <w:spacing w:val="-26"/>
          <w:sz w:val="24"/>
          <w:szCs w:val="24"/>
        </w:rPr>
        <w:t xml:space="preserve"> </w:t>
      </w:r>
      <w:r w:rsidRPr="00B96A4D">
        <w:rPr>
          <w:sz w:val="24"/>
          <w:szCs w:val="24"/>
        </w:rPr>
        <w:t>quot</w:t>
      </w:r>
      <w:r w:rsidRPr="00B96A4D">
        <w:rPr>
          <w:spacing w:val="-1"/>
          <w:sz w:val="24"/>
          <w:szCs w:val="24"/>
        </w:rPr>
        <w:t>a</w:t>
      </w:r>
      <w:r w:rsidRPr="00B96A4D">
        <w:rPr>
          <w:sz w:val="24"/>
          <w:szCs w:val="24"/>
        </w:rPr>
        <w:t>tion,</w:t>
      </w:r>
      <w:r w:rsidRPr="00B96A4D">
        <w:rPr>
          <w:spacing w:val="-22"/>
          <w:sz w:val="24"/>
          <w:szCs w:val="24"/>
        </w:rPr>
        <w:t xml:space="preserve"> </w:t>
      </w:r>
      <w:r w:rsidRPr="00B96A4D">
        <w:rPr>
          <w:sz w:val="24"/>
          <w:szCs w:val="24"/>
        </w:rPr>
        <w:t>nor</w:t>
      </w:r>
      <w:r w:rsidRPr="00B96A4D">
        <w:rPr>
          <w:spacing w:val="-18"/>
          <w:sz w:val="24"/>
          <w:szCs w:val="24"/>
        </w:rPr>
        <w:t xml:space="preserve"> </w:t>
      </w:r>
      <w:r w:rsidRPr="00B96A4D">
        <w:rPr>
          <w:spacing w:val="-1"/>
          <w:sz w:val="24"/>
          <w:szCs w:val="24"/>
        </w:rPr>
        <w:t>a</w:t>
      </w:r>
      <w:r w:rsidRPr="00B96A4D">
        <w:rPr>
          <w:spacing w:val="2"/>
          <w:sz w:val="24"/>
          <w:szCs w:val="24"/>
        </w:rPr>
        <w:t>w</w:t>
      </w:r>
      <w:r w:rsidRPr="00B96A4D">
        <w:rPr>
          <w:spacing w:val="-1"/>
          <w:sz w:val="24"/>
          <w:szCs w:val="24"/>
        </w:rPr>
        <w:t>a</w:t>
      </w:r>
      <w:r w:rsidRPr="00B96A4D">
        <w:rPr>
          <w:sz w:val="24"/>
          <w:szCs w:val="24"/>
        </w:rPr>
        <w:t>rd</w:t>
      </w:r>
      <w:r w:rsidRPr="00B96A4D">
        <w:rPr>
          <w:spacing w:val="-18"/>
          <w:sz w:val="24"/>
          <w:szCs w:val="24"/>
        </w:rPr>
        <w:t xml:space="preserve"> </w:t>
      </w:r>
      <w:r w:rsidRPr="00B96A4D">
        <w:rPr>
          <w:sz w:val="24"/>
          <w:szCs w:val="24"/>
        </w:rPr>
        <w:t>a</w:t>
      </w:r>
      <w:r w:rsidRPr="00B96A4D">
        <w:rPr>
          <w:spacing w:val="-18"/>
          <w:sz w:val="24"/>
          <w:szCs w:val="24"/>
        </w:rPr>
        <w:t xml:space="preserve"> </w:t>
      </w:r>
      <w:r w:rsidRPr="00B96A4D">
        <w:rPr>
          <w:spacing w:val="-1"/>
          <w:sz w:val="24"/>
          <w:szCs w:val="24"/>
        </w:rPr>
        <w:t>c</w:t>
      </w:r>
      <w:r w:rsidRPr="00B96A4D">
        <w:rPr>
          <w:sz w:val="24"/>
          <w:szCs w:val="24"/>
        </w:rPr>
        <w:t>on</w:t>
      </w:r>
      <w:r w:rsidRPr="00B96A4D">
        <w:rPr>
          <w:spacing w:val="1"/>
          <w:sz w:val="24"/>
          <w:szCs w:val="24"/>
        </w:rPr>
        <w:t>t</w:t>
      </w:r>
      <w:r w:rsidRPr="00B96A4D">
        <w:rPr>
          <w:spacing w:val="2"/>
          <w:sz w:val="24"/>
          <w:szCs w:val="24"/>
        </w:rPr>
        <w:t>r</w:t>
      </w:r>
      <w:r w:rsidRPr="00B96A4D">
        <w:rPr>
          <w:spacing w:val="-1"/>
          <w:sz w:val="24"/>
          <w:szCs w:val="24"/>
        </w:rPr>
        <w:t>ac</w:t>
      </w:r>
      <w:r w:rsidRPr="00B96A4D">
        <w:rPr>
          <w:sz w:val="24"/>
          <w:szCs w:val="24"/>
        </w:rPr>
        <w:t>t</w:t>
      </w:r>
      <w:r w:rsidRPr="00B96A4D">
        <w:rPr>
          <w:spacing w:val="-11"/>
          <w:sz w:val="24"/>
          <w:szCs w:val="24"/>
        </w:rPr>
        <w:t xml:space="preserve"> </w:t>
      </w:r>
      <w:r w:rsidRPr="00B96A4D">
        <w:rPr>
          <w:sz w:val="24"/>
          <w:szCs w:val="24"/>
        </w:rPr>
        <w:t>or</w:t>
      </w:r>
      <w:r w:rsidRPr="00B96A4D">
        <w:rPr>
          <w:spacing w:val="-7"/>
          <w:sz w:val="24"/>
          <w:szCs w:val="24"/>
        </w:rPr>
        <w:t xml:space="preserve"> </w:t>
      </w:r>
      <w:r w:rsidRPr="00B96A4D">
        <w:rPr>
          <w:sz w:val="24"/>
          <w:szCs w:val="24"/>
        </w:rPr>
        <w:t>pu</w:t>
      </w:r>
      <w:r w:rsidRPr="00B96A4D">
        <w:rPr>
          <w:spacing w:val="2"/>
          <w:sz w:val="24"/>
          <w:szCs w:val="24"/>
        </w:rPr>
        <w:t>r</w:t>
      </w:r>
      <w:r w:rsidRPr="00B96A4D">
        <w:rPr>
          <w:spacing w:val="-3"/>
          <w:sz w:val="24"/>
          <w:szCs w:val="24"/>
        </w:rPr>
        <w:t>c</w:t>
      </w:r>
      <w:r w:rsidRPr="00B96A4D">
        <w:rPr>
          <w:sz w:val="24"/>
          <w:szCs w:val="24"/>
        </w:rPr>
        <w:t>h</w:t>
      </w:r>
      <w:r w:rsidRPr="00B96A4D">
        <w:rPr>
          <w:spacing w:val="-1"/>
          <w:sz w:val="24"/>
          <w:szCs w:val="24"/>
        </w:rPr>
        <w:t>a</w:t>
      </w:r>
      <w:r w:rsidRPr="00B96A4D">
        <w:rPr>
          <w:sz w:val="24"/>
          <w:szCs w:val="24"/>
        </w:rPr>
        <w:t>se ord</w:t>
      </w:r>
      <w:r w:rsidRPr="00B96A4D">
        <w:rPr>
          <w:spacing w:val="-1"/>
          <w:sz w:val="24"/>
          <w:szCs w:val="24"/>
        </w:rPr>
        <w:t>e</w:t>
      </w:r>
      <w:r w:rsidRPr="00B96A4D">
        <w:rPr>
          <w:sz w:val="24"/>
          <w:szCs w:val="24"/>
        </w:rPr>
        <w:t>r,</w:t>
      </w:r>
      <w:r w:rsidRPr="00B96A4D">
        <w:rPr>
          <w:spacing w:val="5"/>
          <w:sz w:val="24"/>
          <w:szCs w:val="24"/>
        </w:rPr>
        <w:t xml:space="preserve"> </w:t>
      </w:r>
      <w:r w:rsidRPr="00B96A4D">
        <w:rPr>
          <w:sz w:val="24"/>
          <w:szCs w:val="24"/>
        </w:rPr>
        <w:t>nor</w:t>
      </w:r>
      <w:r w:rsidRPr="00B96A4D">
        <w:rPr>
          <w:spacing w:val="9"/>
          <w:sz w:val="24"/>
          <w:szCs w:val="24"/>
        </w:rPr>
        <w:t xml:space="preserve"> </w:t>
      </w:r>
      <w:r w:rsidRPr="00B96A4D">
        <w:rPr>
          <w:sz w:val="24"/>
          <w:szCs w:val="24"/>
        </w:rPr>
        <w:t>be</w:t>
      </w:r>
      <w:r w:rsidRPr="00B96A4D">
        <w:rPr>
          <w:spacing w:val="7"/>
          <w:sz w:val="24"/>
          <w:szCs w:val="24"/>
        </w:rPr>
        <w:t xml:space="preserve"> </w:t>
      </w:r>
      <w:r w:rsidRPr="00B96A4D">
        <w:rPr>
          <w:spacing w:val="-1"/>
          <w:sz w:val="24"/>
          <w:szCs w:val="24"/>
        </w:rPr>
        <w:t>r</w:t>
      </w:r>
      <w:r w:rsidRPr="00B96A4D">
        <w:rPr>
          <w:spacing w:val="-3"/>
          <w:sz w:val="24"/>
          <w:szCs w:val="24"/>
        </w:rPr>
        <w:t>e</w:t>
      </w:r>
      <w:r w:rsidRPr="00B96A4D">
        <w:rPr>
          <w:sz w:val="24"/>
          <w:szCs w:val="24"/>
        </w:rPr>
        <w:t>spon</w:t>
      </w:r>
      <w:r w:rsidRPr="00B96A4D">
        <w:rPr>
          <w:spacing w:val="1"/>
          <w:sz w:val="24"/>
          <w:szCs w:val="24"/>
        </w:rPr>
        <w:t>si</w:t>
      </w:r>
      <w:r w:rsidRPr="00B96A4D">
        <w:rPr>
          <w:sz w:val="24"/>
          <w:szCs w:val="24"/>
        </w:rPr>
        <w:t>b</w:t>
      </w:r>
      <w:r w:rsidRPr="00B96A4D">
        <w:rPr>
          <w:spacing w:val="3"/>
          <w:sz w:val="24"/>
          <w:szCs w:val="24"/>
        </w:rPr>
        <w:t>l</w:t>
      </w:r>
      <w:r w:rsidRPr="00B96A4D">
        <w:rPr>
          <w:sz w:val="24"/>
          <w:szCs w:val="24"/>
        </w:rPr>
        <w:t>e</w:t>
      </w:r>
      <w:r w:rsidRPr="00B96A4D">
        <w:rPr>
          <w:spacing w:val="4"/>
          <w:sz w:val="24"/>
          <w:szCs w:val="24"/>
        </w:rPr>
        <w:t xml:space="preserve"> </w:t>
      </w:r>
      <w:r w:rsidRPr="00B96A4D">
        <w:rPr>
          <w:sz w:val="24"/>
          <w:szCs w:val="24"/>
        </w:rPr>
        <w:t>for</w:t>
      </w:r>
      <w:r w:rsidRPr="00B96A4D">
        <w:rPr>
          <w:spacing w:val="6"/>
          <w:sz w:val="24"/>
          <w:szCs w:val="24"/>
        </w:rPr>
        <w:t xml:space="preserve"> </w:t>
      </w:r>
      <w:r w:rsidRPr="00B96A4D">
        <w:rPr>
          <w:spacing w:val="-1"/>
          <w:sz w:val="24"/>
          <w:szCs w:val="24"/>
        </w:rPr>
        <w:t>a</w:t>
      </w:r>
      <w:r w:rsidRPr="00B96A4D">
        <w:rPr>
          <w:spacing w:val="7"/>
          <w:sz w:val="24"/>
          <w:szCs w:val="24"/>
        </w:rPr>
        <w:t>n</w:t>
      </w:r>
      <w:r w:rsidRPr="00B96A4D">
        <w:rPr>
          <w:sz w:val="24"/>
          <w:szCs w:val="24"/>
        </w:rPr>
        <w:t>y</w:t>
      </w:r>
      <w:r w:rsidRPr="00B96A4D">
        <w:rPr>
          <w:spacing w:val="3"/>
          <w:sz w:val="24"/>
          <w:szCs w:val="24"/>
        </w:rPr>
        <w:t xml:space="preserve"> </w:t>
      </w:r>
      <w:r w:rsidRPr="00B96A4D">
        <w:rPr>
          <w:spacing w:val="-1"/>
          <w:sz w:val="24"/>
          <w:szCs w:val="24"/>
        </w:rPr>
        <w:t>c</w:t>
      </w:r>
      <w:r w:rsidRPr="00B96A4D">
        <w:rPr>
          <w:sz w:val="24"/>
          <w:szCs w:val="24"/>
        </w:rPr>
        <w:t>ost</w:t>
      </w:r>
      <w:r w:rsidRPr="00B96A4D">
        <w:rPr>
          <w:spacing w:val="11"/>
          <w:sz w:val="24"/>
          <w:szCs w:val="24"/>
        </w:rPr>
        <w:t xml:space="preserve"> </w:t>
      </w:r>
      <w:r w:rsidRPr="00B96A4D">
        <w:rPr>
          <w:spacing w:val="-1"/>
          <w:sz w:val="24"/>
          <w:szCs w:val="24"/>
        </w:rPr>
        <w:t>a</w:t>
      </w:r>
      <w:r w:rsidRPr="00B96A4D">
        <w:rPr>
          <w:sz w:val="24"/>
          <w:szCs w:val="24"/>
        </w:rPr>
        <w:t>sso</w:t>
      </w:r>
      <w:r w:rsidRPr="00B96A4D">
        <w:rPr>
          <w:spacing w:val="-1"/>
          <w:sz w:val="24"/>
          <w:szCs w:val="24"/>
        </w:rPr>
        <w:t>c</w:t>
      </w:r>
      <w:r w:rsidRPr="00B96A4D">
        <w:rPr>
          <w:spacing w:val="1"/>
          <w:sz w:val="24"/>
          <w:szCs w:val="24"/>
        </w:rPr>
        <w:t>i</w:t>
      </w:r>
      <w:r w:rsidRPr="00B96A4D">
        <w:rPr>
          <w:spacing w:val="-1"/>
          <w:sz w:val="24"/>
          <w:szCs w:val="24"/>
        </w:rPr>
        <w:t>a</w:t>
      </w:r>
      <w:r w:rsidRPr="00B96A4D">
        <w:rPr>
          <w:sz w:val="24"/>
          <w:szCs w:val="24"/>
        </w:rPr>
        <w:t>t</w:t>
      </w:r>
      <w:r w:rsidRPr="00B96A4D">
        <w:rPr>
          <w:spacing w:val="-1"/>
          <w:sz w:val="24"/>
          <w:szCs w:val="24"/>
        </w:rPr>
        <w:t>e</w:t>
      </w:r>
      <w:r w:rsidRPr="00B96A4D">
        <w:rPr>
          <w:sz w:val="24"/>
          <w:szCs w:val="24"/>
        </w:rPr>
        <w:t>d</w:t>
      </w:r>
      <w:r w:rsidRPr="00B96A4D">
        <w:rPr>
          <w:spacing w:val="5"/>
          <w:sz w:val="24"/>
          <w:szCs w:val="24"/>
        </w:rPr>
        <w:t xml:space="preserve"> </w:t>
      </w:r>
      <w:r w:rsidRPr="00B96A4D">
        <w:rPr>
          <w:sz w:val="24"/>
          <w:szCs w:val="24"/>
        </w:rPr>
        <w:t>with</w:t>
      </w:r>
      <w:r w:rsidRPr="00B96A4D">
        <w:rPr>
          <w:spacing w:val="8"/>
          <w:sz w:val="24"/>
          <w:szCs w:val="24"/>
        </w:rPr>
        <w:t xml:space="preserve"> </w:t>
      </w:r>
      <w:r w:rsidRPr="00B96A4D">
        <w:rPr>
          <w:sz w:val="24"/>
          <w:szCs w:val="24"/>
        </w:rPr>
        <w:t>a</w:t>
      </w:r>
      <w:r w:rsidRPr="00B96A4D">
        <w:rPr>
          <w:spacing w:val="6"/>
          <w:sz w:val="24"/>
          <w:szCs w:val="24"/>
        </w:rPr>
        <w:t xml:space="preserve"> </w:t>
      </w:r>
      <w:r w:rsidRPr="00B96A4D">
        <w:rPr>
          <w:sz w:val="24"/>
          <w:szCs w:val="24"/>
        </w:rPr>
        <w:t>supplie</w:t>
      </w:r>
      <w:r w:rsidRPr="00B96A4D">
        <w:rPr>
          <w:spacing w:val="-1"/>
          <w:sz w:val="24"/>
          <w:szCs w:val="24"/>
        </w:rPr>
        <w:t>r</w:t>
      </w:r>
      <w:r w:rsidRPr="00B96A4D">
        <w:rPr>
          <w:sz w:val="24"/>
          <w:szCs w:val="24"/>
        </w:rPr>
        <w:t>s’</w:t>
      </w:r>
      <w:r w:rsidRPr="00B96A4D">
        <w:rPr>
          <w:spacing w:val="-1"/>
          <w:sz w:val="24"/>
          <w:szCs w:val="24"/>
        </w:rPr>
        <w:t xml:space="preserve"> </w:t>
      </w:r>
      <w:r w:rsidRPr="00B96A4D">
        <w:rPr>
          <w:sz w:val="24"/>
          <w:szCs w:val="24"/>
        </w:rPr>
        <w:t>pr</w:t>
      </w:r>
      <w:r w:rsidRPr="00B96A4D">
        <w:rPr>
          <w:spacing w:val="-3"/>
          <w:sz w:val="24"/>
          <w:szCs w:val="24"/>
        </w:rPr>
        <w:t>e</w:t>
      </w:r>
      <w:r w:rsidRPr="00B96A4D">
        <w:rPr>
          <w:sz w:val="24"/>
          <w:szCs w:val="24"/>
        </w:rPr>
        <w:t>p</w:t>
      </w:r>
      <w:r w:rsidRPr="00B96A4D">
        <w:rPr>
          <w:spacing w:val="-1"/>
          <w:sz w:val="24"/>
          <w:szCs w:val="24"/>
        </w:rPr>
        <w:t>ar</w:t>
      </w:r>
      <w:r w:rsidRPr="00B96A4D">
        <w:rPr>
          <w:spacing w:val="2"/>
          <w:sz w:val="24"/>
          <w:szCs w:val="24"/>
        </w:rPr>
        <w:t>a</w:t>
      </w:r>
      <w:r w:rsidRPr="00B96A4D">
        <w:rPr>
          <w:spacing w:val="1"/>
          <w:sz w:val="24"/>
          <w:szCs w:val="24"/>
        </w:rPr>
        <w:t>ti</w:t>
      </w:r>
      <w:r w:rsidRPr="00B96A4D">
        <w:rPr>
          <w:sz w:val="24"/>
          <w:szCs w:val="24"/>
        </w:rPr>
        <w:t>on</w:t>
      </w:r>
      <w:r w:rsidRPr="00B96A4D">
        <w:rPr>
          <w:spacing w:val="2"/>
          <w:sz w:val="24"/>
          <w:szCs w:val="24"/>
        </w:rPr>
        <w:t xml:space="preserve"> </w:t>
      </w:r>
      <w:r w:rsidRPr="00B96A4D">
        <w:rPr>
          <w:spacing w:val="-1"/>
          <w:sz w:val="24"/>
          <w:szCs w:val="24"/>
        </w:rPr>
        <w:t>a</w:t>
      </w:r>
      <w:r w:rsidRPr="00B96A4D">
        <w:rPr>
          <w:sz w:val="24"/>
          <w:szCs w:val="24"/>
        </w:rPr>
        <w:t>nd</w:t>
      </w:r>
      <w:r w:rsidRPr="00B96A4D">
        <w:rPr>
          <w:spacing w:val="5"/>
          <w:sz w:val="24"/>
          <w:szCs w:val="24"/>
        </w:rPr>
        <w:t xml:space="preserve"> </w:t>
      </w:r>
      <w:r w:rsidRPr="00B96A4D">
        <w:rPr>
          <w:sz w:val="24"/>
          <w:szCs w:val="24"/>
        </w:rPr>
        <w:t>sub</w:t>
      </w:r>
      <w:r w:rsidRPr="00B96A4D">
        <w:rPr>
          <w:spacing w:val="1"/>
          <w:sz w:val="24"/>
          <w:szCs w:val="24"/>
        </w:rPr>
        <w:t>m</w:t>
      </w:r>
      <w:r w:rsidRPr="00B96A4D">
        <w:rPr>
          <w:sz w:val="24"/>
          <w:szCs w:val="24"/>
        </w:rPr>
        <w:t>i</w:t>
      </w:r>
      <w:r w:rsidRPr="00B96A4D">
        <w:rPr>
          <w:spacing w:val="2"/>
          <w:sz w:val="24"/>
          <w:szCs w:val="24"/>
        </w:rPr>
        <w:t>s</w:t>
      </w:r>
      <w:r w:rsidRPr="00B96A4D">
        <w:rPr>
          <w:sz w:val="24"/>
          <w:szCs w:val="24"/>
        </w:rPr>
        <w:t>sion</w:t>
      </w:r>
      <w:r w:rsidRPr="00B96A4D">
        <w:rPr>
          <w:spacing w:val="-2"/>
          <w:sz w:val="24"/>
          <w:szCs w:val="24"/>
        </w:rPr>
        <w:t xml:space="preserve"> o</w:t>
      </w:r>
      <w:r w:rsidRPr="00B96A4D">
        <w:rPr>
          <w:sz w:val="24"/>
          <w:szCs w:val="24"/>
        </w:rPr>
        <w:t>f a</w:t>
      </w:r>
      <w:r w:rsidRPr="00B96A4D">
        <w:rPr>
          <w:spacing w:val="-1"/>
          <w:sz w:val="24"/>
          <w:szCs w:val="24"/>
        </w:rPr>
        <w:t xml:space="preserve"> </w:t>
      </w:r>
      <w:r w:rsidRPr="00B96A4D">
        <w:rPr>
          <w:sz w:val="24"/>
          <w:szCs w:val="24"/>
        </w:rPr>
        <w:t>quot</w:t>
      </w:r>
      <w:r w:rsidRPr="00B96A4D">
        <w:rPr>
          <w:spacing w:val="-1"/>
          <w:sz w:val="24"/>
          <w:szCs w:val="24"/>
        </w:rPr>
        <w:t>a</w:t>
      </w:r>
      <w:r w:rsidRPr="00B96A4D">
        <w:rPr>
          <w:sz w:val="24"/>
          <w:szCs w:val="24"/>
        </w:rPr>
        <w:t>tion,</w:t>
      </w:r>
      <w:r w:rsidRPr="00B96A4D">
        <w:rPr>
          <w:spacing w:val="-7"/>
          <w:sz w:val="24"/>
          <w:szCs w:val="24"/>
        </w:rPr>
        <w:t xml:space="preserve"> </w:t>
      </w:r>
      <w:r w:rsidRPr="00B96A4D">
        <w:rPr>
          <w:spacing w:val="1"/>
          <w:sz w:val="24"/>
          <w:szCs w:val="24"/>
        </w:rPr>
        <w:t>r</w:t>
      </w:r>
      <w:r w:rsidRPr="00B96A4D">
        <w:rPr>
          <w:spacing w:val="2"/>
          <w:sz w:val="24"/>
          <w:szCs w:val="24"/>
        </w:rPr>
        <w:t>e</w:t>
      </w:r>
      <w:r w:rsidRPr="00B96A4D">
        <w:rPr>
          <w:spacing w:val="-2"/>
          <w:sz w:val="24"/>
          <w:szCs w:val="24"/>
        </w:rPr>
        <w:t>g</w:t>
      </w:r>
      <w:r w:rsidRPr="00B96A4D">
        <w:rPr>
          <w:spacing w:val="-1"/>
          <w:sz w:val="24"/>
          <w:szCs w:val="24"/>
        </w:rPr>
        <w:t>a</w:t>
      </w:r>
      <w:r w:rsidRPr="00B96A4D">
        <w:rPr>
          <w:sz w:val="24"/>
          <w:szCs w:val="24"/>
        </w:rPr>
        <w:t>rd</w:t>
      </w:r>
      <w:r w:rsidRPr="00B96A4D">
        <w:rPr>
          <w:spacing w:val="3"/>
          <w:sz w:val="24"/>
          <w:szCs w:val="24"/>
        </w:rPr>
        <w:t>l</w:t>
      </w:r>
      <w:r w:rsidRPr="00B96A4D">
        <w:rPr>
          <w:spacing w:val="-1"/>
          <w:sz w:val="24"/>
          <w:szCs w:val="24"/>
        </w:rPr>
        <w:t>e</w:t>
      </w:r>
      <w:r w:rsidRPr="00B96A4D">
        <w:rPr>
          <w:sz w:val="24"/>
          <w:szCs w:val="24"/>
        </w:rPr>
        <w:t>ss</w:t>
      </w:r>
      <w:r w:rsidRPr="00B96A4D">
        <w:rPr>
          <w:spacing w:val="-6"/>
          <w:sz w:val="24"/>
          <w:szCs w:val="24"/>
        </w:rPr>
        <w:t xml:space="preserve"> </w:t>
      </w:r>
      <w:r w:rsidRPr="00B96A4D">
        <w:rPr>
          <w:sz w:val="24"/>
          <w:szCs w:val="24"/>
        </w:rPr>
        <w:t>of the</w:t>
      </w:r>
      <w:r w:rsidRPr="00B96A4D">
        <w:rPr>
          <w:spacing w:val="-2"/>
          <w:sz w:val="24"/>
          <w:szCs w:val="24"/>
        </w:rPr>
        <w:t xml:space="preserve"> </w:t>
      </w:r>
      <w:r w:rsidRPr="00B96A4D">
        <w:rPr>
          <w:sz w:val="24"/>
          <w:szCs w:val="24"/>
        </w:rPr>
        <w:t>out</w:t>
      </w:r>
      <w:r w:rsidRPr="00B96A4D">
        <w:rPr>
          <w:spacing w:val="-1"/>
          <w:sz w:val="24"/>
          <w:szCs w:val="24"/>
        </w:rPr>
        <w:t>c</w:t>
      </w:r>
      <w:r w:rsidRPr="00B96A4D">
        <w:rPr>
          <w:sz w:val="24"/>
          <w:szCs w:val="24"/>
        </w:rPr>
        <w:t>o</w:t>
      </w:r>
      <w:r w:rsidRPr="00B96A4D">
        <w:rPr>
          <w:spacing w:val="1"/>
          <w:sz w:val="24"/>
          <w:szCs w:val="24"/>
        </w:rPr>
        <w:t>m</w:t>
      </w:r>
      <w:r w:rsidRPr="00B96A4D">
        <w:rPr>
          <w:sz w:val="24"/>
          <w:szCs w:val="24"/>
        </w:rPr>
        <w:t>e</w:t>
      </w:r>
      <w:r w:rsidRPr="00B96A4D">
        <w:rPr>
          <w:spacing w:val="-6"/>
          <w:sz w:val="24"/>
          <w:szCs w:val="24"/>
        </w:rPr>
        <w:t xml:space="preserve"> </w:t>
      </w:r>
      <w:r w:rsidRPr="00B96A4D">
        <w:rPr>
          <w:spacing w:val="3"/>
          <w:sz w:val="24"/>
          <w:szCs w:val="24"/>
        </w:rPr>
        <w:t>o</w:t>
      </w:r>
      <w:r w:rsidRPr="00B96A4D">
        <w:rPr>
          <w:sz w:val="24"/>
          <w:szCs w:val="24"/>
        </w:rPr>
        <w:t>r</w:t>
      </w:r>
      <w:r w:rsidRPr="00B96A4D">
        <w:rPr>
          <w:spacing w:val="-2"/>
          <w:sz w:val="24"/>
          <w:szCs w:val="24"/>
        </w:rPr>
        <w:t xml:space="preserve"> </w:t>
      </w:r>
      <w:r w:rsidRPr="00B96A4D">
        <w:rPr>
          <w:sz w:val="24"/>
          <w:szCs w:val="24"/>
        </w:rPr>
        <w:t>the</w:t>
      </w:r>
      <w:r w:rsidRPr="00B96A4D">
        <w:rPr>
          <w:spacing w:val="-2"/>
          <w:sz w:val="24"/>
          <w:szCs w:val="24"/>
        </w:rPr>
        <w:t xml:space="preserve"> </w:t>
      </w:r>
      <w:r w:rsidRPr="00B96A4D">
        <w:rPr>
          <w:spacing w:val="1"/>
          <w:sz w:val="24"/>
          <w:szCs w:val="24"/>
        </w:rPr>
        <w:t>m</w:t>
      </w:r>
      <w:r w:rsidRPr="00B96A4D">
        <w:rPr>
          <w:spacing w:val="-1"/>
          <w:sz w:val="24"/>
          <w:szCs w:val="24"/>
        </w:rPr>
        <w:t>a</w:t>
      </w:r>
      <w:r w:rsidRPr="00B96A4D">
        <w:rPr>
          <w:sz w:val="24"/>
          <w:szCs w:val="24"/>
        </w:rPr>
        <w:t>n</w:t>
      </w:r>
      <w:r w:rsidRPr="00B96A4D">
        <w:rPr>
          <w:spacing w:val="3"/>
          <w:sz w:val="24"/>
          <w:szCs w:val="24"/>
        </w:rPr>
        <w:t>n</w:t>
      </w:r>
      <w:r w:rsidRPr="00B96A4D">
        <w:rPr>
          <w:spacing w:val="-1"/>
          <w:sz w:val="24"/>
          <w:szCs w:val="24"/>
        </w:rPr>
        <w:t>e</w:t>
      </w:r>
      <w:r w:rsidRPr="00B96A4D">
        <w:rPr>
          <w:sz w:val="24"/>
          <w:szCs w:val="24"/>
        </w:rPr>
        <w:t>r</w:t>
      </w:r>
      <w:r w:rsidRPr="00B96A4D">
        <w:rPr>
          <w:spacing w:val="-5"/>
          <w:sz w:val="24"/>
          <w:szCs w:val="24"/>
        </w:rPr>
        <w:t xml:space="preserve"> </w:t>
      </w:r>
      <w:r w:rsidRPr="00B96A4D">
        <w:rPr>
          <w:sz w:val="24"/>
          <w:szCs w:val="24"/>
        </w:rPr>
        <w:t>of</w:t>
      </w:r>
      <w:r w:rsidRPr="00B96A4D">
        <w:rPr>
          <w:spacing w:val="-2"/>
          <w:sz w:val="24"/>
          <w:szCs w:val="24"/>
        </w:rPr>
        <w:t xml:space="preserve"> </w:t>
      </w:r>
      <w:r w:rsidRPr="00B96A4D">
        <w:rPr>
          <w:spacing w:val="-1"/>
          <w:sz w:val="24"/>
          <w:szCs w:val="24"/>
        </w:rPr>
        <w:t>c</w:t>
      </w:r>
      <w:r w:rsidRPr="00B96A4D">
        <w:rPr>
          <w:sz w:val="24"/>
          <w:szCs w:val="24"/>
        </w:rPr>
        <w:t>ond</w:t>
      </w:r>
      <w:r w:rsidRPr="00B96A4D">
        <w:rPr>
          <w:spacing w:val="1"/>
          <w:sz w:val="24"/>
          <w:szCs w:val="24"/>
        </w:rPr>
        <w:t>u</w:t>
      </w:r>
      <w:r w:rsidRPr="00B96A4D">
        <w:rPr>
          <w:spacing w:val="-1"/>
          <w:sz w:val="24"/>
          <w:szCs w:val="24"/>
        </w:rPr>
        <w:t>c</w:t>
      </w:r>
      <w:r w:rsidRPr="00B96A4D">
        <w:rPr>
          <w:spacing w:val="1"/>
          <w:sz w:val="24"/>
          <w:szCs w:val="24"/>
        </w:rPr>
        <w:t>ti</w:t>
      </w:r>
      <w:r w:rsidRPr="00B96A4D">
        <w:rPr>
          <w:spacing w:val="2"/>
          <w:sz w:val="24"/>
          <w:szCs w:val="24"/>
        </w:rPr>
        <w:t>n</w:t>
      </w:r>
      <w:r w:rsidRPr="00B96A4D">
        <w:rPr>
          <w:sz w:val="24"/>
          <w:szCs w:val="24"/>
        </w:rPr>
        <w:t>g</w:t>
      </w:r>
      <w:r w:rsidRPr="00B96A4D">
        <w:rPr>
          <w:spacing w:val="-11"/>
          <w:sz w:val="24"/>
          <w:szCs w:val="24"/>
        </w:rPr>
        <w:t xml:space="preserve"> </w:t>
      </w:r>
      <w:r w:rsidRPr="00B96A4D">
        <w:rPr>
          <w:spacing w:val="1"/>
          <w:sz w:val="24"/>
          <w:szCs w:val="24"/>
        </w:rPr>
        <w:t>t</w:t>
      </w:r>
      <w:r w:rsidRPr="00B96A4D">
        <w:rPr>
          <w:spacing w:val="3"/>
          <w:sz w:val="24"/>
          <w:szCs w:val="24"/>
        </w:rPr>
        <w:t>h</w:t>
      </w:r>
      <w:r w:rsidRPr="00B96A4D">
        <w:rPr>
          <w:sz w:val="24"/>
          <w:szCs w:val="24"/>
        </w:rPr>
        <w:t>e</w:t>
      </w:r>
      <w:r w:rsidRPr="00B96A4D">
        <w:rPr>
          <w:spacing w:val="-2"/>
          <w:sz w:val="24"/>
          <w:szCs w:val="24"/>
        </w:rPr>
        <w:t xml:space="preserve"> </w:t>
      </w:r>
      <w:r w:rsidRPr="00B96A4D">
        <w:rPr>
          <w:sz w:val="24"/>
          <w:szCs w:val="24"/>
        </w:rPr>
        <w:t>s</w:t>
      </w:r>
      <w:r w:rsidRPr="00B96A4D">
        <w:rPr>
          <w:spacing w:val="-1"/>
          <w:sz w:val="24"/>
          <w:szCs w:val="24"/>
        </w:rPr>
        <w:t>e</w:t>
      </w:r>
      <w:r w:rsidRPr="00B96A4D">
        <w:rPr>
          <w:sz w:val="24"/>
          <w:szCs w:val="24"/>
        </w:rPr>
        <w:t>l</w:t>
      </w:r>
      <w:r w:rsidRPr="00B96A4D">
        <w:rPr>
          <w:spacing w:val="2"/>
          <w:sz w:val="24"/>
          <w:szCs w:val="24"/>
        </w:rPr>
        <w:t>e</w:t>
      </w:r>
      <w:r w:rsidRPr="00B96A4D">
        <w:rPr>
          <w:spacing w:val="-1"/>
          <w:sz w:val="24"/>
          <w:szCs w:val="24"/>
        </w:rPr>
        <w:t>c</w:t>
      </w:r>
      <w:r w:rsidRPr="00B96A4D">
        <w:rPr>
          <w:spacing w:val="1"/>
          <w:sz w:val="24"/>
          <w:szCs w:val="24"/>
        </w:rPr>
        <w:t>ti</w:t>
      </w:r>
      <w:r w:rsidRPr="00B96A4D">
        <w:rPr>
          <w:sz w:val="24"/>
          <w:szCs w:val="24"/>
        </w:rPr>
        <w:t>on pro</w:t>
      </w:r>
      <w:r w:rsidRPr="00B96A4D">
        <w:rPr>
          <w:spacing w:val="-3"/>
          <w:sz w:val="24"/>
          <w:szCs w:val="24"/>
        </w:rPr>
        <w:t>c</w:t>
      </w:r>
      <w:r w:rsidRPr="00B96A4D">
        <w:rPr>
          <w:spacing w:val="-1"/>
          <w:sz w:val="24"/>
          <w:szCs w:val="24"/>
        </w:rPr>
        <w:t>e</w:t>
      </w:r>
      <w:r w:rsidRPr="00B96A4D">
        <w:rPr>
          <w:sz w:val="24"/>
          <w:szCs w:val="24"/>
        </w:rPr>
        <w:t>ss.</w:t>
      </w:r>
    </w:p>
    <w:p w14:paraId="5731405A" w14:textId="44C8505B" w:rsidR="00F30FA2" w:rsidRPr="009E15FE" w:rsidRDefault="001222D1" w:rsidP="008664D3">
      <w:pPr>
        <w:pStyle w:val="ListParagraph"/>
        <w:numPr>
          <w:ilvl w:val="0"/>
          <w:numId w:val="5"/>
        </w:numPr>
        <w:spacing w:before="4" w:line="257" w:lineRule="auto"/>
        <w:ind w:left="1080" w:right="73"/>
        <w:jc w:val="both"/>
        <w:rPr>
          <w:sz w:val="24"/>
          <w:szCs w:val="24"/>
        </w:rPr>
      </w:pPr>
      <w:r w:rsidRPr="009E15FE">
        <w:rPr>
          <w:sz w:val="24"/>
          <w:szCs w:val="24"/>
        </w:rPr>
        <w:t xml:space="preserve">NAC </w:t>
      </w:r>
      <w:r w:rsidRPr="009E15FE">
        <w:rPr>
          <w:spacing w:val="5"/>
          <w:sz w:val="24"/>
          <w:szCs w:val="24"/>
        </w:rPr>
        <w:t>encourages</w:t>
      </w:r>
      <w:r w:rsidRPr="009E15FE">
        <w:rPr>
          <w:sz w:val="24"/>
          <w:szCs w:val="24"/>
        </w:rPr>
        <w:t xml:space="preserve"> </w:t>
      </w:r>
      <w:r w:rsidRPr="009E15FE">
        <w:rPr>
          <w:spacing w:val="3"/>
          <w:sz w:val="24"/>
          <w:szCs w:val="24"/>
        </w:rPr>
        <w:t>every</w:t>
      </w:r>
      <w:r w:rsidR="00602463" w:rsidRPr="009E15FE">
        <w:rPr>
          <w:spacing w:val="55"/>
          <w:sz w:val="24"/>
          <w:szCs w:val="24"/>
        </w:rPr>
        <w:t xml:space="preserve"> </w:t>
      </w:r>
      <w:r w:rsidRPr="009E15FE">
        <w:rPr>
          <w:spacing w:val="3"/>
          <w:sz w:val="24"/>
          <w:szCs w:val="24"/>
        </w:rPr>
        <w:t>p</w:t>
      </w:r>
      <w:r w:rsidRPr="009E15FE">
        <w:rPr>
          <w:sz w:val="24"/>
          <w:szCs w:val="24"/>
        </w:rPr>
        <w:t>ros</w:t>
      </w:r>
      <w:r w:rsidRPr="009E15FE">
        <w:rPr>
          <w:spacing w:val="1"/>
          <w:sz w:val="24"/>
          <w:szCs w:val="24"/>
        </w:rPr>
        <w:t>p</w:t>
      </w:r>
      <w:r w:rsidRPr="009E15FE">
        <w:rPr>
          <w:spacing w:val="-1"/>
          <w:sz w:val="24"/>
          <w:szCs w:val="24"/>
        </w:rPr>
        <w:t>ec</w:t>
      </w:r>
      <w:r w:rsidRPr="009E15FE">
        <w:rPr>
          <w:spacing w:val="1"/>
          <w:sz w:val="24"/>
          <w:szCs w:val="24"/>
        </w:rPr>
        <w:t>ti</w:t>
      </w:r>
      <w:r w:rsidRPr="009E15FE">
        <w:rPr>
          <w:sz w:val="24"/>
          <w:szCs w:val="24"/>
        </w:rPr>
        <w:t xml:space="preserve">ve supplier </w:t>
      </w:r>
      <w:r w:rsidRPr="009E15FE">
        <w:rPr>
          <w:spacing w:val="1"/>
          <w:sz w:val="24"/>
          <w:szCs w:val="24"/>
        </w:rPr>
        <w:t>to</w:t>
      </w:r>
      <w:r w:rsidRPr="009E15FE">
        <w:rPr>
          <w:sz w:val="24"/>
          <w:szCs w:val="24"/>
        </w:rPr>
        <w:t xml:space="preserve"> </w:t>
      </w:r>
      <w:r w:rsidRPr="009E15FE">
        <w:rPr>
          <w:spacing w:val="9"/>
          <w:sz w:val="24"/>
          <w:szCs w:val="24"/>
        </w:rPr>
        <w:t>prevent</w:t>
      </w:r>
      <w:r w:rsidRPr="009E15FE">
        <w:rPr>
          <w:sz w:val="24"/>
          <w:szCs w:val="24"/>
        </w:rPr>
        <w:t xml:space="preserve"> </w:t>
      </w:r>
      <w:r w:rsidRPr="009E15FE">
        <w:rPr>
          <w:spacing w:val="4"/>
          <w:sz w:val="24"/>
          <w:szCs w:val="24"/>
        </w:rPr>
        <w:t>and</w:t>
      </w:r>
      <w:r w:rsidRPr="009E15FE">
        <w:rPr>
          <w:sz w:val="24"/>
          <w:szCs w:val="24"/>
        </w:rPr>
        <w:t xml:space="preserve"> </w:t>
      </w:r>
      <w:r w:rsidRPr="009E15FE">
        <w:rPr>
          <w:spacing w:val="8"/>
          <w:sz w:val="24"/>
          <w:szCs w:val="24"/>
        </w:rPr>
        <w:t>avoid</w:t>
      </w:r>
      <w:r w:rsidR="00602463" w:rsidRPr="009E15FE">
        <w:rPr>
          <w:sz w:val="24"/>
          <w:szCs w:val="24"/>
        </w:rPr>
        <w:t xml:space="preserve"> </w:t>
      </w:r>
      <w:r w:rsidR="00602463" w:rsidRPr="009E15FE">
        <w:rPr>
          <w:spacing w:val="-1"/>
          <w:sz w:val="24"/>
          <w:szCs w:val="24"/>
        </w:rPr>
        <w:t>c</w:t>
      </w:r>
      <w:r w:rsidR="00602463" w:rsidRPr="009E15FE">
        <w:rPr>
          <w:spacing w:val="2"/>
          <w:sz w:val="24"/>
          <w:szCs w:val="24"/>
        </w:rPr>
        <w:t>o</w:t>
      </w:r>
      <w:r w:rsidR="00602463" w:rsidRPr="009E15FE">
        <w:rPr>
          <w:sz w:val="24"/>
          <w:szCs w:val="24"/>
        </w:rPr>
        <w:t>nfl</w:t>
      </w:r>
      <w:r w:rsidR="00602463" w:rsidRPr="009E15FE">
        <w:rPr>
          <w:spacing w:val="1"/>
          <w:sz w:val="24"/>
          <w:szCs w:val="24"/>
        </w:rPr>
        <w:t>i</w:t>
      </w:r>
      <w:r w:rsidR="00602463" w:rsidRPr="009E15FE">
        <w:rPr>
          <w:spacing w:val="-1"/>
          <w:sz w:val="24"/>
          <w:szCs w:val="24"/>
        </w:rPr>
        <w:t>c</w:t>
      </w:r>
      <w:r w:rsidR="00602463" w:rsidRPr="009E15FE">
        <w:rPr>
          <w:sz w:val="24"/>
          <w:szCs w:val="24"/>
        </w:rPr>
        <w:t>ts of in</w:t>
      </w:r>
      <w:r w:rsidR="00602463" w:rsidRPr="009E15FE">
        <w:rPr>
          <w:spacing w:val="1"/>
          <w:sz w:val="24"/>
          <w:szCs w:val="24"/>
        </w:rPr>
        <w:t>t</w:t>
      </w:r>
      <w:r w:rsidR="00602463" w:rsidRPr="009E15FE">
        <w:rPr>
          <w:spacing w:val="-1"/>
          <w:sz w:val="24"/>
          <w:szCs w:val="24"/>
        </w:rPr>
        <w:t>er</w:t>
      </w:r>
      <w:r w:rsidR="00602463" w:rsidRPr="009E15FE">
        <w:rPr>
          <w:spacing w:val="-3"/>
          <w:sz w:val="24"/>
          <w:szCs w:val="24"/>
        </w:rPr>
        <w:t>e</w:t>
      </w:r>
      <w:r w:rsidR="00602463" w:rsidRPr="009E15FE">
        <w:rPr>
          <w:sz w:val="24"/>
          <w:szCs w:val="24"/>
        </w:rPr>
        <w:t>st,</w:t>
      </w:r>
      <w:r w:rsidR="00602463" w:rsidRPr="009E15FE">
        <w:rPr>
          <w:spacing w:val="58"/>
          <w:sz w:val="24"/>
          <w:szCs w:val="24"/>
        </w:rPr>
        <w:t xml:space="preserve"> </w:t>
      </w:r>
      <w:r w:rsidR="00602463" w:rsidRPr="009E15FE">
        <w:rPr>
          <w:spacing w:val="7"/>
          <w:sz w:val="24"/>
          <w:szCs w:val="24"/>
        </w:rPr>
        <w:t>b</w:t>
      </w:r>
      <w:r w:rsidR="00602463" w:rsidRPr="009E15FE">
        <w:rPr>
          <w:sz w:val="24"/>
          <w:szCs w:val="24"/>
        </w:rPr>
        <w:t>y dis</w:t>
      </w:r>
      <w:r w:rsidR="00602463" w:rsidRPr="009E15FE">
        <w:rPr>
          <w:spacing w:val="-1"/>
          <w:sz w:val="24"/>
          <w:szCs w:val="24"/>
        </w:rPr>
        <w:t>c</w:t>
      </w:r>
      <w:r w:rsidR="00602463" w:rsidRPr="009E15FE">
        <w:rPr>
          <w:sz w:val="24"/>
          <w:szCs w:val="24"/>
        </w:rPr>
        <w:t>lo</w:t>
      </w:r>
      <w:r w:rsidR="00602463" w:rsidRPr="009E15FE">
        <w:rPr>
          <w:spacing w:val="1"/>
          <w:sz w:val="24"/>
          <w:szCs w:val="24"/>
        </w:rPr>
        <w:t>si</w:t>
      </w:r>
      <w:r w:rsidR="00602463" w:rsidRPr="009E15FE">
        <w:rPr>
          <w:spacing w:val="3"/>
          <w:sz w:val="24"/>
          <w:szCs w:val="24"/>
        </w:rPr>
        <w:t>n</w:t>
      </w:r>
      <w:r w:rsidR="00602463" w:rsidRPr="009E15FE">
        <w:rPr>
          <w:sz w:val="24"/>
          <w:szCs w:val="24"/>
        </w:rPr>
        <w:t>g</w:t>
      </w:r>
      <w:r w:rsidR="00602463" w:rsidRPr="009E15FE">
        <w:rPr>
          <w:spacing w:val="-19"/>
          <w:sz w:val="24"/>
          <w:szCs w:val="24"/>
        </w:rPr>
        <w:t xml:space="preserve"> </w:t>
      </w:r>
      <w:r w:rsidR="00602463" w:rsidRPr="009E15FE">
        <w:rPr>
          <w:sz w:val="24"/>
          <w:szCs w:val="24"/>
        </w:rPr>
        <w:t>to</w:t>
      </w:r>
      <w:r w:rsidR="00602463" w:rsidRPr="009E15FE">
        <w:rPr>
          <w:spacing w:val="-8"/>
          <w:sz w:val="24"/>
          <w:szCs w:val="24"/>
        </w:rPr>
        <w:t xml:space="preserve"> </w:t>
      </w:r>
      <w:r w:rsidR="00602463" w:rsidRPr="009E15FE">
        <w:rPr>
          <w:sz w:val="24"/>
          <w:szCs w:val="24"/>
        </w:rPr>
        <w:t>NAC</w:t>
      </w:r>
      <w:r w:rsidR="00602463" w:rsidRPr="009E15FE">
        <w:rPr>
          <w:spacing w:val="-11"/>
          <w:sz w:val="24"/>
          <w:szCs w:val="24"/>
        </w:rPr>
        <w:t xml:space="preserve"> </w:t>
      </w:r>
      <w:r w:rsidR="00602463" w:rsidRPr="009E15FE">
        <w:rPr>
          <w:sz w:val="24"/>
          <w:szCs w:val="24"/>
        </w:rPr>
        <w:t>if</w:t>
      </w:r>
      <w:r w:rsidR="00602463" w:rsidRPr="009E15FE">
        <w:rPr>
          <w:spacing w:val="-1"/>
          <w:sz w:val="24"/>
          <w:szCs w:val="24"/>
        </w:rPr>
        <w:t xml:space="preserve"> </w:t>
      </w:r>
      <w:r w:rsidR="00602463" w:rsidRPr="009E15FE">
        <w:rPr>
          <w:spacing w:val="-7"/>
          <w:sz w:val="24"/>
          <w:szCs w:val="24"/>
        </w:rPr>
        <w:t>y</w:t>
      </w:r>
      <w:r w:rsidR="00602463" w:rsidRPr="009E15FE">
        <w:rPr>
          <w:sz w:val="24"/>
          <w:szCs w:val="24"/>
        </w:rPr>
        <w:t>ou,</w:t>
      </w:r>
      <w:r w:rsidR="00602463" w:rsidRPr="009E15FE">
        <w:rPr>
          <w:spacing w:val="-8"/>
          <w:sz w:val="24"/>
          <w:szCs w:val="24"/>
        </w:rPr>
        <w:t xml:space="preserve"> </w:t>
      </w:r>
      <w:r w:rsidR="00602463" w:rsidRPr="009E15FE">
        <w:rPr>
          <w:sz w:val="24"/>
          <w:szCs w:val="24"/>
        </w:rPr>
        <w:t>or</w:t>
      </w:r>
      <w:r w:rsidR="00602463" w:rsidRPr="009E15FE">
        <w:rPr>
          <w:spacing w:val="-12"/>
          <w:sz w:val="24"/>
          <w:szCs w:val="24"/>
        </w:rPr>
        <w:t xml:space="preserve"> </w:t>
      </w:r>
      <w:r w:rsidR="00602463" w:rsidRPr="009E15FE">
        <w:rPr>
          <w:spacing w:val="-1"/>
          <w:sz w:val="24"/>
          <w:szCs w:val="24"/>
        </w:rPr>
        <w:t>a</w:t>
      </w:r>
      <w:r w:rsidR="00602463" w:rsidRPr="009E15FE">
        <w:rPr>
          <w:spacing w:val="10"/>
          <w:sz w:val="24"/>
          <w:szCs w:val="24"/>
        </w:rPr>
        <w:t>n</w:t>
      </w:r>
      <w:r w:rsidR="00602463" w:rsidRPr="009E15FE">
        <w:rPr>
          <w:sz w:val="24"/>
          <w:szCs w:val="24"/>
        </w:rPr>
        <w:t>y</w:t>
      </w:r>
      <w:r w:rsidR="00602463" w:rsidRPr="009E15FE">
        <w:rPr>
          <w:spacing w:val="-19"/>
          <w:sz w:val="24"/>
          <w:szCs w:val="24"/>
        </w:rPr>
        <w:t xml:space="preserve"> </w:t>
      </w:r>
      <w:r w:rsidR="00602463" w:rsidRPr="009E15FE">
        <w:rPr>
          <w:sz w:val="24"/>
          <w:szCs w:val="24"/>
        </w:rPr>
        <w:t xml:space="preserve">of </w:t>
      </w:r>
      <w:r w:rsidR="00602463" w:rsidRPr="009E15FE">
        <w:rPr>
          <w:spacing w:val="-12"/>
          <w:sz w:val="24"/>
          <w:szCs w:val="24"/>
        </w:rPr>
        <w:t>y</w:t>
      </w:r>
      <w:r w:rsidR="00602463" w:rsidRPr="009E15FE">
        <w:rPr>
          <w:spacing w:val="2"/>
          <w:sz w:val="24"/>
          <w:szCs w:val="24"/>
        </w:rPr>
        <w:t>o</w:t>
      </w:r>
      <w:r w:rsidR="00602463" w:rsidRPr="009E15FE">
        <w:rPr>
          <w:sz w:val="24"/>
          <w:szCs w:val="24"/>
        </w:rPr>
        <w:t>u</w:t>
      </w:r>
      <w:r w:rsidR="00602463" w:rsidRPr="009E15FE">
        <w:rPr>
          <w:spacing w:val="-8"/>
          <w:sz w:val="24"/>
          <w:szCs w:val="24"/>
        </w:rPr>
        <w:t xml:space="preserve"> </w:t>
      </w:r>
      <w:r w:rsidR="00602463" w:rsidRPr="009E15FE">
        <w:rPr>
          <w:spacing w:val="-1"/>
          <w:sz w:val="24"/>
          <w:szCs w:val="24"/>
        </w:rPr>
        <w:t>aff</w:t>
      </w:r>
      <w:r w:rsidR="00602463" w:rsidRPr="009E15FE">
        <w:rPr>
          <w:spacing w:val="1"/>
          <w:sz w:val="24"/>
          <w:szCs w:val="24"/>
        </w:rPr>
        <w:t>il</w:t>
      </w:r>
      <w:r w:rsidR="00602463" w:rsidRPr="009E15FE">
        <w:rPr>
          <w:sz w:val="24"/>
          <w:szCs w:val="24"/>
        </w:rPr>
        <w:t>i</w:t>
      </w:r>
      <w:r w:rsidR="00602463" w:rsidRPr="009E15FE">
        <w:rPr>
          <w:spacing w:val="-1"/>
          <w:sz w:val="24"/>
          <w:szCs w:val="24"/>
        </w:rPr>
        <w:t>a</w:t>
      </w:r>
      <w:r w:rsidR="00602463" w:rsidRPr="009E15FE">
        <w:rPr>
          <w:spacing w:val="3"/>
          <w:sz w:val="24"/>
          <w:szCs w:val="24"/>
        </w:rPr>
        <w:t>t</w:t>
      </w:r>
      <w:r w:rsidR="00602463" w:rsidRPr="009E15FE">
        <w:rPr>
          <w:spacing w:val="-1"/>
          <w:sz w:val="24"/>
          <w:szCs w:val="24"/>
        </w:rPr>
        <w:t>e</w:t>
      </w:r>
      <w:r w:rsidR="00602463" w:rsidRPr="009E15FE">
        <w:rPr>
          <w:sz w:val="24"/>
          <w:szCs w:val="24"/>
        </w:rPr>
        <w:t>s</w:t>
      </w:r>
      <w:r w:rsidR="00602463" w:rsidRPr="009E15FE">
        <w:rPr>
          <w:spacing w:val="-10"/>
          <w:sz w:val="24"/>
          <w:szCs w:val="24"/>
        </w:rPr>
        <w:t xml:space="preserve"> </w:t>
      </w:r>
      <w:r w:rsidR="00602463" w:rsidRPr="009E15FE">
        <w:rPr>
          <w:sz w:val="24"/>
          <w:szCs w:val="24"/>
        </w:rPr>
        <w:t>or</w:t>
      </w:r>
      <w:r w:rsidR="00602463" w:rsidRPr="009E15FE">
        <w:rPr>
          <w:spacing w:val="-12"/>
          <w:sz w:val="24"/>
          <w:szCs w:val="24"/>
        </w:rPr>
        <w:t xml:space="preserve"> </w:t>
      </w:r>
      <w:r w:rsidR="00602463" w:rsidRPr="009E15FE">
        <w:rPr>
          <w:sz w:val="24"/>
          <w:szCs w:val="24"/>
        </w:rPr>
        <w:t>p</w:t>
      </w:r>
      <w:r w:rsidR="00602463" w:rsidRPr="009E15FE">
        <w:rPr>
          <w:spacing w:val="-1"/>
          <w:sz w:val="24"/>
          <w:szCs w:val="24"/>
        </w:rPr>
        <w:t>e</w:t>
      </w:r>
      <w:r w:rsidR="00602463" w:rsidRPr="009E15FE">
        <w:rPr>
          <w:sz w:val="24"/>
          <w:szCs w:val="24"/>
        </w:rPr>
        <w:t>rson</w:t>
      </w:r>
      <w:r w:rsidR="00602463" w:rsidRPr="009E15FE">
        <w:rPr>
          <w:spacing w:val="1"/>
          <w:sz w:val="24"/>
          <w:szCs w:val="24"/>
        </w:rPr>
        <w:t>n</w:t>
      </w:r>
      <w:r w:rsidR="00602463" w:rsidRPr="009E15FE">
        <w:rPr>
          <w:spacing w:val="-1"/>
          <w:sz w:val="24"/>
          <w:szCs w:val="24"/>
        </w:rPr>
        <w:t>e</w:t>
      </w:r>
      <w:r w:rsidR="00602463" w:rsidRPr="009E15FE">
        <w:rPr>
          <w:sz w:val="24"/>
          <w:szCs w:val="24"/>
        </w:rPr>
        <w:t>l,</w:t>
      </w:r>
      <w:r w:rsidR="00602463" w:rsidRPr="009E15FE">
        <w:rPr>
          <w:spacing w:val="-14"/>
          <w:sz w:val="24"/>
          <w:szCs w:val="24"/>
        </w:rPr>
        <w:t xml:space="preserve"> </w:t>
      </w:r>
      <w:r w:rsidR="00602463" w:rsidRPr="009E15FE">
        <w:rPr>
          <w:spacing w:val="2"/>
          <w:sz w:val="24"/>
          <w:szCs w:val="24"/>
        </w:rPr>
        <w:t>we</w:t>
      </w:r>
      <w:r w:rsidR="00602463" w:rsidRPr="009E15FE">
        <w:rPr>
          <w:sz w:val="24"/>
          <w:szCs w:val="24"/>
        </w:rPr>
        <w:t>re</w:t>
      </w:r>
      <w:r w:rsidR="00602463" w:rsidRPr="009E15FE">
        <w:rPr>
          <w:spacing w:val="-11"/>
          <w:sz w:val="24"/>
          <w:szCs w:val="24"/>
        </w:rPr>
        <w:t xml:space="preserve"> </w:t>
      </w:r>
      <w:r w:rsidR="00602463" w:rsidRPr="009E15FE">
        <w:rPr>
          <w:sz w:val="24"/>
          <w:szCs w:val="24"/>
        </w:rPr>
        <w:t>in</w:t>
      </w:r>
      <w:r w:rsidR="00602463" w:rsidRPr="009E15FE">
        <w:rPr>
          <w:spacing w:val="1"/>
          <w:sz w:val="24"/>
          <w:szCs w:val="24"/>
        </w:rPr>
        <w:t>v</w:t>
      </w:r>
      <w:r w:rsidR="00602463" w:rsidRPr="009E15FE">
        <w:rPr>
          <w:spacing w:val="3"/>
          <w:sz w:val="24"/>
          <w:szCs w:val="24"/>
        </w:rPr>
        <w:t>o</w:t>
      </w:r>
      <w:r w:rsidR="00602463" w:rsidRPr="009E15FE">
        <w:rPr>
          <w:sz w:val="24"/>
          <w:szCs w:val="24"/>
        </w:rPr>
        <w:t>lv</w:t>
      </w:r>
      <w:r w:rsidR="00602463" w:rsidRPr="009E15FE">
        <w:rPr>
          <w:spacing w:val="1"/>
          <w:sz w:val="24"/>
          <w:szCs w:val="24"/>
        </w:rPr>
        <w:t>e</w:t>
      </w:r>
      <w:r w:rsidR="00602463" w:rsidRPr="009E15FE">
        <w:rPr>
          <w:sz w:val="24"/>
          <w:szCs w:val="24"/>
        </w:rPr>
        <w:t>d</w:t>
      </w:r>
      <w:r w:rsidR="00602463" w:rsidRPr="009E15FE">
        <w:rPr>
          <w:spacing w:val="-13"/>
          <w:sz w:val="24"/>
          <w:szCs w:val="24"/>
        </w:rPr>
        <w:t xml:space="preserve"> </w:t>
      </w:r>
      <w:r w:rsidR="00602463" w:rsidRPr="009E15FE">
        <w:rPr>
          <w:sz w:val="24"/>
          <w:szCs w:val="24"/>
        </w:rPr>
        <w:t>in</w:t>
      </w:r>
      <w:r w:rsidR="00602463" w:rsidRPr="009E15FE">
        <w:rPr>
          <w:spacing w:val="-8"/>
          <w:sz w:val="24"/>
          <w:szCs w:val="24"/>
        </w:rPr>
        <w:t xml:space="preserve"> </w:t>
      </w:r>
      <w:r w:rsidR="00602463" w:rsidRPr="009E15FE">
        <w:rPr>
          <w:sz w:val="24"/>
          <w:szCs w:val="24"/>
        </w:rPr>
        <w:t>the</w:t>
      </w:r>
      <w:r w:rsidR="00602463" w:rsidRPr="009E15FE">
        <w:rPr>
          <w:spacing w:val="-5"/>
          <w:sz w:val="24"/>
          <w:szCs w:val="24"/>
        </w:rPr>
        <w:t xml:space="preserve"> </w:t>
      </w:r>
      <w:r w:rsidR="00602463" w:rsidRPr="009E15FE">
        <w:rPr>
          <w:sz w:val="24"/>
          <w:szCs w:val="24"/>
        </w:rPr>
        <w:t>pr</w:t>
      </w:r>
      <w:r w:rsidR="00602463" w:rsidRPr="009E15FE">
        <w:rPr>
          <w:spacing w:val="-3"/>
          <w:sz w:val="24"/>
          <w:szCs w:val="24"/>
        </w:rPr>
        <w:t>e</w:t>
      </w:r>
      <w:r w:rsidR="00602463" w:rsidRPr="009E15FE">
        <w:rPr>
          <w:sz w:val="24"/>
          <w:szCs w:val="24"/>
        </w:rPr>
        <w:t>p</w:t>
      </w:r>
      <w:r w:rsidR="00602463" w:rsidRPr="009E15FE">
        <w:rPr>
          <w:spacing w:val="2"/>
          <w:sz w:val="24"/>
          <w:szCs w:val="24"/>
        </w:rPr>
        <w:t>a</w:t>
      </w:r>
      <w:r w:rsidR="00602463" w:rsidRPr="009E15FE">
        <w:rPr>
          <w:spacing w:val="-1"/>
          <w:sz w:val="24"/>
          <w:szCs w:val="24"/>
        </w:rPr>
        <w:t>ra</w:t>
      </w:r>
      <w:r w:rsidR="00602463" w:rsidRPr="009E15FE">
        <w:rPr>
          <w:spacing w:val="1"/>
          <w:sz w:val="24"/>
          <w:szCs w:val="24"/>
        </w:rPr>
        <w:t>ti</w:t>
      </w:r>
      <w:r w:rsidR="00602463" w:rsidRPr="009E15FE">
        <w:rPr>
          <w:sz w:val="24"/>
          <w:szCs w:val="24"/>
        </w:rPr>
        <w:t>on</w:t>
      </w:r>
      <w:r w:rsidR="00602463" w:rsidRPr="009E15FE">
        <w:rPr>
          <w:spacing w:val="-8"/>
          <w:sz w:val="24"/>
          <w:szCs w:val="24"/>
        </w:rPr>
        <w:t xml:space="preserve"> </w:t>
      </w:r>
      <w:r w:rsidR="00602463" w:rsidRPr="009E15FE">
        <w:rPr>
          <w:spacing w:val="2"/>
          <w:sz w:val="24"/>
          <w:szCs w:val="24"/>
        </w:rPr>
        <w:t>o</w:t>
      </w:r>
      <w:r w:rsidR="00602463" w:rsidRPr="009E15FE">
        <w:rPr>
          <w:sz w:val="24"/>
          <w:szCs w:val="24"/>
        </w:rPr>
        <w:t>f the</w:t>
      </w:r>
      <w:r w:rsidR="00602463" w:rsidRPr="009E15FE">
        <w:rPr>
          <w:spacing w:val="-2"/>
          <w:sz w:val="24"/>
          <w:szCs w:val="24"/>
        </w:rPr>
        <w:t xml:space="preserve"> </w:t>
      </w:r>
      <w:r w:rsidR="00602463" w:rsidRPr="009E15FE">
        <w:rPr>
          <w:spacing w:val="-1"/>
          <w:sz w:val="24"/>
          <w:szCs w:val="24"/>
        </w:rPr>
        <w:t>r</w:t>
      </w:r>
      <w:r w:rsidR="00602463" w:rsidRPr="009E15FE">
        <w:rPr>
          <w:spacing w:val="-3"/>
          <w:sz w:val="24"/>
          <w:szCs w:val="24"/>
        </w:rPr>
        <w:t>e</w:t>
      </w:r>
      <w:r w:rsidR="00602463" w:rsidRPr="009E15FE">
        <w:rPr>
          <w:sz w:val="24"/>
          <w:szCs w:val="24"/>
        </w:rPr>
        <w:t>qu</w:t>
      </w:r>
      <w:r w:rsidR="00602463" w:rsidRPr="009E15FE">
        <w:rPr>
          <w:spacing w:val="1"/>
          <w:sz w:val="24"/>
          <w:szCs w:val="24"/>
        </w:rPr>
        <w:t>i</w:t>
      </w:r>
      <w:r w:rsidR="00602463" w:rsidRPr="009E15FE">
        <w:rPr>
          <w:spacing w:val="2"/>
          <w:sz w:val="24"/>
          <w:szCs w:val="24"/>
        </w:rPr>
        <w:t>r</w:t>
      </w:r>
      <w:r w:rsidR="00602463" w:rsidRPr="009E15FE">
        <w:rPr>
          <w:spacing w:val="-1"/>
          <w:sz w:val="24"/>
          <w:szCs w:val="24"/>
        </w:rPr>
        <w:t>e</w:t>
      </w:r>
      <w:r w:rsidR="00602463" w:rsidRPr="009E15FE">
        <w:rPr>
          <w:spacing w:val="3"/>
          <w:sz w:val="24"/>
          <w:szCs w:val="24"/>
        </w:rPr>
        <w:t>m</w:t>
      </w:r>
      <w:r w:rsidR="00602463" w:rsidRPr="009E15FE">
        <w:rPr>
          <w:spacing w:val="-1"/>
          <w:sz w:val="24"/>
          <w:szCs w:val="24"/>
        </w:rPr>
        <w:t>e</w:t>
      </w:r>
      <w:r w:rsidR="00602463" w:rsidRPr="009E15FE">
        <w:rPr>
          <w:sz w:val="24"/>
          <w:szCs w:val="24"/>
        </w:rPr>
        <w:t>nts,</w:t>
      </w:r>
      <w:r w:rsidR="00602463" w:rsidRPr="009E15FE">
        <w:rPr>
          <w:spacing w:val="-7"/>
          <w:sz w:val="24"/>
          <w:szCs w:val="24"/>
        </w:rPr>
        <w:t xml:space="preserve"> </w:t>
      </w:r>
      <w:r w:rsidR="00602463" w:rsidRPr="009E15FE">
        <w:rPr>
          <w:sz w:val="24"/>
          <w:szCs w:val="24"/>
        </w:rPr>
        <w:t>d</w:t>
      </w:r>
      <w:r w:rsidR="00602463" w:rsidRPr="009E15FE">
        <w:rPr>
          <w:spacing w:val="-1"/>
          <w:sz w:val="24"/>
          <w:szCs w:val="24"/>
        </w:rPr>
        <w:t>e</w:t>
      </w:r>
      <w:r w:rsidR="00602463" w:rsidRPr="009E15FE">
        <w:rPr>
          <w:sz w:val="24"/>
          <w:szCs w:val="24"/>
        </w:rPr>
        <w:t>s</w:t>
      </w:r>
      <w:r w:rsidR="00602463" w:rsidRPr="009E15FE">
        <w:rPr>
          <w:spacing w:val="1"/>
          <w:sz w:val="24"/>
          <w:szCs w:val="24"/>
        </w:rPr>
        <w:t>i</w:t>
      </w:r>
      <w:r w:rsidR="00602463" w:rsidRPr="009E15FE">
        <w:rPr>
          <w:spacing w:val="-5"/>
          <w:sz w:val="24"/>
          <w:szCs w:val="24"/>
        </w:rPr>
        <w:t>g</w:t>
      </w:r>
      <w:r w:rsidR="00602463" w:rsidRPr="009E15FE">
        <w:rPr>
          <w:sz w:val="24"/>
          <w:szCs w:val="24"/>
        </w:rPr>
        <w:t>n,</w:t>
      </w:r>
      <w:r w:rsidR="00602463" w:rsidRPr="009E15FE">
        <w:rPr>
          <w:spacing w:val="-2"/>
          <w:sz w:val="24"/>
          <w:szCs w:val="24"/>
        </w:rPr>
        <w:t xml:space="preserve"> </w:t>
      </w:r>
      <w:r w:rsidR="00602463" w:rsidRPr="009E15FE">
        <w:rPr>
          <w:spacing w:val="-1"/>
          <w:sz w:val="24"/>
          <w:szCs w:val="24"/>
        </w:rPr>
        <w:t>c</w:t>
      </w:r>
      <w:r w:rsidR="00602463" w:rsidRPr="009E15FE">
        <w:rPr>
          <w:sz w:val="24"/>
          <w:szCs w:val="24"/>
        </w:rPr>
        <w:t>ost</w:t>
      </w:r>
      <w:r w:rsidR="00602463" w:rsidRPr="009E15FE">
        <w:rPr>
          <w:spacing w:val="1"/>
          <w:sz w:val="24"/>
          <w:szCs w:val="24"/>
        </w:rPr>
        <w:t xml:space="preserve"> </w:t>
      </w:r>
      <w:r w:rsidR="00602463" w:rsidRPr="009E15FE">
        <w:rPr>
          <w:spacing w:val="-1"/>
          <w:sz w:val="24"/>
          <w:szCs w:val="24"/>
        </w:rPr>
        <w:t>e</w:t>
      </w:r>
      <w:r w:rsidR="00602463" w:rsidRPr="009E15FE">
        <w:rPr>
          <w:sz w:val="24"/>
          <w:szCs w:val="24"/>
        </w:rPr>
        <w:t>s</w:t>
      </w:r>
      <w:r w:rsidR="00602463" w:rsidRPr="009E15FE">
        <w:rPr>
          <w:spacing w:val="1"/>
          <w:sz w:val="24"/>
          <w:szCs w:val="24"/>
        </w:rPr>
        <w:t>tim</w:t>
      </w:r>
      <w:r w:rsidR="00602463" w:rsidRPr="009E15FE">
        <w:rPr>
          <w:spacing w:val="-1"/>
          <w:sz w:val="24"/>
          <w:szCs w:val="24"/>
        </w:rPr>
        <w:t>a</w:t>
      </w:r>
      <w:r w:rsidR="00602463" w:rsidRPr="009E15FE">
        <w:rPr>
          <w:spacing w:val="1"/>
          <w:sz w:val="24"/>
          <w:szCs w:val="24"/>
        </w:rPr>
        <w:t>t</w:t>
      </w:r>
      <w:r w:rsidR="00602463" w:rsidRPr="009E15FE">
        <w:rPr>
          <w:spacing w:val="-1"/>
          <w:sz w:val="24"/>
          <w:szCs w:val="24"/>
        </w:rPr>
        <w:t>e</w:t>
      </w:r>
      <w:r w:rsidR="00602463" w:rsidRPr="009E15FE">
        <w:rPr>
          <w:sz w:val="24"/>
          <w:szCs w:val="24"/>
        </w:rPr>
        <w:t>s,</w:t>
      </w:r>
      <w:r w:rsidR="00602463" w:rsidRPr="009E15FE">
        <w:rPr>
          <w:spacing w:val="-1"/>
          <w:sz w:val="24"/>
          <w:szCs w:val="24"/>
        </w:rPr>
        <w:t xml:space="preserve"> a</w:t>
      </w:r>
      <w:r w:rsidR="00602463" w:rsidRPr="009E15FE">
        <w:rPr>
          <w:sz w:val="24"/>
          <w:szCs w:val="24"/>
        </w:rPr>
        <w:t>nd</w:t>
      </w:r>
      <w:r w:rsidR="00602463" w:rsidRPr="009E15FE">
        <w:rPr>
          <w:spacing w:val="-2"/>
          <w:sz w:val="24"/>
          <w:szCs w:val="24"/>
        </w:rPr>
        <w:t xml:space="preserve"> </w:t>
      </w:r>
      <w:r w:rsidR="00602463" w:rsidRPr="009E15FE">
        <w:rPr>
          <w:sz w:val="24"/>
          <w:szCs w:val="24"/>
        </w:rPr>
        <w:t>oth</w:t>
      </w:r>
      <w:r w:rsidR="00602463" w:rsidRPr="009E15FE">
        <w:rPr>
          <w:spacing w:val="-1"/>
          <w:sz w:val="24"/>
          <w:szCs w:val="24"/>
        </w:rPr>
        <w:t>e</w:t>
      </w:r>
      <w:r w:rsidR="00602463" w:rsidRPr="009E15FE">
        <w:rPr>
          <w:sz w:val="24"/>
          <w:szCs w:val="24"/>
        </w:rPr>
        <w:t>r</w:t>
      </w:r>
      <w:r w:rsidR="00602463" w:rsidRPr="009E15FE">
        <w:rPr>
          <w:spacing w:val="-5"/>
          <w:sz w:val="24"/>
          <w:szCs w:val="24"/>
        </w:rPr>
        <w:t xml:space="preserve"> </w:t>
      </w:r>
      <w:r w:rsidR="00602463" w:rsidRPr="009E15FE">
        <w:rPr>
          <w:sz w:val="24"/>
          <w:szCs w:val="24"/>
        </w:rPr>
        <w:t>inf</w:t>
      </w:r>
      <w:r w:rsidR="00602463" w:rsidRPr="009E15FE">
        <w:rPr>
          <w:spacing w:val="1"/>
          <w:sz w:val="24"/>
          <w:szCs w:val="24"/>
        </w:rPr>
        <w:t>o</w:t>
      </w:r>
      <w:r w:rsidR="00602463" w:rsidRPr="009E15FE">
        <w:rPr>
          <w:spacing w:val="-1"/>
          <w:sz w:val="24"/>
          <w:szCs w:val="24"/>
        </w:rPr>
        <w:t>r</w:t>
      </w:r>
      <w:r w:rsidR="00602463" w:rsidRPr="009E15FE">
        <w:rPr>
          <w:spacing w:val="1"/>
          <w:sz w:val="24"/>
          <w:szCs w:val="24"/>
        </w:rPr>
        <w:t>m</w:t>
      </w:r>
      <w:r w:rsidR="00602463" w:rsidRPr="009E15FE">
        <w:rPr>
          <w:spacing w:val="2"/>
          <w:sz w:val="24"/>
          <w:szCs w:val="24"/>
        </w:rPr>
        <w:t>a</w:t>
      </w:r>
      <w:r w:rsidR="00602463" w:rsidRPr="009E15FE">
        <w:rPr>
          <w:spacing w:val="1"/>
          <w:sz w:val="24"/>
          <w:szCs w:val="24"/>
        </w:rPr>
        <w:t>ti</w:t>
      </w:r>
      <w:r w:rsidR="00602463" w:rsidRPr="009E15FE">
        <w:rPr>
          <w:sz w:val="24"/>
          <w:szCs w:val="24"/>
        </w:rPr>
        <w:t>on</w:t>
      </w:r>
      <w:r w:rsidR="00602463" w:rsidRPr="009E15FE">
        <w:rPr>
          <w:spacing w:val="-8"/>
          <w:sz w:val="24"/>
          <w:szCs w:val="24"/>
        </w:rPr>
        <w:t xml:space="preserve"> </w:t>
      </w:r>
      <w:r w:rsidR="00602463" w:rsidRPr="009E15FE">
        <w:rPr>
          <w:sz w:val="24"/>
          <w:szCs w:val="24"/>
        </w:rPr>
        <w:t>u</w:t>
      </w:r>
      <w:r w:rsidR="00602463" w:rsidRPr="009E15FE">
        <w:rPr>
          <w:spacing w:val="1"/>
          <w:sz w:val="24"/>
          <w:szCs w:val="24"/>
        </w:rPr>
        <w:t>s</w:t>
      </w:r>
      <w:r w:rsidR="00602463" w:rsidRPr="009E15FE">
        <w:rPr>
          <w:spacing w:val="-1"/>
          <w:sz w:val="24"/>
          <w:szCs w:val="24"/>
        </w:rPr>
        <w:t>e</w:t>
      </w:r>
      <w:r w:rsidR="00602463" w:rsidRPr="009E15FE">
        <w:rPr>
          <w:sz w:val="24"/>
          <w:szCs w:val="24"/>
        </w:rPr>
        <w:t>d</w:t>
      </w:r>
      <w:r w:rsidR="00602463" w:rsidRPr="009E15FE">
        <w:rPr>
          <w:spacing w:val="-3"/>
          <w:sz w:val="24"/>
          <w:szCs w:val="24"/>
        </w:rPr>
        <w:t xml:space="preserve"> </w:t>
      </w:r>
      <w:r w:rsidR="00602463" w:rsidRPr="009E15FE">
        <w:rPr>
          <w:spacing w:val="-2"/>
          <w:sz w:val="24"/>
          <w:szCs w:val="24"/>
        </w:rPr>
        <w:t>i</w:t>
      </w:r>
      <w:r w:rsidR="00602463" w:rsidRPr="009E15FE">
        <w:rPr>
          <w:sz w:val="24"/>
          <w:szCs w:val="24"/>
        </w:rPr>
        <w:t>n</w:t>
      </w:r>
      <w:r w:rsidR="00602463" w:rsidRPr="009E15FE">
        <w:rPr>
          <w:spacing w:val="-1"/>
          <w:sz w:val="24"/>
          <w:szCs w:val="24"/>
        </w:rPr>
        <w:t xml:space="preserve"> </w:t>
      </w:r>
      <w:r w:rsidR="00602463" w:rsidRPr="009E15FE">
        <w:rPr>
          <w:sz w:val="24"/>
          <w:szCs w:val="24"/>
        </w:rPr>
        <w:t>this</w:t>
      </w:r>
      <w:r w:rsidR="00602463" w:rsidRPr="009E15FE">
        <w:rPr>
          <w:spacing w:val="-2"/>
          <w:sz w:val="24"/>
          <w:szCs w:val="24"/>
        </w:rPr>
        <w:t xml:space="preserve"> </w:t>
      </w:r>
      <w:r w:rsidR="00602463" w:rsidRPr="009E15FE">
        <w:rPr>
          <w:spacing w:val="1"/>
          <w:sz w:val="24"/>
          <w:szCs w:val="24"/>
        </w:rPr>
        <w:t>R</w:t>
      </w:r>
      <w:r w:rsidR="00602463" w:rsidRPr="009E15FE">
        <w:rPr>
          <w:spacing w:val="-1"/>
          <w:sz w:val="24"/>
          <w:szCs w:val="24"/>
        </w:rPr>
        <w:t>F</w:t>
      </w:r>
      <w:r w:rsidR="00602463" w:rsidRPr="009E15FE">
        <w:rPr>
          <w:sz w:val="24"/>
          <w:szCs w:val="24"/>
        </w:rPr>
        <w:t>Q.</w:t>
      </w:r>
    </w:p>
    <w:p w14:paraId="177E9590" w14:textId="77777777" w:rsidR="00F30FA2" w:rsidRDefault="00F30FA2" w:rsidP="008664D3">
      <w:pPr>
        <w:spacing w:before="20" w:line="280" w:lineRule="exact"/>
        <w:ind w:left="1080"/>
        <w:rPr>
          <w:sz w:val="28"/>
          <w:szCs w:val="28"/>
        </w:rPr>
      </w:pPr>
    </w:p>
    <w:p w14:paraId="504C1321" w14:textId="7FCBD78D" w:rsidR="00F30FA2" w:rsidRDefault="00602463" w:rsidP="00BD3FA7">
      <w:pPr>
        <w:pStyle w:val="ListParagraph"/>
        <w:numPr>
          <w:ilvl w:val="0"/>
          <w:numId w:val="5"/>
        </w:numPr>
        <w:spacing w:line="200" w:lineRule="exact"/>
        <w:ind w:left="1080" w:right="81"/>
      </w:pPr>
      <w:r w:rsidRPr="008664D3">
        <w:rPr>
          <w:sz w:val="24"/>
          <w:szCs w:val="24"/>
        </w:rPr>
        <w:t>NAC</w:t>
      </w:r>
      <w:r w:rsidRPr="008664D3">
        <w:rPr>
          <w:spacing w:val="39"/>
          <w:sz w:val="24"/>
          <w:szCs w:val="24"/>
        </w:rPr>
        <w:t xml:space="preserve"> </w:t>
      </w:r>
      <w:r w:rsidRPr="008664D3">
        <w:rPr>
          <w:spacing w:val="1"/>
          <w:sz w:val="24"/>
          <w:szCs w:val="24"/>
        </w:rPr>
        <w:t>im</w:t>
      </w:r>
      <w:r w:rsidRPr="008664D3">
        <w:rPr>
          <w:sz w:val="24"/>
          <w:szCs w:val="24"/>
        </w:rPr>
        <w:t>pl</w:t>
      </w:r>
      <w:r w:rsidRPr="008664D3">
        <w:rPr>
          <w:spacing w:val="-1"/>
          <w:sz w:val="24"/>
          <w:szCs w:val="24"/>
        </w:rPr>
        <w:t>e</w:t>
      </w:r>
      <w:r w:rsidRPr="008664D3">
        <w:rPr>
          <w:spacing w:val="1"/>
          <w:sz w:val="24"/>
          <w:szCs w:val="24"/>
        </w:rPr>
        <w:t>m</w:t>
      </w:r>
      <w:r w:rsidRPr="008664D3">
        <w:rPr>
          <w:spacing w:val="-1"/>
          <w:sz w:val="24"/>
          <w:szCs w:val="24"/>
        </w:rPr>
        <w:t>e</w:t>
      </w:r>
      <w:r w:rsidRPr="008664D3">
        <w:rPr>
          <w:sz w:val="24"/>
          <w:szCs w:val="24"/>
        </w:rPr>
        <w:t>nts</w:t>
      </w:r>
      <w:r w:rsidRPr="008664D3">
        <w:rPr>
          <w:spacing w:val="36"/>
          <w:sz w:val="24"/>
          <w:szCs w:val="24"/>
        </w:rPr>
        <w:t xml:space="preserve"> </w:t>
      </w:r>
      <w:r w:rsidRPr="008664D3">
        <w:rPr>
          <w:sz w:val="24"/>
          <w:szCs w:val="24"/>
        </w:rPr>
        <w:t>a</w:t>
      </w:r>
      <w:r w:rsidRPr="008664D3">
        <w:rPr>
          <w:spacing w:val="42"/>
          <w:sz w:val="24"/>
          <w:szCs w:val="24"/>
        </w:rPr>
        <w:t xml:space="preserve"> </w:t>
      </w:r>
      <w:r w:rsidRPr="008664D3">
        <w:rPr>
          <w:spacing w:val="2"/>
          <w:sz w:val="24"/>
          <w:szCs w:val="24"/>
        </w:rPr>
        <w:t>z</w:t>
      </w:r>
      <w:r w:rsidRPr="008664D3">
        <w:rPr>
          <w:spacing w:val="-1"/>
          <w:sz w:val="24"/>
          <w:szCs w:val="24"/>
        </w:rPr>
        <w:t>er</w:t>
      </w:r>
      <w:r w:rsidRPr="008664D3">
        <w:rPr>
          <w:sz w:val="24"/>
          <w:szCs w:val="24"/>
        </w:rPr>
        <w:t>o</w:t>
      </w:r>
      <w:r w:rsidRPr="008664D3">
        <w:rPr>
          <w:spacing w:val="41"/>
          <w:sz w:val="24"/>
          <w:szCs w:val="24"/>
        </w:rPr>
        <w:t xml:space="preserve"> </w:t>
      </w:r>
      <w:r w:rsidRPr="008664D3">
        <w:rPr>
          <w:sz w:val="24"/>
          <w:szCs w:val="24"/>
        </w:rPr>
        <w:t>to</w:t>
      </w:r>
      <w:r w:rsidRPr="008664D3">
        <w:rPr>
          <w:spacing w:val="1"/>
          <w:sz w:val="24"/>
          <w:szCs w:val="24"/>
        </w:rPr>
        <w:t>l</w:t>
      </w:r>
      <w:r w:rsidRPr="008664D3">
        <w:rPr>
          <w:spacing w:val="-1"/>
          <w:sz w:val="24"/>
          <w:szCs w:val="24"/>
        </w:rPr>
        <w:t>er</w:t>
      </w:r>
      <w:r w:rsidRPr="008664D3">
        <w:rPr>
          <w:spacing w:val="-3"/>
          <w:sz w:val="24"/>
          <w:szCs w:val="24"/>
        </w:rPr>
        <w:t>a</w:t>
      </w:r>
      <w:r w:rsidRPr="008664D3">
        <w:rPr>
          <w:spacing w:val="3"/>
          <w:sz w:val="24"/>
          <w:szCs w:val="24"/>
        </w:rPr>
        <w:t>n</w:t>
      </w:r>
      <w:r w:rsidRPr="008664D3">
        <w:rPr>
          <w:spacing w:val="-1"/>
          <w:sz w:val="24"/>
          <w:szCs w:val="24"/>
        </w:rPr>
        <w:t>c</w:t>
      </w:r>
      <w:r w:rsidRPr="008664D3">
        <w:rPr>
          <w:sz w:val="24"/>
          <w:szCs w:val="24"/>
        </w:rPr>
        <w:t>e</w:t>
      </w:r>
      <w:r w:rsidRPr="008664D3">
        <w:rPr>
          <w:spacing w:val="39"/>
          <w:sz w:val="24"/>
          <w:szCs w:val="24"/>
        </w:rPr>
        <w:t xml:space="preserve"> </w:t>
      </w:r>
      <w:r w:rsidRPr="008664D3">
        <w:rPr>
          <w:sz w:val="24"/>
          <w:szCs w:val="24"/>
        </w:rPr>
        <w:t>on</w:t>
      </w:r>
      <w:r w:rsidRPr="008664D3">
        <w:rPr>
          <w:spacing w:val="44"/>
          <w:sz w:val="24"/>
          <w:szCs w:val="24"/>
        </w:rPr>
        <w:t xml:space="preserve"> </w:t>
      </w:r>
      <w:r w:rsidRPr="008664D3">
        <w:rPr>
          <w:spacing w:val="-1"/>
          <w:sz w:val="24"/>
          <w:szCs w:val="24"/>
        </w:rPr>
        <w:t>fra</w:t>
      </w:r>
      <w:r w:rsidRPr="008664D3">
        <w:rPr>
          <w:sz w:val="24"/>
          <w:szCs w:val="24"/>
        </w:rPr>
        <w:t>ud</w:t>
      </w:r>
      <w:r w:rsidRPr="008664D3">
        <w:rPr>
          <w:spacing w:val="40"/>
          <w:sz w:val="24"/>
          <w:szCs w:val="24"/>
        </w:rPr>
        <w:t xml:space="preserve"> </w:t>
      </w:r>
      <w:r w:rsidRPr="008664D3">
        <w:rPr>
          <w:spacing w:val="-1"/>
          <w:sz w:val="24"/>
          <w:szCs w:val="24"/>
        </w:rPr>
        <w:t>a</w:t>
      </w:r>
      <w:r w:rsidRPr="008664D3">
        <w:rPr>
          <w:spacing w:val="3"/>
          <w:sz w:val="24"/>
          <w:szCs w:val="24"/>
        </w:rPr>
        <w:t>n</w:t>
      </w:r>
      <w:r w:rsidRPr="008664D3">
        <w:rPr>
          <w:sz w:val="24"/>
          <w:szCs w:val="24"/>
        </w:rPr>
        <w:t>d</w:t>
      </w:r>
      <w:r w:rsidRPr="008664D3">
        <w:rPr>
          <w:spacing w:val="44"/>
          <w:sz w:val="24"/>
          <w:szCs w:val="24"/>
        </w:rPr>
        <w:t xml:space="preserve"> </w:t>
      </w:r>
      <w:r w:rsidRPr="008664D3">
        <w:rPr>
          <w:sz w:val="24"/>
          <w:szCs w:val="24"/>
        </w:rPr>
        <w:t>oth</w:t>
      </w:r>
      <w:r w:rsidRPr="008664D3">
        <w:rPr>
          <w:spacing w:val="-1"/>
          <w:sz w:val="24"/>
          <w:szCs w:val="24"/>
        </w:rPr>
        <w:t>e</w:t>
      </w:r>
      <w:r w:rsidRPr="008664D3">
        <w:rPr>
          <w:sz w:val="24"/>
          <w:szCs w:val="24"/>
        </w:rPr>
        <w:t>r</w:t>
      </w:r>
      <w:r w:rsidRPr="008664D3">
        <w:rPr>
          <w:spacing w:val="38"/>
          <w:sz w:val="24"/>
          <w:szCs w:val="24"/>
        </w:rPr>
        <w:t xml:space="preserve"> </w:t>
      </w:r>
      <w:r w:rsidRPr="008664D3">
        <w:rPr>
          <w:spacing w:val="3"/>
          <w:sz w:val="24"/>
          <w:szCs w:val="24"/>
        </w:rPr>
        <w:t>p</w:t>
      </w:r>
      <w:r w:rsidRPr="008664D3">
        <w:rPr>
          <w:spacing w:val="-1"/>
          <w:sz w:val="24"/>
          <w:szCs w:val="24"/>
        </w:rPr>
        <w:t>r</w:t>
      </w:r>
      <w:r w:rsidRPr="008664D3">
        <w:rPr>
          <w:spacing w:val="-3"/>
          <w:sz w:val="24"/>
          <w:szCs w:val="24"/>
        </w:rPr>
        <w:t>e</w:t>
      </w:r>
      <w:r w:rsidRPr="008664D3">
        <w:rPr>
          <w:sz w:val="24"/>
          <w:szCs w:val="24"/>
        </w:rPr>
        <w:t>s</w:t>
      </w:r>
      <w:r w:rsidRPr="008664D3">
        <w:rPr>
          <w:spacing w:val="2"/>
          <w:sz w:val="24"/>
          <w:szCs w:val="24"/>
        </w:rPr>
        <w:t>c</w:t>
      </w:r>
      <w:r w:rsidRPr="008664D3">
        <w:rPr>
          <w:sz w:val="24"/>
          <w:szCs w:val="24"/>
        </w:rPr>
        <w:t>rib</w:t>
      </w:r>
      <w:r w:rsidRPr="008664D3">
        <w:rPr>
          <w:spacing w:val="-1"/>
          <w:sz w:val="24"/>
          <w:szCs w:val="24"/>
        </w:rPr>
        <w:t>e</w:t>
      </w:r>
      <w:r w:rsidRPr="008664D3">
        <w:rPr>
          <w:sz w:val="24"/>
          <w:szCs w:val="24"/>
        </w:rPr>
        <w:t>d</w:t>
      </w:r>
      <w:r w:rsidRPr="008664D3">
        <w:rPr>
          <w:spacing w:val="37"/>
          <w:sz w:val="24"/>
          <w:szCs w:val="24"/>
        </w:rPr>
        <w:t xml:space="preserve"> </w:t>
      </w:r>
      <w:r w:rsidRPr="008664D3">
        <w:rPr>
          <w:sz w:val="24"/>
          <w:szCs w:val="24"/>
        </w:rPr>
        <w:t>p</w:t>
      </w:r>
      <w:r w:rsidRPr="008664D3">
        <w:rPr>
          <w:spacing w:val="-1"/>
          <w:sz w:val="24"/>
          <w:szCs w:val="24"/>
        </w:rPr>
        <w:t>rac</w:t>
      </w:r>
      <w:r w:rsidRPr="008664D3">
        <w:rPr>
          <w:spacing w:val="3"/>
          <w:sz w:val="24"/>
          <w:szCs w:val="24"/>
        </w:rPr>
        <w:t>t</w:t>
      </w:r>
      <w:r w:rsidRPr="008664D3">
        <w:rPr>
          <w:sz w:val="24"/>
          <w:szCs w:val="24"/>
        </w:rPr>
        <w:t>i</w:t>
      </w:r>
      <w:r w:rsidRPr="008664D3">
        <w:rPr>
          <w:spacing w:val="2"/>
          <w:sz w:val="24"/>
          <w:szCs w:val="24"/>
        </w:rPr>
        <w:t>c</w:t>
      </w:r>
      <w:r w:rsidRPr="008664D3">
        <w:rPr>
          <w:spacing w:val="-1"/>
          <w:sz w:val="24"/>
          <w:szCs w:val="24"/>
        </w:rPr>
        <w:t>e</w:t>
      </w:r>
      <w:r w:rsidRPr="008664D3">
        <w:rPr>
          <w:sz w:val="24"/>
          <w:szCs w:val="24"/>
        </w:rPr>
        <w:t>s,</w:t>
      </w:r>
      <w:r w:rsidRPr="008664D3">
        <w:rPr>
          <w:spacing w:val="39"/>
          <w:sz w:val="24"/>
          <w:szCs w:val="24"/>
        </w:rPr>
        <w:t xml:space="preserve"> </w:t>
      </w:r>
      <w:r w:rsidRPr="008664D3">
        <w:rPr>
          <w:spacing w:val="-1"/>
          <w:sz w:val="24"/>
          <w:szCs w:val="24"/>
        </w:rPr>
        <w:t>a</w:t>
      </w:r>
      <w:r w:rsidRPr="008664D3">
        <w:rPr>
          <w:sz w:val="24"/>
          <w:szCs w:val="24"/>
        </w:rPr>
        <w:t>nd</w:t>
      </w:r>
      <w:r w:rsidRPr="008664D3">
        <w:rPr>
          <w:spacing w:val="44"/>
          <w:sz w:val="24"/>
          <w:szCs w:val="24"/>
        </w:rPr>
        <w:t xml:space="preserve"> </w:t>
      </w:r>
      <w:r w:rsidRPr="008664D3">
        <w:rPr>
          <w:sz w:val="24"/>
          <w:szCs w:val="24"/>
        </w:rPr>
        <w:t>is</w:t>
      </w:r>
      <w:r w:rsidRPr="008664D3">
        <w:rPr>
          <w:spacing w:val="-1"/>
          <w:sz w:val="24"/>
          <w:szCs w:val="24"/>
        </w:rPr>
        <w:t xml:space="preserve"> c</w:t>
      </w:r>
      <w:r w:rsidRPr="008664D3">
        <w:rPr>
          <w:sz w:val="24"/>
          <w:szCs w:val="24"/>
        </w:rPr>
        <w:t>o</w:t>
      </w:r>
      <w:r w:rsidRPr="008664D3">
        <w:rPr>
          <w:spacing w:val="1"/>
          <w:sz w:val="24"/>
          <w:szCs w:val="24"/>
        </w:rPr>
        <w:t>mmit</w:t>
      </w:r>
      <w:r w:rsidRPr="008664D3">
        <w:rPr>
          <w:sz w:val="24"/>
          <w:szCs w:val="24"/>
        </w:rPr>
        <w:t>t</w:t>
      </w:r>
      <w:r w:rsidRPr="008664D3">
        <w:rPr>
          <w:spacing w:val="-1"/>
          <w:sz w:val="24"/>
          <w:szCs w:val="24"/>
        </w:rPr>
        <w:t>e</w:t>
      </w:r>
      <w:r w:rsidRPr="008664D3">
        <w:rPr>
          <w:sz w:val="24"/>
          <w:szCs w:val="24"/>
        </w:rPr>
        <w:t>d to</w:t>
      </w:r>
      <w:r w:rsidRPr="008664D3">
        <w:rPr>
          <w:spacing w:val="-3"/>
          <w:sz w:val="24"/>
          <w:szCs w:val="24"/>
        </w:rPr>
        <w:t xml:space="preserve"> </w:t>
      </w:r>
      <w:r w:rsidRPr="008664D3">
        <w:rPr>
          <w:sz w:val="24"/>
          <w:szCs w:val="24"/>
        </w:rPr>
        <w:t>pr</w:t>
      </w:r>
      <w:r w:rsidRPr="008664D3">
        <w:rPr>
          <w:spacing w:val="-3"/>
          <w:sz w:val="24"/>
          <w:szCs w:val="24"/>
        </w:rPr>
        <w:t>e</w:t>
      </w:r>
      <w:r w:rsidRPr="008664D3">
        <w:rPr>
          <w:sz w:val="24"/>
          <w:szCs w:val="24"/>
        </w:rPr>
        <w:t>v</w:t>
      </w:r>
      <w:r w:rsidRPr="008664D3">
        <w:rPr>
          <w:spacing w:val="-1"/>
          <w:sz w:val="24"/>
          <w:szCs w:val="24"/>
        </w:rPr>
        <w:t>e</w:t>
      </w:r>
      <w:r w:rsidRPr="008664D3">
        <w:rPr>
          <w:sz w:val="24"/>
          <w:szCs w:val="24"/>
        </w:rPr>
        <w:t>n</w:t>
      </w:r>
      <w:r w:rsidRPr="008664D3">
        <w:rPr>
          <w:spacing w:val="1"/>
          <w:sz w:val="24"/>
          <w:szCs w:val="24"/>
        </w:rPr>
        <w:t>ti</w:t>
      </w:r>
      <w:r w:rsidRPr="008664D3">
        <w:rPr>
          <w:spacing w:val="3"/>
          <w:sz w:val="24"/>
          <w:szCs w:val="24"/>
        </w:rPr>
        <w:t>n</w:t>
      </w:r>
      <w:r w:rsidRPr="008664D3">
        <w:rPr>
          <w:spacing w:val="-5"/>
          <w:sz w:val="24"/>
          <w:szCs w:val="24"/>
        </w:rPr>
        <w:t>g</w:t>
      </w:r>
      <w:r w:rsidRPr="008664D3">
        <w:rPr>
          <w:sz w:val="24"/>
          <w:szCs w:val="24"/>
        </w:rPr>
        <w:t>,</w:t>
      </w:r>
      <w:r w:rsidRPr="008664D3">
        <w:rPr>
          <w:spacing w:val="-10"/>
          <w:sz w:val="24"/>
          <w:szCs w:val="24"/>
        </w:rPr>
        <w:t xml:space="preserve"> </w:t>
      </w:r>
      <w:r w:rsidRPr="008664D3">
        <w:rPr>
          <w:sz w:val="24"/>
          <w:szCs w:val="24"/>
        </w:rPr>
        <w:t>id</w:t>
      </w:r>
      <w:r w:rsidRPr="008664D3">
        <w:rPr>
          <w:spacing w:val="-1"/>
          <w:sz w:val="24"/>
          <w:szCs w:val="24"/>
        </w:rPr>
        <w:t>e</w:t>
      </w:r>
      <w:r w:rsidRPr="008664D3">
        <w:rPr>
          <w:sz w:val="24"/>
          <w:szCs w:val="24"/>
        </w:rPr>
        <w:t>nt</w:t>
      </w:r>
      <w:r w:rsidRPr="008664D3">
        <w:rPr>
          <w:spacing w:val="1"/>
          <w:sz w:val="24"/>
          <w:szCs w:val="24"/>
        </w:rPr>
        <w:t>i</w:t>
      </w:r>
      <w:r w:rsidRPr="008664D3">
        <w:rPr>
          <w:spacing w:val="7"/>
          <w:sz w:val="24"/>
          <w:szCs w:val="24"/>
        </w:rPr>
        <w:t>f</w:t>
      </w:r>
      <w:r w:rsidRPr="008664D3">
        <w:rPr>
          <w:spacing w:val="-12"/>
          <w:sz w:val="24"/>
          <w:szCs w:val="24"/>
        </w:rPr>
        <w:t>y</w:t>
      </w:r>
      <w:r w:rsidRPr="008664D3">
        <w:rPr>
          <w:spacing w:val="1"/>
          <w:sz w:val="24"/>
          <w:szCs w:val="24"/>
        </w:rPr>
        <w:t>i</w:t>
      </w:r>
      <w:r w:rsidRPr="008664D3">
        <w:rPr>
          <w:spacing w:val="5"/>
          <w:sz w:val="24"/>
          <w:szCs w:val="24"/>
        </w:rPr>
        <w:t>n</w:t>
      </w:r>
      <w:r w:rsidRPr="008664D3">
        <w:rPr>
          <w:sz w:val="24"/>
          <w:szCs w:val="24"/>
        </w:rPr>
        <w:t>g</w:t>
      </w:r>
      <w:r w:rsidRPr="008664D3">
        <w:rPr>
          <w:spacing w:val="-14"/>
          <w:sz w:val="24"/>
          <w:szCs w:val="24"/>
        </w:rPr>
        <w:t xml:space="preserve"> </w:t>
      </w:r>
      <w:r w:rsidRPr="008664D3">
        <w:rPr>
          <w:spacing w:val="-1"/>
          <w:sz w:val="24"/>
          <w:szCs w:val="24"/>
        </w:rPr>
        <w:t>a</w:t>
      </w:r>
      <w:r w:rsidRPr="008664D3">
        <w:rPr>
          <w:sz w:val="24"/>
          <w:szCs w:val="24"/>
        </w:rPr>
        <w:t>nd</w:t>
      </w:r>
      <w:r w:rsidRPr="008664D3">
        <w:rPr>
          <w:spacing w:val="-4"/>
          <w:sz w:val="24"/>
          <w:szCs w:val="24"/>
        </w:rPr>
        <w:t xml:space="preserve"> </w:t>
      </w:r>
      <w:r w:rsidRPr="008664D3">
        <w:rPr>
          <w:spacing w:val="-1"/>
          <w:sz w:val="24"/>
          <w:szCs w:val="24"/>
        </w:rPr>
        <w:t>a</w:t>
      </w:r>
      <w:r w:rsidRPr="008664D3">
        <w:rPr>
          <w:sz w:val="24"/>
          <w:szCs w:val="24"/>
        </w:rPr>
        <w:t>d</w:t>
      </w:r>
      <w:r w:rsidRPr="008664D3">
        <w:rPr>
          <w:spacing w:val="3"/>
          <w:sz w:val="24"/>
          <w:szCs w:val="24"/>
        </w:rPr>
        <w:t>d</w:t>
      </w:r>
      <w:r w:rsidRPr="008664D3">
        <w:rPr>
          <w:spacing w:val="-1"/>
          <w:sz w:val="24"/>
          <w:szCs w:val="24"/>
        </w:rPr>
        <w:t>r</w:t>
      </w:r>
      <w:r w:rsidRPr="008664D3">
        <w:rPr>
          <w:spacing w:val="-3"/>
          <w:sz w:val="24"/>
          <w:szCs w:val="24"/>
        </w:rPr>
        <w:t>e</w:t>
      </w:r>
      <w:r w:rsidRPr="008664D3">
        <w:rPr>
          <w:sz w:val="24"/>
          <w:szCs w:val="24"/>
        </w:rPr>
        <w:t>s</w:t>
      </w:r>
      <w:r w:rsidRPr="008664D3">
        <w:rPr>
          <w:spacing w:val="1"/>
          <w:sz w:val="24"/>
          <w:szCs w:val="24"/>
        </w:rPr>
        <w:t>s</w:t>
      </w:r>
      <w:r w:rsidRPr="008664D3">
        <w:rPr>
          <w:spacing w:val="3"/>
          <w:sz w:val="24"/>
          <w:szCs w:val="24"/>
        </w:rPr>
        <w:t>i</w:t>
      </w:r>
      <w:r w:rsidRPr="008664D3">
        <w:rPr>
          <w:spacing w:val="2"/>
          <w:sz w:val="24"/>
          <w:szCs w:val="24"/>
        </w:rPr>
        <w:t>n</w:t>
      </w:r>
      <w:r w:rsidRPr="008664D3">
        <w:rPr>
          <w:sz w:val="24"/>
          <w:szCs w:val="24"/>
        </w:rPr>
        <w:t>g</w:t>
      </w:r>
      <w:r w:rsidRPr="008664D3">
        <w:rPr>
          <w:spacing w:val="-14"/>
          <w:sz w:val="24"/>
          <w:szCs w:val="24"/>
        </w:rPr>
        <w:t xml:space="preserve"> </w:t>
      </w:r>
      <w:r w:rsidRPr="008664D3">
        <w:rPr>
          <w:spacing w:val="-1"/>
          <w:sz w:val="24"/>
          <w:szCs w:val="24"/>
        </w:rPr>
        <w:t>a</w:t>
      </w:r>
      <w:r w:rsidRPr="008664D3">
        <w:rPr>
          <w:sz w:val="24"/>
          <w:szCs w:val="24"/>
        </w:rPr>
        <w:t>ll</w:t>
      </w:r>
      <w:r w:rsidRPr="008664D3">
        <w:rPr>
          <w:spacing w:val="-2"/>
          <w:sz w:val="24"/>
          <w:szCs w:val="24"/>
        </w:rPr>
        <w:t xml:space="preserve"> </w:t>
      </w:r>
      <w:r w:rsidRPr="008664D3">
        <w:rPr>
          <w:sz w:val="24"/>
          <w:szCs w:val="24"/>
        </w:rPr>
        <w:t>su</w:t>
      </w:r>
      <w:r w:rsidRPr="008664D3">
        <w:rPr>
          <w:spacing w:val="-1"/>
          <w:sz w:val="24"/>
          <w:szCs w:val="24"/>
        </w:rPr>
        <w:t>c</w:t>
      </w:r>
      <w:r w:rsidRPr="008664D3">
        <w:rPr>
          <w:sz w:val="24"/>
          <w:szCs w:val="24"/>
        </w:rPr>
        <w:t>h</w:t>
      </w:r>
      <w:r w:rsidRPr="008664D3">
        <w:rPr>
          <w:spacing w:val="-5"/>
          <w:sz w:val="24"/>
          <w:szCs w:val="24"/>
        </w:rPr>
        <w:t xml:space="preserve"> </w:t>
      </w:r>
      <w:r w:rsidRPr="008664D3">
        <w:rPr>
          <w:spacing w:val="-1"/>
          <w:sz w:val="24"/>
          <w:szCs w:val="24"/>
        </w:rPr>
        <w:t>ac</w:t>
      </w:r>
      <w:r w:rsidRPr="008664D3">
        <w:rPr>
          <w:sz w:val="24"/>
          <w:szCs w:val="24"/>
        </w:rPr>
        <w:t>ts</w:t>
      </w:r>
      <w:r w:rsidRPr="008664D3">
        <w:rPr>
          <w:spacing w:val="-3"/>
          <w:sz w:val="24"/>
          <w:szCs w:val="24"/>
        </w:rPr>
        <w:t xml:space="preserve"> </w:t>
      </w:r>
      <w:r w:rsidRPr="008664D3">
        <w:rPr>
          <w:spacing w:val="-1"/>
          <w:sz w:val="24"/>
          <w:szCs w:val="24"/>
        </w:rPr>
        <w:t>a</w:t>
      </w:r>
      <w:r w:rsidRPr="008664D3">
        <w:rPr>
          <w:sz w:val="24"/>
          <w:szCs w:val="24"/>
        </w:rPr>
        <w:t>nd</w:t>
      </w:r>
      <w:r w:rsidRPr="008664D3">
        <w:rPr>
          <w:spacing w:val="-4"/>
          <w:sz w:val="24"/>
          <w:szCs w:val="24"/>
        </w:rPr>
        <w:t xml:space="preserve"> </w:t>
      </w:r>
      <w:r w:rsidRPr="008664D3">
        <w:rPr>
          <w:sz w:val="24"/>
          <w:szCs w:val="24"/>
        </w:rPr>
        <w:t>pr</w:t>
      </w:r>
      <w:r w:rsidRPr="008664D3">
        <w:rPr>
          <w:spacing w:val="-3"/>
          <w:sz w:val="24"/>
          <w:szCs w:val="24"/>
        </w:rPr>
        <w:t>a</w:t>
      </w:r>
      <w:r w:rsidRPr="008664D3">
        <w:rPr>
          <w:spacing w:val="-1"/>
          <w:sz w:val="24"/>
          <w:szCs w:val="24"/>
        </w:rPr>
        <w:t>c</w:t>
      </w:r>
      <w:r w:rsidRPr="008664D3">
        <w:rPr>
          <w:spacing w:val="3"/>
          <w:sz w:val="24"/>
          <w:szCs w:val="24"/>
        </w:rPr>
        <w:t>t</w:t>
      </w:r>
      <w:r w:rsidRPr="008664D3">
        <w:rPr>
          <w:sz w:val="24"/>
          <w:szCs w:val="24"/>
        </w:rPr>
        <w:t>i</w:t>
      </w:r>
      <w:r w:rsidRPr="008664D3">
        <w:rPr>
          <w:spacing w:val="-1"/>
          <w:sz w:val="24"/>
          <w:szCs w:val="24"/>
        </w:rPr>
        <w:t>ce</w:t>
      </w:r>
      <w:r w:rsidRPr="008664D3">
        <w:rPr>
          <w:sz w:val="24"/>
          <w:szCs w:val="24"/>
        </w:rPr>
        <w:t>s</w:t>
      </w:r>
      <w:r w:rsidRPr="008664D3">
        <w:rPr>
          <w:spacing w:val="-5"/>
          <w:sz w:val="24"/>
          <w:szCs w:val="24"/>
        </w:rPr>
        <w:t xml:space="preserve"> </w:t>
      </w:r>
      <w:r w:rsidRPr="008664D3">
        <w:rPr>
          <w:spacing w:val="2"/>
          <w:sz w:val="24"/>
          <w:szCs w:val="24"/>
        </w:rPr>
        <w:t>a</w:t>
      </w:r>
      <w:r w:rsidRPr="008664D3">
        <w:rPr>
          <w:spacing w:val="-2"/>
          <w:sz w:val="24"/>
          <w:szCs w:val="24"/>
        </w:rPr>
        <w:t>g</w:t>
      </w:r>
      <w:r w:rsidRPr="008664D3">
        <w:rPr>
          <w:spacing w:val="-1"/>
          <w:sz w:val="24"/>
          <w:szCs w:val="24"/>
        </w:rPr>
        <w:t>a</w:t>
      </w:r>
      <w:r w:rsidRPr="008664D3">
        <w:rPr>
          <w:sz w:val="24"/>
          <w:szCs w:val="24"/>
        </w:rPr>
        <w:t xml:space="preserve">inst </w:t>
      </w:r>
      <w:r w:rsidRPr="008664D3">
        <w:rPr>
          <w:spacing w:val="1"/>
          <w:sz w:val="24"/>
          <w:szCs w:val="24"/>
        </w:rPr>
        <w:t>N</w:t>
      </w:r>
      <w:r w:rsidRPr="008664D3">
        <w:rPr>
          <w:sz w:val="24"/>
          <w:szCs w:val="24"/>
        </w:rPr>
        <w:t>A</w:t>
      </w:r>
      <w:r w:rsidRPr="008664D3">
        <w:rPr>
          <w:spacing w:val="1"/>
          <w:sz w:val="24"/>
          <w:szCs w:val="24"/>
        </w:rPr>
        <w:t>C</w:t>
      </w:r>
      <w:r w:rsidRPr="008664D3">
        <w:rPr>
          <w:sz w:val="24"/>
          <w:szCs w:val="24"/>
        </w:rPr>
        <w:t>.</w:t>
      </w:r>
    </w:p>
    <w:p w14:paraId="1186C39D" w14:textId="77777777" w:rsidR="00F30FA2" w:rsidRDefault="00F30FA2" w:rsidP="00B60896">
      <w:pPr>
        <w:spacing w:line="200" w:lineRule="exact"/>
      </w:pPr>
    </w:p>
    <w:p w14:paraId="7A0B23B7" w14:textId="11FF61DC" w:rsidR="00F30FA2" w:rsidRPr="00B60A83" w:rsidRDefault="00B11C29" w:rsidP="00B60A83">
      <w:pPr>
        <w:pStyle w:val="ListParagraph"/>
        <w:numPr>
          <w:ilvl w:val="0"/>
          <w:numId w:val="12"/>
        </w:numPr>
        <w:ind w:right="100"/>
        <w:jc w:val="both"/>
        <w:rPr>
          <w:b/>
          <w:sz w:val="24"/>
          <w:szCs w:val="24"/>
        </w:rPr>
      </w:pPr>
      <w:r w:rsidRPr="00B60A83">
        <w:rPr>
          <w:b/>
          <w:sz w:val="24"/>
          <w:szCs w:val="24"/>
        </w:rPr>
        <w:t xml:space="preserve"> </w:t>
      </w:r>
      <w:r w:rsidR="00602463" w:rsidRPr="00B60A83">
        <w:rPr>
          <w:b/>
          <w:sz w:val="24"/>
          <w:szCs w:val="24"/>
        </w:rPr>
        <w:t>Submission of offers:</w:t>
      </w:r>
    </w:p>
    <w:p w14:paraId="186620D7" w14:textId="77777777" w:rsidR="00F30FA2" w:rsidRDefault="00F30FA2" w:rsidP="00B60896">
      <w:pPr>
        <w:spacing w:before="16" w:line="260" w:lineRule="exact"/>
        <w:rPr>
          <w:sz w:val="26"/>
          <w:szCs w:val="26"/>
        </w:rPr>
      </w:pPr>
    </w:p>
    <w:p w14:paraId="2106873D" w14:textId="62FB0989" w:rsidR="00F30FA2" w:rsidRPr="00EB497E" w:rsidRDefault="00602463" w:rsidP="008664D3">
      <w:pPr>
        <w:spacing w:line="244" w:lineRule="auto"/>
        <w:ind w:left="1080" w:right="779"/>
        <w:rPr>
          <w:sz w:val="24"/>
          <w:szCs w:val="24"/>
        </w:rPr>
      </w:pPr>
      <w:r w:rsidRPr="00EB497E">
        <w:rPr>
          <w:sz w:val="24"/>
          <w:szCs w:val="24"/>
        </w:rPr>
        <w:t>The</w:t>
      </w:r>
      <w:r w:rsidRPr="00EB497E">
        <w:rPr>
          <w:spacing w:val="-4"/>
          <w:sz w:val="24"/>
          <w:szCs w:val="24"/>
        </w:rPr>
        <w:t xml:space="preserve"> </w:t>
      </w:r>
      <w:r w:rsidRPr="00EB497E">
        <w:rPr>
          <w:sz w:val="24"/>
          <w:szCs w:val="24"/>
        </w:rPr>
        <w:t>s</w:t>
      </w:r>
      <w:r w:rsidRPr="00EB497E">
        <w:rPr>
          <w:spacing w:val="-1"/>
          <w:sz w:val="24"/>
          <w:szCs w:val="24"/>
        </w:rPr>
        <w:t>ea</w:t>
      </w:r>
      <w:r w:rsidRPr="00EB497E">
        <w:rPr>
          <w:sz w:val="24"/>
          <w:szCs w:val="24"/>
        </w:rPr>
        <w:t>l</w:t>
      </w:r>
      <w:r w:rsidRPr="00EB497E">
        <w:rPr>
          <w:spacing w:val="-1"/>
          <w:sz w:val="24"/>
          <w:szCs w:val="24"/>
        </w:rPr>
        <w:t>e</w:t>
      </w:r>
      <w:r w:rsidRPr="00EB497E">
        <w:rPr>
          <w:sz w:val="24"/>
          <w:szCs w:val="24"/>
        </w:rPr>
        <w:t>d</w:t>
      </w:r>
      <w:r w:rsidRPr="00EB497E">
        <w:rPr>
          <w:spacing w:val="-2"/>
          <w:sz w:val="24"/>
          <w:szCs w:val="24"/>
        </w:rPr>
        <w:t xml:space="preserve"> </w:t>
      </w:r>
      <w:r w:rsidRPr="00EB497E">
        <w:rPr>
          <w:sz w:val="24"/>
          <w:szCs w:val="24"/>
        </w:rPr>
        <w:t>quo</w:t>
      </w:r>
      <w:r w:rsidRPr="00EB497E">
        <w:rPr>
          <w:spacing w:val="3"/>
          <w:sz w:val="24"/>
          <w:szCs w:val="24"/>
        </w:rPr>
        <w:t>t</w:t>
      </w:r>
      <w:r w:rsidRPr="00EB497E">
        <w:rPr>
          <w:spacing w:val="-1"/>
          <w:sz w:val="24"/>
          <w:szCs w:val="24"/>
        </w:rPr>
        <w:t>a</w:t>
      </w:r>
      <w:r w:rsidRPr="00EB497E">
        <w:rPr>
          <w:spacing w:val="1"/>
          <w:sz w:val="24"/>
          <w:szCs w:val="24"/>
        </w:rPr>
        <w:t>ti</w:t>
      </w:r>
      <w:r w:rsidRPr="00EB497E">
        <w:rPr>
          <w:sz w:val="24"/>
          <w:szCs w:val="24"/>
        </w:rPr>
        <w:t>ons</w:t>
      </w:r>
      <w:r w:rsidRPr="00EB497E">
        <w:rPr>
          <w:spacing w:val="-7"/>
          <w:sz w:val="24"/>
          <w:szCs w:val="24"/>
        </w:rPr>
        <w:t xml:space="preserve"> </w:t>
      </w:r>
      <w:r w:rsidRPr="00EB497E">
        <w:rPr>
          <w:sz w:val="24"/>
          <w:szCs w:val="24"/>
        </w:rPr>
        <w:t>sho</w:t>
      </w:r>
      <w:r w:rsidRPr="00EB497E">
        <w:rPr>
          <w:spacing w:val="2"/>
          <w:sz w:val="24"/>
          <w:szCs w:val="24"/>
        </w:rPr>
        <w:t>u</w:t>
      </w:r>
      <w:r w:rsidRPr="00EB497E">
        <w:rPr>
          <w:spacing w:val="1"/>
          <w:sz w:val="24"/>
          <w:szCs w:val="24"/>
        </w:rPr>
        <w:t>l</w:t>
      </w:r>
      <w:r w:rsidRPr="00EB497E">
        <w:rPr>
          <w:sz w:val="24"/>
          <w:szCs w:val="24"/>
        </w:rPr>
        <w:t>d</w:t>
      </w:r>
      <w:r w:rsidRPr="00EB497E">
        <w:rPr>
          <w:spacing w:val="-6"/>
          <w:sz w:val="24"/>
          <w:szCs w:val="24"/>
        </w:rPr>
        <w:t xml:space="preserve"> </w:t>
      </w:r>
      <w:r w:rsidR="00B31A97" w:rsidRPr="00EB497E">
        <w:rPr>
          <w:sz w:val="24"/>
          <w:szCs w:val="24"/>
        </w:rPr>
        <w:t>be</w:t>
      </w:r>
      <w:r w:rsidR="00B31A97" w:rsidRPr="00EB497E">
        <w:rPr>
          <w:spacing w:val="-2"/>
          <w:sz w:val="24"/>
          <w:szCs w:val="24"/>
        </w:rPr>
        <w:t xml:space="preserve"> submitted</w:t>
      </w:r>
      <w:r w:rsidRPr="00EB497E">
        <w:rPr>
          <w:spacing w:val="-6"/>
          <w:sz w:val="24"/>
          <w:szCs w:val="24"/>
        </w:rPr>
        <w:t xml:space="preserve"> </w:t>
      </w:r>
      <w:r w:rsidRPr="00EB497E">
        <w:rPr>
          <w:sz w:val="24"/>
          <w:szCs w:val="24"/>
        </w:rPr>
        <w:t>on</w:t>
      </w:r>
      <w:r w:rsidRPr="00EB497E">
        <w:rPr>
          <w:spacing w:val="-2"/>
          <w:sz w:val="24"/>
          <w:szCs w:val="24"/>
        </w:rPr>
        <w:t xml:space="preserve"> </w:t>
      </w:r>
      <w:r w:rsidRPr="00EB497E">
        <w:rPr>
          <w:sz w:val="24"/>
          <w:szCs w:val="24"/>
        </w:rPr>
        <w:t>or</w:t>
      </w:r>
      <w:r w:rsidRPr="00EB497E">
        <w:rPr>
          <w:spacing w:val="-1"/>
          <w:sz w:val="24"/>
          <w:szCs w:val="24"/>
        </w:rPr>
        <w:t xml:space="preserve"> </w:t>
      </w:r>
      <w:r w:rsidRPr="00EB497E">
        <w:rPr>
          <w:sz w:val="24"/>
          <w:szCs w:val="24"/>
        </w:rPr>
        <w:t>b</w:t>
      </w:r>
      <w:r w:rsidRPr="00EB497E">
        <w:rPr>
          <w:spacing w:val="-1"/>
          <w:sz w:val="24"/>
          <w:szCs w:val="24"/>
        </w:rPr>
        <w:t>e</w:t>
      </w:r>
      <w:r w:rsidRPr="00EB497E">
        <w:rPr>
          <w:sz w:val="24"/>
          <w:szCs w:val="24"/>
        </w:rPr>
        <w:t>fo</w:t>
      </w:r>
      <w:r w:rsidRPr="00EB497E">
        <w:rPr>
          <w:spacing w:val="-1"/>
          <w:sz w:val="24"/>
          <w:szCs w:val="24"/>
        </w:rPr>
        <w:t>r</w:t>
      </w:r>
      <w:r w:rsidRPr="00EB497E">
        <w:rPr>
          <w:sz w:val="24"/>
          <w:szCs w:val="24"/>
        </w:rPr>
        <w:t>e</w:t>
      </w:r>
      <w:r w:rsidRPr="00EB497E">
        <w:rPr>
          <w:spacing w:val="-5"/>
          <w:sz w:val="24"/>
          <w:szCs w:val="24"/>
        </w:rPr>
        <w:t xml:space="preserve"> </w:t>
      </w:r>
      <w:r w:rsidR="00A45426" w:rsidRPr="00A45426">
        <w:rPr>
          <w:spacing w:val="-5"/>
          <w:sz w:val="24"/>
          <w:szCs w:val="24"/>
        </w:rPr>
        <w:t>1</w:t>
      </w:r>
      <w:r w:rsidR="00DF3CC1">
        <w:rPr>
          <w:spacing w:val="-5"/>
          <w:sz w:val="24"/>
          <w:szCs w:val="24"/>
        </w:rPr>
        <w:t>8</w:t>
      </w:r>
      <w:r w:rsidR="00A45426" w:rsidRPr="00A45426">
        <w:rPr>
          <w:spacing w:val="-5"/>
          <w:sz w:val="24"/>
          <w:szCs w:val="24"/>
        </w:rPr>
        <w:t>/1</w:t>
      </w:r>
      <w:r w:rsidR="00DF3CC1">
        <w:rPr>
          <w:spacing w:val="-5"/>
          <w:sz w:val="24"/>
          <w:szCs w:val="24"/>
        </w:rPr>
        <w:t>2</w:t>
      </w:r>
      <w:r w:rsidR="00A45426" w:rsidRPr="00A45426">
        <w:rPr>
          <w:spacing w:val="-5"/>
          <w:sz w:val="24"/>
          <w:szCs w:val="24"/>
        </w:rPr>
        <w:t xml:space="preserve">/2024 </w:t>
      </w:r>
      <w:r w:rsidR="00E46102">
        <w:rPr>
          <w:spacing w:val="-5"/>
          <w:sz w:val="24"/>
          <w:szCs w:val="24"/>
        </w:rPr>
        <w:t xml:space="preserve">at </w:t>
      </w:r>
      <w:r w:rsidRPr="00EB497E">
        <w:rPr>
          <w:sz w:val="24"/>
          <w:szCs w:val="24"/>
        </w:rPr>
        <w:t>16:</w:t>
      </w:r>
      <w:r w:rsidR="00B31A97" w:rsidRPr="00EB497E">
        <w:rPr>
          <w:sz w:val="24"/>
          <w:szCs w:val="24"/>
        </w:rPr>
        <w:t>00</w:t>
      </w:r>
      <w:r w:rsidRPr="00EB497E">
        <w:rPr>
          <w:spacing w:val="-4"/>
          <w:sz w:val="24"/>
          <w:szCs w:val="24"/>
        </w:rPr>
        <w:t xml:space="preserve"> </w:t>
      </w:r>
      <w:r w:rsidRPr="00EB497E">
        <w:rPr>
          <w:spacing w:val="2"/>
          <w:sz w:val="24"/>
          <w:szCs w:val="24"/>
        </w:rPr>
        <w:t>(</w:t>
      </w:r>
      <w:r w:rsidRPr="00EB497E">
        <w:rPr>
          <w:sz w:val="24"/>
          <w:szCs w:val="24"/>
        </w:rPr>
        <w:t>K</w:t>
      </w:r>
      <w:r w:rsidRPr="00EB497E">
        <w:rPr>
          <w:spacing w:val="-1"/>
          <w:sz w:val="24"/>
          <w:szCs w:val="24"/>
        </w:rPr>
        <w:t>a</w:t>
      </w:r>
      <w:r w:rsidRPr="00EB497E">
        <w:rPr>
          <w:sz w:val="24"/>
          <w:szCs w:val="24"/>
        </w:rPr>
        <w:t>bul</w:t>
      </w:r>
      <w:r w:rsidRPr="00EB497E">
        <w:rPr>
          <w:spacing w:val="-3"/>
          <w:sz w:val="24"/>
          <w:szCs w:val="24"/>
        </w:rPr>
        <w:t xml:space="preserve"> </w:t>
      </w:r>
      <w:r w:rsidRPr="00EB497E">
        <w:rPr>
          <w:sz w:val="24"/>
          <w:szCs w:val="24"/>
        </w:rPr>
        <w:t>T</w:t>
      </w:r>
      <w:r w:rsidRPr="00EB497E">
        <w:rPr>
          <w:spacing w:val="1"/>
          <w:sz w:val="24"/>
          <w:szCs w:val="24"/>
        </w:rPr>
        <w:t>i</w:t>
      </w:r>
      <w:r w:rsidRPr="00EB497E">
        <w:rPr>
          <w:spacing w:val="3"/>
          <w:sz w:val="24"/>
          <w:szCs w:val="24"/>
        </w:rPr>
        <w:t>m</w:t>
      </w:r>
      <w:r w:rsidRPr="00EB497E">
        <w:rPr>
          <w:spacing w:val="-1"/>
          <w:sz w:val="24"/>
          <w:szCs w:val="24"/>
        </w:rPr>
        <w:t>e</w:t>
      </w:r>
      <w:r w:rsidR="00F35353" w:rsidRPr="00EB497E">
        <w:rPr>
          <w:sz w:val="24"/>
          <w:szCs w:val="24"/>
        </w:rPr>
        <w:t>)</w:t>
      </w:r>
      <w:r w:rsidR="00331892" w:rsidRPr="00EB497E">
        <w:rPr>
          <w:spacing w:val="1"/>
          <w:sz w:val="24"/>
          <w:szCs w:val="24"/>
        </w:rPr>
        <w:t xml:space="preserve"> </w:t>
      </w:r>
      <w:r w:rsidRPr="00EB497E">
        <w:rPr>
          <w:sz w:val="24"/>
          <w:szCs w:val="24"/>
        </w:rPr>
        <w:t>to</w:t>
      </w:r>
      <w:r w:rsidRPr="00EB497E">
        <w:rPr>
          <w:spacing w:val="-1"/>
          <w:sz w:val="24"/>
          <w:szCs w:val="24"/>
        </w:rPr>
        <w:t xml:space="preserve"> </w:t>
      </w:r>
      <w:r w:rsidRPr="00EB497E">
        <w:rPr>
          <w:spacing w:val="1"/>
          <w:sz w:val="24"/>
          <w:szCs w:val="24"/>
        </w:rPr>
        <w:t>t</w:t>
      </w:r>
      <w:r w:rsidRPr="00EB497E">
        <w:rPr>
          <w:sz w:val="24"/>
          <w:szCs w:val="24"/>
        </w:rPr>
        <w:t>he</w:t>
      </w:r>
      <w:r w:rsidRPr="00EB497E">
        <w:rPr>
          <w:spacing w:val="-2"/>
          <w:sz w:val="24"/>
          <w:szCs w:val="24"/>
        </w:rPr>
        <w:t xml:space="preserve"> </w:t>
      </w:r>
      <w:r w:rsidRPr="00EB497E">
        <w:rPr>
          <w:sz w:val="24"/>
          <w:szCs w:val="24"/>
        </w:rPr>
        <w:t>following</w:t>
      </w:r>
      <w:r w:rsidRPr="00EB497E">
        <w:rPr>
          <w:spacing w:val="-13"/>
          <w:sz w:val="24"/>
          <w:szCs w:val="24"/>
        </w:rPr>
        <w:t xml:space="preserve"> </w:t>
      </w:r>
      <w:r w:rsidRPr="00EB497E">
        <w:rPr>
          <w:spacing w:val="-1"/>
          <w:sz w:val="24"/>
          <w:szCs w:val="24"/>
        </w:rPr>
        <w:t>a</w:t>
      </w:r>
      <w:r w:rsidRPr="00EB497E">
        <w:rPr>
          <w:sz w:val="24"/>
          <w:szCs w:val="24"/>
        </w:rPr>
        <w:t>d</w:t>
      </w:r>
      <w:r w:rsidRPr="00EB497E">
        <w:rPr>
          <w:spacing w:val="3"/>
          <w:sz w:val="24"/>
          <w:szCs w:val="24"/>
        </w:rPr>
        <w:t>d</w:t>
      </w:r>
      <w:r w:rsidRPr="00EB497E">
        <w:rPr>
          <w:spacing w:val="2"/>
          <w:sz w:val="24"/>
          <w:szCs w:val="24"/>
        </w:rPr>
        <w:t>r</w:t>
      </w:r>
      <w:r w:rsidRPr="00EB497E">
        <w:rPr>
          <w:spacing w:val="-3"/>
          <w:sz w:val="24"/>
          <w:szCs w:val="24"/>
        </w:rPr>
        <w:t>e</w:t>
      </w:r>
      <w:r w:rsidRPr="00EB497E">
        <w:rPr>
          <w:sz w:val="24"/>
          <w:szCs w:val="24"/>
        </w:rPr>
        <w:t>s</w:t>
      </w:r>
      <w:r w:rsidRPr="00EB497E">
        <w:rPr>
          <w:spacing w:val="1"/>
          <w:sz w:val="24"/>
          <w:szCs w:val="24"/>
        </w:rPr>
        <w:t>s</w:t>
      </w:r>
      <w:r w:rsidRPr="00EB497E">
        <w:rPr>
          <w:spacing w:val="4"/>
          <w:sz w:val="24"/>
          <w:szCs w:val="24"/>
        </w:rPr>
        <w:t>e</w:t>
      </w:r>
      <w:r w:rsidRPr="00EB497E">
        <w:rPr>
          <w:sz w:val="24"/>
          <w:szCs w:val="24"/>
        </w:rPr>
        <w:t>s:</w:t>
      </w:r>
    </w:p>
    <w:p w14:paraId="127EEC4E" w14:textId="77777777" w:rsidR="00F30FA2" w:rsidRPr="00EB497E" w:rsidRDefault="00F30FA2" w:rsidP="008664D3">
      <w:pPr>
        <w:spacing w:before="4" w:line="140" w:lineRule="exact"/>
        <w:ind w:left="1080"/>
        <w:rPr>
          <w:sz w:val="14"/>
          <w:szCs w:val="14"/>
        </w:rPr>
      </w:pPr>
    </w:p>
    <w:p w14:paraId="2A3C2835" w14:textId="5255A45A" w:rsidR="00F30FA2" w:rsidRPr="00EB497E" w:rsidRDefault="00602463" w:rsidP="008664D3">
      <w:pPr>
        <w:spacing w:line="254" w:lineRule="auto"/>
        <w:ind w:left="1080" w:right="93"/>
        <w:rPr>
          <w:sz w:val="24"/>
          <w:szCs w:val="24"/>
        </w:rPr>
      </w:pPr>
      <w:r w:rsidRPr="00EB497E">
        <w:rPr>
          <w:sz w:val="24"/>
          <w:szCs w:val="24"/>
        </w:rPr>
        <w:t>No</w:t>
      </w:r>
      <w:r w:rsidRPr="00EB497E">
        <w:rPr>
          <w:spacing w:val="-1"/>
          <w:sz w:val="24"/>
          <w:szCs w:val="24"/>
        </w:rPr>
        <w:t>r</w:t>
      </w:r>
      <w:r w:rsidRPr="00EB497E">
        <w:rPr>
          <w:sz w:val="24"/>
          <w:szCs w:val="24"/>
        </w:rPr>
        <w:t>w</w:t>
      </w:r>
      <w:r w:rsidRPr="00EB497E">
        <w:rPr>
          <w:spacing w:val="2"/>
          <w:sz w:val="24"/>
          <w:szCs w:val="24"/>
        </w:rPr>
        <w:t>e</w:t>
      </w:r>
      <w:r w:rsidRPr="00EB497E">
        <w:rPr>
          <w:spacing w:val="-5"/>
          <w:sz w:val="24"/>
          <w:szCs w:val="24"/>
        </w:rPr>
        <w:t>g</w:t>
      </w:r>
      <w:r w:rsidRPr="00EB497E">
        <w:rPr>
          <w:sz w:val="24"/>
          <w:szCs w:val="24"/>
        </w:rPr>
        <w:t>i</w:t>
      </w:r>
      <w:r w:rsidRPr="00EB497E">
        <w:rPr>
          <w:spacing w:val="-1"/>
          <w:sz w:val="24"/>
          <w:szCs w:val="24"/>
        </w:rPr>
        <w:t>a</w:t>
      </w:r>
      <w:r w:rsidRPr="00EB497E">
        <w:rPr>
          <w:sz w:val="24"/>
          <w:szCs w:val="24"/>
        </w:rPr>
        <w:t>n</w:t>
      </w:r>
      <w:r w:rsidRPr="00EB497E">
        <w:rPr>
          <w:spacing w:val="4"/>
          <w:sz w:val="24"/>
          <w:szCs w:val="24"/>
        </w:rPr>
        <w:t xml:space="preserve"> </w:t>
      </w:r>
      <w:r w:rsidRPr="00EB497E">
        <w:rPr>
          <w:spacing w:val="2"/>
          <w:sz w:val="24"/>
          <w:szCs w:val="24"/>
        </w:rPr>
        <w:t>Af</w:t>
      </w:r>
      <w:r w:rsidRPr="00EB497E">
        <w:rPr>
          <w:spacing w:val="-5"/>
          <w:sz w:val="24"/>
          <w:szCs w:val="24"/>
        </w:rPr>
        <w:t>g</w:t>
      </w:r>
      <w:r w:rsidRPr="00EB497E">
        <w:rPr>
          <w:spacing w:val="3"/>
          <w:sz w:val="24"/>
          <w:szCs w:val="24"/>
        </w:rPr>
        <w:t>h</w:t>
      </w:r>
      <w:r w:rsidRPr="00EB497E">
        <w:rPr>
          <w:spacing w:val="-1"/>
          <w:sz w:val="24"/>
          <w:szCs w:val="24"/>
        </w:rPr>
        <w:t>a</w:t>
      </w:r>
      <w:r w:rsidRPr="00EB497E">
        <w:rPr>
          <w:sz w:val="24"/>
          <w:szCs w:val="24"/>
        </w:rPr>
        <w:t>ni</w:t>
      </w:r>
      <w:r w:rsidRPr="00EB497E">
        <w:rPr>
          <w:spacing w:val="1"/>
          <w:sz w:val="24"/>
          <w:szCs w:val="24"/>
        </w:rPr>
        <w:t>st</w:t>
      </w:r>
      <w:r w:rsidRPr="00EB497E">
        <w:rPr>
          <w:spacing w:val="-1"/>
          <w:sz w:val="24"/>
          <w:szCs w:val="24"/>
        </w:rPr>
        <w:t>a</w:t>
      </w:r>
      <w:r w:rsidRPr="00EB497E">
        <w:rPr>
          <w:sz w:val="24"/>
          <w:szCs w:val="24"/>
        </w:rPr>
        <w:t>n</w:t>
      </w:r>
      <w:r w:rsidRPr="00EB497E">
        <w:rPr>
          <w:spacing w:val="6"/>
          <w:sz w:val="24"/>
          <w:szCs w:val="24"/>
        </w:rPr>
        <w:t xml:space="preserve"> </w:t>
      </w:r>
      <w:r w:rsidRPr="00EB497E">
        <w:rPr>
          <w:spacing w:val="1"/>
          <w:sz w:val="24"/>
          <w:szCs w:val="24"/>
        </w:rPr>
        <w:t>C</w:t>
      </w:r>
      <w:r w:rsidRPr="00EB497E">
        <w:rPr>
          <w:sz w:val="24"/>
          <w:szCs w:val="24"/>
        </w:rPr>
        <w:t>o</w:t>
      </w:r>
      <w:r w:rsidRPr="00EB497E">
        <w:rPr>
          <w:spacing w:val="1"/>
          <w:sz w:val="24"/>
          <w:szCs w:val="24"/>
        </w:rPr>
        <w:t>mmit</w:t>
      </w:r>
      <w:r w:rsidRPr="00EB497E">
        <w:rPr>
          <w:sz w:val="24"/>
          <w:szCs w:val="24"/>
        </w:rPr>
        <w:t>t</w:t>
      </w:r>
      <w:r w:rsidRPr="00EB497E">
        <w:rPr>
          <w:spacing w:val="-1"/>
          <w:sz w:val="24"/>
          <w:szCs w:val="24"/>
        </w:rPr>
        <w:t>ee</w:t>
      </w:r>
      <w:r w:rsidRPr="00EB497E">
        <w:rPr>
          <w:sz w:val="24"/>
          <w:szCs w:val="24"/>
        </w:rPr>
        <w:t>,</w:t>
      </w:r>
      <w:r w:rsidRPr="00EB497E">
        <w:rPr>
          <w:spacing w:val="5"/>
          <w:sz w:val="24"/>
          <w:szCs w:val="24"/>
        </w:rPr>
        <w:t xml:space="preserve"> </w:t>
      </w:r>
      <w:r w:rsidRPr="00EB497E">
        <w:rPr>
          <w:sz w:val="24"/>
          <w:szCs w:val="24"/>
        </w:rPr>
        <w:t>K</w:t>
      </w:r>
      <w:r w:rsidRPr="00EB497E">
        <w:rPr>
          <w:spacing w:val="-1"/>
          <w:sz w:val="24"/>
          <w:szCs w:val="24"/>
        </w:rPr>
        <w:t>a</w:t>
      </w:r>
      <w:r w:rsidRPr="00EB497E">
        <w:rPr>
          <w:sz w:val="24"/>
          <w:szCs w:val="24"/>
        </w:rPr>
        <w:t>bul</w:t>
      </w:r>
      <w:r w:rsidRPr="00EB497E">
        <w:rPr>
          <w:spacing w:val="8"/>
          <w:sz w:val="24"/>
          <w:szCs w:val="24"/>
        </w:rPr>
        <w:t xml:space="preserve"> </w:t>
      </w:r>
      <w:r w:rsidRPr="00EB497E">
        <w:rPr>
          <w:sz w:val="24"/>
          <w:szCs w:val="24"/>
        </w:rPr>
        <w:t>O</w:t>
      </w:r>
      <w:r w:rsidRPr="00EB497E">
        <w:rPr>
          <w:spacing w:val="-1"/>
          <w:sz w:val="24"/>
          <w:szCs w:val="24"/>
        </w:rPr>
        <w:t>f</w:t>
      </w:r>
      <w:r w:rsidRPr="00EB497E">
        <w:rPr>
          <w:sz w:val="24"/>
          <w:szCs w:val="24"/>
        </w:rPr>
        <w:t>f</w:t>
      </w:r>
      <w:r w:rsidRPr="00EB497E">
        <w:rPr>
          <w:spacing w:val="1"/>
          <w:sz w:val="24"/>
          <w:szCs w:val="24"/>
        </w:rPr>
        <w:t>i</w:t>
      </w:r>
      <w:r w:rsidRPr="00EB497E">
        <w:rPr>
          <w:spacing w:val="-1"/>
          <w:sz w:val="24"/>
          <w:szCs w:val="24"/>
        </w:rPr>
        <w:t>ce</w:t>
      </w:r>
      <w:r w:rsidRPr="00EB497E">
        <w:rPr>
          <w:sz w:val="24"/>
          <w:szCs w:val="24"/>
        </w:rPr>
        <w:t>,</w:t>
      </w:r>
      <w:r w:rsidRPr="00EB497E">
        <w:rPr>
          <w:spacing w:val="8"/>
          <w:sz w:val="24"/>
          <w:szCs w:val="24"/>
        </w:rPr>
        <w:t xml:space="preserve"> </w:t>
      </w:r>
      <w:r w:rsidR="00961156" w:rsidRPr="00EB497E">
        <w:rPr>
          <w:sz w:val="24"/>
          <w:szCs w:val="24"/>
        </w:rPr>
        <w:t xml:space="preserve">Qala </w:t>
      </w:r>
      <w:proofErr w:type="spellStart"/>
      <w:r w:rsidR="00961156" w:rsidRPr="00EB497E">
        <w:rPr>
          <w:sz w:val="24"/>
          <w:szCs w:val="24"/>
        </w:rPr>
        <w:t>Fatullah</w:t>
      </w:r>
      <w:proofErr w:type="spellEnd"/>
      <w:r w:rsidR="00961156" w:rsidRPr="00EB497E">
        <w:rPr>
          <w:sz w:val="24"/>
          <w:szCs w:val="24"/>
        </w:rPr>
        <w:t xml:space="preserve"> </w:t>
      </w:r>
      <w:r w:rsidRPr="00EB497E">
        <w:rPr>
          <w:spacing w:val="11"/>
          <w:sz w:val="24"/>
          <w:szCs w:val="24"/>
        </w:rPr>
        <w:t xml:space="preserve"> </w:t>
      </w:r>
      <w:r w:rsidRPr="00EB497E">
        <w:rPr>
          <w:sz w:val="24"/>
          <w:szCs w:val="24"/>
        </w:rPr>
        <w:t>#</w:t>
      </w:r>
      <w:r w:rsidRPr="00EB497E">
        <w:rPr>
          <w:spacing w:val="11"/>
          <w:sz w:val="24"/>
          <w:szCs w:val="24"/>
        </w:rPr>
        <w:t xml:space="preserve"> </w:t>
      </w:r>
      <w:r w:rsidR="00961156" w:rsidRPr="00EB497E">
        <w:rPr>
          <w:spacing w:val="-2"/>
          <w:sz w:val="24"/>
          <w:szCs w:val="24"/>
        </w:rPr>
        <w:t>20</w:t>
      </w:r>
      <w:r w:rsidRPr="00EB497E">
        <w:rPr>
          <w:sz w:val="24"/>
          <w:szCs w:val="24"/>
        </w:rPr>
        <w:t>,</w:t>
      </w:r>
      <w:r w:rsidRPr="00EB497E">
        <w:rPr>
          <w:spacing w:val="10"/>
          <w:sz w:val="24"/>
          <w:szCs w:val="24"/>
        </w:rPr>
        <w:t xml:space="preserve"> </w:t>
      </w:r>
      <w:r w:rsidRPr="00EB497E">
        <w:rPr>
          <w:sz w:val="24"/>
          <w:szCs w:val="24"/>
        </w:rPr>
        <w:t>House</w:t>
      </w:r>
      <w:r w:rsidRPr="00EB497E">
        <w:rPr>
          <w:spacing w:val="7"/>
          <w:sz w:val="24"/>
          <w:szCs w:val="24"/>
        </w:rPr>
        <w:t xml:space="preserve"> </w:t>
      </w:r>
      <w:r w:rsidRPr="00EB497E">
        <w:rPr>
          <w:sz w:val="24"/>
          <w:szCs w:val="24"/>
        </w:rPr>
        <w:t>#</w:t>
      </w:r>
      <w:r w:rsidRPr="00EB497E">
        <w:rPr>
          <w:spacing w:val="11"/>
          <w:sz w:val="24"/>
          <w:szCs w:val="24"/>
        </w:rPr>
        <w:t xml:space="preserve"> </w:t>
      </w:r>
      <w:r w:rsidR="00961156" w:rsidRPr="00EB497E">
        <w:rPr>
          <w:sz w:val="24"/>
          <w:szCs w:val="24"/>
        </w:rPr>
        <w:t>Street 5</w:t>
      </w:r>
      <w:r w:rsidRPr="00EB497E">
        <w:rPr>
          <w:sz w:val="24"/>
          <w:szCs w:val="24"/>
        </w:rPr>
        <w:t>,</w:t>
      </w:r>
      <w:r w:rsidRPr="00EB497E">
        <w:rPr>
          <w:spacing w:val="-4"/>
          <w:sz w:val="24"/>
          <w:szCs w:val="24"/>
        </w:rPr>
        <w:t xml:space="preserve"> </w:t>
      </w:r>
      <w:r w:rsidRPr="00EB497E">
        <w:rPr>
          <w:sz w:val="24"/>
          <w:szCs w:val="24"/>
        </w:rPr>
        <w:t>K</w:t>
      </w:r>
      <w:r w:rsidRPr="00EB497E">
        <w:rPr>
          <w:spacing w:val="-1"/>
          <w:sz w:val="24"/>
          <w:szCs w:val="24"/>
        </w:rPr>
        <w:t>a</w:t>
      </w:r>
      <w:r w:rsidRPr="00EB497E">
        <w:rPr>
          <w:sz w:val="24"/>
          <w:szCs w:val="24"/>
        </w:rPr>
        <w:t>bul</w:t>
      </w:r>
      <w:r w:rsidRPr="00EB497E">
        <w:rPr>
          <w:spacing w:val="-5"/>
          <w:sz w:val="24"/>
          <w:szCs w:val="24"/>
        </w:rPr>
        <w:t xml:space="preserve"> </w:t>
      </w:r>
      <w:r w:rsidRPr="00EB497E">
        <w:rPr>
          <w:spacing w:val="2"/>
          <w:sz w:val="24"/>
          <w:szCs w:val="24"/>
        </w:rPr>
        <w:t>Af</w:t>
      </w:r>
      <w:r w:rsidRPr="00EB497E">
        <w:rPr>
          <w:spacing w:val="-5"/>
          <w:sz w:val="24"/>
          <w:szCs w:val="24"/>
        </w:rPr>
        <w:t>g</w:t>
      </w:r>
      <w:r w:rsidRPr="00EB497E">
        <w:rPr>
          <w:sz w:val="24"/>
          <w:szCs w:val="24"/>
        </w:rPr>
        <w:t>h</w:t>
      </w:r>
      <w:r w:rsidRPr="00EB497E">
        <w:rPr>
          <w:spacing w:val="-1"/>
          <w:sz w:val="24"/>
          <w:szCs w:val="24"/>
        </w:rPr>
        <w:t>a</w:t>
      </w:r>
      <w:r w:rsidRPr="00EB497E">
        <w:rPr>
          <w:sz w:val="24"/>
          <w:szCs w:val="24"/>
        </w:rPr>
        <w:t>ni</w:t>
      </w:r>
      <w:r w:rsidRPr="00EB497E">
        <w:rPr>
          <w:spacing w:val="1"/>
          <w:sz w:val="24"/>
          <w:szCs w:val="24"/>
        </w:rPr>
        <w:t>st</w:t>
      </w:r>
      <w:r w:rsidRPr="00EB497E">
        <w:rPr>
          <w:spacing w:val="-1"/>
          <w:sz w:val="24"/>
          <w:szCs w:val="24"/>
        </w:rPr>
        <w:t>a</w:t>
      </w:r>
      <w:r w:rsidRPr="00EB497E">
        <w:rPr>
          <w:sz w:val="24"/>
          <w:szCs w:val="24"/>
        </w:rPr>
        <w:t>n.</w:t>
      </w:r>
    </w:p>
    <w:p w14:paraId="60DF31C0" w14:textId="77777777" w:rsidR="00F30FA2" w:rsidRPr="00EB497E" w:rsidRDefault="00F30FA2" w:rsidP="00B60896">
      <w:pPr>
        <w:spacing w:before="9" w:line="160" w:lineRule="exact"/>
        <w:rPr>
          <w:sz w:val="16"/>
          <w:szCs w:val="16"/>
        </w:rPr>
      </w:pPr>
    </w:p>
    <w:p w14:paraId="0C077160" w14:textId="77777777" w:rsidR="00F30FA2" w:rsidRDefault="00F30FA2" w:rsidP="00B60896">
      <w:pPr>
        <w:spacing w:before="2" w:line="100" w:lineRule="exact"/>
        <w:rPr>
          <w:sz w:val="11"/>
          <w:szCs w:val="11"/>
        </w:rPr>
      </w:pPr>
    </w:p>
    <w:p w14:paraId="149530D7" w14:textId="77777777" w:rsidR="00F30FA2" w:rsidRDefault="00F30FA2" w:rsidP="00B60896">
      <w:pPr>
        <w:spacing w:line="200" w:lineRule="exact"/>
      </w:pPr>
    </w:p>
    <w:p w14:paraId="45AF34DB" w14:textId="77777777" w:rsidR="00F30FA2" w:rsidRDefault="00F30FA2" w:rsidP="00B60896">
      <w:pPr>
        <w:spacing w:line="200" w:lineRule="exact"/>
      </w:pPr>
    </w:p>
    <w:p w14:paraId="6D8BA0DA" w14:textId="26AE4650" w:rsidR="00F30FA2" w:rsidRPr="00B60A83" w:rsidRDefault="00602463" w:rsidP="00B60A83">
      <w:pPr>
        <w:pStyle w:val="ListParagraph"/>
        <w:numPr>
          <w:ilvl w:val="0"/>
          <w:numId w:val="12"/>
        </w:numPr>
        <w:spacing w:before="72" w:line="260" w:lineRule="exact"/>
        <w:rPr>
          <w:b/>
          <w:position w:val="-1"/>
          <w:sz w:val="24"/>
          <w:szCs w:val="24"/>
        </w:rPr>
      </w:pPr>
      <w:r w:rsidRPr="00B60A83">
        <w:rPr>
          <w:b/>
          <w:position w:val="-1"/>
          <w:sz w:val="24"/>
          <w:szCs w:val="24"/>
        </w:rPr>
        <w:t xml:space="preserve">   Required documents along with the quotation:</w:t>
      </w:r>
    </w:p>
    <w:p w14:paraId="20A6CF99" w14:textId="77777777" w:rsidR="00F30FA2" w:rsidRDefault="00F30FA2" w:rsidP="00B60896">
      <w:pPr>
        <w:spacing w:before="3" w:line="100" w:lineRule="exact"/>
        <w:rPr>
          <w:sz w:val="11"/>
          <w:szCs w:val="11"/>
        </w:rPr>
      </w:pPr>
    </w:p>
    <w:p w14:paraId="3A76D28F" w14:textId="77777777" w:rsidR="00F30FA2" w:rsidRDefault="00F30FA2" w:rsidP="00B60896">
      <w:pPr>
        <w:spacing w:line="200" w:lineRule="exact"/>
      </w:pPr>
    </w:p>
    <w:p w14:paraId="7B7897B4" w14:textId="1609ED8B" w:rsidR="00F30FA2" w:rsidRPr="00860896" w:rsidRDefault="00602463" w:rsidP="0064599E">
      <w:pPr>
        <w:pStyle w:val="ListParagraph"/>
        <w:numPr>
          <w:ilvl w:val="0"/>
          <w:numId w:val="10"/>
        </w:numPr>
        <w:spacing w:line="244" w:lineRule="auto"/>
        <w:ind w:right="779"/>
        <w:rPr>
          <w:sz w:val="24"/>
          <w:szCs w:val="24"/>
        </w:rPr>
      </w:pPr>
      <w:r w:rsidRPr="00860896">
        <w:rPr>
          <w:sz w:val="24"/>
          <w:szCs w:val="24"/>
        </w:rPr>
        <w:t>Valid registration certificates</w:t>
      </w:r>
      <w:r w:rsidR="00677FCB" w:rsidRPr="00860896">
        <w:rPr>
          <w:sz w:val="24"/>
          <w:szCs w:val="24"/>
        </w:rPr>
        <w:t xml:space="preserve"> /TIN</w:t>
      </w:r>
    </w:p>
    <w:p w14:paraId="3E386F12" w14:textId="1DACCBD2" w:rsidR="00860896" w:rsidRPr="00860896" w:rsidRDefault="00860896" w:rsidP="0064599E">
      <w:pPr>
        <w:pStyle w:val="ListParagraph"/>
        <w:numPr>
          <w:ilvl w:val="0"/>
          <w:numId w:val="10"/>
        </w:numPr>
        <w:spacing w:line="244" w:lineRule="auto"/>
        <w:ind w:right="779"/>
        <w:rPr>
          <w:sz w:val="24"/>
          <w:szCs w:val="24"/>
        </w:rPr>
      </w:pPr>
      <w:r w:rsidRPr="00860896">
        <w:rPr>
          <w:sz w:val="24"/>
          <w:szCs w:val="24"/>
        </w:rPr>
        <w:t>Company Bank Account</w:t>
      </w:r>
    </w:p>
    <w:p w14:paraId="5C60D9D6" w14:textId="6403CB7D" w:rsidR="00F30FA2" w:rsidRPr="00860896" w:rsidRDefault="00602463" w:rsidP="0064599E">
      <w:pPr>
        <w:pStyle w:val="ListParagraph"/>
        <w:numPr>
          <w:ilvl w:val="0"/>
          <w:numId w:val="10"/>
        </w:numPr>
        <w:spacing w:line="244" w:lineRule="auto"/>
        <w:ind w:right="779"/>
        <w:rPr>
          <w:sz w:val="24"/>
          <w:szCs w:val="24"/>
        </w:rPr>
      </w:pPr>
      <w:r w:rsidRPr="00860896">
        <w:rPr>
          <w:sz w:val="24"/>
          <w:szCs w:val="24"/>
        </w:rPr>
        <w:t xml:space="preserve">Self-declaration that you are not in any excluded or </w:t>
      </w:r>
      <w:r w:rsidR="00CE725A" w:rsidRPr="00860896">
        <w:rPr>
          <w:sz w:val="24"/>
          <w:szCs w:val="24"/>
        </w:rPr>
        <w:t>blacklist</w:t>
      </w:r>
      <w:r w:rsidRPr="00860896">
        <w:rPr>
          <w:sz w:val="24"/>
          <w:szCs w:val="24"/>
        </w:rPr>
        <w:t xml:space="preserve"> parties/vendors/suppliers.</w:t>
      </w:r>
    </w:p>
    <w:p w14:paraId="0A91D3EB" w14:textId="69460034" w:rsidR="00F30FA2" w:rsidRDefault="00602463" w:rsidP="0064599E">
      <w:pPr>
        <w:pStyle w:val="ListParagraph"/>
        <w:numPr>
          <w:ilvl w:val="0"/>
          <w:numId w:val="10"/>
        </w:numPr>
        <w:spacing w:line="244" w:lineRule="auto"/>
        <w:ind w:right="779"/>
        <w:rPr>
          <w:sz w:val="24"/>
          <w:szCs w:val="24"/>
        </w:rPr>
      </w:pPr>
      <w:r w:rsidRPr="00860896">
        <w:rPr>
          <w:sz w:val="24"/>
          <w:szCs w:val="24"/>
        </w:rPr>
        <w:t xml:space="preserve">Completed and signed </w:t>
      </w:r>
      <w:r w:rsidR="00056357">
        <w:rPr>
          <w:sz w:val="24"/>
          <w:szCs w:val="24"/>
        </w:rPr>
        <w:t xml:space="preserve">the </w:t>
      </w:r>
      <w:r w:rsidR="00D94B12" w:rsidRPr="00860896">
        <w:rPr>
          <w:sz w:val="24"/>
          <w:szCs w:val="24"/>
        </w:rPr>
        <w:t>declaration for</w:t>
      </w:r>
      <w:r w:rsidRPr="00860896">
        <w:rPr>
          <w:sz w:val="24"/>
          <w:szCs w:val="24"/>
        </w:rPr>
        <w:t xml:space="preserve"> vendors - child labor 2014-03 (Can </w:t>
      </w:r>
      <w:r w:rsidR="00CE725A" w:rsidRPr="00860896">
        <w:rPr>
          <w:sz w:val="24"/>
          <w:szCs w:val="24"/>
        </w:rPr>
        <w:t>be found</w:t>
      </w:r>
      <w:r w:rsidRPr="00860896">
        <w:rPr>
          <w:sz w:val="24"/>
          <w:szCs w:val="24"/>
        </w:rPr>
        <w:t xml:space="preserve"> at NAC Webpage, procurement portal).</w:t>
      </w:r>
    </w:p>
    <w:p w14:paraId="5B9F8172" w14:textId="0B83E326" w:rsidR="00056357" w:rsidRPr="00860896" w:rsidRDefault="00056357" w:rsidP="0064599E">
      <w:pPr>
        <w:pStyle w:val="ListParagraph"/>
        <w:numPr>
          <w:ilvl w:val="0"/>
          <w:numId w:val="10"/>
        </w:numPr>
        <w:spacing w:line="244" w:lineRule="auto"/>
        <w:ind w:right="779"/>
        <w:rPr>
          <w:sz w:val="24"/>
          <w:szCs w:val="24"/>
        </w:rPr>
      </w:pPr>
      <w:r>
        <w:rPr>
          <w:sz w:val="24"/>
          <w:szCs w:val="24"/>
        </w:rPr>
        <w:t>NAC Vendor Registration Form should be filled</w:t>
      </w:r>
    </w:p>
    <w:p w14:paraId="177B8470" w14:textId="77777777" w:rsidR="00F30FA2" w:rsidRDefault="00F30FA2" w:rsidP="00B60896">
      <w:pPr>
        <w:spacing w:line="200" w:lineRule="exact"/>
      </w:pPr>
    </w:p>
    <w:p w14:paraId="5852DECA" w14:textId="2F43B069" w:rsidR="00B11C29" w:rsidRPr="007402A1" w:rsidRDefault="00214335" w:rsidP="007402A1">
      <w:pPr>
        <w:pStyle w:val="ListParagraph"/>
        <w:numPr>
          <w:ilvl w:val="0"/>
          <w:numId w:val="12"/>
        </w:numPr>
        <w:spacing w:before="72" w:line="260" w:lineRule="exact"/>
        <w:rPr>
          <w:b/>
          <w:position w:val="-1"/>
          <w:sz w:val="24"/>
          <w:szCs w:val="24"/>
        </w:rPr>
      </w:pPr>
      <w:r w:rsidRPr="007402A1">
        <w:rPr>
          <w:b/>
          <w:position w:val="-1"/>
          <w:sz w:val="24"/>
          <w:szCs w:val="24"/>
        </w:rPr>
        <w:t xml:space="preserve"> List</w:t>
      </w:r>
      <w:r w:rsidR="00C114C2" w:rsidRPr="007402A1">
        <w:rPr>
          <w:b/>
          <w:position w:val="-1"/>
          <w:sz w:val="24"/>
          <w:szCs w:val="24"/>
        </w:rPr>
        <w:t xml:space="preserve"> of Items</w:t>
      </w:r>
      <w:r w:rsidR="00772EAE">
        <w:rPr>
          <w:b/>
          <w:position w:val="-1"/>
          <w:sz w:val="24"/>
          <w:szCs w:val="24"/>
        </w:rPr>
        <w:t xml:space="preserve"> (</w:t>
      </w:r>
      <w:proofErr w:type="spellStart"/>
      <w:r w:rsidR="00772EAE">
        <w:rPr>
          <w:b/>
          <w:position w:val="-1"/>
          <w:sz w:val="24"/>
          <w:szCs w:val="24"/>
        </w:rPr>
        <w:t>BoQ</w:t>
      </w:r>
      <w:proofErr w:type="spellEnd"/>
      <w:r w:rsidR="00772EAE">
        <w:rPr>
          <w:b/>
          <w:position w:val="-1"/>
          <w:sz w:val="24"/>
          <w:szCs w:val="24"/>
        </w:rPr>
        <w:t>)</w:t>
      </w:r>
      <w:r w:rsidR="00C114C2" w:rsidRPr="007402A1">
        <w:rPr>
          <w:b/>
          <w:position w:val="-1"/>
          <w:sz w:val="24"/>
          <w:szCs w:val="24"/>
        </w:rPr>
        <w:t>:</w:t>
      </w:r>
    </w:p>
    <w:p w14:paraId="73323AD2" w14:textId="76528F5D" w:rsidR="00C114C2" w:rsidRPr="00B11C29" w:rsidRDefault="00C114C2" w:rsidP="008664D3">
      <w:pPr>
        <w:spacing w:before="72" w:line="260" w:lineRule="exact"/>
        <w:ind w:left="1530"/>
        <w:rPr>
          <w:b/>
          <w:position w:val="-1"/>
          <w:sz w:val="24"/>
          <w:szCs w:val="24"/>
        </w:rPr>
      </w:pPr>
      <w:r w:rsidRPr="00B11C29">
        <w:rPr>
          <w:sz w:val="24"/>
          <w:szCs w:val="24"/>
        </w:rPr>
        <w:t xml:space="preserve">List of Items attached as Annex to this document. </w:t>
      </w:r>
    </w:p>
    <w:p w14:paraId="690788B1" w14:textId="77777777" w:rsidR="00C114C2" w:rsidRDefault="00C114C2" w:rsidP="00B60896">
      <w:pPr>
        <w:tabs>
          <w:tab w:val="left" w:pos="1597"/>
        </w:tabs>
        <w:spacing w:line="200" w:lineRule="exact"/>
      </w:pPr>
    </w:p>
    <w:p w14:paraId="3E54283D" w14:textId="77777777" w:rsidR="00003764" w:rsidRDefault="00003764" w:rsidP="00B60896">
      <w:pPr>
        <w:spacing w:before="16" w:line="260" w:lineRule="exact"/>
        <w:rPr>
          <w:sz w:val="26"/>
          <w:szCs w:val="26"/>
        </w:rPr>
      </w:pPr>
    </w:p>
    <w:p w14:paraId="6CC24DAF" w14:textId="07E717B8" w:rsidR="00CA09BB" w:rsidRPr="008D1685" w:rsidRDefault="001347FA" w:rsidP="000814A4">
      <w:pPr>
        <w:pStyle w:val="ListParagraph"/>
        <w:numPr>
          <w:ilvl w:val="0"/>
          <w:numId w:val="12"/>
        </w:numPr>
        <w:spacing w:before="16" w:line="260" w:lineRule="exact"/>
        <w:rPr>
          <w:sz w:val="26"/>
          <w:szCs w:val="26"/>
        </w:rPr>
      </w:pPr>
      <w:r w:rsidRPr="007402A1">
        <w:rPr>
          <w:b/>
          <w:position w:val="-1"/>
          <w:sz w:val="24"/>
          <w:szCs w:val="24"/>
        </w:rPr>
        <w:t xml:space="preserve"> </w:t>
      </w:r>
      <w:r w:rsidR="00CA09BB" w:rsidRPr="007402A1">
        <w:rPr>
          <w:b/>
          <w:position w:val="-1"/>
          <w:sz w:val="24"/>
          <w:szCs w:val="24"/>
        </w:rPr>
        <w:t>Seeking Clarification</w:t>
      </w:r>
      <w:r w:rsidR="00CA09BB" w:rsidRPr="007402A1">
        <w:rPr>
          <w:b/>
        </w:rPr>
        <w:t>:</w:t>
      </w:r>
      <w:r w:rsidR="00CA09BB">
        <w:t xml:space="preserve"> </w:t>
      </w:r>
      <w:r w:rsidR="00CA09BB" w:rsidRPr="00654ADF">
        <w:t>If there is a need for clarification</w:t>
      </w:r>
      <w:r w:rsidR="00CA09BB">
        <w:t xml:space="preserve"> </w:t>
      </w:r>
      <w:proofErr w:type="gramStart"/>
      <w:r w:rsidR="00CA09BB">
        <w:t>in regard to</w:t>
      </w:r>
      <w:proofErr w:type="gramEnd"/>
      <w:r w:rsidR="00CA09BB">
        <w:t xml:space="preserve"> this </w:t>
      </w:r>
      <w:r>
        <w:t>RFQ</w:t>
      </w:r>
      <w:r w:rsidR="00CA09BB" w:rsidRPr="00654ADF">
        <w:t xml:space="preserve">, please raise your concern </w:t>
      </w:r>
      <w:r w:rsidR="00CA09BB">
        <w:t xml:space="preserve">to </w:t>
      </w:r>
      <w:r>
        <w:t>NAC</w:t>
      </w:r>
      <w:r w:rsidR="00CA09BB">
        <w:t xml:space="preserve"> Procurement Unit via </w:t>
      </w:r>
      <w:hyperlink r:id="rId13" w:history="1">
        <w:r w:rsidRPr="001F5417">
          <w:rPr>
            <w:rStyle w:val="Hyperlink"/>
          </w:rPr>
          <w:t>procurement@nacaf.org</w:t>
        </w:r>
      </w:hyperlink>
      <w:r>
        <w:t xml:space="preserve"> </w:t>
      </w:r>
      <w:r w:rsidR="00CA09BB">
        <w:t xml:space="preserve"> </w:t>
      </w:r>
      <w:r w:rsidR="00CA09BB" w:rsidRPr="00654ADF">
        <w:t xml:space="preserve">at </w:t>
      </w:r>
      <w:r w:rsidR="00260B95">
        <w:t xml:space="preserve">the </w:t>
      </w:r>
      <w:r w:rsidR="00B60896">
        <w:t>given</w:t>
      </w:r>
      <w:r w:rsidR="00260B95">
        <w:t xml:space="preserve"> </w:t>
      </w:r>
      <w:r w:rsidR="00CA09BB" w:rsidRPr="00654ADF">
        <w:t>deadline</w:t>
      </w:r>
      <w:r w:rsidR="00370B53">
        <w:t xml:space="preserve"> in the RFQ</w:t>
      </w:r>
      <w:r w:rsidR="00CA09BB" w:rsidRPr="00654ADF">
        <w:t xml:space="preserve">. </w:t>
      </w:r>
      <w:r w:rsidR="00CA09BB">
        <w:t xml:space="preserve">Please make sure the </w:t>
      </w:r>
      <w:r w:rsidR="00370B53">
        <w:t>RFQ</w:t>
      </w:r>
      <w:r w:rsidR="00CA09BB">
        <w:t xml:space="preserve"> number is quoted in the subject line of your email. Kindly refrain from any telephonic or face to face communications</w:t>
      </w:r>
    </w:p>
    <w:p w14:paraId="57621579" w14:textId="3A933FBD" w:rsidR="00F70040" w:rsidRPr="00F70040" w:rsidRDefault="00F70040" w:rsidP="00F70040">
      <w:pPr>
        <w:pStyle w:val="Heading1"/>
        <w:numPr>
          <w:ilvl w:val="0"/>
          <w:numId w:val="12"/>
        </w:numPr>
        <w:rPr>
          <w:rFonts w:ascii="Times New Roman" w:eastAsia="Times New Roman" w:hAnsi="Times New Roman" w:cs="Times New Roman"/>
          <w:bCs w:val="0"/>
          <w:kern w:val="0"/>
          <w:position w:val="-1"/>
          <w:sz w:val="24"/>
          <w:szCs w:val="24"/>
        </w:rPr>
      </w:pPr>
      <w:r w:rsidRPr="00F70040">
        <w:rPr>
          <w:rFonts w:ascii="Times New Roman" w:eastAsia="Times New Roman" w:hAnsi="Times New Roman" w:cs="Times New Roman"/>
          <w:bCs w:val="0"/>
          <w:kern w:val="0"/>
          <w:position w:val="-1"/>
          <w:sz w:val="24"/>
          <w:szCs w:val="24"/>
        </w:rPr>
        <w:t>ITB Documents</w:t>
      </w:r>
    </w:p>
    <w:p w14:paraId="68DEB838" w14:textId="7862E65C" w:rsidR="00F70040" w:rsidRPr="00F70040" w:rsidRDefault="00F70040" w:rsidP="00F70040">
      <w:pPr>
        <w:shd w:val="clear" w:color="auto" w:fill="FFFFFF"/>
        <w:rPr>
          <w:bCs/>
          <w:position w:val="-1"/>
          <w:sz w:val="24"/>
          <w:szCs w:val="24"/>
        </w:rPr>
      </w:pPr>
      <w:r>
        <w:rPr>
          <w:bCs/>
          <w:position w:val="-1"/>
          <w:sz w:val="24"/>
          <w:szCs w:val="24"/>
        </w:rPr>
        <w:t xml:space="preserve">           </w:t>
      </w:r>
      <w:r w:rsidRPr="00F70040">
        <w:rPr>
          <w:bCs/>
          <w:position w:val="-1"/>
          <w:sz w:val="24"/>
          <w:szCs w:val="24"/>
        </w:rPr>
        <w:t xml:space="preserve">This </w:t>
      </w:r>
      <w:r>
        <w:rPr>
          <w:bCs/>
          <w:position w:val="-1"/>
          <w:sz w:val="24"/>
          <w:szCs w:val="24"/>
        </w:rPr>
        <w:t>RFQ</w:t>
      </w:r>
      <w:r w:rsidRPr="00F70040">
        <w:rPr>
          <w:bCs/>
          <w:position w:val="-1"/>
          <w:sz w:val="24"/>
          <w:szCs w:val="24"/>
        </w:rPr>
        <w:t xml:space="preserve"> contains the following:</w:t>
      </w:r>
    </w:p>
    <w:p w14:paraId="434E2ED6" w14:textId="77777777" w:rsidR="00F70040" w:rsidRPr="00F70040" w:rsidRDefault="00F70040" w:rsidP="00F70040">
      <w:pPr>
        <w:shd w:val="clear" w:color="auto" w:fill="FFFFFF"/>
        <w:rPr>
          <w:bCs/>
          <w:position w:val="-1"/>
          <w:sz w:val="24"/>
          <w:szCs w:val="24"/>
        </w:rPr>
      </w:pPr>
    </w:p>
    <w:p w14:paraId="29679033" w14:textId="77777777" w:rsidR="00F70040" w:rsidRPr="00F70040" w:rsidRDefault="00F70040" w:rsidP="00EE3AB0">
      <w:pPr>
        <w:numPr>
          <w:ilvl w:val="0"/>
          <w:numId w:val="14"/>
        </w:numPr>
        <w:shd w:val="clear" w:color="auto" w:fill="FFFFFF"/>
        <w:spacing w:line="276" w:lineRule="auto"/>
        <w:ind w:left="900" w:hanging="270"/>
        <w:jc w:val="both"/>
        <w:rPr>
          <w:bCs/>
          <w:position w:val="-1"/>
          <w:sz w:val="24"/>
          <w:szCs w:val="24"/>
        </w:rPr>
      </w:pPr>
      <w:r w:rsidRPr="00F70040">
        <w:rPr>
          <w:bCs/>
          <w:position w:val="-1"/>
          <w:sz w:val="24"/>
          <w:szCs w:val="24"/>
        </w:rPr>
        <w:t>This covering Letter</w:t>
      </w:r>
    </w:p>
    <w:p w14:paraId="0513C0CF" w14:textId="3B87D21A" w:rsidR="00F70040" w:rsidRPr="00F70040" w:rsidRDefault="00EE3AB0" w:rsidP="00EE3AB0">
      <w:pPr>
        <w:numPr>
          <w:ilvl w:val="0"/>
          <w:numId w:val="14"/>
        </w:numPr>
        <w:shd w:val="clear" w:color="auto" w:fill="FFFFFF"/>
        <w:tabs>
          <w:tab w:val="left" w:pos="720"/>
          <w:tab w:val="left" w:pos="1710"/>
          <w:tab w:val="left" w:pos="2160"/>
          <w:tab w:val="left" w:pos="2430"/>
          <w:tab w:val="left" w:pos="2520"/>
        </w:tabs>
        <w:spacing w:line="276" w:lineRule="auto"/>
        <w:ind w:left="900" w:hanging="270"/>
        <w:jc w:val="both"/>
        <w:rPr>
          <w:bCs/>
          <w:position w:val="-1"/>
          <w:sz w:val="24"/>
          <w:szCs w:val="24"/>
        </w:rPr>
      </w:pPr>
      <w:r w:rsidRPr="00F70040">
        <w:rPr>
          <w:bCs/>
          <w:position w:val="-1"/>
          <w:sz w:val="24"/>
          <w:szCs w:val="24"/>
        </w:rPr>
        <w:t>Annex:</w:t>
      </w:r>
      <w:r w:rsidR="00F70040" w:rsidRPr="00F70040">
        <w:rPr>
          <w:bCs/>
          <w:position w:val="-1"/>
          <w:sz w:val="24"/>
          <w:szCs w:val="24"/>
        </w:rPr>
        <w:tab/>
      </w:r>
      <w:r>
        <w:rPr>
          <w:bCs/>
          <w:position w:val="-1"/>
          <w:sz w:val="24"/>
          <w:szCs w:val="24"/>
        </w:rPr>
        <w:t xml:space="preserve">       NAC</w:t>
      </w:r>
      <w:r w:rsidR="00F70040" w:rsidRPr="00F70040">
        <w:rPr>
          <w:bCs/>
          <w:position w:val="-1"/>
          <w:sz w:val="24"/>
          <w:szCs w:val="24"/>
        </w:rPr>
        <w:t xml:space="preserve"> Bid Form (Technical bid)</w:t>
      </w:r>
    </w:p>
    <w:p w14:paraId="61D8753A" w14:textId="3C5295F4" w:rsidR="00F70040" w:rsidRPr="00F70040" w:rsidRDefault="00F70040" w:rsidP="00EE3AB0">
      <w:pPr>
        <w:numPr>
          <w:ilvl w:val="0"/>
          <w:numId w:val="14"/>
        </w:numPr>
        <w:shd w:val="clear" w:color="auto" w:fill="FFFFFF"/>
        <w:tabs>
          <w:tab w:val="left" w:pos="720"/>
          <w:tab w:val="left" w:pos="1710"/>
          <w:tab w:val="left" w:pos="2160"/>
          <w:tab w:val="left" w:pos="2430"/>
          <w:tab w:val="left" w:pos="2520"/>
        </w:tabs>
        <w:spacing w:line="276" w:lineRule="auto"/>
        <w:ind w:left="900" w:hanging="270"/>
        <w:jc w:val="both"/>
        <w:rPr>
          <w:bCs/>
          <w:position w:val="-1"/>
          <w:sz w:val="24"/>
          <w:szCs w:val="24"/>
        </w:rPr>
      </w:pPr>
      <w:r w:rsidRPr="00F70040">
        <w:rPr>
          <w:bCs/>
          <w:position w:val="-1"/>
          <w:sz w:val="24"/>
          <w:szCs w:val="24"/>
        </w:rPr>
        <w:t>Annex:</w:t>
      </w:r>
      <w:r w:rsidRPr="00F70040">
        <w:rPr>
          <w:bCs/>
          <w:position w:val="-1"/>
          <w:sz w:val="24"/>
          <w:szCs w:val="24"/>
        </w:rPr>
        <w:tab/>
      </w:r>
      <w:r w:rsidR="00F44B4C">
        <w:rPr>
          <w:bCs/>
          <w:position w:val="-1"/>
          <w:sz w:val="24"/>
          <w:szCs w:val="24"/>
        </w:rPr>
        <w:t xml:space="preserve">       </w:t>
      </w:r>
      <w:r w:rsidR="00EE3AB0">
        <w:rPr>
          <w:bCs/>
          <w:position w:val="-1"/>
          <w:sz w:val="24"/>
          <w:szCs w:val="24"/>
        </w:rPr>
        <w:t>NAC</w:t>
      </w:r>
      <w:r w:rsidRPr="00F70040">
        <w:rPr>
          <w:bCs/>
          <w:position w:val="-1"/>
          <w:sz w:val="24"/>
          <w:szCs w:val="24"/>
        </w:rPr>
        <w:t xml:space="preserve"> Bid Form (Financial bid)-</w:t>
      </w:r>
    </w:p>
    <w:p w14:paraId="48161C78" w14:textId="29F23CBF" w:rsidR="00F70040" w:rsidRPr="00F70040" w:rsidRDefault="00F70040" w:rsidP="00EE3AB0">
      <w:pPr>
        <w:numPr>
          <w:ilvl w:val="0"/>
          <w:numId w:val="14"/>
        </w:numPr>
        <w:shd w:val="clear" w:color="auto" w:fill="FFFFFF"/>
        <w:tabs>
          <w:tab w:val="left" w:pos="720"/>
          <w:tab w:val="left" w:pos="1710"/>
        </w:tabs>
        <w:spacing w:line="276" w:lineRule="auto"/>
        <w:ind w:left="900" w:hanging="270"/>
        <w:jc w:val="both"/>
        <w:rPr>
          <w:bCs/>
          <w:position w:val="-1"/>
          <w:sz w:val="24"/>
          <w:szCs w:val="24"/>
        </w:rPr>
      </w:pPr>
      <w:r w:rsidRPr="00F70040">
        <w:rPr>
          <w:bCs/>
          <w:position w:val="-1"/>
          <w:sz w:val="24"/>
          <w:szCs w:val="24"/>
        </w:rPr>
        <w:t>Annex:</w:t>
      </w:r>
      <w:r w:rsidRPr="00F70040">
        <w:rPr>
          <w:bCs/>
          <w:position w:val="-1"/>
          <w:sz w:val="24"/>
          <w:szCs w:val="24"/>
        </w:rPr>
        <w:tab/>
      </w:r>
      <w:r w:rsidR="00F44B4C">
        <w:rPr>
          <w:bCs/>
          <w:position w:val="-1"/>
          <w:sz w:val="24"/>
          <w:szCs w:val="24"/>
        </w:rPr>
        <w:t xml:space="preserve">      </w:t>
      </w:r>
      <w:r w:rsidR="00FB4358">
        <w:rPr>
          <w:bCs/>
          <w:position w:val="-1"/>
          <w:sz w:val="24"/>
          <w:szCs w:val="24"/>
        </w:rPr>
        <w:t xml:space="preserve"> </w:t>
      </w:r>
      <w:r w:rsidRPr="00F70040">
        <w:rPr>
          <w:bCs/>
          <w:position w:val="-1"/>
          <w:sz w:val="24"/>
          <w:szCs w:val="24"/>
        </w:rPr>
        <w:t>Tender and Contract Award Acknowledgment Certificate</w:t>
      </w:r>
    </w:p>
    <w:p w14:paraId="134EFEBD" w14:textId="447A03D3" w:rsidR="00F70040" w:rsidRPr="00F70040" w:rsidRDefault="00F70040" w:rsidP="00EE3AB0">
      <w:pPr>
        <w:numPr>
          <w:ilvl w:val="0"/>
          <w:numId w:val="14"/>
        </w:numPr>
        <w:shd w:val="clear" w:color="auto" w:fill="FFFFFF"/>
        <w:tabs>
          <w:tab w:val="left" w:pos="720"/>
          <w:tab w:val="left" w:pos="1710"/>
        </w:tabs>
        <w:spacing w:line="276" w:lineRule="auto"/>
        <w:ind w:left="900" w:hanging="270"/>
        <w:jc w:val="both"/>
        <w:rPr>
          <w:bCs/>
          <w:position w:val="-1"/>
          <w:sz w:val="24"/>
          <w:szCs w:val="24"/>
        </w:rPr>
      </w:pPr>
      <w:r w:rsidRPr="00F70040">
        <w:rPr>
          <w:bCs/>
          <w:position w:val="-1"/>
          <w:sz w:val="24"/>
          <w:szCs w:val="24"/>
        </w:rPr>
        <w:t>Annex:</w:t>
      </w:r>
      <w:r w:rsidRPr="00F70040">
        <w:rPr>
          <w:bCs/>
          <w:position w:val="-1"/>
          <w:sz w:val="24"/>
          <w:szCs w:val="24"/>
        </w:rPr>
        <w:tab/>
      </w:r>
      <w:r w:rsidR="00F44B4C">
        <w:rPr>
          <w:bCs/>
          <w:position w:val="-1"/>
          <w:sz w:val="24"/>
          <w:szCs w:val="24"/>
        </w:rPr>
        <w:t xml:space="preserve">      </w:t>
      </w:r>
      <w:r w:rsidR="00FB4358">
        <w:rPr>
          <w:bCs/>
          <w:position w:val="-1"/>
          <w:sz w:val="24"/>
          <w:szCs w:val="24"/>
        </w:rPr>
        <w:t xml:space="preserve"> </w:t>
      </w:r>
      <w:r w:rsidR="00F44B4C">
        <w:rPr>
          <w:bCs/>
          <w:position w:val="-1"/>
          <w:sz w:val="24"/>
          <w:szCs w:val="24"/>
        </w:rPr>
        <w:t>NAC</w:t>
      </w:r>
      <w:r w:rsidRPr="00F70040">
        <w:rPr>
          <w:bCs/>
          <w:position w:val="-1"/>
          <w:sz w:val="24"/>
          <w:szCs w:val="24"/>
        </w:rPr>
        <w:t xml:space="preserve"> General Conditions of Contract </w:t>
      </w:r>
    </w:p>
    <w:p w14:paraId="588F55A7" w14:textId="30E9CFD3" w:rsidR="00F70040" w:rsidRPr="00F70040" w:rsidRDefault="00F70040" w:rsidP="00EE3AB0">
      <w:pPr>
        <w:numPr>
          <w:ilvl w:val="0"/>
          <w:numId w:val="14"/>
        </w:numPr>
        <w:shd w:val="clear" w:color="auto" w:fill="FFFFFF"/>
        <w:tabs>
          <w:tab w:val="left" w:pos="720"/>
          <w:tab w:val="left" w:pos="1710"/>
        </w:tabs>
        <w:spacing w:line="276" w:lineRule="auto"/>
        <w:ind w:left="900" w:hanging="270"/>
        <w:jc w:val="both"/>
        <w:rPr>
          <w:bCs/>
          <w:position w:val="-1"/>
          <w:sz w:val="24"/>
          <w:szCs w:val="24"/>
        </w:rPr>
      </w:pPr>
      <w:r w:rsidRPr="00F70040">
        <w:rPr>
          <w:bCs/>
          <w:position w:val="-1"/>
          <w:sz w:val="24"/>
          <w:szCs w:val="24"/>
        </w:rPr>
        <w:t>Annex:</w:t>
      </w:r>
      <w:r w:rsidRPr="00F70040">
        <w:rPr>
          <w:bCs/>
          <w:position w:val="-1"/>
          <w:sz w:val="24"/>
          <w:szCs w:val="24"/>
        </w:rPr>
        <w:tab/>
      </w:r>
      <w:r w:rsidR="00F44B4C">
        <w:rPr>
          <w:bCs/>
          <w:position w:val="-1"/>
          <w:sz w:val="24"/>
          <w:szCs w:val="24"/>
        </w:rPr>
        <w:t xml:space="preserve">       NAC </w:t>
      </w:r>
      <w:r w:rsidRPr="00F70040">
        <w:rPr>
          <w:bCs/>
          <w:position w:val="-1"/>
          <w:sz w:val="24"/>
          <w:szCs w:val="24"/>
        </w:rPr>
        <w:t>Supplier Code of Conduct</w:t>
      </w:r>
    </w:p>
    <w:p w14:paraId="0DD5BBF7" w14:textId="77777777" w:rsidR="00F70040" w:rsidRPr="00F70040" w:rsidRDefault="00F70040" w:rsidP="00EE3AB0">
      <w:pPr>
        <w:numPr>
          <w:ilvl w:val="0"/>
          <w:numId w:val="14"/>
        </w:numPr>
        <w:shd w:val="clear" w:color="auto" w:fill="FFFFFF"/>
        <w:tabs>
          <w:tab w:val="left" w:pos="720"/>
          <w:tab w:val="left" w:pos="1710"/>
        </w:tabs>
        <w:spacing w:line="276" w:lineRule="auto"/>
        <w:ind w:left="900" w:hanging="270"/>
        <w:jc w:val="both"/>
        <w:rPr>
          <w:bCs/>
          <w:position w:val="-1"/>
          <w:sz w:val="24"/>
          <w:szCs w:val="24"/>
        </w:rPr>
      </w:pPr>
      <w:r w:rsidRPr="00F70040">
        <w:rPr>
          <w:bCs/>
          <w:position w:val="-1"/>
          <w:sz w:val="24"/>
          <w:szCs w:val="24"/>
        </w:rPr>
        <w:t>Annex E:</w:t>
      </w:r>
      <w:r w:rsidRPr="00F70040">
        <w:rPr>
          <w:bCs/>
          <w:position w:val="-1"/>
          <w:sz w:val="24"/>
          <w:szCs w:val="24"/>
        </w:rPr>
        <w:tab/>
        <w:t>Supplier Profile and Registration</w:t>
      </w:r>
    </w:p>
    <w:p w14:paraId="7DF6ED82" w14:textId="77777777" w:rsidR="008D1685" w:rsidRPr="00F70040" w:rsidRDefault="008D1685" w:rsidP="00982144">
      <w:pPr>
        <w:pStyle w:val="ListParagraph"/>
        <w:spacing w:before="16" w:line="260" w:lineRule="exact"/>
        <w:rPr>
          <w:bCs/>
          <w:position w:val="-1"/>
          <w:sz w:val="24"/>
          <w:szCs w:val="24"/>
        </w:rPr>
      </w:pPr>
    </w:p>
    <w:p w14:paraId="7FBA4544" w14:textId="77777777" w:rsidR="00F30FA2" w:rsidRDefault="00F30FA2" w:rsidP="00F44B4C">
      <w:pPr>
        <w:spacing w:line="200" w:lineRule="exact"/>
      </w:pPr>
    </w:p>
    <w:p w14:paraId="28002DC0" w14:textId="54296898" w:rsidR="00F30FA2" w:rsidRPr="00FC630F" w:rsidRDefault="00DA6A83" w:rsidP="00B60896">
      <w:pPr>
        <w:spacing w:before="72" w:line="260" w:lineRule="exact"/>
        <w:rPr>
          <w:b/>
          <w:position w:val="-1"/>
          <w:sz w:val="22"/>
          <w:szCs w:val="22"/>
        </w:rPr>
        <w:sectPr w:rsidR="00F30FA2" w:rsidRPr="00FC630F" w:rsidSect="00F44B4C">
          <w:pgSz w:w="12240" w:h="15840"/>
          <w:pgMar w:top="1360" w:right="1300" w:bottom="280" w:left="1300" w:header="0" w:footer="873" w:gutter="0"/>
          <w:cols w:space="720"/>
        </w:sectPr>
      </w:pPr>
      <w:r>
        <w:rPr>
          <w:b/>
          <w:position w:val="-1"/>
          <w:sz w:val="24"/>
          <w:szCs w:val="24"/>
        </w:rPr>
        <w:t xml:space="preserve">                  </w:t>
      </w:r>
      <w:r w:rsidR="00602463" w:rsidRPr="00FC630F">
        <w:rPr>
          <w:b/>
          <w:position w:val="-1"/>
          <w:sz w:val="22"/>
          <w:szCs w:val="22"/>
        </w:rPr>
        <w:t>Thank you and we look forward to receiving your quotation.</w:t>
      </w:r>
    </w:p>
    <w:p w14:paraId="29E7F5E5" w14:textId="77777777" w:rsidR="00F30FA2" w:rsidRDefault="00056357" w:rsidP="00B60896">
      <w:pPr>
        <w:spacing w:before="91"/>
        <w:sectPr w:rsidR="00F30FA2" w:rsidSect="00453F29">
          <w:footerReference w:type="default" r:id="rId14"/>
          <w:pgSz w:w="12240" w:h="15840"/>
          <w:pgMar w:top="600" w:right="660" w:bottom="280" w:left="1280" w:header="0" w:footer="0" w:gutter="0"/>
          <w:cols w:space="720"/>
        </w:sectPr>
      </w:pPr>
      <w:r>
        <w:lastRenderedPageBreak/>
        <w:pict w14:anchorId="0A24EC83">
          <v:shape id="_x0000_i1026" type="#_x0000_t75" style="width:176.25pt;height:42.75pt">
            <v:imagedata r:id="rId15" o:title=""/>
          </v:shape>
        </w:pict>
      </w:r>
    </w:p>
    <w:p w14:paraId="42D10F2F" w14:textId="77777777" w:rsidR="00F30FA2" w:rsidRDefault="00602463" w:rsidP="00B60896">
      <w:pPr>
        <w:spacing w:before="14"/>
        <w:rPr>
          <w:rFonts w:ascii="Calibri" w:eastAsia="Calibri" w:hAnsi="Calibri" w:cs="Calibri"/>
          <w:sz w:val="25"/>
          <w:szCs w:val="25"/>
        </w:rPr>
      </w:pPr>
      <w:r>
        <w:rPr>
          <w:rFonts w:ascii="Calibri" w:eastAsia="Calibri" w:hAnsi="Calibri" w:cs="Calibri"/>
          <w:b/>
          <w:sz w:val="25"/>
          <w:szCs w:val="25"/>
        </w:rPr>
        <w:t>Off</w:t>
      </w:r>
      <w:r>
        <w:rPr>
          <w:rFonts w:ascii="Calibri" w:eastAsia="Calibri" w:hAnsi="Calibri" w:cs="Calibri"/>
          <w:b/>
          <w:spacing w:val="1"/>
          <w:sz w:val="25"/>
          <w:szCs w:val="25"/>
        </w:rPr>
        <w:t>ic</w:t>
      </w:r>
      <w:r>
        <w:rPr>
          <w:rFonts w:ascii="Calibri" w:eastAsia="Calibri" w:hAnsi="Calibri" w:cs="Calibri"/>
          <w:b/>
          <w:sz w:val="25"/>
          <w:szCs w:val="25"/>
        </w:rPr>
        <w:t>e:</w:t>
      </w:r>
      <w:r>
        <w:rPr>
          <w:rFonts w:ascii="Calibri" w:eastAsia="Calibri" w:hAnsi="Calibri" w:cs="Calibri"/>
          <w:b/>
          <w:spacing w:val="12"/>
          <w:sz w:val="25"/>
          <w:szCs w:val="25"/>
        </w:rPr>
        <w:t xml:space="preserve"> </w:t>
      </w:r>
      <w:r>
        <w:rPr>
          <w:rFonts w:ascii="Calibri" w:eastAsia="Calibri" w:hAnsi="Calibri" w:cs="Calibri"/>
          <w:b/>
          <w:spacing w:val="5"/>
          <w:sz w:val="25"/>
          <w:szCs w:val="25"/>
        </w:rPr>
        <w:t>KC</w:t>
      </w:r>
      <w:r>
        <w:rPr>
          <w:rFonts w:ascii="Calibri" w:eastAsia="Calibri" w:hAnsi="Calibri" w:cs="Calibri"/>
          <w:b/>
          <w:sz w:val="25"/>
          <w:szCs w:val="25"/>
        </w:rPr>
        <w:t>O</w:t>
      </w:r>
    </w:p>
    <w:p w14:paraId="6940525E" w14:textId="77777777" w:rsidR="00F30FA2" w:rsidRDefault="00F30FA2" w:rsidP="00B60896">
      <w:pPr>
        <w:spacing w:before="5" w:line="180" w:lineRule="exact"/>
        <w:rPr>
          <w:sz w:val="18"/>
          <w:szCs w:val="18"/>
        </w:rPr>
      </w:pPr>
    </w:p>
    <w:p w14:paraId="63A4C73F" w14:textId="77777777" w:rsidR="00F30FA2" w:rsidRDefault="00F30FA2" w:rsidP="00B60896">
      <w:pPr>
        <w:spacing w:line="200" w:lineRule="exact"/>
      </w:pPr>
    </w:p>
    <w:p w14:paraId="437CB9B1" w14:textId="32B1CAC7" w:rsidR="00F30FA2" w:rsidRPr="007F65F2" w:rsidRDefault="00602463" w:rsidP="00B60896">
      <w:pPr>
        <w:ind w:right="-51"/>
        <w:rPr>
          <w:sz w:val="24"/>
          <w:szCs w:val="24"/>
        </w:rPr>
      </w:pPr>
      <w:r w:rsidRPr="007F65F2">
        <w:rPr>
          <w:sz w:val="24"/>
          <w:szCs w:val="24"/>
        </w:rPr>
        <w:t>To: All Interested</w:t>
      </w:r>
    </w:p>
    <w:p w14:paraId="22EC942B" w14:textId="77777777" w:rsidR="00F30FA2" w:rsidRPr="007F65F2" w:rsidRDefault="00F30FA2" w:rsidP="00B60896">
      <w:pPr>
        <w:spacing w:before="4" w:line="100" w:lineRule="exact"/>
        <w:rPr>
          <w:sz w:val="24"/>
          <w:szCs w:val="24"/>
        </w:rPr>
      </w:pPr>
    </w:p>
    <w:p w14:paraId="68FCF96E" w14:textId="79ED7982" w:rsidR="00F30FA2" w:rsidRPr="007F65F2" w:rsidRDefault="00602463" w:rsidP="00B60896">
      <w:pPr>
        <w:spacing w:line="200" w:lineRule="exact"/>
        <w:rPr>
          <w:sz w:val="24"/>
          <w:szCs w:val="24"/>
        </w:rPr>
      </w:pPr>
      <w:r w:rsidRPr="007F65F2">
        <w:rPr>
          <w:sz w:val="24"/>
          <w:szCs w:val="24"/>
        </w:rPr>
        <w:t>From</w:t>
      </w:r>
      <w:r w:rsidR="007F65F2" w:rsidRPr="007F65F2">
        <w:rPr>
          <w:sz w:val="24"/>
          <w:szCs w:val="24"/>
        </w:rPr>
        <w:t>: NAC</w:t>
      </w:r>
      <w:r w:rsidR="007F65F2">
        <w:rPr>
          <w:sz w:val="24"/>
          <w:szCs w:val="24"/>
        </w:rPr>
        <w:t xml:space="preserve"> </w:t>
      </w:r>
      <w:r w:rsidR="006D6ECD" w:rsidRPr="007F65F2">
        <w:rPr>
          <w:sz w:val="24"/>
          <w:szCs w:val="24"/>
        </w:rPr>
        <w:t>Procurement</w:t>
      </w:r>
      <w:r w:rsidR="007F65F2">
        <w:rPr>
          <w:sz w:val="24"/>
          <w:szCs w:val="24"/>
        </w:rPr>
        <w:t xml:space="preserve"> </w:t>
      </w:r>
      <w:r w:rsidR="00E67434">
        <w:rPr>
          <w:sz w:val="24"/>
          <w:szCs w:val="24"/>
        </w:rPr>
        <w:t xml:space="preserve">   </w:t>
      </w:r>
      <w:r w:rsidR="006D6ECD" w:rsidRPr="007F65F2">
        <w:rPr>
          <w:sz w:val="24"/>
          <w:szCs w:val="24"/>
        </w:rPr>
        <w:t xml:space="preserve">section </w:t>
      </w:r>
    </w:p>
    <w:p w14:paraId="4BF9D98F" w14:textId="0F42D32E" w:rsidR="00F30FA2" w:rsidRDefault="00602463" w:rsidP="00B60896">
      <w:pPr>
        <w:spacing w:before="7" w:line="100" w:lineRule="exact"/>
        <w:rPr>
          <w:sz w:val="10"/>
          <w:szCs w:val="10"/>
        </w:rPr>
      </w:pPr>
      <w:r>
        <w:br w:type="column"/>
      </w:r>
    </w:p>
    <w:p w14:paraId="4B1C32AB" w14:textId="77777777" w:rsidR="00F30FA2" w:rsidRDefault="00F30FA2" w:rsidP="00B60896">
      <w:pPr>
        <w:spacing w:line="200" w:lineRule="exact"/>
      </w:pPr>
    </w:p>
    <w:p w14:paraId="13D09D4B" w14:textId="77777777" w:rsidR="00F30FA2" w:rsidRDefault="00602463" w:rsidP="00B60896">
      <w:pPr>
        <w:ind w:right="-57"/>
        <w:jc w:val="center"/>
        <w:rPr>
          <w:rFonts w:ascii="Calibri" w:eastAsia="Calibri" w:hAnsi="Calibri" w:cs="Calibri"/>
          <w:b/>
          <w:w w:val="101"/>
          <w:sz w:val="25"/>
          <w:szCs w:val="25"/>
        </w:rPr>
      </w:pPr>
      <w:r>
        <w:rPr>
          <w:rFonts w:ascii="Calibri" w:eastAsia="Calibri" w:hAnsi="Calibri" w:cs="Calibri"/>
          <w:b/>
          <w:spacing w:val="1"/>
          <w:sz w:val="25"/>
          <w:szCs w:val="25"/>
        </w:rPr>
        <w:t>R</w:t>
      </w:r>
      <w:r>
        <w:rPr>
          <w:rFonts w:ascii="Calibri" w:eastAsia="Calibri" w:hAnsi="Calibri" w:cs="Calibri"/>
          <w:b/>
          <w:sz w:val="25"/>
          <w:szCs w:val="25"/>
        </w:rPr>
        <w:t>eq</w:t>
      </w:r>
      <w:r>
        <w:rPr>
          <w:rFonts w:ascii="Calibri" w:eastAsia="Calibri" w:hAnsi="Calibri" w:cs="Calibri"/>
          <w:b/>
          <w:spacing w:val="1"/>
          <w:sz w:val="25"/>
          <w:szCs w:val="25"/>
        </w:rPr>
        <w:t>u</w:t>
      </w:r>
      <w:r>
        <w:rPr>
          <w:rFonts w:ascii="Calibri" w:eastAsia="Calibri" w:hAnsi="Calibri" w:cs="Calibri"/>
          <w:b/>
          <w:spacing w:val="-1"/>
          <w:sz w:val="25"/>
          <w:szCs w:val="25"/>
        </w:rPr>
        <w:t>es</w:t>
      </w:r>
      <w:r>
        <w:rPr>
          <w:rFonts w:ascii="Calibri" w:eastAsia="Calibri" w:hAnsi="Calibri" w:cs="Calibri"/>
          <w:b/>
          <w:sz w:val="25"/>
          <w:szCs w:val="25"/>
        </w:rPr>
        <w:t>t</w:t>
      </w:r>
      <w:r>
        <w:rPr>
          <w:rFonts w:ascii="Calibri" w:eastAsia="Calibri" w:hAnsi="Calibri" w:cs="Calibri"/>
          <w:b/>
          <w:spacing w:val="13"/>
          <w:sz w:val="25"/>
          <w:szCs w:val="25"/>
        </w:rPr>
        <w:t xml:space="preserve"> </w:t>
      </w:r>
      <w:r>
        <w:rPr>
          <w:rFonts w:ascii="Calibri" w:eastAsia="Calibri" w:hAnsi="Calibri" w:cs="Calibri"/>
          <w:b/>
          <w:sz w:val="25"/>
          <w:szCs w:val="25"/>
        </w:rPr>
        <w:t>for</w:t>
      </w:r>
      <w:r>
        <w:rPr>
          <w:rFonts w:ascii="Calibri" w:eastAsia="Calibri" w:hAnsi="Calibri" w:cs="Calibri"/>
          <w:b/>
          <w:spacing w:val="6"/>
          <w:sz w:val="25"/>
          <w:szCs w:val="25"/>
        </w:rPr>
        <w:t xml:space="preserve"> </w:t>
      </w:r>
      <w:r>
        <w:rPr>
          <w:rFonts w:ascii="Calibri" w:eastAsia="Calibri" w:hAnsi="Calibri" w:cs="Calibri"/>
          <w:b/>
          <w:sz w:val="25"/>
          <w:szCs w:val="25"/>
        </w:rPr>
        <w:t>Q</w:t>
      </w:r>
      <w:r>
        <w:rPr>
          <w:rFonts w:ascii="Calibri" w:eastAsia="Calibri" w:hAnsi="Calibri" w:cs="Calibri"/>
          <w:b/>
          <w:spacing w:val="1"/>
          <w:sz w:val="25"/>
          <w:szCs w:val="25"/>
        </w:rPr>
        <w:t>uo</w:t>
      </w:r>
      <w:r>
        <w:rPr>
          <w:rFonts w:ascii="Calibri" w:eastAsia="Calibri" w:hAnsi="Calibri" w:cs="Calibri"/>
          <w:b/>
          <w:sz w:val="25"/>
          <w:szCs w:val="25"/>
        </w:rPr>
        <w:t>tat</w:t>
      </w:r>
      <w:r>
        <w:rPr>
          <w:rFonts w:ascii="Calibri" w:eastAsia="Calibri" w:hAnsi="Calibri" w:cs="Calibri"/>
          <w:b/>
          <w:spacing w:val="1"/>
          <w:sz w:val="25"/>
          <w:szCs w:val="25"/>
        </w:rPr>
        <w:t>ion</w:t>
      </w:r>
      <w:r>
        <w:rPr>
          <w:rFonts w:ascii="Calibri" w:eastAsia="Calibri" w:hAnsi="Calibri" w:cs="Calibri"/>
          <w:b/>
          <w:sz w:val="25"/>
          <w:szCs w:val="25"/>
        </w:rPr>
        <w:t>s</w:t>
      </w:r>
      <w:r>
        <w:rPr>
          <w:rFonts w:ascii="Calibri" w:eastAsia="Calibri" w:hAnsi="Calibri" w:cs="Calibri"/>
          <w:b/>
          <w:spacing w:val="12"/>
          <w:sz w:val="25"/>
          <w:szCs w:val="25"/>
        </w:rPr>
        <w:t xml:space="preserve"> </w:t>
      </w:r>
      <w:r>
        <w:rPr>
          <w:rFonts w:ascii="Calibri" w:eastAsia="Calibri" w:hAnsi="Calibri" w:cs="Calibri"/>
          <w:b/>
          <w:w w:val="101"/>
          <w:sz w:val="25"/>
          <w:szCs w:val="25"/>
        </w:rPr>
        <w:t>(</w:t>
      </w:r>
      <w:r>
        <w:rPr>
          <w:rFonts w:ascii="Calibri" w:eastAsia="Calibri" w:hAnsi="Calibri" w:cs="Calibri"/>
          <w:b/>
          <w:spacing w:val="1"/>
          <w:w w:val="101"/>
          <w:sz w:val="25"/>
          <w:szCs w:val="25"/>
        </w:rPr>
        <w:t>RFQ</w:t>
      </w:r>
      <w:r>
        <w:rPr>
          <w:rFonts w:ascii="Calibri" w:eastAsia="Calibri" w:hAnsi="Calibri" w:cs="Calibri"/>
          <w:b/>
          <w:w w:val="101"/>
          <w:sz w:val="25"/>
          <w:szCs w:val="25"/>
        </w:rPr>
        <w:t>)</w:t>
      </w:r>
    </w:p>
    <w:p w14:paraId="1F00085E" w14:textId="05FC0F42" w:rsidR="00611307" w:rsidRDefault="00611307" w:rsidP="00B60896">
      <w:pPr>
        <w:ind w:right="-57"/>
        <w:jc w:val="center"/>
        <w:rPr>
          <w:rFonts w:ascii="Calibri" w:eastAsia="Calibri" w:hAnsi="Calibri" w:cs="Calibri"/>
          <w:sz w:val="25"/>
          <w:szCs w:val="25"/>
        </w:rPr>
      </w:pPr>
      <w:r>
        <w:rPr>
          <w:rFonts w:ascii="Calibri" w:eastAsia="Calibri" w:hAnsi="Calibri" w:cs="Calibri"/>
          <w:b/>
          <w:w w:val="101"/>
          <w:sz w:val="25"/>
          <w:szCs w:val="25"/>
        </w:rPr>
        <w:t>Bill of Quantity</w:t>
      </w:r>
    </w:p>
    <w:p w14:paraId="452F118D" w14:textId="77777777" w:rsidR="00F30FA2" w:rsidRDefault="00602463" w:rsidP="00B60896">
      <w:pPr>
        <w:spacing w:line="200" w:lineRule="exact"/>
      </w:pPr>
      <w:r>
        <w:br w:type="column"/>
      </w:r>
    </w:p>
    <w:p w14:paraId="39C116C1" w14:textId="77777777" w:rsidR="00F30FA2" w:rsidRDefault="00F30FA2" w:rsidP="00B60896">
      <w:pPr>
        <w:spacing w:line="200" w:lineRule="exact"/>
      </w:pPr>
    </w:p>
    <w:p w14:paraId="3F92BD5C" w14:textId="77777777" w:rsidR="00F30FA2" w:rsidRDefault="00F30FA2" w:rsidP="00B60896">
      <w:pPr>
        <w:spacing w:before="10" w:line="280" w:lineRule="exact"/>
        <w:rPr>
          <w:sz w:val="28"/>
          <w:szCs w:val="28"/>
        </w:rPr>
      </w:pPr>
    </w:p>
    <w:p w14:paraId="7B7744B1" w14:textId="3EA98799" w:rsidR="00F30FA2" w:rsidRDefault="00602463" w:rsidP="00B60896">
      <w:pPr>
        <w:rPr>
          <w:rFonts w:ascii="Calibri" w:eastAsia="Calibri" w:hAnsi="Calibri" w:cs="Calibri"/>
          <w:sz w:val="17"/>
          <w:szCs w:val="17"/>
        </w:rPr>
      </w:pPr>
      <w:r>
        <w:rPr>
          <w:rFonts w:ascii="Calibri" w:eastAsia="Calibri" w:hAnsi="Calibri" w:cs="Calibri"/>
          <w:spacing w:val="1"/>
          <w:sz w:val="17"/>
          <w:szCs w:val="17"/>
        </w:rPr>
        <w:t>RF</w:t>
      </w:r>
      <w:r>
        <w:rPr>
          <w:rFonts w:ascii="Calibri" w:eastAsia="Calibri" w:hAnsi="Calibri" w:cs="Calibri"/>
          <w:sz w:val="17"/>
          <w:szCs w:val="17"/>
        </w:rPr>
        <w:t>Q</w:t>
      </w:r>
      <w:r>
        <w:rPr>
          <w:rFonts w:ascii="Calibri" w:eastAsia="Calibri" w:hAnsi="Calibri" w:cs="Calibri"/>
          <w:spacing w:val="13"/>
          <w:sz w:val="17"/>
          <w:szCs w:val="17"/>
        </w:rPr>
        <w:t xml:space="preserve"> </w:t>
      </w:r>
      <w:r>
        <w:rPr>
          <w:rFonts w:ascii="Calibri" w:eastAsia="Calibri" w:hAnsi="Calibri" w:cs="Calibri"/>
          <w:spacing w:val="1"/>
          <w:sz w:val="17"/>
          <w:szCs w:val="17"/>
        </w:rPr>
        <w:t>N</w:t>
      </w:r>
      <w:r>
        <w:rPr>
          <w:rFonts w:ascii="Calibri" w:eastAsia="Calibri" w:hAnsi="Calibri" w:cs="Calibri"/>
          <w:spacing w:val="-1"/>
          <w:sz w:val="17"/>
          <w:szCs w:val="17"/>
        </w:rPr>
        <w:t>o</w:t>
      </w:r>
      <w:r>
        <w:rPr>
          <w:rFonts w:ascii="Calibri" w:eastAsia="Calibri" w:hAnsi="Calibri" w:cs="Calibri"/>
          <w:sz w:val="17"/>
          <w:szCs w:val="17"/>
        </w:rPr>
        <w:t>:</w:t>
      </w:r>
      <w:r w:rsidR="00A04F57">
        <w:rPr>
          <w:rFonts w:ascii="Calibri" w:eastAsia="Calibri" w:hAnsi="Calibri" w:cs="Calibri"/>
          <w:spacing w:val="12"/>
          <w:sz w:val="17"/>
          <w:szCs w:val="17"/>
        </w:rPr>
        <w:t>1</w:t>
      </w:r>
      <w:r w:rsidR="00F278A7">
        <w:rPr>
          <w:rFonts w:ascii="Calibri" w:eastAsia="Calibri" w:hAnsi="Calibri" w:cs="Calibri"/>
          <w:spacing w:val="12"/>
          <w:sz w:val="17"/>
          <w:szCs w:val="17"/>
        </w:rPr>
        <w:t>22</w:t>
      </w:r>
    </w:p>
    <w:p w14:paraId="29932513" w14:textId="77777777" w:rsidR="00F30FA2" w:rsidRDefault="00F30FA2" w:rsidP="00B60896">
      <w:pPr>
        <w:spacing w:before="4" w:line="100" w:lineRule="exact"/>
        <w:rPr>
          <w:sz w:val="10"/>
          <w:szCs w:val="10"/>
        </w:rPr>
      </w:pPr>
    </w:p>
    <w:p w14:paraId="0D021D9A" w14:textId="53BC09ED" w:rsidR="00F30FA2" w:rsidRDefault="00602463" w:rsidP="00B60896">
      <w:pPr>
        <w:rPr>
          <w:rFonts w:ascii="Calibri" w:eastAsia="Calibri" w:hAnsi="Calibri" w:cs="Calibri"/>
          <w:sz w:val="17"/>
          <w:szCs w:val="17"/>
        </w:rPr>
        <w:sectPr w:rsidR="00F30FA2" w:rsidSect="005B1AFB">
          <w:type w:val="continuous"/>
          <w:pgSz w:w="12240" w:h="15840"/>
          <w:pgMar w:top="1340" w:right="660" w:bottom="280" w:left="1280" w:header="720" w:footer="720" w:gutter="0"/>
          <w:cols w:num="3" w:space="696" w:equalWidth="0">
            <w:col w:w="1891" w:space="1809"/>
            <w:col w:w="3130" w:space="1581"/>
            <w:col w:w="1889"/>
          </w:cols>
        </w:sectPr>
      </w:pPr>
      <w:r>
        <w:rPr>
          <w:rFonts w:ascii="Calibri" w:eastAsia="Calibri" w:hAnsi="Calibri" w:cs="Calibri"/>
          <w:spacing w:val="1"/>
          <w:sz w:val="17"/>
          <w:szCs w:val="17"/>
        </w:rPr>
        <w:t>D</w:t>
      </w:r>
      <w:r>
        <w:rPr>
          <w:rFonts w:ascii="Calibri" w:eastAsia="Calibri" w:hAnsi="Calibri" w:cs="Calibri"/>
          <w:sz w:val="17"/>
          <w:szCs w:val="17"/>
        </w:rPr>
        <w:t>a</w:t>
      </w:r>
      <w:r>
        <w:rPr>
          <w:rFonts w:ascii="Calibri" w:eastAsia="Calibri" w:hAnsi="Calibri" w:cs="Calibri"/>
          <w:spacing w:val="1"/>
          <w:sz w:val="17"/>
          <w:szCs w:val="17"/>
        </w:rPr>
        <w:t>t</w:t>
      </w:r>
      <w:r>
        <w:rPr>
          <w:rFonts w:ascii="Calibri" w:eastAsia="Calibri" w:hAnsi="Calibri" w:cs="Calibri"/>
          <w:spacing w:val="-1"/>
          <w:sz w:val="17"/>
          <w:szCs w:val="17"/>
        </w:rPr>
        <w:t>e</w:t>
      </w:r>
      <w:r w:rsidR="003E6598">
        <w:rPr>
          <w:rFonts w:ascii="Calibri" w:eastAsia="Calibri" w:hAnsi="Calibri" w:cs="Calibri"/>
          <w:sz w:val="17"/>
          <w:szCs w:val="17"/>
        </w:rPr>
        <w:t xml:space="preserve">: </w:t>
      </w:r>
      <w:r w:rsidR="003E6598">
        <w:rPr>
          <w:rFonts w:ascii="Calibri" w:eastAsia="Calibri" w:hAnsi="Calibri" w:cs="Calibri"/>
          <w:spacing w:val="17"/>
          <w:sz w:val="17"/>
          <w:szCs w:val="17"/>
        </w:rPr>
        <w:t>04</w:t>
      </w:r>
      <w:r>
        <w:rPr>
          <w:rFonts w:ascii="Calibri" w:eastAsia="Calibri" w:hAnsi="Calibri" w:cs="Calibri"/>
          <w:sz w:val="17"/>
          <w:szCs w:val="17"/>
        </w:rPr>
        <w:t>/</w:t>
      </w:r>
      <w:r>
        <w:rPr>
          <w:rFonts w:ascii="Calibri" w:eastAsia="Calibri" w:hAnsi="Calibri" w:cs="Calibri"/>
          <w:spacing w:val="1"/>
          <w:sz w:val="17"/>
          <w:szCs w:val="17"/>
        </w:rPr>
        <w:t xml:space="preserve"> </w:t>
      </w:r>
      <w:r w:rsidR="00A04F57">
        <w:rPr>
          <w:rFonts w:ascii="Calibri" w:eastAsia="Calibri" w:hAnsi="Calibri" w:cs="Calibri"/>
          <w:sz w:val="17"/>
          <w:szCs w:val="17"/>
        </w:rPr>
        <w:t>1</w:t>
      </w:r>
      <w:r w:rsidR="00F278A7">
        <w:rPr>
          <w:rFonts w:ascii="Calibri" w:eastAsia="Calibri" w:hAnsi="Calibri" w:cs="Calibri"/>
          <w:sz w:val="17"/>
          <w:szCs w:val="17"/>
        </w:rPr>
        <w:t>2</w:t>
      </w:r>
      <w:r>
        <w:rPr>
          <w:rFonts w:ascii="Calibri" w:eastAsia="Calibri" w:hAnsi="Calibri" w:cs="Calibri"/>
          <w:spacing w:val="4"/>
          <w:sz w:val="17"/>
          <w:szCs w:val="17"/>
        </w:rPr>
        <w:t xml:space="preserve"> </w:t>
      </w:r>
      <w:r w:rsidR="00871D5C">
        <w:rPr>
          <w:rFonts w:ascii="Calibri" w:eastAsia="Calibri" w:hAnsi="Calibri" w:cs="Calibri"/>
          <w:w w:val="102"/>
          <w:sz w:val="17"/>
          <w:szCs w:val="17"/>
        </w:rPr>
        <w:t>/20</w:t>
      </w:r>
      <w:r w:rsidR="00F85A68">
        <w:rPr>
          <w:rFonts w:ascii="Calibri" w:eastAsia="Calibri" w:hAnsi="Calibri" w:cs="Calibri"/>
          <w:w w:val="102"/>
          <w:sz w:val="17"/>
          <w:szCs w:val="17"/>
        </w:rPr>
        <w:t>2</w:t>
      </w:r>
      <w:r w:rsidR="00B03F3C">
        <w:rPr>
          <w:rFonts w:ascii="Calibri" w:eastAsia="Calibri" w:hAnsi="Calibri" w:cs="Calibri"/>
          <w:w w:val="102"/>
          <w:sz w:val="17"/>
          <w:szCs w:val="17"/>
        </w:rPr>
        <w:t>4</w:t>
      </w:r>
    </w:p>
    <w:p w14:paraId="25364C4D" w14:textId="77777777" w:rsidR="00F30FA2" w:rsidRDefault="00F30FA2" w:rsidP="00B60896">
      <w:pPr>
        <w:spacing w:before="5" w:line="160" w:lineRule="exact"/>
        <w:rPr>
          <w:sz w:val="17"/>
          <w:szCs w:val="17"/>
        </w:rPr>
      </w:pPr>
    </w:p>
    <w:p w14:paraId="2F19F805" w14:textId="1E57FA71" w:rsidR="00F30FA2" w:rsidRPr="007F65F2" w:rsidRDefault="00F1242D" w:rsidP="00B60896">
      <w:pPr>
        <w:spacing w:before="26"/>
        <w:rPr>
          <w:sz w:val="24"/>
          <w:szCs w:val="24"/>
        </w:rPr>
      </w:pPr>
      <w:r w:rsidRPr="007F65F2">
        <w:rPr>
          <w:sz w:val="24"/>
          <w:szCs w:val="24"/>
        </w:rPr>
        <w:t xml:space="preserve">Title: </w:t>
      </w:r>
      <w:r w:rsidR="00F278A7" w:rsidRPr="00F278A7">
        <w:rPr>
          <w:sz w:val="24"/>
          <w:szCs w:val="24"/>
        </w:rPr>
        <w:t>Gabion wire and Geotextile</w:t>
      </w:r>
      <w:r w:rsidR="006330AE" w:rsidRPr="007F65F2">
        <w:rPr>
          <w:sz w:val="24"/>
          <w:szCs w:val="24"/>
        </w:rPr>
        <w:t xml:space="preserve"> </w:t>
      </w:r>
      <w:r w:rsidR="002F2D4D">
        <w:rPr>
          <w:sz w:val="24"/>
          <w:szCs w:val="24"/>
        </w:rPr>
        <w:t>based on</w:t>
      </w:r>
      <w:r w:rsidR="002F41D8" w:rsidRPr="007F65F2">
        <w:rPr>
          <w:sz w:val="24"/>
          <w:szCs w:val="24"/>
        </w:rPr>
        <w:t xml:space="preserve"> </w:t>
      </w:r>
      <w:r w:rsidR="001736F6" w:rsidRPr="007F65F2">
        <w:rPr>
          <w:sz w:val="24"/>
          <w:szCs w:val="24"/>
        </w:rPr>
        <w:t>the below</w:t>
      </w:r>
      <w:r w:rsidR="002F41D8" w:rsidRPr="007F65F2">
        <w:rPr>
          <w:sz w:val="24"/>
          <w:szCs w:val="24"/>
        </w:rPr>
        <w:t xml:space="preserve"> </w:t>
      </w:r>
      <w:r w:rsidR="002F2D4D">
        <w:rPr>
          <w:sz w:val="24"/>
          <w:szCs w:val="24"/>
        </w:rPr>
        <w:t>specification</w:t>
      </w:r>
      <w:r w:rsidR="008C3645" w:rsidRPr="007F65F2">
        <w:rPr>
          <w:sz w:val="24"/>
          <w:szCs w:val="24"/>
        </w:rPr>
        <w:t xml:space="preserve"> </w:t>
      </w:r>
      <w:r w:rsidR="00B408CF">
        <w:rPr>
          <w:sz w:val="24"/>
          <w:szCs w:val="24"/>
        </w:rPr>
        <w:t>in</w:t>
      </w:r>
      <w:r w:rsidR="008C3645" w:rsidRPr="007F65F2">
        <w:rPr>
          <w:sz w:val="24"/>
          <w:szCs w:val="24"/>
        </w:rPr>
        <w:t xml:space="preserve"> the </w:t>
      </w:r>
      <w:r w:rsidR="006D6ECD" w:rsidRPr="007F65F2">
        <w:rPr>
          <w:sz w:val="24"/>
          <w:szCs w:val="24"/>
        </w:rPr>
        <w:t>RFQ,</w:t>
      </w:r>
      <w:r w:rsidR="00961156" w:rsidRPr="007F65F2">
        <w:rPr>
          <w:sz w:val="24"/>
          <w:szCs w:val="24"/>
        </w:rPr>
        <w:t xml:space="preserve"> </w:t>
      </w:r>
      <w:r w:rsidR="00BB5E12" w:rsidRPr="007F65F2">
        <w:rPr>
          <w:sz w:val="24"/>
          <w:szCs w:val="24"/>
        </w:rPr>
        <w:t>please</w:t>
      </w:r>
      <w:r w:rsidR="00961156" w:rsidRPr="007F65F2">
        <w:rPr>
          <w:sz w:val="24"/>
          <w:szCs w:val="24"/>
        </w:rPr>
        <w:t xml:space="preserve"> </w:t>
      </w:r>
      <w:r w:rsidR="00F92BF2" w:rsidRPr="007F65F2">
        <w:rPr>
          <w:sz w:val="24"/>
          <w:szCs w:val="24"/>
        </w:rPr>
        <w:t>sign</w:t>
      </w:r>
      <w:r w:rsidR="00961156" w:rsidRPr="007F65F2">
        <w:rPr>
          <w:sz w:val="24"/>
          <w:szCs w:val="24"/>
        </w:rPr>
        <w:t xml:space="preserve"> and stamp all the announcement document before you submitted the offer</w:t>
      </w:r>
      <w:r w:rsidR="008C3645" w:rsidRPr="007F65F2">
        <w:rPr>
          <w:sz w:val="24"/>
          <w:szCs w:val="24"/>
        </w:rPr>
        <w:t xml:space="preserve"> to NAC office all the </w:t>
      </w:r>
      <w:r w:rsidR="00B03F3C" w:rsidRPr="007F65F2">
        <w:rPr>
          <w:sz w:val="24"/>
          <w:szCs w:val="24"/>
        </w:rPr>
        <w:t>offers</w:t>
      </w:r>
      <w:r w:rsidR="006D6ECD" w:rsidRPr="007F65F2">
        <w:rPr>
          <w:sz w:val="24"/>
          <w:szCs w:val="24"/>
        </w:rPr>
        <w:t xml:space="preserve"> envelop</w:t>
      </w:r>
      <w:r w:rsidR="008C3645" w:rsidRPr="007F65F2">
        <w:rPr>
          <w:sz w:val="24"/>
          <w:szCs w:val="24"/>
        </w:rPr>
        <w:t xml:space="preserve"> should sealed and have </w:t>
      </w:r>
      <w:r w:rsidR="006D6ECD" w:rsidRPr="007F65F2">
        <w:rPr>
          <w:sz w:val="24"/>
          <w:szCs w:val="24"/>
        </w:rPr>
        <w:t>stamp,</w:t>
      </w:r>
      <w:r w:rsidR="008C3645" w:rsidRPr="007F65F2">
        <w:rPr>
          <w:sz w:val="24"/>
          <w:szCs w:val="24"/>
        </w:rPr>
        <w:t xml:space="preserve"> </w:t>
      </w:r>
      <w:r w:rsidR="00B408CF">
        <w:rPr>
          <w:sz w:val="24"/>
          <w:szCs w:val="24"/>
        </w:rPr>
        <w:t>NAC</w:t>
      </w:r>
      <w:r w:rsidR="008C3645" w:rsidRPr="007F65F2">
        <w:rPr>
          <w:sz w:val="24"/>
          <w:szCs w:val="24"/>
        </w:rPr>
        <w:t xml:space="preserve"> did not accept the open offers and no stamp envelopes.  </w:t>
      </w:r>
      <w:r w:rsidR="00961156" w:rsidRPr="007F65F2">
        <w:rPr>
          <w:sz w:val="24"/>
          <w:szCs w:val="24"/>
        </w:rPr>
        <w:t xml:space="preserve"> </w:t>
      </w:r>
      <w:r w:rsidR="002B3270" w:rsidRPr="007F65F2">
        <w:rPr>
          <w:sz w:val="24"/>
          <w:szCs w:val="24"/>
        </w:rPr>
        <w:t xml:space="preserve"> </w:t>
      </w:r>
      <w:r w:rsidR="00277044" w:rsidRPr="007F65F2">
        <w:rPr>
          <w:sz w:val="24"/>
          <w:szCs w:val="24"/>
        </w:rPr>
        <w:t xml:space="preserve"> </w:t>
      </w:r>
      <w:r w:rsidR="00F762D3" w:rsidRPr="007F65F2">
        <w:rPr>
          <w:sz w:val="24"/>
          <w:szCs w:val="24"/>
        </w:rPr>
        <w:t xml:space="preserve"> </w:t>
      </w:r>
    </w:p>
    <w:p w14:paraId="124CADB0" w14:textId="77777777" w:rsidR="00F30FA2" w:rsidRDefault="00F30FA2" w:rsidP="00B60896">
      <w:pPr>
        <w:spacing w:before="8" w:line="200" w:lineRule="exact"/>
      </w:pPr>
    </w:p>
    <w:p w14:paraId="22AFF28F" w14:textId="5EC731C2" w:rsidR="00F30FA2" w:rsidRDefault="00602463" w:rsidP="00A15025">
      <w:pPr>
        <w:spacing w:line="276" w:lineRule="auto"/>
        <w:rPr>
          <w:sz w:val="24"/>
          <w:szCs w:val="24"/>
        </w:rPr>
      </w:pPr>
      <w:r w:rsidRPr="007F65F2">
        <w:rPr>
          <w:sz w:val="24"/>
          <w:szCs w:val="24"/>
        </w:rPr>
        <w:t xml:space="preserve">NAC (Norwegian Afghanistan Committee) invites you to submit your quotation for supplying </w:t>
      </w:r>
      <w:r w:rsidR="00A15025">
        <w:rPr>
          <w:sz w:val="24"/>
          <w:szCs w:val="24"/>
        </w:rPr>
        <w:t xml:space="preserve">of </w:t>
      </w:r>
      <w:r w:rsidRPr="007F65F2">
        <w:rPr>
          <w:sz w:val="24"/>
          <w:szCs w:val="24"/>
        </w:rPr>
        <w:t>the</w:t>
      </w:r>
      <w:r w:rsidR="00A15025" w:rsidRPr="00A15025">
        <w:t xml:space="preserve"> </w:t>
      </w:r>
      <w:r w:rsidR="00A15025" w:rsidRPr="00A15025">
        <w:rPr>
          <w:sz w:val="24"/>
          <w:szCs w:val="24"/>
        </w:rPr>
        <w:t>Gabion wire and Geotextile</w:t>
      </w:r>
      <w:r w:rsidRPr="007F65F2">
        <w:rPr>
          <w:sz w:val="24"/>
          <w:szCs w:val="24"/>
        </w:rPr>
        <w:t xml:space="preserve"> </w:t>
      </w:r>
      <w:r w:rsidR="003C570A" w:rsidRPr="007F65F2">
        <w:rPr>
          <w:sz w:val="24"/>
          <w:szCs w:val="24"/>
        </w:rPr>
        <w:t>for Badakhshan</w:t>
      </w:r>
      <w:r w:rsidR="00A15025">
        <w:rPr>
          <w:sz w:val="24"/>
          <w:szCs w:val="24"/>
        </w:rPr>
        <w:t xml:space="preserve"> province </w:t>
      </w:r>
      <w:r w:rsidR="003C570A" w:rsidRPr="007F65F2">
        <w:rPr>
          <w:sz w:val="24"/>
          <w:szCs w:val="24"/>
        </w:rPr>
        <w:t>Project:</w:t>
      </w:r>
      <w:r w:rsidR="0019709A">
        <w:rPr>
          <w:sz w:val="24"/>
          <w:szCs w:val="24"/>
        </w:rPr>
        <w:t xml:space="preserve"> 106</w:t>
      </w:r>
      <w:r w:rsidR="001736F6">
        <w:rPr>
          <w:sz w:val="24"/>
          <w:szCs w:val="24"/>
        </w:rPr>
        <w:t>USA</w:t>
      </w:r>
    </w:p>
    <w:p w14:paraId="12A9B3C7" w14:textId="77777777" w:rsidR="00915368" w:rsidRDefault="00915368" w:rsidP="00A15025">
      <w:pPr>
        <w:spacing w:line="276" w:lineRule="auto"/>
        <w:rPr>
          <w:sz w:val="24"/>
          <w:szCs w:val="24"/>
        </w:rPr>
      </w:pPr>
    </w:p>
    <w:p w14:paraId="4529E579" w14:textId="68CED222" w:rsidR="00915368" w:rsidRDefault="00915368" w:rsidP="002124FF">
      <w:pPr>
        <w:pStyle w:val="ListParagraph"/>
        <w:numPr>
          <w:ilvl w:val="0"/>
          <w:numId w:val="16"/>
        </w:numPr>
        <w:spacing w:line="276" w:lineRule="auto"/>
        <w:rPr>
          <w:sz w:val="24"/>
          <w:szCs w:val="24"/>
        </w:rPr>
      </w:pPr>
      <w:r w:rsidRPr="002124FF">
        <w:rPr>
          <w:sz w:val="24"/>
          <w:szCs w:val="24"/>
        </w:rPr>
        <w:t xml:space="preserve">Gabion </w:t>
      </w:r>
      <w:r w:rsidR="00056357">
        <w:rPr>
          <w:sz w:val="24"/>
          <w:szCs w:val="24"/>
        </w:rPr>
        <w:t>W</w:t>
      </w:r>
      <w:r w:rsidRPr="002124FF">
        <w:rPr>
          <w:sz w:val="24"/>
          <w:szCs w:val="24"/>
        </w:rPr>
        <w:t xml:space="preserve">ire </w:t>
      </w:r>
      <w:r w:rsidR="00867A9E" w:rsidRPr="002124FF">
        <w:rPr>
          <w:sz w:val="24"/>
          <w:szCs w:val="24"/>
        </w:rPr>
        <w:t xml:space="preserve">will be tested by NAC technical team and only </w:t>
      </w:r>
      <w:r w:rsidR="002124FF" w:rsidRPr="002124FF">
        <w:rPr>
          <w:sz w:val="24"/>
          <w:szCs w:val="24"/>
        </w:rPr>
        <w:t xml:space="preserve">Gabion wire </w:t>
      </w:r>
      <w:r w:rsidR="00056357">
        <w:rPr>
          <w:sz w:val="24"/>
          <w:szCs w:val="24"/>
        </w:rPr>
        <w:t>passes</w:t>
      </w:r>
      <w:r w:rsidR="002124FF" w:rsidRPr="002124FF">
        <w:rPr>
          <w:sz w:val="24"/>
          <w:szCs w:val="24"/>
        </w:rPr>
        <w:t xml:space="preserve"> the test will be accepted</w:t>
      </w:r>
      <w:r w:rsidR="002124FF">
        <w:rPr>
          <w:sz w:val="24"/>
          <w:szCs w:val="24"/>
        </w:rPr>
        <w:t>.</w:t>
      </w:r>
    </w:p>
    <w:p w14:paraId="0B07BE3C" w14:textId="20763822" w:rsidR="002124FF" w:rsidRDefault="002124FF" w:rsidP="002124FF">
      <w:pPr>
        <w:pStyle w:val="ListParagraph"/>
        <w:numPr>
          <w:ilvl w:val="0"/>
          <w:numId w:val="16"/>
        </w:numPr>
        <w:spacing w:line="276" w:lineRule="auto"/>
        <w:rPr>
          <w:sz w:val="24"/>
          <w:szCs w:val="24"/>
        </w:rPr>
      </w:pPr>
      <w:r>
        <w:rPr>
          <w:sz w:val="24"/>
          <w:szCs w:val="24"/>
        </w:rPr>
        <w:t xml:space="preserve">For </w:t>
      </w:r>
      <w:r w:rsidRPr="002124FF">
        <w:rPr>
          <w:sz w:val="24"/>
          <w:szCs w:val="24"/>
        </w:rPr>
        <w:t>Geotextile</w:t>
      </w:r>
      <w:r>
        <w:rPr>
          <w:sz w:val="24"/>
          <w:szCs w:val="24"/>
        </w:rPr>
        <w:t xml:space="preserve">, </w:t>
      </w:r>
      <w:r w:rsidR="003E6598">
        <w:rPr>
          <w:sz w:val="24"/>
          <w:szCs w:val="24"/>
        </w:rPr>
        <w:t>a selected</w:t>
      </w:r>
      <w:r>
        <w:rPr>
          <w:sz w:val="24"/>
          <w:szCs w:val="24"/>
        </w:rPr>
        <w:t xml:space="preserve"> supplier will provide </w:t>
      </w:r>
      <w:r w:rsidR="00736958">
        <w:rPr>
          <w:sz w:val="24"/>
          <w:szCs w:val="24"/>
        </w:rPr>
        <w:t xml:space="preserve">company production </w:t>
      </w:r>
      <w:r w:rsidR="0019709A">
        <w:rPr>
          <w:sz w:val="24"/>
          <w:szCs w:val="24"/>
        </w:rPr>
        <w:t xml:space="preserve">certificate </w:t>
      </w:r>
    </w:p>
    <w:p w14:paraId="46D4B43C" w14:textId="55A4D5A9" w:rsidR="00056357" w:rsidRPr="002124FF" w:rsidRDefault="00056357" w:rsidP="002124FF">
      <w:pPr>
        <w:pStyle w:val="ListParagraph"/>
        <w:numPr>
          <w:ilvl w:val="0"/>
          <w:numId w:val="16"/>
        </w:numPr>
        <w:spacing w:line="276" w:lineRule="auto"/>
        <w:rPr>
          <w:sz w:val="24"/>
          <w:szCs w:val="24"/>
        </w:rPr>
      </w:pPr>
      <w:r w:rsidRPr="00056357">
        <w:rPr>
          <w:sz w:val="24"/>
          <w:szCs w:val="24"/>
        </w:rPr>
        <w:t xml:space="preserve">Quotations must be submitted to the NAC RFQ </w:t>
      </w:r>
      <w:r w:rsidRPr="00056357">
        <w:rPr>
          <w:sz w:val="24"/>
          <w:szCs w:val="24"/>
        </w:rPr>
        <w:t>letterhead</w:t>
      </w:r>
      <w:r w:rsidRPr="00056357">
        <w:rPr>
          <w:sz w:val="24"/>
          <w:szCs w:val="24"/>
        </w:rPr>
        <w:t>, except that will not be considered.</w:t>
      </w:r>
    </w:p>
    <w:p w14:paraId="1ABE468E" w14:textId="77777777" w:rsidR="00400E3E" w:rsidRDefault="00400E3E" w:rsidP="00B60896">
      <w:pPr>
        <w:spacing w:line="200" w:lineRule="exact"/>
        <w:rPr>
          <w:rFonts w:ascii="Calibri" w:eastAsia="Calibri" w:hAnsi="Calibri" w:cs="Calibri"/>
          <w:sz w:val="17"/>
          <w:szCs w:val="17"/>
        </w:rPr>
      </w:pPr>
    </w:p>
    <w:tbl>
      <w:tblPr>
        <w:tblW w:w="4762" w:type="pct"/>
        <w:tblInd w:w="5" w:type="dxa"/>
        <w:tblLook w:val="04A0" w:firstRow="1" w:lastRow="0" w:firstColumn="1" w:lastColumn="0" w:noHBand="0" w:noVBand="1"/>
      </w:tblPr>
      <w:tblGrid>
        <w:gridCol w:w="1607"/>
        <w:gridCol w:w="4320"/>
        <w:gridCol w:w="639"/>
        <w:gridCol w:w="988"/>
        <w:gridCol w:w="1078"/>
        <w:gridCol w:w="1168"/>
      </w:tblGrid>
      <w:tr w:rsidR="00B65834" w:rsidRPr="00C665A2" w14:paraId="51FC3088" w14:textId="77777777" w:rsidTr="008E47CF">
        <w:trPr>
          <w:trHeight w:val="780"/>
        </w:trPr>
        <w:tc>
          <w:tcPr>
            <w:tcW w:w="821" w:type="pct"/>
            <w:tcBorders>
              <w:top w:val="single" w:sz="4" w:space="0" w:color="auto"/>
              <w:left w:val="single" w:sz="4" w:space="0" w:color="auto"/>
              <w:bottom w:val="single" w:sz="4" w:space="0" w:color="auto"/>
              <w:right w:val="single" w:sz="4" w:space="0" w:color="auto"/>
            </w:tcBorders>
            <w:shd w:val="clear" w:color="000000" w:fill="DBE5F1"/>
            <w:vAlign w:val="center"/>
            <w:hideMark/>
          </w:tcPr>
          <w:p w14:paraId="38F3614D" w14:textId="29FF8AB2" w:rsidR="00360E8F" w:rsidRPr="00C665A2" w:rsidRDefault="00360E8F" w:rsidP="00B60896">
            <w:pPr>
              <w:jc w:val="center"/>
              <w:rPr>
                <w:color w:val="242424"/>
              </w:rPr>
            </w:pPr>
            <w:bookmarkStart w:id="0" w:name="_Hlk181624184"/>
            <w:r>
              <w:rPr>
                <w:color w:val="242424"/>
              </w:rPr>
              <w:t xml:space="preserve">Items </w:t>
            </w:r>
            <w:r w:rsidRPr="00C665A2">
              <w:rPr>
                <w:color w:val="242424"/>
              </w:rPr>
              <w:t xml:space="preserve">Description </w:t>
            </w:r>
          </w:p>
        </w:tc>
        <w:tc>
          <w:tcPr>
            <w:tcW w:w="2205" w:type="pct"/>
            <w:tcBorders>
              <w:top w:val="single" w:sz="4" w:space="0" w:color="auto"/>
              <w:left w:val="single" w:sz="4" w:space="0" w:color="auto"/>
              <w:bottom w:val="single" w:sz="4" w:space="0" w:color="auto"/>
              <w:right w:val="single" w:sz="4" w:space="0" w:color="auto"/>
            </w:tcBorders>
            <w:shd w:val="clear" w:color="000000" w:fill="DBE5F1"/>
            <w:vAlign w:val="center"/>
            <w:hideMark/>
          </w:tcPr>
          <w:p w14:paraId="6BE8A3E2" w14:textId="77777777" w:rsidR="00360E8F" w:rsidRPr="00C665A2" w:rsidRDefault="00360E8F" w:rsidP="00B60896">
            <w:pPr>
              <w:jc w:val="center"/>
              <w:rPr>
                <w:color w:val="242424"/>
              </w:rPr>
            </w:pPr>
            <w:r>
              <w:rPr>
                <w:color w:val="242424"/>
              </w:rPr>
              <w:t>Specifications</w:t>
            </w:r>
          </w:p>
        </w:tc>
        <w:tc>
          <w:tcPr>
            <w:tcW w:w="321" w:type="pct"/>
            <w:tcBorders>
              <w:top w:val="single" w:sz="4" w:space="0" w:color="auto"/>
              <w:left w:val="single" w:sz="4" w:space="0" w:color="auto"/>
              <w:bottom w:val="single" w:sz="4" w:space="0" w:color="auto"/>
              <w:right w:val="single" w:sz="4" w:space="0" w:color="auto"/>
            </w:tcBorders>
            <w:shd w:val="clear" w:color="000000" w:fill="DBE5F1"/>
            <w:vAlign w:val="center"/>
            <w:hideMark/>
          </w:tcPr>
          <w:p w14:paraId="56E3F7EE" w14:textId="77777777" w:rsidR="00360E8F" w:rsidRPr="00C665A2" w:rsidRDefault="00360E8F" w:rsidP="00B60896">
            <w:pPr>
              <w:jc w:val="center"/>
              <w:rPr>
                <w:color w:val="242424"/>
              </w:rPr>
            </w:pPr>
            <w:r>
              <w:rPr>
                <w:color w:val="242424"/>
              </w:rPr>
              <w:t>Unit</w:t>
            </w:r>
          </w:p>
        </w:tc>
        <w:tc>
          <w:tcPr>
            <w:tcW w:w="505" w:type="pct"/>
            <w:tcBorders>
              <w:top w:val="single" w:sz="4" w:space="0" w:color="auto"/>
              <w:left w:val="single" w:sz="4" w:space="0" w:color="auto"/>
              <w:bottom w:val="single" w:sz="4" w:space="0" w:color="auto"/>
              <w:right w:val="single" w:sz="4" w:space="0" w:color="auto"/>
            </w:tcBorders>
            <w:shd w:val="clear" w:color="000000" w:fill="DBE5F1"/>
            <w:vAlign w:val="center"/>
            <w:hideMark/>
          </w:tcPr>
          <w:p w14:paraId="02AB55C8" w14:textId="77777777" w:rsidR="00360E8F" w:rsidRPr="00C665A2" w:rsidRDefault="00360E8F" w:rsidP="00B60896">
            <w:pPr>
              <w:jc w:val="center"/>
              <w:rPr>
                <w:color w:val="242424"/>
              </w:rPr>
            </w:pPr>
            <w:r>
              <w:rPr>
                <w:color w:val="242424"/>
              </w:rPr>
              <w:t>Quantity</w:t>
            </w:r>
          </w:p>
        </w:tc>
        <w:tc>
          <w:tcPr>
            <w:tcW w:w="551" w:type="pct"/>
            <w:tcBorders>
              <w:top w:val="single" w:sz="4" w:space="0" w:color="auto"/>
              <w:left w:val="single" w:sz="4" w:space="0" w:color="auto"/>
              <w:bottom w:val="single" w:sz="4" w:space="0" w:color="auto"/>
              <w:right w:val="single" w:sz="4" w:space="0" w:color="auto"/>
            </w:tcBorders>
            <w:shd w:val="clear" w:color="000000" w:fill="DBE5F1"/>
            <w:vAlign w:val="center"/>
          </w:tcPr>
          <w:p w14:paraId="1EA08E01" w14:textId="75DE7657" w:rsidR="00360E8F" w:rsidRDefault="00360E8F" w:rsidP="00B60896">
            <w:pPr>
              <w:jc w:val="center"/>
              <w:rPr>
                <w:color w:val="242424"/>
              </w:rPr>
            </w:pPr>
            <w:r>
              <w:rPr>
                <w:color w:val="242424"/>
              </w:rPr>
              <w:t xml:space="preserve">Unit Price AFN </w:t>
            </w:r>
          </w:p>
        </w:tc>
        <w:tc>
          <w:tcPr>
            <w:tcW w:w="597" w:type="pct"/>
            <w:tcBorders>
              <w:top w:val="single" w:sz="4" w:space="0" w:color="auto"/>
              <w:left w:val="single" w:sz="4" w:space="0" w:color="auto"/>
              <w:bottom w:val="single" w:sz="4" w:space="0" w:color="auto"/>
              <w:right w:val="single" w:sz="4" w:space="0" w:color="auto"/>
            </w:tcBorders>
            <w:shd w:val="clear" w:color="000000" w:fill="DBE5F1"/>
            <w:vAlign w:val="center"/>
            <w:hideMark/>
          </w:tcPr>
          <w:p w14:paraId="020697DA" w14:textId="2FCF5EEA" w:rsidR="00360E8F" w:rsidRPr="00C665A2" w:rsidRDefault="00360E8F" w:rsidP="00B60896">
            <w:pPr>
              <w:jc w:val="center"/>
              <w:rPr>
                <w:color w:val="242424"/>
              </w:rPr>
            </w:pPr>
            <w:r>
              <w:rPr>
                <w:color w:val="242424"/>
              </w:rPr>
              <w:t>Total price AFN</w:t>
            </w:r>
          </w:p>
        </w:tc>
      </w:tr>
      <w:tr w:rsidR="00B65834" w:rsidRPr="00C665A2" w14:paraId="18F800F6" w14:textId="77777777" w:rsidTr="008E47CF">
        <w:trPr>
          <w:trHeight w:val="566"/>
        </w:trPr>
        <w:tc>
          <w:tcPr>
            <w:tcW w:w="821"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04EF2A7D" w14:textId="377EE6D9" w:rsidR="00360E8F" w:rsidRPr="00AC68D1" w:rsidRDefault="00A15025" w:rsidP="00B60896">
            <w:pPr>
              <w:rPr>
                <w:color w:val="242424"/>
              </w:rPr>
            </w:pPr>
            <w:r w:rsidRPr="00A15025">
              <w:rPr>
                <w:color w:val="242424"/>
              </w:rPr>
              <w:t xml:space="preserve">Gabion wire </w:t>
            </w:r>
          </w:p>
        </w:tc>
        <w:tc>
          <w:tcPr>
            <w:tcW w:w="2205"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663DB06F" w14:textId="3E4B37E6" w:rsidR="00360E8F" w:rsidRPr="00AC68D1" w:rsidRDefault="00217AD1" w:rsidP="00B60896">
            <w:pPr>
              <w:rPr>
                <w:color w:val="242424"/>
              </w:rPr>
            </w:pPr>
            <w:r w:rsidRPr="00217AD1">
              <w:rPr>
                <w:color w:val="242424"/>
              </w:rPr>
              <w:t xml:space="preserve">(3.4mm-3.9mm </w:t>
            </w:r>
            <w:proofErr w:type="spellStart"/>
            <w:r w:rsidRPr="00217AD1">
              <w:rPr>
                <w:color w:val="242424"/>
              </w:rPr>
              <w:t>dia</w:t>
            </w:r>
            <w:proofErr w:type="spellEnd"/>
            <w:r w:rsidRPr="00217AD1">
              <w:rPr>
                <w:color w:val="242424"/>
              </w:rPr>
              <w:t>) Mild steel wire complying with BS 1052 and galvanized in accordance with BS 443 standards, tensile strength not less than 350-575 N/sq.mm, quantity of zinc not less than 265-290 gr/</w:t>
            </w:r>
            <w:proofErr w:type="spellStart"/>
            <w:r w:rsidRPr="00217AD1">
              <w:rPr>
                <w:color w:val="242424"/>
              </w:rPr>
              <w:t>sq.m</w:t>
            </w:r>
            <w:proofErr w:type="spellEnd"/>
            <w:r w:rsidRPr="00217AD1">
              <w:rPr>
                <w:color w:val="242424"/>
              </w:rPr>
              <w:t>, wire tolerance ±0.06-0.1)</w:t>
            </w:r>
          </w:p>
        </w:tc>
        <w:tc>
          <w:tcPr>
            <w:tcW w:w="321"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67A686E9" w14:textId="1D17CAF5" w:rsidR="00360E8F" w:rsidRPr="00AC68D1" w:rsidRDefault="00560C5B" w:rsidP="00B60896">
            <w:pPr>
              <w:jc w:val="center"/>
              <w:rPr>
                <w:color w:val="000000"/>
              </w:rPr>
            </w:pPr>
            <w:r>
              <w:rPr>
                <w:color w:val="000000"/>
              </w:rPr>
              <w:t>Kg</w:t>
            </w:r>
          </w:p>
        </w:tc>
        <w:tc>
          <w:tcPr>
            <w:tcW w:w="505"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7A928AC2" w14:textId="43694419" w:rsidR="00360E8F" w:rsidRPr="00AC68D1" w:rsidRDefault="00560C5B" w:rsidP="00B60896">
            <w:pPr>
              <w:jc w:val="center"/>
              <w:rPr>
                <w:color w:val="000000"/>
              </w:rPr>
            </w:pPr>
            <w:r>
              <w:rPr>
                <w:color w:val="000000"/>
              </w:rPr>
              <w:t>4</w:t>
            </w:r>
            <w:r w:rsidR="009D1E30">
              <w:rPr>
                <w:color w:val="000000"/>
              </w:rPr>
              <w:t>169</w:t>
            </w:r>
          </w:p>
        </w:tc>
        <w:tc>
          <w:tcPr>
            <w:tcW w:w="551" w:type="pct"/>
            <w:tcBorders>
              <w:top w:val="single" w:sz="4" w:space="0" w:color="auto"/>
              <w:left w:val="single" w:sz="4" w:space="0" w:color="auto"/>
              <w:bottom w:val="single" w:sz="4" w:space="0" w:color="auto"/>
              <w:right w:val="single" w:sz="4" w:space="0" w:color="auto"/>
            </w:tcBorders>
            <w:shd w:val="clear" w:color="000000" w:fill="FFFFFF"/>
          </w:tcPr>
          <w:p w14:paraId="0DFDAC97" w14:textId="77777777" w:rsidR="00360E8F" w:rsidRPr="00AC68D1" w:rsidRDefault="00360E8F" w:rsidP="00B60896">
            <w:pPr>
              <w:jc w:val="center"/>
              <w:rPr>
                <w:color w:val="000000"/>
              </w:rPr>
            </w:pPr>
          </w:p>
        </w:tc>
        <w:tc>
          <w:tcPr>
            <w:tcW w:w="597" w:type="pct"/>
            <w:tcBorders>
              <w:top w:val="single" w:sz="4" w:space="0" w:color="auto"/>
              <w:left w:val="single" w:sz="4" w:space="0" w:color="auto"/>
              <w:bottom w:val="single" w:sz="4" w:space="0" w:color="auto"/>
              <w:right w:val="single" w:sz="4" w:space="0" w:color="auto"/>
            </w:tcBorders>
            <w:shd w:val="clear" w:color="000000" w:fill="FFFFFF"/>
            <w:vAlign w:val="center"/>
          </w:tcPr>
          <w:p w14:paraId="62E226D1" w14:textId="209EFA86" w:rsidR="00360E8F" w:rsidRPr="00AC68D1" w:rsidRDefault="00360E8F" w:rsidP="00B60896">
            <w:pPr>
              <w:jc w:val="center"/>
              <w:rPr>
                <w:color w:val="000000"/>
              </w:rPr>
            </w:pPr>
          </w:p>
        </w:tc>
      </w:tr>
      <w:tr w:rsidR="00B65834" w:rsidRPr="00C665A2" w14:paraId="3B6D172C" w14:textId="77777777" w:rsidTr="008E47CF">
        <w:trPr>
          <w:trHeight w:val="611"/>
        </w:trPr>
        <w:tc>
          <w:tcPr>
            <w:tcW w:w="821"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3F18B702" w14:textId="1A6AE2C8" w:rsidR="00360E8F" w:rsidRPr="00AC68D1" w:rsidRDefault="00A15025" w:rsidP="00B60896">
            <w:pPr>
              <w:rPr>
                <w:color w:val="242424"/>
              </w:rPr>
            </w:pPr>
            <w:r w:rsidRPr="00A15025">
              <w:rPr>
                <w:color w:val="242424"/>
              </w:rPr>
              <w:t xml:space="preserve">Gabion wire </w:t>
            </w:r>
          </w:p>
        </w:tc>
        <w:tc>
          <w:tcPr>
            <w:tcW w:w="2205"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3231A05E" w14:textId="369CD27F" w:rsidR="00360E8F" w:rsidRPr="00AC68D1" w:rsidRDefault="008E47CF" w:rsidP="00B60896">
            <w:pPr>
              <w:rPr>
                <w:color w:val="242424"/>
              </w:rPr>
            </w:pPr>
            <w:r w:rsidRPr="008E47CF">
              <w:rPr>
                <w:color w:val="242424"/>
              </w:rPr>
              <w:t xml:space="preserve">(2.7mm and 3mm </w:t>
            </w:r>
            <w:proofErr w:type="spellStart"/>
            <w:r w:rsidRPr="008E47CF">
              <w:rPr>
                <w:color w:val="242424"/>
              </w:rPr>
              <w:t>dia</w:t>
            </w:r>
            <w:proofErr w:type="spellEnd"/>
            <w:r w:rsidRPr="008E47CF">
              <w:rPr>
                <w:color w:val="242424"/>
              </w:rPr>
              <w:t>) Mild steel wire complying with BS 1052 and galvanized in accordance with BS 443 standards, tensile strength not less than 350-575 N/sq.mm, quantity of zinc not less than 250-275 gr/</w:t>
            </w:r>
            <w:proofErr w:type="spellStart"/>
            <w:r w:rsidRPr="008E47CF">
              <w:rPr>
                <w:color w:val="242424"/>
              </w:rPr>
              <w:t>sq.m</w:t>
            </w:r>
            <w:proofErr w:type="spellEnd"/>
            <w:r w:rsidRPr="008E47CF">
              <w:rPr>
                <w:color w:val="242424"/>
              </w:rPr>
              <w:t>, wire tolerance ±0.06-0.1</w:t>
            </w:r>
          </w:p>
        </w:tc>
        <w:tc>
          <w:tcPr>
            <w:tcW w:w="321"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34E20B6B" w14:textId="7FF41423" w:rsidR="00360E8F" w:rsidRPr="00AC68D1" w:rsidRDefault="009D1E30" w:rsidP="00B60896">
            <w:pPr>
              <w:jc w:val="center"/>
              <w:rPr>
                <w:color w:val="000000"/>
              </w:rPr>
            </w:pPr>
            <w:r>
              <w:rPr>
                <w:color w:val="000000"/>
              </w:rPr>
              <w:t>Kg</w:t>
            </w:r>
          </w:p>
        </w:tc>
        <w:tc>
          <w:tcPr>
            <w:tcW w:w="505"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5EDCD678" w14:textId="48C41FE8" w:rsidR="00360E8F" w:rsidRPr="00AC68D1" w:rsidRDefault="009D1E30" w:rsidP="00B60896">
            <w:pPr>
              <w:jc w:val="center"/>
              <w:rPr>
                <w:color w:val="000000"/>
              </w:rPr>
            </w:pPr>
            <w:r>
              <w:rPr>
                <w:color w:val="000000"/>
              </w:rPr>
              <w:t>21096</w:t>
            </w:r>
          </w:p>
        </w:tc>
        <w:tc>
          <w:tcPr>
            <w:tcW w:w="551" w:type="pct"/>
            <w:tcBorders>
              <w:top w:val="single" w:sz="4" w:space="0" w:color="auto"/>
              <w:left w:val="single" w:sz="4" w:space="0" w:color="auto"/>
              <w:bottom w:val="single" w:sz="4" w:space="0" w:color="auto"/>
              <w:right w:val="single" w:sz="4" w:space="0" w:color="auto"/>
            </w:tcBorders>
            <w:shd w:val="clear" w:color="000000" w:fill="FFFFFF"/>
          </w:tcPr>
          <w:p w14:paraId="0CF43621" w14:textId="77777777" w:rsidR="00360E8F" w:rsidRPr="00AC68D1" w:rsidRDefault="00360E8F" w:rsidP="00B60896">
            <w:pPr>
              <w:jc w:val="center"/>
              <w:rPr>
                <w:color w:val="000000"/>
              </w:rPr>
            </w:pPr>
          </w:p>
        </w:tc>
        <w:tc>
          <w:tcPr>
            <w:tcW w:w="597" w:type="pct"/>
            <w:tcBorders>
              <w:top w:val="single" w:sz="4" w:space="0" w:color="auto"/>
              <w:left w:val="single" w:sz="4" w:space="0" w:color="auto"/>
              <w:bottom w:val="single" w:sz="4" w:space="0" w:color="auto"/>
              <w:right w:val="single" w:sz="4" w:space="0" w:color="auto"/>
            </w:tcBorders>
            <w:shd w:val="clear" w:color="000000" w:fill="FFFFFF"/>
            <w:vAlign w:val="center"/>
          </w:tcPr>
          <w:p w14:paraId="591CA830" w14:textId="56DD9043" w:rsidR="00360E8F" w:rsidRPr="00AC68D1" w:rsidRDefault="00360E8F" w:rsidP="00B60896">
            <w:pPr>
              <w:jc w:val="center"/>
              <w:rPr>
                <w:color w:val="000000"/>
              </w:rPr>
            </w:pPr>
          </w:p>
        </w:tc>
      </w:tr>
      <w:tr w:rsidR="00B65834" w:rsidRPr="00C665A2" w14:paraId="56C56F10" w14:textId="77777777" w:rsidTr="008E47CF">
        <w:trPr>
          <w:trHeight w:val="520"/>
        </w:trPr>
        <w:tc>
          <w:tcPr>
            <w:tcW w:w="821"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142E5BDA" w14:textId="118AE53B" w:rsidR="00360E8F" w:rsidRPr="00AC68D1" w:rsidRDefault="00A15025" w:rsidP="00B60896">
            <w:pPr>
              <w:rPr>
                <w:color w:val="242424"/>
              </w:rPr>
            </w:pPr>
            <w:r w:rsidRPr="00A15025">
              <w:rPr>
                <w:color w:val="242424"/>
              </w:rPr>
              <w:t>Geotextile</w:t>
            </w:r>
          </w:p>
        </w:tc>
        <w:tc>
          <w:tcPr>
            <w:tcW w:w="2205"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518688DF" w14:textId="3FB9AFF8" w:rsidR="00360E8F" w:rsidRPr="00AC68D1" w:rsidRDefault="002D66BD" w:rsidP="00B60896">
            <w:pPr>
              <w:rPr>
                <w:color w:val="242424"/>
              </w:rPr>
            </w:pPr>
            <w:r>
              <w:rPr>
                <w:color w:val="242424"/>
              </w:rPr>
              <w:t xml:space="preserve">Based on </w:t>
            </w:r>
            <w:r w:rsidR="00423214">
              <w:rPr>
                <w:color w:val="242424"/>
              </w:rPr>
              <w:t>the attached</w:t>
            </w:r>
            <w:r>
              <w:rPr>
                <w:color w:val="242424"/>
              </w:rPr>
              <w:t xml:space="preserve"> specification</w:t>
            </w:r>
          </w:p>
        </w:tc>
        <w:tc>
          <w:tcPr>
            <w:tcW w:w="321"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313DA236" w14:textId="1110399E" w:rsidR="00360E8F" w:rsidRPr="00AC68D1" w:rsidRDefault="001F5F2B" w:rsidP="00B60896">
            <w:pPr>
              <w:jc w:val="center"/>
              <w:rPr>
                <w:color w:val="000000"/>
              </w:rPr>
            </w:pPr>
            <w:r>
              <w:rPr>
                <w:color w:val="000000"/>
              </w:rPr>
              <w:t>M2</w:t>
            </w:r>
          </w:p>
        </w:tc>
        <w:tc>
          <w:tcPr>
            <w:tcW w:w="505"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2484CB3C" w14:textId="5823B9A2" w:rsidR="00360E8F" w:rsidRPr="00AC68D1" w:rsidRDefault="001F5F2B" w:rsidP="00B60896">
            <w:pPr>
              <w:jc w:val="center"/>
              <w:rPr>
                <w:color w:val="000000"/>
              </w:rPr>
            </w:pPr>
            <w:r>
              <w:rPr>
                <w:color w:val="000000"/>
              </w:rPr>
              <w:t>1391</w:t>
            </w:r>
          </w:p>
        </w:tc>
        <w:tc>
          <w:tcPr>
            <w:tcW w:w="551" w:type="pct"/>
            <w:tcBorders>
              <w:top w:val="single" w:sz="4" w:space="0" w:color="auto"/>
              <w:left w:val="single" w:sz="4" w:space="0" w:color="auto"/>
              <w:bottom w:val="single" w:sz="4" w:space="0" w:color="auto"/>
              <w:right w:val="single" w:sz="4" w:space="0" w:color="auto"/>
            </w:tcBorders>
            <w:shd w:val="clear" w:color="000000" w:fill="FFFFFF"/>
          </w:tcPr>
          <w:p w14:paraId="0DC749DA" w14:textId="77777777" w:rsidR="00360E8F" w:rsidRPr="00AC68D1" w:rsidRDefault="00360E8F" w:rsidP="00B60896">
            <w:pPr>
              <w:jc w:val="center"/>
              <w:rPr>
                <w:color w:val="000000"/>
              </w:rPr>
            </w:pPr>
          </w:p>
        </w:tc>
        <w:tc>
          <w:tcPr>
            <w:tcW w:w="597" w:type="pct"/>
            <w:tcBorders>
              <w:top w:val="single" w:sz="4" w:space="0" w:color="auto"/>
              <w:left w:val="single" w:sz="4" w:space="0" w:color="auto"/>
              <w:bottom w:val="single" w:sz="4" w:space="0" w:color="auto"/>
              <w:right w:val="single" w:sz="4" w:space="0" w:color="auto"/>
            </w:tcBorders>
            <w:shd w:val="clear" w:color="000000" w:fill="FFFFFF"/>
            <w:vAlign w:val="center"/>
          </w:tcPr>
          <w:p w14:paraId="15757991" w14:textId="5F6055C5" w:rsidR="00360E8F" w:rsidRPr="00AC68D1" w:rsidRDefault="00360E8F" w:rsidP="00B60896">
            <w:pPr>
              <w:jc w:val="center"/>
              <w:rPr>
                <w:color w:val="000000"/>
              </w:rPr>
            </w:pPr>
          </w:p>
        </w:tc>
      </w:tr>
      <w:tr w:rsidR="004D2247" w:rsidRPr="00C665A2" w14:paraId="066EB7E2" w14:textId="77777777" w:rsidTr="008E47CF">
        <w:trPr>
          <w:trHeight w:val="520"/>
        </w:trPr>
        <w:tc>
          <w:tcPr>
            <w:tcW w:w="821" w:type="pct"/>
            <w:tcBorders>
              <w:top w:val="single" w:sz="4" w:space="0" w:color="auto"/>
              <w:left w:val="single" w:sz="4" w:space="0" w:color="auto"/>
              <w:bottom w:val="single" w:sz="4" w:space="0" w:color="auto"/>
              <w:right w:val="single" w:sz="4" w:space="0" w:color="auto"/>
            </w:tcBorders>
            <w:shd w:val="clear" w:color="000000" w:fill="FFFFFF"/>
            <w:vAlign w:val="center"/>
          </w:tcPr>
          <w:p w14:paraId="788C6E5B" w14:textId="293CDEF7" w:rsidR="004D2247" w:rsidRPr="00A15025" w:rsidRDefault="004D2247" w:rsidP="00B60896">
            <w:pPr>
              <w:rPr>
                <w:color w:val="242424"/>
              </w:rPr>
            </w:pPr>
            <w:r>
              <w:rPr>
                <w:color w:val="242424"/>
              </w:rPr>
              <w:t xml:space="preserve">Delivery </w:t>
            </w:r>
            <w:r w:rsidR="008B5217">
              <w:rPr>
                <w:color w:val="242424"/>
              </w:rPr>
              <w:t>cost</w:t>
            </w:r>
          </w:p>
        </w:tc>
        <w:tc>
          <w:tcPr>
            <w:tcW w:w="2205" w:type="pct"/>
            <w:tcBorders>
              <w:top w:val="single" w:sz="4" w:space="0" w:color="auto"/>
              <w:left w:val="single" w:sz="4" w:space="0" w:color="auto"/>
              <w:bottom w:val="single" w:sz="4" w:space="0" w:color="auto"/>
              <w:right w:val="single" w:sz="4" w:space="0" w:color="auto"/>
            </w:tcBorders>
            <w:shd w:val="clear" w:color="000000" w:fill="FFFFFF"/>
            <w:vAlign w:val="center"/>
          </w:tcPr>
          <w:p w14:paraId="3E72925E" w14:textId="22B7FD65" w:rsidR="004D2247" w:rsidRDefault="007277ED" w:rsidP="00B60896">
            <w:pPr>
              <w:rPr>
                <w:color w:val="242424"/>
              </w:rPr>
            </w:pPr>
            <w:r>
              <w:rPr>
                <w:color w:val="242424"/>
              </w:rPr>
              <w:t xml:space="preserve">Transportation of </w:t>
            </w:r>
            <w:r w:rsidRPr="007277ED">
              <w:rPr>
                <w:color w:val="242424"/>
              </w:rPr>
              <w:t>Gabion wire</w:t>
            </w:r>
            <w:r>
              <w:rPr>
                <w:color w:val="242424"/>
              </w:rPr>
              <w:t xml:space="preserve"> </w:t>
            </w:r>
            <w:r w:rsidR="001D1AFC">
              <w:rPr>
                <w:color w:val="242424"/>
              </w:rPr>
              <w:t>3.9</w:t>
            </w:r>
            <w:r w:rsidR="008B5217">
              <w:rPr>
                <w:color w:val="242424"/>
              </w:rPr>
              <w:t xml:space="preserve"> + 2.7mm </w:t>
            </w:r>
            <w:r>
              <w:rPr>
                <w:color w:val="242424"/>
              </w:rPr>
              <w:t xml:space="preserve">and </w:t>
            </w:r>
            <w:r w:rsidRPr="007277ED">
              <w:rPr>
                <w:color w:val="242424"/>
              </w:rPr>
              <w:t>Geotextile</w:t>
            </w:r>
            <w:r>
              <w:rPr>
                <w:color w:val="242424"/>
              </w:rPr>
              <w:t xml:space="preserve"> to Badakhshan </w:t>
            </w:r>
            <w:r w:rsidR="001D1AFC">
              <w:rPr>
                <w:color w:val="242424"/>
              </w:rPr>
              <w:t xml:space="preserve">province </w:t>
            </w:r>
            <w:r>
              <w:rPr>
                <w:color w:val="242424"/>
              </w:rPr>
              <w:t xml:space="preserve">Faizabad </w:t>
            </w:r>
            <w:r w:rsidR="001D1AFC">
              <w:rPr>
                <w:color w:val="242424"/>
              </w:rPr>
              <w:t xml:space="preserve">city </w:t>
            </w:r>
          </w:p>
        </w:tc>
        <w:tc>
          <w:tcPr>
            <w:tcW w:w="321" w:type="pct"/>
            <w:tcBorders>
              <w:top w:val="single" w:sz="4" w:space="0" w:color="auto"/>
              <w:left w:val="single" w:sz="4" w:space="0" w:color="auto"/>
              <w:bottom w:val="single" w:sz="4" w:space="0" w:color="auto"/>
              <w:right w:val="single" w:sz="4" w:space="0" w:color="auto"/>
            </w:tcBorders>
            <w:shd w:val="clear" w:color="000000" w:fill="FFFFFF"/>
            <w:vAlign w:val="center"/>
          </w:tcPr>
          <w:p w14:paraId="4C65FCFC" w14:textId="728648F6" w:rsidR="004D2247" w:rsidRDefault="001D1AFC" w:rsidP="00B60896">
            <w:pPr>
              <w:jc w:val="center"/>
              <w:rPr>
                <w:color w:val="000000"/>
              </w:rPr>
            </w:pPr>
            <w:r>
              <w:rPr>
                <w:color w:val="000000"/>
              </w:rPr>
              <w:t xml:space="preserve">Total </w:t>
            </w:r>
          </w:p>
        </w:tc>
        <w:tc>
          <w:tcPr>
            <w:tcW w:w="505" w:type="pct"/>
            <w:tcBorders>
              <w:top w:val="single" w:sz="4" w:space="0" w:color="auto"/>
              <w:left w:val="single" w:sz="4" w:space="0" w:color="auto"/>
              <w:bottom w:val="single" w:sz="4" w:space="0" w:color="auto"/>
              <w:right w:val="single" w:sz="4" w:space="0" w:color="auto"/>
            </w:tcBorders>
            <w:shd w:val="clear" w:color="000000" w:fill="FFFFFF"/>
            <w:vAlign w:val="center"/>
          </w:tcPr>
          <w:p w14:paraId="7FA72B68" w14:textId="77777777" w:rsidR="004D2247" w:rsidRDefault="004D2247" w:rsidP="00B60896">
            <w:pPr>
              <w:jc w:val="center"/>
              <w:rPr>
                <w:color w:val="000000"/>
              </w:rPr>
            </w:pPr>
          </w:p>
        </w:tc>
        <w:tc>
          <w:tcPr>
            <w:tcW w:w="551" w:type="pct"/>
            <w:tcBorders>
              <w:top w:val="single" w:sz="4" w:space="0" w:color="auto"/>
              <w:left w:val="single" w:sz="4" w:space="0" w:color="auto"/>
              <w:bottom w:val="single" w:sz="4" w:space="0" w:color="auto"/>
              <w:right w:val="single" w:sz="4" w:space="0" w:color="auto"/>
            </w:tcBorders>
            <w:shd w:val="clear" w:color="000000" w:fill="FFFFFF"/>
          </w:tcPr>
          <w:p w14:paraId="4B392925" w14:textId="77777777" w:rsidR="004D2247" w:rsidRPr="00AC68D1" w:rsidRDefault="004D2247" w:rsidP="00B60896">
            <w:pPr>
              <w:jc w:val="center"/>
              <w:rPr>
                <w:color w:val="000000"/>
              </w:rPr>
            </w:pPr>
          </w:p>
        </w:tc>
        <w:tc>
          <w:tcPr>
            <w:tcW w:w="597" w:type="pct"/>
            <w:tcBorders>
              <w:top w:val="single" w:sz="4" w:space="0" w:color="auto"/>
              <w:left w:val="single" w:sz="4" w:space="0" w:color="auto"/>
              <w:bottom w:val="single" w:sz="4" w:space="0" w:color="auto"/>
              <w:right w:val="single" w:sz="4" w:space="0" w:color="auto"/>
            </w:tcBorders>
            <w:shd w:val="clear" w:color="000000" w:fill="FFFFFF"/>
            <w:vAlign w:val="center"/>
          </w:tcPr>
          <w:p w14:paraId="6AEC4DBA" w14:textId="77777777" w:rsidR="004D2247" w:rsidRPr="00AC68D1" w:rsidRDefault="004D2247" w:rsidP="00B60896">
            <w:pPr>
              <w:jc w:val="center"/>
              <w:rPr>
                <w:color w:val="000000"/>
              </w:rPr>
            </w:pPr>
          </w:p>
        </w:tc>
      </w:tr>
      <w:tr w:rsidR="00360E8F" w:rsidRPr="00C665A2" w14:paraId="771A54F2" w14:textId="77777777" w:rsidTr="008E47CF">
        <w:trPr>
          <w:trHeight w:val="520"/>
        </w:trPr>
        <w:tc>
          <w:tcPr>
            <w:tcW w:w="4403" w:type="pct"/>
            <w:gridSpan w:val="5"/>
            <w:tcBorders>
              <w:top w:val="single" w:sz="4" w:space="0" w:color="auto"/>
              <w:left w:val="single" w:sz="4" w:space="0" w:color="auto"/>
              <w:bottom w:val="single" w:sz="4" w:space="0" w:color="auto"/>
              <w:right w:val="single" w:sz="4" w:space="0" w:color="auto"/>
            </w:tcBorders>
            <w:shd w:val="clear" w:color="000000" w:fill="FFFFFF"/>
            <w:vAlign w:val="center"/>
          </w:tcPr>
          <w:p w14:paraId="76EAF079" w14:textId="1470AB53" w:rsidR="00360E8F" w:rsidRPr="00AC68D1" w:rsidRDefault="00360E8F" w:rsidP="00B60896">
            <w:pPr>
              <w:rPr>
                <w:color w:val="000000"/>
              </w:rPr>
            </w:pPr>
            <w:r w:rsidRPr="00982243">
              <w:rPr>
                <w:b/>
                <w:bCs/>
                <w:color w:val="000000"/>
              </w:rPr>
              <w:t xml:space="preserve">Total Price </w:t>
            </w:r>
            <w:r w:rsidR="00CB5B95">
              <w:rPr>
                <w:b/>
                <w:bCs/>
                <w:color w:val="000000"/>
              </w:rPr>
              <w:t>including</w:t>
            </w:r>
            <w:r w:rsidRPr="00982243">
              <w:rPr>
                <w:b/>
                <w:bCs/>
                <w:color w:val="000000"/>
              </w:rPr>
              <w:t xml:space="preserve"> Gov</w:t>
            </w:r>
            <w:r w:rsidR="00CB5B95">
              <w:rPr>
                <w:b/>
                <w:bCs/>
                <w:color w:val="000000"/>
              </w:rPr>
              <w:t xml:space="preserve">ernment </w:t>
            </w:r>
            <w:r w:rsidRPr="00982243">
              <w:rPr>
                <w:b/>
                <w:bCs/>
                <w:color w:val="000000"/>
              </w:rPr>
              <w:t>Tax</w:t>
            </w:r>
          </w:p>
        </w:tc>
        <w:tc>
          <w:tcPr>
            <w:tcW w:w="597" w:type="pct"/>
            <w:tcBorders>
              <w:top w:val="single" w:sz="4" w:space="0" w:color="auto"/>
              <w:left w:val="single" w:sz="4" w:space="0" w:color="auto"/>
              <w:bottom w:val="single" w:sz="4" w:space="0" w:color="auto"/>
              <w:right w:val="single" w:sz="4" w:space="0" w:color="auto"/>
            </w:tcBorders>
            <w:shd w:val="clear" w:color="000000" w:fill="FFFFFF"/>
            <w:vAlign w:val="center"/>
          </w:tcPr>
          <w:p w14:paraId="2E1858FB" w14:textId="77777777" w:rsidR="00360E8F" w:rsidRPr="00AC68D1" w:rsidRDefault="00360E8F" w:rsidP="00B60896">
            <w:pPr>
              <w:jc w:val="center"/>
              <w:rPr>
                <w:color w:val="000000"/>
              </w:rPr>
            </w:pPr>
          </w:p>
        </w:tc>
      </w:tr>
      <w:bookmarkEnd w:id="0"/>
    </w:tbl>
    <w:p w14:paraId="52F92593" w14:textId="77777777" w:rsidR="00F30FA2" w:rsidRDefault="00F30FA2" w:rsidP="00B60896">
      <w:pPr>
        <w:spacing w:before="10" w:line="40" w:lineRule="exact"/>
        <w:rPr>
          <w:sz w:val="4"/>
          <w:szCs w:val="4"/>
        </w:rPr>
      </w:pPr>
    </w:p>
    <w:p w14:paraId="78519C83" w14:textId="77777777" w:rsidR="00AC68D1" w:rsidRDefault="00AC68D1" w:rsidP="00B60896">
      <w:pPr>
        <w:spacing w:before="10" w:line="40" w:lineRule="exact"/>
        <w:rPr>
          <w:sz w:val="4"/>
          <w:szCs w:val="4"/>
        </w:rPr>
      </w:pPr>
    </w:p>
    <w:p w14:paraId="71F2C867" w14:textId="58665A76" w:rsidR="00D616DF" w:rsidRPr="00DF267F" w:rsidRDefault="00D616DF" w:rsidP="00DF267F">
      <w:pPr>
        <w:spacing w:before="10" w:line="40" w:lineRule="exact"/>
        <w:rPr>
          <w:sz w:val="4"/>
          <w:szCs w:val="4"/>
        </w:rPr>
      </w:pPr>
    </w:p>
    <w:p w14:paraId="1DC455A4" w14:textId="4E68A279" w:rsidR="008D5717" w:rsidRDefault="008D5717" w:rsidP="00B60896">
      <w:pPr>
        <w:spacing w:before="87"/>
        <w:rPr>
          <w:rFonts w:ascii="Calibri" w:eastAsia="Calibri" w:hAnsi="Calibri" w:cs="Calibri"/>
          <w:b/>
          <w:sz w:val="19"/>
          <w:szCs w:val="19"/>
        </w:rPr>
      </w:pPr>
    </w:p>
    <w:p w14:paraId="044F48A5" w14:textId="77777777" w:rsidR="002C24A5" w:rsidRDefault="002C24A5" w:rsidP="00B60896">
      <w:pPr>
        <w:spacing w:before="87"/>
        <w:rPr>
          <w:rFonts w:ascii="Calibri" w:eastAsia="Calibri" w:hAnsi="Calibri" w:cs="Calibri"/>
          <w:b/>
          <w:sz w:val="19"/>
          <w:szCs w:val="19"/>
          <w:u w:val="single" w:color="000000"/>
        </w:rPr>
        <w:sectPr w:rsidR="002C24A5" w:rsidSect="00453F29">
          <w:type w:val="continuous"/>
          <w:pgSz w:w="12240" w:h="15840"/>
          <w:pgMar w:top="1340" w:right="660" w:bottom="280" w:left="1280" w:header="720" w:footer="720" w:gutter="0"/>
          <w:cols w:space="720"/>
        </w:sectPr>
      </w:pPr>
    </w:p>
    <w:p w14:paraId="04DEC0DE" w14:textId="77777777" w:rsidR="0015130D" w:rsidRDefault="0015130D" w:rsidP="00B60896">
      <w:pPr>
        <w:spacing w:before="87"/>
        <w:rPr>
          <w:rFonts w:ascii="Calibri" w:eastAsia="Calibri" w:hAnsi="Calibri" w:cs="Calibri"/>
          <w:b/>
          <w:sz w:val="28"/>
          <w:szCs w:val="28"/>
          <w:u w:val="single" w:color="000000"/>
        </w:rPr>
      </w:pPr>
    </w:p>
    <w:p w14:paraId="5655DCFC" w14:textId="77777777" w:rsidR="0015130D" w:rsidRDefault="0015130D" w:rsidP="00B60896">
      <w:pPr>
        <w:spacing w:before="87"/>
        <w:rPr>
          <w:rFonts w:ascii="Calibri" w:eastAsia="Calibri" w:hAnsi="Calibri" w:cs="Calibri"/>
          <w:b/>
          <w:sz w:val="28"/>
          <w:szCs w:val="28"/>
          <w:u w:val="single" w:color="000000"/>
        </w:rPr>
      </w:pPr>
    </w:p>
    <w:p w14:paraId="4F777A16" w14:textId="77777777" w:rsidR="0015130D" w:rsidRDefault="0015130D" w:rsidP="00B60896">
      <w:pPr>
        <w:spacing w:before="87"/>
        <w:rPr>
          <w:rFonts w:ascii="Calibri" w:eastAsia="Calibri" w:hAnsi="Calibri" w:cs="Calibri"/>
          <w:b/>
          <w:sz w:val="28"/>
          <w:szCs w:val="28"/>
          <w:u w:val="single" w:color="000000"/>
        </w:rPr>
      </w:pPr>
    </w:p>
    <w:p w14:paraId="7654AD71" w14:textId="77777777" w:rsidR="0015130D" w:rsidRDefault="0015130D" w:rsidP="00B60896">
      <w:pPr>
        <w:spacing w:before="87"/>
        <w:rPr>
          <w:rFonts w:ascii="Calibri" w:eastAsia="Calibri" w:hAnsi="Calibri" w:cs="Calibri"/>
          <w:b/>
          <w:sz w:val="28"/>
          <w:szCs w:val="28"/>
          <w:u w:val="single" w:color="000000"/>
        </w:rPr>
      </w:pPr>
    </w:p>
    <w:p w14:paraId="66ADAB76" w14:textId="77777777" w:rsidR="0015130D" w:rsidRDefault="0015130D" w:rsidP="00B60896">
      <w:pPr>
        <w:spacing w:before="87"/>
        <w:rPr>
          <w:rFonts w:ascii="Calibri" w:eastAsia="Calibri" w:hAnsi="Calibri" w:cs="Calibri"/>
          <w:b/>
          <w:sz w:val="28"/>
          <w:szCs w:val="28"/>
          <w:u w:val="single" w:color="000000"/>
        </w:rPr>
      </w:pPr>
    </w:p>
    <w:p w14:paraId="69B0296A" w14:textId="77777777" w:rsidR="0015130D" w:rsidRDefault="0015130D" w:rsidP="00B60896">
      <w:pPr>
        <w:spacing w:before="87"/>
        <w:rPr>
          <w:rFonts w:ascii="Calibri" w:eastAsia="Calibri" w:hAnsi="Calibri" w:cs="Calibri"/>
          <w:b/>
          <w:sz w:val="28"/>
          <w:szCs w:val="28"/>
          <w:u w:val="single" w:color="000000"/>
        </w:rPr>
      </w:pPr>
    </w:p>
    <w:p w14:paraId="5A29F7F1" w14:textId="77777777" w:rsidR="0015130D" w:rsidRDefault="0015130D" w:rsidP="00B60896">
      <w:pPr>
        <w:spacing w:before="87"/>
        <w:rPr>
          <w:rFonts w:ascii="Calibri" w:eastAsia="Calibri" w:hAnsi="Calibri" w:cs="Calibri"/>
          <w:b/>
          <w:sz w:val="28"/>
          <w:szCs w:val="28"/>
          <w:u w:val="single" w:color="000000"/>
        </w:rPr>
      </w:pPr>
    </w:p>
    <w:p w14:paraId="50A98ED1" w14:textId="77777777" w:rsidR="0015130D" w:rsidRDefault="0015130D" w:rsidP="00B60896">
      <w:pPr>
        <w:spacing w:before="87"/>
        <w:rPr>
          <w:rFonts w:ascii="Calibri" w:eastAsia="Calibri" w:hAnsi="Calibri" w:cs="Calibri"/>
          <w:b/>
          <w:sz w:val="28"/>
          <w:szCs w:val="28"/>
          <w:u w:val="single" w:color="000000"/>
        </w:rPr>
      </w:pPr>
    </w:p>
    <w:p w14:paraId="577C1A17" w14:textId="77777777" w:rsidR="0015130D" w:rsidRDefault="0015130D" w:rsidP="00B60896">
      <w:pPr>
        <w:spacing w:before="87"/>
        <w:rPr>
          <w:rFonts w:ascii="Calibri" w:eastAsia="Calibri" w:hAnsi="Calibri" w:cs="Calibri"/>
          <w:b/>
          <w:sz w:val="28"/>
          <w:szCs w:val="28"/>
          <w:u w:val="single" w:color="000000"/>
        </w:rPr>
      </w:pPr>
    </w:p>
    <w:p w14:paraId="3F14AEB7" w14:textId="0830E98A" w:rsidR="00F30FA2" w:rsidRPr="00D51435" w:rsidRDefault="00602463" w:rsidP="00B60896">
      <w:pPr>
        <w:spacing w:before="87"/>
        <w:rPr>
          <w:rFonts w:ascii="Calibri" w:eastAsia="Calibri" w:hAnsi="Calibri" w:cs="Calibri"/>
          <w:b/>
          <w:sz w:val="28"/>
          <w:szCs w:val="28"/>
          <w:u w:val="single" w:color="000000"/>
        </w:rPr>
      </w:pPr>
      <w:r w:rsidRPr="00D51435">
        <w:rPr>
          <w:rFonts w:ascii="Calibri" w:eastAsia="Calibri" w:hAnsi="Calibri" w:cs="Calibri"/>
          <w:b/>
          <w:sz w:val="28"/>
          <w:szCs w:val="28"/>
          <w:u w:val="single" w:color="000000"/>
        </w:rPr>
        <w:t>T</w:t>
      </w:r>
      <w:r w:rsidRPr="00D51435">
        <w:rPr>
          <w:rFonts w:ascii="Calibri" w:eastAsia="Calibri" w:hAnsi="Calibri" w:cs="Calibri"/>
          <w:b/>
          <w:spacing w:val="1"/>
          <w:sz w:val="28"/>
          <w:szCs w:val="28"/>
          <w:u w:val="single" w:color="000000"/>
        </w:rPr>
        <w:t>e</w:t>
      </w:r>
      <w:r w:rsidRPr="00D51435">
        <w:rPr>
          <w:rFonts w:ascii="Calibri" w:eastAsia="Calibri" w:hAnsi="Calibri" w:cs="Calibri"/>
          <w:b/>
          <w:sz w:val="28"/>
          <w:szCs w:val="28"/>
          <w:u w:val="single" w:color="000000"/>
        </w:rPr>
        <w:t>rms</w:t>
      </w:r>
      <w:r w:rsidRPr="00D51435">
        <w:rPr>
          <w:rFonts w:ascii="Calibri" w:eastAsia="Calibri" w:hAnsi="Calibri" w:cs="Calibri"/>
          <w:b/>
          <w:spacing w:val="1"/>
          <w:sz w:val="28"/>
          <w:szCs w:val="28"/>
          <w:u w:val="single" w:color="000000"/>
        </w:rPr>
        <w:t xml:space="preserve"> </w:t>
      </w:r>
      <w:r w:rsidRPr="00D51435">
        <w:rPr>
          <w:rFonts w:ascii="Calibri" w:eastAsia="Calibri" w:hAnsi="Calibri" w:cs="Calibri"/>
          <w:b/>
          <w:sz w:val="28"/>
          <w:szCs w:val="28"/>
          <w:u w:val="single" w:color="000000"/>
        </w:rPr>
        <w:t>a</w:t>
      </w:r>
      <w:r w:rsidRPr="00D51435">
        <w:rPr>
          <w:rFonts w:ascii="Calibri" w:eastAsia="Calibri" w:hAnsi="Calibri" w:cs="Calibri"/>
          <w:b/>
          <w:spacing w:val="-1"/>
          <w:sz w:val="28"/>
          <w:szCs w:val="28"/>
          <w:u w:val="single" w:color="000000"/>
        </w:rPr>
        <w:t>n</w:t>
      </w:r>
      <w:r w:rsidRPr="00D51435">
        <w:rPr>
          <w:rFonts w:ascii="Calibri" w:eastAsia="Calibri" w:hAnsi="Calibri" w:cs="Calibri"/>
          <w:b/>
          <w:sz w:val="28"/>
          <w:szCs w:val="28"/>
          <w:u w:val="single" w:color="000000"/>
        </w:rPr>
        <w:t>d</w:t>
      </w:r>
      <w:r w:rsidRPr="00D51435">
        <w:rPr>
          <w:rFonts w:ascii="Calibri" w:eastAsia="Calibri" w:hAnsi="Calibri" w:cs="Calibri"/>
          <w:b/>
          <w:spacing w:val="1"/>
          <w:sz w:val="28"/>
          <w:szCs w:val="28"/>
          <w:u w:val="single" w:color="000000"/>
        </w:rPr>
        <w:t xml:space="preserve"> Co</w:t>
      </w:r>
      <w:r w:rsidRPr="00D51435">
        <w:rPr>
          <w:rFonts w:ascii="Calibri" w:eastAsia="Calibri" w:hAnsi="Calibri" w:cs="Calibri"/>
          <w:b/>
          <w:spacing w:val="2"/>
          <w:sz w:val="28"/>
          <w:szCs w:val="28"/>
          <w:u w:val="single" w:color="000000"/>
        </w:rPr>
        <w:t>nditi</w:t>
      </w:r>
      <w:r w:rsidRPr="00D51435">
        <w:rPr>
          <w:rFonts w:ascii="Calibri" w:eastAsia="Calibri" w:hAnsi="Calibri" w:cs="Calibri"/>
          <w:b/>
          <w:spacing w:val="1"/>
          <w:sz w:val="28"/>
          <w:szCs w:val="28"/>
          <w:u w:val="single" w:color="000000"/>
        </w:rPr>
        <w:t>o</w:t>
      </w:r>
      <w:r w:rsidRPr="00D51435">
        <w:rPr>
          <w:rFonts w:ascii="Calibri" w:eastAsia="Calibri" w:hAnsi="Calibri" w:cs="Calibri"/>
          <w:b/>
          <w:spacing w:val="-1"/>
          <w:sz w:val="28"/>
          <w:szCs w:val="28"/>
          <w:u w:val="single" w:color="000000"/>
        </w:rPr>
        <w:t>ns</w:t>
      </w:r>
      <w:r w:rsidRPr="00D51435">
        <w:rPr>
          <w:rFonts w:ascii="Calibri" w:eastAsia="Calibri" w:hAnsi="Calibri" w:cs="Calibri"/>
          <w:b/>
          <w:sz w:val="28"/>
          <w:szCs w:val="28"/>
          <w:u w:val="single" w:color="000000"/>
        </w:rPr>
        <w:t>:</w:t>
      </w:r>
    </w:p>
    <w:p w14:paraId="1A993EDD" w14:textId="77777777" w:rsidR="00400E3E" w:rsidRDefault="00400E3E" w:rsidP="00B60896">
      <w:pPr>
        <w:spacing w:before="87"/>
        <w:rPr>
          <w:rFonts w:ascii="Calibri" w:eastAsia="Calibri" w:hAnsi="Calibri" w:cs="Calibri"/>
          <w:sz w:val="19"/>
          <w:szCs w:val="19"/>
        </w:rPr>
      </w:pPr>
    </w:p>
    <w:p w14:paraId="177F6937" w14:textId="522EC8A6" w:rsidR="00F30FA2" w:rsidRPr="00720E75" w:rsidRDefault="00602463" w:rsidP="00B60896">
      <w:pPr>
        <w:spacing w:before="75"/>
        <w:rPr>
          <w:color w:val="242424"/>
        </w:rPr>
      </w:pPr>
      <w:r w:rsidRPr="00720E75">
        <w:rPr>
          <w:color w:val="242424"/>
        </w:rPr>
        <w:t>The Quotations must be at NAC Kabul Office with the RFQ Referencing number, not later than</w:t>
      </w:r>
      <w:r w:rsidR="00DB14CE">
        <w:rPr>
          <w:color w:val="242424"/>
        </w:rPr>
        <w:t xml:space="preserve"> </w:t>
      </w:r>
      <w:r w:rsidR="006927C7">
        <w:rPr>
          <w:color w:val="242424"/>
        </w:rPr>
        <w:t>18</w:t>
      </w:r>
      <w:r w:rsidRPr="00720E75">
        <w:rPr>
          <w:color w:val="242424"/>
        </w:rPr>
        <w:t xml:space="preserve"> /</w:t>
      </w:r>
      <w:r w:rsidR="006927C7">
        <w:rPr>
          <w:color w:val="242424"/>
        </w:rPr>
        <w:t>12</w:t>
      </w:r>
      <w:r w:rsidRPr="00720E75">
        <w:rPr>
          <w:color w:val="242424"/>
        </w:rPr>
        <w:t xml:space="preserve"> /</w:t>
      </w:r>
      <w:r w:rsidR="006927C7">
        <w:rPr>
          <w:color w:val="242424"/>
        </w:rPr>
        <w:t>20</w:t>
      </w:r>
      <w:r w:rsidR="009C5EC4">
        <w:rPr>
          <w:color w:val="242424"/>
        </w:rPr>
        <w:t>24</w:t>
      </w:r>
      <w:r w:rsidR="00B871CC">
        <w:rPr>
          <w:color w:val="242424"/>
        </w:rPr>
        <w:t xml:space="preserve"> at 4:00 pm Kabul time </w:t>
      </w:r>
    </w:p>
    <w:p w14:paraId="0DF42871" w14:textId="77777777" w:rsidR="00F30FA2" w:rsidRPr="00720E75" w:rsidRDefault="00F30FA2" w:rsidP="00B60896">
      <w:pPr>
        <w:spacing w:before="7" w:line="140" w:lineRule="exact"/>
        <w:rPr>
          <w:color w:val="242424"/>
        </w:rPr>
      </w:pPr>
    </w:p>
    <w:p w14:paraId="6AC03923" w14:textId="77777777" w:rsidR="00F30FA2" w:rsidRPr="00720E75" w:rsidRDefault="00602463" w:rsidP="00B60896">
      <w:pPr>
        <w:rPr>
          <w:color w:val="242424"/>
        </w:rPr>
      </w:pPr>
      <w:r w:rsidRPr="00720E75">
        <w:rPr>
          <w:color w:val="242424"/>
        </w:rPr>
        <w:t>1. NAC will inform the bidders of the results of the bidding after a considerable time from the bid closing date.</w:t>
      </w:r>
    </w:p>
    <w:p w14:paraId="6B5CD57E" w14:textId="77777777" w:rsidR="00F30FA2" w:rsidRPr="00720E75" w:rsidRDefault="00F30FA2" w:rsidP="00B60896">
      <w:pPr>
        <w:spacing w:before="9" w:line="100" w:lineRule="exact"/>
        <w:rPr>
          <w:color w:val="242424"/>
        </w:rPr>
      </w:pPr>
    </w:p>
    <w:p w14:paraId="6377448C" w14:textId="77777777" w:rsidR="00F30FA2" w:rsidRPr="00720E75" w:rsidRDefault="00602463" w:rsidP="00B60896">
      <w:pPr>
        <w:rPr>
          <w:color w:val="242424"/>
        </w:rPr>
      </w:pPr>
      <w:r w:rsidRPr="00720E75">
        <w:rPr>
          <w:color w:val="242424"/>
        </w:rPr>
        <w:t>2. Any clarifications required concerning the table of the terms and conditions stated in this RFQ should be addressed to the</w:t>
      </w:r>
    </w:p>
    <w:p w14:paraId="718D9FC6" w14:textId="77777777" w:rsidR="00F30FA2" w:rsidRPr="00720E75" w:rsidRDefault="00602463" w:rsidP="00B60896">
      <w:pPr>
        <w:spacing w:before="23"/>
        <w:rPr>
          <w:color w:val="242424"/>
        </w:rPr>
      </w:pPr>
      <w:r w:rsidRPr="00720E75">
        <w:rPr>
          <w:color w:val="242424"/>
        </w:rPr>
        <w:t>NAC prior to the submission of the RFQ on the closing date.</w:t>
      </w:r>
    </w:p>
    <w:p w14:paraId="613764DD" w14:textId="77777777" w:rsidR="00F30FA2" w:rsidRPr="00720E75" w:rsidRDefault="00F30FA2" w:rsidP="00B60896">
      <w:pPr>
        <w:spacing w:before="4" w:line="120" w:lineRule="exact"/>
        <w:rPr>
          <w:color w:val="242424"/>
        </w:rPr>
      </w:pPr>
    </w:p>
    <w:p w14:paraId="25256EE5" w14:textId="77777777" w:rsidR="00F30FA2" w:rsidRPr="00720E75" w:rsidRDefault="00602463" w:rsidP="00B60896">
      <w:pPr>
        <w:rPr>
          <w:color w:val="242424"/>
        </w:rPr>
      </w:pPr>
      <w:r w:rsidRPr="00720E75">
        <w:rPr>
          <w:color w:val="242424"/>
        </w:rPr>
        <w:t>3. Any RFQ that has white out on the document will be excluded from the bidding. Please cross out and initial any error.</w:t>
      </w:r>
    </w:p>
    <w:p w14:paraId="281BFD4B" w14:textId="77777777" w:rsidR="00F30FA2" w:rsidRPr="00720E75" w:rsidRDefault="00F30FA2" w:rsidP="00B60896">
      <w:pPr>
        <w:spacing w:before="3" w:line="140" w:lineRule="exact"/>
        <w:rPr>
          <w:color w:val="242424"/>
        </w:rPr>
      </w:pPr>
    </w:p>
    <w:p w14:paraId="54D0DF44" w14:textId="77777777" w:rsidR="00F30FA2" w:rsidRPr="00D51435" w:rsidRDefault="00602463" w:rsidP="00B60896">
      <w:pPr>
        <w:rPr>
          <w:rFonts w:ascii="Calibri" w:eastAsia="Calibri" w:hAnsi="Calibri" w:cs="Calibri"/>
          <w:sz w:val="28"/>
          <w:szCs w:val="28"/>
        </w:rPr>
      </w:pPr>
      <w:r w:rsidRPr="00D51435">
        <w:rPr>
          <w:rFonts w:ascii="Calibri" w:eastAsia="Calibri" w:hAnsi="Calibri" w:cs="Calibri"/>
          <w:b/>
          <w:sz w:val="28"/>
          <w:szCs w:val="28"/>
          <w:u w:val="single" w:color="000000"/>
        </w:rPr>
        <w:t>N</w:t>
      </w:r>
      <w:r w:rsidRPr="00D51435">
        <w:rPr>
          <w:rFonts w:ascii="Calibri" w:eastAsia="Calibri" w:hAnsi="Calibri" w:cs="Calibri"/>
          <w:b/>
          <w:spacing w:val="-1"/>
          <w:sz w:val="28"/>
          <w:szCs w:val="28"/>
          <w:u w:val="single" w:color="000000"/>
        </w:rPr>
        <w:t>ot</w:t>
      </w:r>
      <w:r w:rsidRPr="00D51435">
        <w:rPr>
          <w:rFonts w:ascii="Calibri" w:eastAsia="Calibri" w:hAnsi="Calibri" w:cs="Calibri"/>
          <w:b/>
          <w:spacing w:val="1"/>
          <w:sz w:val="28"/>
          <w:szCs w:val="28"/>
          <w:u w:val="single" w:color="000000"/>
        </w:rPr>
        <w:t>e</w:t>
      </w:r>
      <w:r w:rsidRPr="00D51435">
        <w:rPr>
          <w:rFonts w:ascii="Calibri" w:eastAsia="Calibri" w:hAnsi="Calibri" w:cs="Calibri"/>
          <w:b/>
          <w:sz w:val="28"/>
          <w:szCs w:val="28"/>
          <w:u w:val="single" w:color="000000"/>
        </w:rPr>
        <w:t>:</w:t>
      </w:r>
    </w:p>
    <w:p w14:paraId="6C12164E" w14:textId="77777777" w:rsidR="00F30FA2" w:rsidRPr="00720E75" w:rsidRDefault="00602463" w:rsidP="00B60896">
      <w:pPr>
        <w:spacing w:before="96" w:line="200" w:lineRule="exact"/>
        <w:rPr>
          <w:color w:val="242424"/>
        </w:rPr>
      </w:pPr>
      <w:r w:rsidRPr="00720E75">
        <w:rPr>
          <w:color w:val="242424"/>
        </w:rPr>
        <w:t>The following terms and conditions are to be considered strictly, while offering quotation.</w:t>
      </w:r>
    </w:p>
    <w:p w14:paraId="0CEEB00A" w14:textId="77777777" w:rsidR="00F30FA2" w:rsidRPr="00720E75" w:rsidRDefault="00F30FA2" w:rsidP="00B60896">
      <w:pPr>
        <w:spacing w:before="7" w:line="80" w:lineRule="exact"/>
        <w:rPr>
          <w:color w:val="242424"/>
        </w:rPr>
      </w:pPr>
    </w:p>
    <w:tbl>
      <w:tblPr>
        <w:tblW w:w="0" w:type="auto"/>
        <w:tblInd w:w="323" w:type="dxa"/>
        <w:tblLayout w:type="fixed"/>
        <w:tblCellMar>
          <w:left w:w="0" w:type="dxa"/>
          <w:right w:w="0" w:type="dxa"/>
        </w:tblCellMar>
        <w:tblLook w:val="01E0" w:firstRow="1" w:lastRow="1" w:firstColumn="1" w:lastColumn="1" w:noHBand="0" w:noVBand="0"/>
      </w:tblPr>
      <w:tblGrid>
        <w:gridCol w:w="323"/>
        <w:gridCol w:w="3793"/>
        <w:gridCol w:w="4198"/>
      </w:tblGrid>
      <w:tr w:rsidR="00F30FA2" w:rsidRPr="00720E75" w14:paraId="68A979B7" w14:textId="77777777">
        <w:trPr>
          <w:trHeight w:hRule="exact" w:val="351"/>
        </w:trPr>
        <w:tc>
          <w:tcPr>
            <w:tcW w:w="323" w:type="dxa"/>
            <w:tcBorders>
              <w:top w:val="nil"/>
              <w:left w:val="nil"/>
              <w:bottom w:val="nil"/>
              <w:right w:val="nil"/>
            </w:tcBorders>
          </w:tcPr>
          <w:p w14:paraId="3BE4334B" w14:textId="77777777" w:rsidR="00F30FA2" w:rsidRPr="00720E75" w:rsidRDefault="00F30FA2" w:rsidP="00B60896">
            <w:pPr>
              <w:spacing w:before="1" w:line="100" w:lineRule="exact"/>
              <w:rPr>
                <w:color w:val="242424"/>
              </w:rPr>
            </w:pPr>
          </w:p>
          <w:p w14:paraId="3C909EE9" w14:textId="77777777" w:rsidR="00F30FA2" w:rsidRPr="00720E75" w:rsidRDefault="00602463" w:rsidP="00B60896">
            <w:pPr>
              <w:rPr>
                <w:color w:val="242424"/>
              </w:rPr>
            </w:pPr>
            <w:r w:rsidRPr="00720E75">
              <w:rPr>
                <w:color w:val="242424"/>
              </w:rPr>
              <w:t>1.</w:t>
            </w:r>
          </w:p>
        </w:tc>
        <w:tc>
          <w:tcPr>
            <w:tcW w:w="3793" w:type="dxa"/>
            <w:tcBorders>
              <w:top w:val="nil"/>
              <w:left w:val="nil"/>
              <w:bottom w:val="nil"/>
              <w:right w:val="nil"/>
            </w:tcBorders>
          </w:tcPr>
          <w:p w14:paraId="132D223F" w14:textId="77777777" w:rsidR="00F30FA2" w:rsidRPr="00720E75" w:rsidRDefault="00F30FA2" w:rsidP="00B60896">
            <w:pPr>
              <w:spacing w:before="1" w:line="100" w:lineRule="exact"/>
              <w:rPr>
                <w:color w:val="242424"/>
              </w:rPr>
            </w:pPr>
          </w:p>
          <w:p w14:paraId="458776F2" w14:textId="77777777" w:rsidR="00F30FA2" w:rsidRPr="00720E75" w:rsidRDefault="00602463" w:rsidP="00B60896">
            <w:pPr>
              <w:rPr>
                <w:color w:val="242424"/>
              </w:rPr>
            </w:pPr>
            <w:r w:rsidRPr="00720E75">
              <w:rPr>
                <w:color w:val="242424"/>
              </w:rPr>
              <w:t>Delivery Period in Days</w:t>
            </w:r>
          </w:p>
        </w:tc>
        <w:tc>
          <w:tcPr>
            <w:tcW w:w="4198" w:type="dxa"/>
            <w:tcBorders>
              <w:top w:val="nil"/>
              <w:left w:val="nil"/>
              <w:bottom w:val="nil"/>
              <w:right w:val="nil"/>
            </w:tcBorders>
          </w:tcPr>
          <w:p w14:paraId="78EAF442" w14:textId="77777777" w:rsidR="00F30FA2" w:rsidRPr="00720E75" w:rsidRDefault="00602463" w:rsidP="00B60896">
            <w:pPr>
              <w:spacing w:before="78"/>
              <w:rPr>
                <w:color w:val="242424"/>
              </w:rPr>
            </w:pPr>
            <w:r w:rsidRPr="00720E75">
              <w:rPr>
                <w:color w:val="242424"/>
              </w:rPr>
              <w:t>………………………………</w:t>
            </w:r>
          </w:p>
        </w:tc>
      </w:tr>
      <w:tr w:rsidR="00F30FA2" w:rsidRPr="00720E75" w14:paraId="3C9D4071" w14:textId="77777777">
        <w:trPr>
          <w:trHeight w:hRule="exact" w:val="289"/>
        </w:trPr>
        <w:tc>
          <w:tcPr>
            <w:tcW w:w="323" w:type="dxa"/>
            <w:tcBorders>
              <w:top w:val="nil"/>
              <w:left w:val="nil"/>
              <w:bottom w:val="nil"/>
              <w:right w:val="nil"/>
            </w:tcBorders>
          </w:tcPr>
          <w:p w14:paraId="48AF577E" w14:textId="77777777" w:rsidR="00F30FA2" w:rsidRPr="00720E75" w:rsidRDefault="00602463" w:rsidP="00B60896">
            <w:pPr>
              <w:spacing w:before="48"/>
              <w:rPr>
                <w:color w:val="242424"/>
              </w:rPr>
            </w:pPr>
            <w:r w:rsidRPr="00720E75">
              <w:rPr>
                <w:color w:val="242424"/>
              </w:rPr>
              <w:t>2.</w:t>
            </w:r>
          </w:p>
        </w:tc>
        <w:tc>
          <w:tcPr>
            <w:tcW w:w="3793" w:type="dxa"/>
            <w:tcBorders>
              <w:top w:val="nil"/>
              <w:left w:val="nil"/>
              <w:bottom w:val="nil"/>
              <w:right w:val="nil"/>
            </w:tcBorders>
          </w:tcPr>
          <w:p w14:paraId="09BC59D7" w14:textId="77777777" w:rsidR="00F30FA2" w:rsidRPr="00720E75" w:rsidRDefault="00602463" w:rsidP="00B60896">
            <w:pPr>
              <w:spacing w:before="48"/>
              <w:rPr>
                <w:color w:val="242424"/>
              </w:rPr>
            </w:pPr>
            <w:r w:rsidRPr="00720E75">
              <w:rPr>
                <w:color w:val="242424"/>
              </w:rPr>
              <w:t>Terms of Delivery</w:t>
            </w:r>
          </w:p>
        </w:tc>
        <w:tc>
          <w:tcPr>
            <w:tcW w:w="4198" w:type="dxa"/>
            <w:tcBorders>
              <w:top w:val="nil"/>
              <w:left w:val="nil"/>
              <w:bottom w:val="nil"/>
              <w:right w:val="nil"/>
            </w:tcBorders>
          </w:tcPr>
          <w:p w14:paraId="19CF3126" w14:textId="77777777" w:rsidR="00F30FA2" w:rsidRPr="00720E75" w:rsidRDefault="00602463" w:rsidP="00B60896">
            <w:pPr>
              <w:spacing w:before="13"/>
              <w:rPr>
                <w:color w:val="242424"/>
              </w:rPr>
            </w:pPr>
            <w:r w:rsidRPr="00720E75">
              <w:rPr>
                <w:color w:val="242424"/>
              </w:rPr>
              <w:t>………………………………………………………………………</w:t>
            </w:r>
          </w:p>
        </w:tc>
      </w:tr>
      <w:tr w:rsidR="00F30FA2" w:rsidRPr="00720E75" w14:paraId="6DAA13F5" w14:textId="77777777">
        <w:trPr>
          <w:trHeight w:hRule="exact" w:val="300"/>
        </w:trPr>
        <w:tc>
          <w:tcPr>
            <w:tcW w:w="323" w:type="dxa"/>
            <w:tcBorders>
              <w:top w:val="nil"/>
              <w:left w:val="nil"/>
              <w:bottom w:val="nil"/>
              <w:right w:val="nil"/>
            </w:tcBorders>
          </w:tcPr>
          <w:p w14:paraId="77BE0D62" w14:textId="77777777" w:rsidR="00F30FA2" w:rsidRPr="00720E75" w:rsidRDefault="00602463" w:rsidP="00B60896">
            <w:pPr>
              <w:spacing w:before="47"/>
              <w:rPr>
                <w:color w:val="242424"/>
              </w:rPr>
            </w:pPr>
            <w:r w:rsidRPr="00720E75">
              <w:rPr>
                <w:color w:val="242424"/>
              </w:rPr>
              <w:t>3.</w:t>
            </w:r>
          </w:p>
        </w:tc>
        <w:tc>
          <w:tcPr>
            <w:tcW w:w="3793" w:type="dxa"/>
            <w:tcBorders>
              <w:top w:val="nil"/>
              <w:left w:val="nil"/>
              <w:bottom w:val="nil"/>
              <w:right w:val="nil"/>
            </w:tcBorders>
          </w:tcPr>
          <w:p w14:paraId="51145CBD" w14:textId="77777777" w:rsidR="00F30FA2" w:rsidRPr="00720E75" w:rsidRDefault="00602463" w:rsidP="00B60896">
            <w:pPr>
              <w:spacing w:before="47"/>
              <w:rPr>
                <w:color w:val="242424"/>
              </w:rPr>
            </w:pPr>
            <w:r w:rsidRPr="00720E75">
              <w:rPr>
                <w:color w:val="242424"/>
              </w:rPr>
              <w:t>Terms of Warranty</w:t>
            </w:r>
          </w:p>
        </w:tc>
        <w:tc>
          <w:tcPr>
            <w:tcW w:w="4198" w:type="dxa"/>
            <w:tcBorders>
              <w:top w:val="nil"/>
              <w:left w:val="nil"/>
              <w:bottom w:val="nil"/>
              <w:right w:val="nil"/>
            </w:tcBorders>
          </w:tcPr>
          <w:p w14:paraId="1536AD7B" w14:textId="77777777" w:rsidR="00F30FA2" w:rsidRPr="00720E75" w:rsidRDefault="00602463" w:rsidP="00B60896">
            <w:pPr>
              <w:spacing w:before="14"/>
              <w:rPr>
                <w:color w:val="242424"/>
              </w:rPr>
            </w:pPr>
            <w:r w:rsidRPr="00720E75">
              <w:rPr>
                <w:color w:val="242424"/>
              </w:rPr>
              <w:t>………………………………………………………………………</w:t>
            </w:r>
          </w:p>
        </w:tc>
      </w:tr>
      <w:tr w:rsidR="00F30FA2" w:rsidRPr="00720E75" w14:paraId="5E04BB32" w14:textId="77777777">
        <w:trPr>
          <w:trHeight w:hRule="exact" w:val="277"/>
        </w:trPr>
        <w:tc>
          <w:tcPr>
            <w:tcW w:w="323" w:type="dxa"/>
            <w:tcBorders>
              <w:top w:val="nil"/>
              <w:left w:val="nil"/>
              <w:bottom w:val="nil"/>
              <w:right w:val="nil"/>
            </w:tcBorders>
          </w:tcPr>
          <w:p w14:paraId="30CC9AC3" w14:textId="77777777" w:rsidR="00F30FA2" w:rsidRPr="00720E75" w:rsidRDefault="00602463" w:rsidP="00B60896">
            <w:pPr>
              <w:spacing w:before="38"/>
              <w:rPr>
                <w:color w:val="242424"/>
              </w:rPr>
            </w:pPr>
            <w:r w:rsidRPr="00720E75">
              <w:rPr>
                <w:color w:val="242424"/>
              </w:rPr>
              <w:t>4.</w:t>
            </w:r>
          </w:p>
        </w:tc>
        <w:tc>
          <w:tcPr>
            <w:tcW w:w="3793" w:type="dxa"/>
            <w:tcBorders>
              <w:top w:val="nil"/>
              <w:left w:val="nil"/>
              <w:bottom w:val="nil"/>
              <w:right w:val="nil"/>
            </w:tcBorders>
          </w:tcPr>
          <w:p w14:paraId="3459EEF3" w14:textId="77777777" w:rsidR="00F30FA2" w:rsidRPr="00720E75" w:rsidRDefault="00602463" w:rsidP="00B60896">
            <w:pPr>
              <w:spacing w:before="38"/>
              <w:rPr>
                <w:color w:val="242424"/>
              </w:rPr>
            </w:pPr>
            <w:r w:rsidRPr="00720E75">
              <w:rPr>
                <w:color w:val="242424"/>
              </w:rPr>
              <w:t>Validity of Quotations (Date)</w:t>
            </w:r>
          </w:p>
        </w:tc>
        <w:tc>
          <w:tcPr>
            <w:tcW w:w="4198" w:type="dxa"/>
            <w:tcBorders>
              <w:top w:val="nil"/>
              <w:left w:val="nil"/>
              <w:bottom w:val="nil"/>
              <w:right w:val="nil"/>
            </w:tcBorders>
          </w:tcPr>
          <w:p w14:paraId="7930BE62" w14:textId="77777777" w:rsidR="00F30FA2" w:rsidRPr="00720E75" w:rsidRDefault="00602463" w:rsidP="00B60896">
            <w:pPr>
              <w:spacing w:before="14"/>
              <w:ind w:right="1952"/>
              <w:jc w:val="center"/>
              <w:rPr>
                <w:color w:val="242424"/>
              </w:rPr>
            </w:pPr>
            <w:r w:rsidRPr="00720E75">
              <w:rPr>
                <w:color w:val="242424"/>
              </w:rPr>
              <w:t>/               /</w:t>
            </w:r>
          </w:p>
        </w:tc>
      </w:tr>
      <w:tr w:rsidR="00F30FA2" w:rsidRPr="00720E75" w14:paraId="18A14064" w14:textId="77777777">
        <w:trPr>
          <w:trHeight w:hRule="exact" w:val="287"/>
        </w:trPr>
        <w:tc>
          <w:tcPr>
            <w:tcW w:w="323" w:type="dxa"/>
            <w:tcBorders>
              <w:top w:val="nil"/>
              <w:left w:val="nil"/>
              <w:bottom w:val="nil"/>
              <w:right w:val="nil"/>
            </w:tcBorders>
          </w:tcPr>
          <w:p w14:paraId="768E6845" w14:textId="77777777" w:rsidR="00F30FA2" w:rsidRPr="00720E75" w:rsidRDefault="00602463" w:rsidP="00B60896">
            <w:pPr>
              <w:spacing w:before="46"/>
              <w:rPr>
                <w:color w:val="242424"/>
              </w:rPr>
            </w:pPr>
            <w:r w:rsidRPr="00720E75">
              <w:rPr>
                <w:color w:val="242424"/>
              </w:rPr>
              <w:t>5.</w:t>
            </w:r>
          </w:p>
        </w:tc>
        <w:tc>
          <w:tcPr>
            <w:tcW w:w="3793" w:type="dxa"/>
            <w:tcBorders>
              <w:top w:val="nil"/>
              <w:left w:val="nil"/>
              <w:bottom w:val="nil"/>
              <w:right w:val="nil"/>
            </w:tcBorders>
          </w:tcPr>
          <w:p w14:paraId="5043099D" w14:textId="77777777" w:rsidR="00F30FA2" w:rsidRPr="00720E75" w:rsidRDefault="00602463" w:rsidP="00B60896">
            <w:pPr>
              <w:spacing w:before="46"/>
              <w:rPr>
                <w:color w:val="242424"/>
              </w:rPr>
            </w:pPr>
            <w:r w:rsidRPr="00720E75">
              <w:rPr>
                <w:color w:val="242424"/>
              </w:rPr>
              <w:t>Due pay or undue (Terms of payment)</w:t>
            </w:r>
          </w:p>
        </w:tc>
        <w:tc>
          <w:tcPr>
            <w:tcW w:w="4198" w:type="dxa"/>
            <w:tcBorders>
              <w:top w:val="nil"/>
              <w:left w:val="nil"/>
              <w:bottom w:val="nil"/>
              <w:right w:val="nil"/>
            </w:tcBorders>
          </w:tcPr>
          <w:p w14:paraId="36D4B144" w14:textId="6B34C2A7" w:rsidR="00F30FA2" w:rsidRPr="00720E75" w:rsidRDefault="00602463" w:rsidP="00B60896">
            <w:pPr>
              <w:spacing w:before="13"/>
              <w:rPr>
                <w:color w:val="242424"/>
              </w:rPr>
            </w:pPr>
            <w:r w:rsidRPr="00720E75">
              <w:rPr>
                <w:color w:val="242424"/>
              </w:rPr>
              <w:t>………………………………………………………………………</w:t>
            </w:r>
          </w:p>
        </w:tc>
      </w:tr>
      <w:tr w:rsidR="00F30FA2" w:rsidRPr="00720E75" w14:paraId="6501BF28" w14:textId="77777777">
        <w:trPr>
          <w:trHeight w:hRule="exact" w:val="352"/>
        </w:trPr>
        <w:tc>
          <w:tcPr>
            <w:tcW w:w="323" w:type="dxa"/>
            <w:tcBorders>
              <w:top w:val="nil"/>
              <w:left w:val="nil"/>
              <w:bottom w:val="nil"/>
              <w:right w:val="nil"/>
            </w:tcBorders>
          </w:tcPr>
          <w:p w14:paraId="7D300920" w14:textId="77777777" w:rsidR="00F30FA2" w:rsidRPr="00720E75" w:rsidRDefault="00602463" w:rsidP="00B60896">
            <w:pPr>
              <w:spacing w:before="47"/>
              <w:rPr>
                <w:color w:val="242424"/>
              </w:rPr>
            </w:pPr>
            <w:r w:rsidRPr="00720E75">
              <w:rPr>
                <w:color w:val="242424"/>
              </w:rPr>
              <w:t>6.</w:t>
            </w:r>
          </w:p>
        </w:tc>
        <w:tc>
          <w:tcPr>
            <w:tcW w:w="3793" w:type="dxa"/>
            <w:tcBorders>
              <w:top w:val="nil"/>
              <w:left w:val="nil"/>
              <w:bottom w:val="nil"/>
              <w:right w:val="nil"/>
            </w:tcBorders>
          </w:tcPr>
          <w:p w14:paraId="609DAA27" w14:textId="77777777" w:rsidR="00F30FA2" w:rsidRDefault="00602463" w:rsidP="00B60896">
            <w:pPr>
              <w:spacing w:before="47"/>
              <w:rPr>
                <w:color w:val="242424"/>
              </w:rPr>
            </w:pPr>
            <w:r w:rsidRPr="00720E75">
              <w:rPr>
                <w:color w:val="242424"/>
              </w:rPr>
              <w:t>After sell service</w:t>
            </w:r>
          </w:p>
          <w:p w14:paraId="52536295" w14:textId="77777777" w:rsidR="002C24A5" w:rsidRDefault="002C24A5" w:rsidP="00B60896">
            <w:pPr>
              <w:spacing w:before="47"/>
              <w:rPr>
                <w:color w:val="242424"/>
              </w:rPr>
            </w:pPr>
          </w:p>
          <w:p w14:paraId="03B52186" w14:textId="77777777" w:rsidR="002C24A5" w:rsidRDefault="002C24A5" w:rsidP="00B60896">
            <w:pPr>
              <w:spacing w:before="47"/>
              <w:rPr>
                <w:color w:val="242424"/>
              </w:rPr>
            </w:pPr>
          </w:p>
          <w:p w14:paraId="158A1DD8" w14:textId="77777777" w:rsidR="002C24A5" w:rsidRDefault="002C24A5" w:rsidP="00B60896">
            <w:pPr>
              <w:spacing w:before="47"/>
              <w:rPr>
                <w:color w:val="242424"/>
              </w:rPr>
            </w:pPr>
          </w:p>
          <w:p w14:paraId="36DB17CC" w14:textId="77777777" w:rsidR="002C24A5" w:rsidRPr="00720E75" w:rsidRDefault="002C24A5" w:rsidP="00B60896">
            <w:pPr>
              <w:spacing w:before="47"/>
              <w:rPr>
                <w:color w:val="242424"/>
              </w:rPr>
            </w:pPr>
          </w:p>
        </w:tc>
        <w:tc>
          <w:tcPr>
            <w:tcW w:w="4198" w:type="dxa"/>
            <w:tcBorders>
              <w:top w:val="nil"/>
              <w:left w:val="nil"/>
              <w:bottom w:val="nil"/>
              <w:right w:val="nil"/>
            </w:tcBorders>
          </w:tcPr>
          <w:p w14:paraId="0E2CBAAA" w14:textId="77777777" w:rsidR="00F30FA2" w:rsidRPr="00720E75" w:rsidRDefault="00602463" w:rsidP="00B60896">
            <w:pPr>
              <w:spacing w:before="14"/>
              <w:rPr>
                <w:color w:val="242424"/>
              </w:rPr>
            </w:pPr>
            <w:r w:rsidRPr="00720E75">
              <w:rPr>
                <w:color w:val="242424"/>
              </w:rPr>
              <w:t>………………………………………………………………………</w:t>
            </w:r>
          </w:p>
        </w:tc>
      </w:tr>
    </w:tbl>
    <w:p w14:paraId="300F7AA8" w14:textId="77777777" w:rsidR="00F30FA2" w:rsidRDefault="00F30FA2" w:rsidP="00B60896">
      <w:pPr>
        <w:spacing w:before="4" w:line="280" w:lineRule="exact"/>
        <w:rPr>
          <w:sz w:val="24"/>
          <w:szCs w:val="24"/>
        </w:rPr>
      </w:pPr>
    </w:p>
    <w:p w14:paraId="47CB6658" w14:textId="77777777" w:rsidR="002C24A5" w:rsidRDefault="002C24A5" w:rsidP="00B60896">
      <w:pPr>
        <w:spacing w:before="4" w:line="280" w:lineRule="exact"/>
        <w:rPr>
          <w:sz w:val="24"/>
          <w:szCs w:val="24"/>
        </w:rPr>
      </w:pPr>
    </w:p>
    <w:p w14:paraId="0F0F529A" w14:textId="77777777" w:rsidR="002C24A5" w:rsidRPr="009E10BD" w:rsidRDefault="002C24A5" w:rsidP="00B60896">
      <w:pPr>
        <w:spacing w:before="4" w:line="280" w:lineRule="exact"/>
        <w:rPr>
          <w:sz w:val="24"/>
          <w:szCs w:val="24"/>
        </w:rPr>
        <w:sectPr w:rsidR="002C24A5" w:rsidRPr="009E10BD" w:rsidSect="002C24A5">
          <w:type w:val="continuous"/>
          <w:pgSz w:w="12240" w:h="15840"/>
          <w:pgMar w:top="1340" w:right="660" w:bottom="280" w:left="1280" w:header="720" w:footer="720" w:gutter="0"/>
          <w:cols w:space="720"/>
        </w:sectPr>
      </w:pPr>
    </w:p>
    <w:p w14:paraId="037A58BA" w14:textId="619C3EE0" w:rsidR="002C24A5" w:rsidRDefault="00BF17A0" w:rsidP="002C24A5">
      <w:pPr>
        <w:spacing w:before="35" w:line="200" w:lineRule="exact"/>
        <w:ind w:right="-47"/>
        <w:rPr>
          <w:spacing w:val="-3"/>
          <w:sz w:val="24"/>
          <w:szCs w:val="24"/>
        </w:rPr>
      </w:pPr>
      <w:r w:rsidRPr="009E10BD">
        <w:rPr>
          <w:rFonts w:ascii="Calibri" w:eastAsia="Calibri" w:hAnsi="Calibri" w:cs="Calibri"/>
          <w:sz w:val="24"/>
          <w:szCs w:val="24"/>
        </w:rPr>
        <w:t>O</w:t>
      </w:r>
      <w:r w:rsidRPr="009E10BD">
        <w:rPr>
          <w:rFonts w:ascii="Calibri" w:eastAsia="Calibri" w:hAnsi="Calibri" w:cs="Calibri"/>
          <w:spacing w:val="-1"/>
          <w:sz w:val="24"/>
          <w:szCs w:val="24"/>
        </w:rPr>
        <w:t>f</w:t>
      </w:r>
      <w:r w:rsidRPr="009E10BD">
        <w:rPr>
          <w:rFonts w:ascii="Calibri" w:eastAsia="Calibri" w:hAnsi="Calibri" w:cs="Calibri"/>
          <w:spacing w:val="1"/>
          <w:sz w:val="24"/>
          <w:szCs w:val="24"/>
        </w:rPr>
        <w:t>f</w:t>
      </w:r>
      <w:r w:rsidRPr="009E10BD">
        <w:rPr>
          <w:rFonts w:ascii="Calibri" w:eastAsia="Calibri" w:hAnsi="Calibri" w:cs="Calibri"/>
          <w:spacing w:val="-3"/>
          <w:sz w:val="24"/>
          <w:szCs w:val="24"/>
        </w:rPr>
        <w:t>e</w:t>
      </w:r>
      <w:r w:rsidRPr="009E10BD">
        <w:rPr>
          <w:rFonts w:ascii="Calibri" w:eastAsia="Calibri" w:hAnsi="Calibri" w:cs="Calibri"/>
          <w:spacing w:val="1"/>
          <w:sz w:val="24"/>
          <w:szCs w:val="24"/>
        </w:rPr>
        <w:t>r</w:t>
      </w:r>
      <w:r w:rsidRPr="009E10BD">
        <w:rPr>
          <w:rFonts w:ascii="Calibri" w:eastAsia="Calibri" w:hAnsi="Calibri" w:cs="Calibri"/>
          <w:spacing w:val="-1"/>
          <w:sz w:val="24"/>
          <w:szCs w:val="24"/>
        </w:rPr>
        <w:t xml:space="preserve"> </w:t>
      </w:r>
      <w:r w:rsidRPr="009E10BD">
        <w:rPr>
          <w:rFonts w:ascii="Calibri" w:eastAsia="Calibri" w:hAnsi="Calibri" w:cs="Calibri"/>
          <w:sz w:val="24"/>
          <w:szCs w:val="24"/>
        </w:rPr>
        <w:t>or</w:t>
      </w:r>
      <w:r w:rsidRPr="009E10BD">
        <w:rPr>
          <w:rFonts w:ascii="Calibri" w:eastAsia="Calibri" w:hAnsi="Calibri" w:cs="Calibri"/>
          <w:spacing w:val="18"/>
          <w:sz w:val="24"/>
          <w:szCs w:val="24"/>
        </w:rPr>
        <w:t>:</w:t>
      </w:r>
      <w:r w:rsidR="00602463" w:rsidRPr="009E10BD">
        <w:rPr>
          <w:spacing w:val="-1"/>
          <w:sz w:val="24"/>
          <w:szCs w:val="24"/>
        </w:rPr>
        <w:t xml:space="preserve"> </w:t>
      </w:r>
      <w:r w:rsidR="002C24A5">
        <w:rPr>
          <w:w w:val="21"/>
          <w:sz w:val="24"/>
          <w:szCs w:val="24"/>
        </w:rPr>
        <w:t>------------------------------------------------------</w:t>
      </w:r>
      <w:r w:rsidR="00D51435">
        <w:rPr>
          <w:w w:val="21"/>
          <w:sz w:val="24"/>
          <w:szCs w:val="24"/>
        </w:rPr>
        <w:t>---------------------------------------------------------------------</w:t>
      </w:r>
      <w:r w:rsidR="002C24A5">
        <w:rPr>
          <w:w w:val="21"/>
          <w:sz w:val="24"/>
          <w:szCs w:val="24"/>
        </w:rPr>
        <w:t xml:space="preserve">                                 </w:t>
      </w:r>
      <w:r w:rsidRPr="009E10BD">
        <w:rPr>
          <w:rFonts w:ascii="Calibri" w:eastAsia="Calibri" w:hAnsi="Calibri" w:cs="Calibri"/>
          <w:spacing w:val="1"/>
          <w:sz w:val="24"/>
          <w:szCs w:val="24"/>
        </w:rPr>
        <w:t>T</w:t>
      </w:r>
      <w:r w:rsidRPr="009E10BD">
        <w:rPr>
          <w:rFonts w:ascii="Calibri" w:eastAsia="Calibri" w:hAnsi="Calibri" w:cs="Calibri"/>
          <w:spacing w:val="-1"/>
          <w:sz w:val="24"/>
          <w:szCs w:val="24"/>
        </w:rPr>
        <w:t>i</w:t>
      </w:r>
      <w:r w:rsidRPr="009E10BD">
        <w:rPr>
          <w:rFonts w:ascii="Calibri" w:eastAsia="Calibri" w:hAnsi="Calibri" w:cs="Calibri"/>
          <w:spacing w:val="1"/>
          <w:sz w:val="24"/>
          <w:szCs w:val="24"/>
        </w:rPr>
        <w:t>t</w:t>
      </w:r>
      <w:r w:rsidRPr="009E10BD">
        <w:rPr>
          <w:rFonts w:ascii="Calibri" w:eastAsia="Calibri" w:hAnsi="Calibri" w:cs="Calibri"/>
          <w:spacing w:val="-1"/>
          <w:sz w:val="24"/>
          <w:szCs w:val="24"/>
        </w:rPr>
        <w:t>l</w:t>
      </w:r>
      <w:r w:rsidRPr="009E10BD">
        <w:rPr>
          <w:rFonts w:ascii="Calibri" w:eastAsia="Calibri" w:hAnsi="Calibri" w:cs="Calibri"/>
          <w:sz w:val="24"/>
          <w:szCs w:val="24"/>
        </w:rPr>
        <w:t>e</w:t>
      </w:r>
      <w:r w:rsidRPr="009E10BD">
        <w:rPr>
          <w:rFonts w:ascii="Calibri" w:eastAsia="Calibri" w:hAnsi="Calibri" w:cs="Calibri"/>
          <w:spacing w:val="12"/>
          <w:sz w:val="24"/>
          <w:szCs w:val="24"/>
        </w:rPr>
        <w:t>:</w:t>
      </w:r>
      <w:r w:rsidR="00602463" w:rsidRPr="009E10BD">
        <w:rPr>
          <w:spacing w:val="-1"/>
          <w:sz w:val="24"/>
          <w:szCs w:val="24"/>
        </w:rPr>
        <w:t xml:space="preserve"> </w:t>
      </w:r>
      <w:r w:rsidR="00D51435">
        <w:rPr>
          <w:spacing w:val="-3"/>
          <w:w w:val="21"/>
          <w:sz w:val="24"/>
          <w:szCs w:val="24"/>
        </w:rPr>
        <w:t>---------------------------------------------------------------------------------------------------</w:t>
      </w:r>
      <w:r w:rsidR="002C24A5">
        <w:rPr>
          <w:w w:val="21"/>
          <w:sz w:val="24"/>
          <w:szCs w:val="24"/>
        </w:rPr>
        <w:t xml:space="preserve">        </w:t>
      </w:r>
      <w:r w:rsidR="00602463" w:rsidRPr="009E10BD">
        <w:rPr>
          <w:rFonts w:ascii="Calibri" w:eastAsia="Calibri" w:hAnsi="Calibri" w:cs="Calibri"/>
          <w:spacing w:val="1"/>
          <w:sz w:val="24"/>
          <w:szCs w:val="24"/>
        </w:rPr>
        <w:t>S</w:t>
      </w:r>
      <w:r w:rsidR="00602463" w:rsidRPr="009E10BD">
        <w:rPr>
          <w:rFonts w:ascii="Calibri" w:eastAsia="Calibri" w:hAnsi="Calibri" w:cs="Calibri"/>
          <w:spacing w:val="-1"/>
          <w:sz w:val="24"/>
          <w:szCs w:val="24"/>
        </w:rPr>
        <w:t>ig</w:t>
      </w:r>
      <w:r w:rsidR="00602463" w:rsidRPr="009E10BD">
        <w:rPr>
          <w:rFonts w:ascii="Calibri" w:eastAsia="Calibri" w:hAnsi="Calibri" w:cs="Calibri"/>
          <w:sz w:val="24"/>
          <w:szCs w:val="24"/>
        </w:rPr>
        <w:t>na</w:t>
      </w:r>
      <w:r w:rsidR="00602463" w:rsidRPr="009E10BD">
        <w:rPr>
          <w:rFonts w:ascii="Calibri" w:eastAsia="Calibri" w:hAnsi="Calibri" w:cs="Calibri"/>
          <w:spacing w:val="1"/>
          <w:sz w:val="24"/>
          <w:szCs w:val="24"/>
        </w:rPr>
        <w:t>t</w:t>
      </w:r>
      <w:r w:rsidR="00602463" w:rsidRPr="009E10BD">
        <w:rPr>
          <w:rFonts w:ascii="Calibri" w:eastAsia="Calibri" w:hAnsi="Calibri" w:cs="Calibri"/>
          <w:spacing w:val="-1"/>
          <w:sz w:val="24"/>
          <w:szCs w:val="24"/>
        </w:rPr>
        <w:t>u</w:t>
      </w:r>
      <w:r w:rsidR="00602463" w:rsidRPr="009E10BD">
        <w:rPr>
          <w:rFonts w:ascii="Calibri" w:eastAsia="Calibri" w:hAnsi="Calibri" w:cs="Calibri"/>
          <w:spacing w:val="1"/>
          <w:sz w:val="24"/>
          <w:szCs w:val="24"/>
        </w:rPr>
        <w:t>r</w:t>
      </w:r>
      <w:r w:rsidR="00602463" w:rsidRPr="009E10BD">
        <w:rPr>
          <w:rFonts w:ascii="Calibri" w:eastAsia="Calibri" w:hAnsi="Calibri" w:cs="Calibri"/>
          <w:sz w:val="24"/>
          <w:szCs w:val="24"/>
        </w:rPr>
        <w:t>e</w:t>
      </w:r>
      <w:r w:rsidR="00602463" w:rsidRPr="009E10BD">
        <w:rPr>
          <w:rFonts w:ascii="Calibri" w:eastAsia="Calibri" w:hAnsi="Calibri" w:cs="Calibri"/>
          <w:spacing w:val="21"/>
          <w:sz w:val="24"/>
          <w:szCs w:val="24"/>
        </w:rPr>
        <w:t xml:space="preserve"> </w:t>
      </w:r>
      <w:r w:rsidR="00602463" w:rsidRPr="009E10BD">
        <w:rPr>
          <w:rFonts w:ascii="Calibri" w:eastAsia="Calibri" w:hAnsi="Calibri" w:cs="Calibri"/>
          <w:sz w:val="24"/>
          <w:szCs w:val="24"/>
        </w:rPr>
        <w:t>&amp;</w:t>
      </w:r>
      <w:r w:rsidR="00602463" w:rsidRPr="009E10BD">
        <w:rPr>
          <w:rFonts w:ascii="Calibri" w:eastAsia="Calibri" w:hAnsi="Calibri" w:cs="Calibri"/>
          <w:spacing w:val="6"/>
          <w:sz w:val="24"/>
          <w:szCs w:val="24"/>
        </w:rPr>
        <w:t xml:space="preserve"> </w:t>
      </w:r>
      <w:r w:rsidRPr="009E10BD">
        <w:rPr>
          <w:rFonts w:ascii="Calibri" w:eastAsia="Calibri" w:hAnsi="Calibri" w:cs="Calibri"/>
          <w:spacing w:val="-1"/>
          <w:sz w:val="24"/>
          <w:szCs w:val="24"/>
        </w:rPr>
        <w:t>S</w:t>
      </w:r>
      <w:r w:rsidRPr="009E10BD">
        <w:rPr>
          <w:rFonts w:ascii="Calibri" w:eastAsia="Calibri" w:hAnsi="Calibri" w:cs="Calibri"/>
          <w:spacing w:val="1"/>
          <w:sz w:val="24"/>
          <w:szCs w:val="24"/>
        </w:rPr>
        <w:t>t</w:t>
      </w:r>
      <w:r w:rsidRPr="009E10BD">
        <w:rPr>
          <w:rFonts w:ascii="Calibri" w:eastAsia="Calibri" w:hAnsi="Calibri" w:cs="Calibri"/>
          <w:spacing w:val="-2"/>
          <w:sz w:val="24"/>
          <w:szCs w:val="24"/>
        </w:rPr>
        <w:t>a</w:t>
      </w:r>
      <w:r w:rsidRPr="009E10BD">
        <w:rPr>
          <w:rFonts w:ascii="Calibri" w:eastAsia="Calibri" w:hAnsi="Calibri" w:cs="Calibri"/>
          <w:spacing w:val="1"/>
          <w:sz w:val="24"/>
          <w:szCs w:val="24"/>
        </w:rPr>
        <w:t>m</w:t>
      </w:r>
      <w:r w:rsidRPr="009E10BD">
        <w:rPr>
          <w:rFonts w:ascii="Calibri" w:eastAsia="Calibri" w:hAnsi="Calibri" w:cs="Calibri"/>
          <w:sz w:val="24"/>
          <w:szCs w:val="24"/>
        </w:rPr>
        <w:t>p</w:t>
      </w:r>
      <w:r w:rsidRPr="009E10BD">
        <w:rPr>
          <w:rFonts w:ascii="Calibri" w:eastAsia="Calibri" w:hAnsi="Calibri" w:cs="Calibri"/>
          <w:spacing w:val="14"/>
          <w:sz w:val="24"/>
          <w:szCs w:val="24"/>
        </w:rPr>
        <w:t>:</w:t>
      </w:r>
      <w:r w:rsidR="00D51435">
        <w:rPr>
          <w:rFonts w:ascii="Calibri" w:eastAsia="Calibri" w:hAnsi="Calibri" w:cs="Calibri"/>
          <w:spacing w:val="14"/>
          <w:sz w:val="24"/>
          <w:szCs w:val="24"/>
        </w:rPr>
        <w:t>--------------------</w:t>
      </w:r>
      <w:r w:rsidR="002C24A5">
        <w:rPr>
          <w:spacing w:val="-3"/>
          <w:sz w:val="24"/>
          <w:szCs w:val="24"/>
        </w:rPr>
        <w:t xml:space="preserve"> </w:t>
      </w:r>
    </w:p>
    <w:p w14:paraId="369F0645" w14:textId="77777777" w:rsidR="002C24A5" w:rsidRDefault="002C24A5" w:rsidP="002C24A5">
      <w:pPr>
        <w:spacing w:before="35" w:line="200" w:lineRule="exact"/>
        <w:ind w:right="-47"/>
        <w:rPr>
          <w:spacing w:val="-3"/>
          <w:sz w:val="24"/>
          <w:szCs w:val="24"/>
        </w:rPr>
      </w:pPr>
    </w:p>
    <w:p w14:paraId="6991BB50" w14:textId="3EA04FD2" w:rsidR="00F30FA2" w:rsidRPr="009E10BD" w:rsidRDefault="002C24A5" w:rsidP="002C24A5">
      <w:pPr>
        <w:spacing w:before="35" w:line="200" w:lineRule="exact"/>
        <w:ind w:right="-47"/>
        <w:rPr>
          <w:sz w:val="24"/>
          <w:szCs w:val="24"/>
        </w:rPr>
        <w:sectPr w:rsidR="00F30FA2" w:rsidRPr="009E10BD" w:rsidSect="002C24A5">
          <w:type w:val="continuous"/>
          <w:pgSz w:w="12240" w:h="15840"/>
          <w:pgMar w:top="1340" w:right="660" w:bottom="280" w:left="1280" w:header="720" w:footer="720" w:gutter="0"/>
          <w:cols w:space="1910"/>
        </w:sectPr>
      </w:pPr>
      <w:r w:rsidRPr="002C24A5">
        <w:rPr>
          <w:spacing w:val="-3"/>
          <w:sz w:val="24"/>
          <w:szCs w:val="24"/>
        </w:rPr>
        <w:t xml:space="preserve">Contact Number: </w:t>
      </w:r>
      <w:r w:rsidRPr="002C24A5">
        <w:rPr>
          <w:spacing w:val="-3"/>
          <w:sz w:val="24"/>
          <w:szCs w:val="24"/>
          <w:rtl/>
        </w:rPr>
        <w:t>ــــــــــــــــــــــــــــــــــــــ</w:t>
      </w:r>
      <w:r w:rsidR="00602463" w:rsidRPr="009E10BD">
        <w:rPr>
          <w:w w:val="21"/>
          <w:sz w:val="24"/>
          <w:szCs w:val="24"/>
          <w:rtl/>
        </w:rPr>
        <w:t>ـــ</w:t>
      </w:r>
    </w:p>
    <w:p w14:paraId="16CBCCA6" w14:textId="77777777" w:rsidR="00F30FA2" w:rsidRPr="009E10BD" w:rsidRDefault="00F30FA2" w:rsidP="00B60896">
      <w:pPr>
        <w:spacing w:before="3" w:line="140" w:lineRule="exact"/>
        <w:rPr>
          <w:sz w:val="24"/>
          <w:szCs w:val="24"/>
        </w:rPr>
      </w:pPr>
    </w:p>
    <w:p w14:paraId="2376B4F4" w14:textId="77777777" w:rsidR="00F30FA2" w:rsidRPr="009E10BD" w:rsidRDefault="00F30FA2" w:rsidP="00B60896">
      <w:pPr>
        <w:spacing w:line="200" w:lineRule="exact"/>
        <w:rPr>
          <w:sz w:val="24"/>
          <w:szCs w:val="24"/>
        </w:rPr>
        <w:sectPr w:rsidR="00F30FA2" w:rsidRPr="009E10BD" w:rsidSect="002C24A5">
          <w:type w:val="continuous"/>
          <w:pgSz w:w="12240" w:h="15840"/>
          <w:pgMar w:top="1340" w:right="660" w:bottom="280" w:left="1280" w:header="720" w:footer="720" w:gutter="0"/>
          <w:cols w:space="720"/>
        </w:sectPr>
      </w:pPr>
    </w:p>
    <w:p w14:paraId="031E9078" w14:textId="77777777" w:rsidR="009C5EC4" w:rsidRDefault="009C5EC4" w:rsidP="00B60896">
      <w:pPr>
        <w:spacing w:before="35" w:line="200" w:lineRule="exact"/>
        <w:rPr>
          <w:sz w:val="24"/>
          <w:szCs w:val="24"/>
        </w:rPr>
      </w:pPr>
    </w:p>
    <w:p w14:paraId="76F9C1A6" w14:textId="77777777" w:rsidR="009C5EC4" w:rsidRDefault="009C5EC4" w:rsidP="00B60896">
      <w:pPr>
        <w:spacing w:before="35" w:line="200" w:lineRule="exact"/>
        <w:rPr>
          <w:sz w:val="24"/>
          <w:szCs w:val="24"/>
        </w:rPr>
      </w:pPr>
    </w:p>
    <w:p w14:paraId="14FDC35D" w14:textId="5F076E21" w:rsidR="00F30FA2" w:rsidRPr="009E10BD" w:rsidRDefault="00BF17A0" w:rsidP="00B60896">
      <w:pPr>
        <w:spacing w:before="35" w:line="200" w:lineRule="exact"/>
        <w:rPr>
          <w:sz w:val="24"/>
          <w:szCs w:val="24"/>
        </w:rPr>
        <w:sectPr w:rsidR="00F30FA2" w:rsidRPr="009E10BD" w:rsidSect="002C24A5">
          <w:type w:val="continuous"/>
          <w:pgSz w:w="12240" w:h="15840"/>
          <w:pgMar w:top="1340" w:right="660" w:bottom="280" w:left="1280" w:header="720" w:footer="720" w:gutter="0"/>
          <w:cols w:space="6050"/>
        </w:sectPr>
      </w:pPr>
      <w:r w:rsidRPr="009E10BD">
        <w:rPr>
          <w:rFonts w:ascii="Calibri" w:eastAsia="Calibri" w:hAnsi="Calibri" w:cs="Calibri"/>
          <w:sz w:val="24"/>
          <w:szCs w:val="24"/>
        </w:rPr>
        <w:t>A</w:t>
      </w:r>
      <w:r w:rsidRPr="009E10BD">
        <w:rPr>
          <w:rFonts w:ascii="Calibri" w:eastAsia="Calibri" w:hAnsi="Calibri" w:cs="Calibri"/>
          <w:spacing w:val="-1"/>
          <w:sz w:val="24"/>
          <w:szCs w:val="24"/>
        </w:rPr>
        <w:t>d</w:t>
      </w:r>
      <w:r w:rsidRPr="009E10BD">
        <w:rPr>
          <w:rFonts w:ascii="Calibri" w:eastAsia="Calibri" w:hAnsi="Calibri" w:cs="Calibri"/>
          <w:spacing w:val="-3"/>
          <w:sz w:val="24"/>
          <w:szCs w:val="24"/>
        </w:rPr>
        <w:t>d</w:t>
      </w:r>
      <w:r w:rsidRPr="009E10BD">
        <w:rPr>
          <w:rFonts w:ascii="Calibri" w:eastAsia="Calibri" w:hAnsi="Calibri" w:cs="Calibri"/>
          <w:spacing w:val="1"/>
          <w:sz w:val="24"/>
          <w:szCs w:val="24"/>
        </w:rPr>
        <w:t>r</w:t>
      </w:r>
      <w:r w:rsidRPr="009E10BD">
        <w:rPr>
          <w:rFonts w:ascii="Calibri" w:eastAsia="Calibri" w:hAnsi="Calibri" w:cs="Calibri"/>
          <w:sz w:val="24"/>
          <w:szCs w:val="24"/>
        </w:rPr>
        <w:t>e</w:t>
      </w:r>
      <w:r w:rsidRPr="009E10BD">
        <w:rPr>
          <w:rFonts w:ascii="Calibri" w:eastAsia="Calibri" w:hAnsi="Calibri" w:cs="Calibri"/>
          <w:spacing w:val="1"/>
          <w:sz w:val="24"/>
          <w:szCs w:val="24"/>
        </w:rPr>
        <w:t>s</w:t>
      </w:r>
      <w:r w:rsidRPr="009E10BD">
        <w:rPr>
          <w:rFonts w:ascii="Calibri" w:eastAsia="Calibri" w:hAnsi="Calibri" w:cs="Calibri"/>
          <w:sz w:val="24"/>
          <w:szCs w:val="24"/>
        </w:rPr>
        <w:t>s</w:t>
      </w:r>
      <w:r w:rsidRPr="009E10BD">
        <w:rPr>
          <w:rFonts w:ascii="Calibri" w:eastAsia="Calibri" w:hAnsi="Calibri" w:cs="Calibri"/>
          <w:spacing w:val="19"/>
          <w:sz w:val="24"/>
          <w:szCs w:val="24"/>
        </w:rPr>
        <w:t>:</w:t>
      </w:r>
      <w:r w:rsidR="00602463" w:rsidRPr="009E10BD">
        <w:rPr>
          <w:spacing w:val="-3"/>
          <w:sz w:val="24"/>
          <w:szCs w:val="24"/>
        </w:rPr>
        <w:t xml:space="preserve"> </w:t>
      </w:r>
      <w:r w:rsidR="00602463" w:rsidRPr="009E10BD">
        <w:rPr>
          <w:spacing w:val="-3"/>
          <w:w w:val="21"/>
          <w:sz w:val="24"/>
          <w:szCs w:val="24"/>
          <w:rtl/>
        </w:rPr>
        <w:t>ـ</w:t>
      </w:r>
      <w:r w:rsidR="00602463" w:rsidRPr="009E10BD">
        <w:rPr>
          <w:w w:val="21"/>
          <w:sz w:val="24"/>
          <w:szCs w:val="24"/>
          <w:rtl/>
        </w:rPr>
        <w:t>ـــ</w:t>
      </w:r>
      <w:r w:rsidR="00602463" w:rsidRPr="009E10BD">
        <w:rPr>
          <w:spacing w:val="-3"/>
          <w:w w:val="21"/>
          <w:sz w:val="24"/>
          <w:szCs w:val="24"/>
          <w:rtl/>
        </w:rPr>
        <w:t>ـ</w:t>
      </w:r>
      <w:r w:rsidR="00602463" w:rsidRPr="009E10BD">
        <w:rPr>
          <w:w w:val="21"/>
          <w:sz w:val="24"/>
          <w:szCs w:val="24"/>
          <w:rtl/>
        </w:rPr>
        <w:t>ــــ</w:t>
      </w:r>
      <w:r w:rsidR="00602463" w:rsidRPr="009E10BD">
        <w:rPr>
          <w:spacing w:val="-3"/>
          <w:w w:val="21"/>
          <w:sz w:val="24"/>
          <w:szCs w:val="24"/>
          <w:rtl/>
        </w:rPr>
        <w:t>ـ</w:t>
      </w:r>
      <w:r w:rsidR="00602463" w:rsidRPr="009E10BD">
        <w:rPr>
          <w:w w:val="21"/>
          <w:sz w:val="24"/>
          <w:szCs w:val="24"/>
          <w:rtl/>
        </w:rPr>
        <w:t>ــ</w:t>
      </w:r>
      <w:r w:rsidR="00602463" w:rsidRPr="009E10BD">
        <w:rPr>
          <w:spacing w:val="-1"/>
          <w:w w:val="21"/>
          <w:sz w:val="24"/>
          <w:szCs w:val="24"/>
          <w:rtl/>
        </w:rPr>
        <w:t>ـ</w:t>
      </w:r>
      <w:r w:rsidR="00602463" w:rsidRPr="009E10BD">
        <w:rPr>
          <w:w w:val="21"/>
          <w:sz w:val="24"/>
          <w:szCs w:val="24"/>
          <w:rtl/>
        </w:rPr>
        <w:t>ـ</w:t>
      </w:r>
      <w:r w:rsidR="00602463" w:rsidRPr="009E10BD">
        <w:rPr>
          <w:spacing w:val="-3"/>
          <w:w w:val="21"/>
          <w:sz w:val="24"/>
          <w:szCs w:val="24"/>
          <w:rtl/>
        </w:rPr>
        <w:t>ـ</w:t>
      </w:r>
      <w:r w:rsidR="00602463" w:rsidRPr="009E10BD">
        <w:rPr>
          <w:w w:val="21"/>
          <w:sz w:val="24"/>
          <w:szCs w:val="24"/>
          <w:rtl/>
        </w:rPr>
        <w:t>ــــ</w:t>
      </w:r>
      <w:r w:rsidR="00602463" w:rsidRPr="009E10BD">
        <w:rPr>
          <w:spacing w:val="-3"/>
          <w:w w:val="21"/>
          <w:sz w:val="24"/>
          <w:szCs w:val="24"/>
          <w:rtl/>
        </w:rPr>
        <w:t>ـ</w:t>
      </w:r>
      <w:r w:rsidR="00602463" w:rsidRPr="009E10BD">
        <w:rPr>
          <w:w w:val="21"/>
          <w:sz w:val="24"/>
          <w:szCs w:val="24"/>
          <w:rtl/>
        </w:rPr>
        <w:t>ــــ</w:t>
      </w:r>
      <w:r w:rsidR="00602463" w:rsidRPr="009E10BD">
        <w:rPr>
          <w:spacing w:val="-3"/>
          <w:w w:val="21"/>
          <w:sz w:val="24"/>
          <w:szCs w:val="24"/>
          <w:rtl/>
        </w:rPr>
        <w:t>ـ</w:t>
      </w:r>
      <w:r w:rsidR="00602463" w:rsidRPr="009E10BD">
        <w:rPr>
          <w:w w:val="21"/>
          <w:sz w:val="24"/>
          <w:szCs w:val="24"/>
          <w:rtl/>
        </w:rPr>
        <w:t>ــــ</w:t>
      </w:r>
      <w:r w:rsidR="00602463" w:rsidRPr="009E10BD">
        <w:rPr>
          <w:spacing w:val="-3"/>
          <w:w w:val="21"/>
          <w:sz w:val="24"/>
          <w:szCs w:val="24"/>
          <w:rtl/>
        </w:rPr>
        <w:t>ـ</w:t>
      </w:r>
      <w:r w:rsidR="00602463" w:rsidRPr="009E10BD">
        <w:rPr>
          <w:w w:val="21"/>
          <w:sz w:val="24"/>
          <w:szCs w:val="24"/>
          <w:rtl/>
        </w:rPr>
        <w:t>ــــ</w:t>
      </w:r>
      <w:r w:rsidR="00602463" w:rsidRPr="009E10BD">
        <w:rPr>
          <w:spacing w:val="-3"/>
          <w:w w:val="21"/>
          <w:sz w:val="24"/>
          <w:szCs w:val="24"/>
          <w:rtl/>
        </w:rPr>
        <w:t>ـ</w:t>
      </w:r>
      <w:r w:rsidR="00602463" w:rsidRPr="009E10BD">
        <w:rPr>
          <w:w w:val="21"/>
          <w:sz w:val="24"/>
          <w:szCs w:val="24"/>
          <w:rtl/>
        </w:rPr>
        <w:t>ــــ</w:t>
      </w:r>
      <w:r w:rsidR="00602463" w:rsidRPr="009E10BD">
        <w:rPr>
          <w:spacing w:val="-3"/>
          <w:w w:val="21"/>
          <w:sz w:val="24"/>
          <w:szCs w:val="24"/>
          <w:rtl/>
        </w:rPr>
        <w:t>ـ</w:t>
      </w:r>
      <w:r w:rsidR="00602463" w:rsidRPr="009E10BD">
        <w:rPr>
          <w:w w:val="21"/>
          <w:sz w:val="24"/>
          <w:szCs w:val="24"/>
          <w:rtl/>
        </w:rPr>
        <w:t>ــــ</w:t>
      </w:r>
      <w:r w:rsidR="00602463" w:rsidRPr="009E10BD">
        <w:rPr>
          <w:spacing w:val="-3"/>
          <w:w w:val="21"/>
          <w:sz w:val="24"/>
          <w:szCs w:val="24"/>
          <w:rtl/>
        </w:rPr>
        <w:t>ـ</w:t>
      </w:r>
      <w:r w:rsidR="00602463" w:rsidRPr="009E10BD">
        <w:rPr>
          <w:w w:val="21"/>
          <w:sz w:val="24"/>
          <w:szCs w:val="24"/>
          <w:rtl/>
        </w:rPr>
        <w:t>ــــ</w:t>
      </w:r>
      <w:r w:rsidR="00602463" w:rsidRPr="009E10BD">
        <w:rPr>
          <w:spacing w:val="-3"/>
          <w:w w:val="21"/>
          <w:sz w:val="24"/>
          <w:szCs w:val="24"/>
          <w:rtl/>
        </w:rPr>
        <w:t>ـ</w:t>
      </w:r>
      <w:r w:rsidR="00602463" w:rsidRPr="009E10BD">
        <w:rPr>
          <w:w w:val="21"/>
          <w:sz w:val="24"/>
          <w:szCs w:val="24"/>
          <w:rtl/>
        </w:rPr>
        <w:t>ــــ</w:t>
      </w:r>
      <w:r w:rsidR="00602463" w:rsidRPr="009E10BD">
        <w:rPr>
          <w:spacing w:val="-3"/>
          <w:w w:val="21"/>
          <w:sz w:val="24"/>
          <w:szCs w:val="24"/>
          <w:rtl/>
        </w:rPr>
        <w:t>ـ</w:t>
      </w:r>
      <w:r w:rsidR="00602463" w:rsidRPr="009E10BD">
        <w:rPr>
          <w:w w:val="21"/>
          <w:sz w:val="24"/>
          <w:szCs w:val="24"/>
          <w:rtl/>
        </w:rPr>
        <w:t>ــــ</w:t>
      </w:r>
      <w:r w:rsidR="00602463" w:rsidRPr="009E10BD">
        <w:rPr>
          <w:spacing w:val="-3"/>
          <w:w w:val="21"/>
          <w:sz w:val="24"/>
          <w:szCs w:val="24"/>
          <w:rtl/>
        </w:rPr>
        <w:t>ـ</w:t>
      </w:r>
      <w:r w:rsidR="00602463" w:rsidRPr="009E10BD">
        <w:rPr>
          <w:w w:val="21"/>
          <w:sz w:val="24"/>
          <w:szCs w:val="24"/>
          <w:rtl/>
        </w:rPr>
        <w:t>ــــ</w:t>
      </w:r>
      <w:r w:rsidR="00602463" w:rsidRPr="009E10BD">
        <w:rPr>
          <w:spacing w:val="-3"/>
          <w:w w:val="21"/>
          <w:sz w:val="24"/>
          <w:szCs w:val="24"/>
          <w:rtl/>
        </w:rPr>
        <w:t>ـ</w:t>
      </w:r>
      <w:r w:rsidR="00602463" w:rsidRPr="009E10BD">
        <w:rPr>
          <w:w w:val="21"/>
          <w:sz w:val="24"/>
          <w:szCs w:val="24"/>
          <w:rtl/>
        </w:rPr>
        <w:t>ــــ</w:t>
      </w:r>
      <w:r w:rsidR="00602463" w:rsidRPr="009E10BD">
        <w:rPr>
          <w:spacing w:val="-3"/>
          <w:w w:val="21"/>
          <w:sz w:val="24"/>
          <w:szCs w:val="24"/>
          <w:rtl/>
        </w:rPr>
        <w:t>ـ</w:t>
      </w:r>
      <w:r w:rsidR="00602463" w:rsidRPr="009E10BD">
        <w:rPr>
          <w:w w:val="21"/>
          <w:sz w:val="24"/>
          <w:szCs w:val="24"/>
          <w:rtl/>
        </w:rPr>
        <w:t>ــــ</w:t>
      </w:r>
      <w:r w:rsidR="00602463" w:rsidRPr="009E10BD">
        <w:rPr>
          <w:spacing w:val="-3"/>
          <w:w w:val="21"/>
          <w:sz w:val="24"/>
          <w:szCs w:val="24"/>
          <w:rtl/>
        </w:rPr>
        <w:t>ـ</w:t>
      </w:r>
      <w:r w:rsidR="00602463" w:rsidRPr="009E10BD">
        <w:rPr>
          <w:w w:val="21"/>
          <w:sz w:val="24"/>
          <w:szCs w:val="24"/>
          <w:rtl/>
        </w:rPr>
        <w:t>ــــ</w:t>
      </w:r>
      <w:r w:rsidR="00602463" w:rsidRPr="009E10BD">
        <w:rPr>
          <w:spacing w:val="-3"/>
          <w:w w:val="21"/>
          <w:sz w:val="24"/>
          <w:szCs w:val="24"/>
          <w:rtl/>
        </w:rPr>
        <w:t>ـ</w:t>
      </w:r>
      <w:r w:rsidR="00602463" w:rsidRPr="009E10BD">
        <w:rPr>
          <w:w w:val="21"/>
          <w:sz w:val="24"/>
          <w:szCs w:val="24"/>
          <w:rtl/>
        </w:rPr>
        <w:t>ــــ</w:t>
      </w:r>
      <w:r w:rsidR="00602463" w:rsidRPr="009E10BD">
        <w:rPr>
          <w:spacing w:val="-3"/>
          <w:w w:val="21"/>
          <w:sz w:val="24"/>
          <w:szCs w:val="24"/>
          <w:rtl/>
        </w:rPr>
        <w:t>ـ</w:t>
      </w:r>
      <w:r w:rsidR="00602463" w:rsidRPr="009E10BD">
        <w:rPr>
          <w:w w:val="21"/>
          <w:sz w:val="24"/>
          <w:szCs w:val="24"/>
          <w:rtl/>
        </w:rPr>
        <w:t>ــــ</w:t>
      </w:r>
      <w:r w:rsidR="00602463" w:rsidRPr="009E10BD">
        <w:rPr>
          <w:spacing w:val="-3"/>
          <w:w w:val="21"/>
          <w:sz w:val="24"/>
          <w:szCs w:val="24"/>
          <w:rtl/>
        </w:rPr>
        <w:t>ـ</w:t>
      </w:r>
      <w:r w:rsidR="00602463" w:rsidRPr="009E10BD">
        <w:rPr>
          <w:w w:val="21"/>
          <w:sz w:val="24"/>
          <w:szCs w:val="24"/>
          <w:rtl/>
        </w:rPr>
        <w:t>ــــ</w:t>
      </w:r>
      <w:r w:rsidR="00602463" w:rsidRPr="009E10BD">
        <w:rPr>
          <w:spacing w:val="-3"/>
          <w:w w:val="21"/>
          <w:sz w:val="24"/>
          <w:szCs w:val="24"/>
          <w:rtl/>
        </w:rPr>
        <w:t>ـ</w:t>
      </w:r>
      <w:r w:rsidR="00602463" w:rsidRPr="009E10BD">
        <w:rPr>
          <w:w w:val="21"/>
          <w:sz w:val="24"/>
          <w:szCs w:val="24"/>
          <w:rtl/>
        </w:rPr>
        <w:t>ــــ</w:t>
      </w:r>
      <w:r w:rsidR="00602463" w:rsidRPr="009E10BD">
        <w:rPr>
          <w:spacing w:val="-3"/>
          <w:w w:val="21"/>
          <w:sz w:val="24"/>
          <w:szCs w:val="24"/>
          <w:rtl/>
        </w:rPr>
        <w:t>ـ</w:t>
      </w:r>
      <w:r w:rsidR="00602463" w:rsidRPr="009E10BD">
        <w:rPr>
          <w:w w:val="21"/>
          <w:sz w:val="24"/>
          <w:szCs w:val="24"/>
          <w:rtl/>
        </w:rPr>
        <w:t>ــــ</w:t>
      </w:r>
      <w:r w:rsidR="00602463" w:rsidRPr="009E10BD">
        <w:rPr>
          <w:spacing w:val="-3"/>
          <w:w w:val="21"/>
          <w:sz w:val="24"/>
          <w:szCs w:val="24"/>
          <w:rtl/>
        </w:rPr>
        <w:t>ـ</w:t>
      </w:r>
      <w:r w:rsidR="00602463" w:rsidRPr="009E10BD">
        <w:rPr>
          <w:w w:val="21"/>
          <w:sz w:val="24"/>
          <w:szCs w:val="24"/>
          <w:rtl/>
        </w:rPr>
        <w:t>ــــ</w:t>
      </w:r>
      <w:r w:rsidR="00602463" w:rsidRPr="009E10BD">
        <w:rPr>
          <w:spacing w:val="-3"/>
          <w:w w:val="21"/>
          <w:sz w:val="24"/>
          <w:szCs w:val="24"/>
          <w:rtl/>
        </w:rPr>
        <w:t>ـ</w:t>
      </w:r>
      <w:r w:rsidR="00602463" w:rsidRPr="009E10BD">
        <w:rPr>
          <w:w w:val="21"/>
          <w:sz w:val="24"/>
          <w:szCs w:val="24"/>
          <w:rtl/>
        </w:rPr>
        <w:t>ــــ</w:t>
      </w:r>
      <w:r w:rsidR="00602463" w:rsidRPr="009E10BD">
        <w:rPr>
          <w:spacing w:val="-3"/>
          <w:w w:val="21"/>
          <w:sz w:val="24"/>
          <w:szCs w:val="24"/>
          <w:rtl/>
        </w:rPr>
        <w:t>ـ</w:t>
      </w:r>
      <w:r w:rsidR="00602463" w:rsidRPr="009E10BD">
        <w:rPr>
          <w:w w:val="21"/>
          <w:sz w:val="24"/>
          <w:szCs w:val="24"/>
          <w:rtl/>
        </w:rPr>
        <w:t>ــــ</w:t>
      </w:r>
      <w:r w:rsidR="00602463" w:rsidRPr="009E10BD">
        <w:rPr>
          <w:spacing w:val="-3"/>
          <w:w w:val="21"/>
          <w:sz w:val="24"/>
          <w:szCs w:val="24"/>
          <w:rtl/>
        </w:rPr>
        <w:t>ـ</w:t>
      </w:r>
      <w:r w:rsidR="00602463" w:rsidRPr="009E10BD">
        <w:rPr>
          <w:w w:val="21"/>
          <w:sz w:val="24"/>
          <w:szCs w:val="24"/>
          <w:rtl/>
        </w:rPr>
        <w:t>ــــ</w:t>
      </w:r>
      <w:r w:rsidR="00602463" w:rsidRPr="009E10BD">
        <w:rPr>
          <w:spacing w:val="-3"/>
          <w:w w:val="21"/>
          <w:sz w:val="24"/>
          <w:szCs w:val="24"/>
          <w:rtl/>
        </w:rPr>
        <w:t>ـ</w:t>
      </w:r>
      <w:r w:rsidR="00602463" w:rsidRPr="009E10BD">
        <w:rPr>
          <w:w w:val="21"/>
          <w:sz w:val="24"/>
          <w:szCs w:val="24"/>
          <w:rtl/>
        </w:rPr>
        <w:t>ــــ</w:t>
      </w:r>
      <w:r w:rsidR="00602463" w:rsidRPr="009E10BD">
        <w:rPr>
          <w:spacing w:val="-3"/>
          <w:w w:val="21"/>
          <w:sz w:val="24"/>
          <w:szCs w:val="24"/>
          <w:rtl/>
        </w:rPr>
        <w:t>ـ</w:t>
      </w:r>
      <w:r w:rsidR="00602463" w:rsidRPr="009E10BD">
        <w:rPr>
          <w:w w:val="21"/>
          <w:sz w:val="24"/>
          <w:szCs w:val="24"/>
          <w:rtl/>
        </w:rPr>
        <w:t>ــــــــ</w:t>
      </w:r>
    </w:p>
    <w:p w14:paraId="663C887F" w14:textId="77777777" w:rsidR="00F30FA2" w:rsidRDefault="00F30FA2" w:rsidP="00B60896">
      <w:pPr>
        <w:spacing w:before="8" w:line="160" w:lineRule="exact"/>
        <w:rPr>
          <w:sz w:val="17"/>
          <w:szCs w:val="17"/>
        </w:rPr>
      </w:pPr>
    </w:p>
    <w:p w14:paraId="3B4D5571" w14:textId="47F8C034" w:rsidR="00F30FA2" w:rsidRDefault="00602463" w:rsidP="007F65F2">
      <w:pPr>
        <w:spacing w:before="26"/>
        <w:rPr>
          <w:rFonts w:ascii="Calibri" w:eastAsia="Calibri" w:hAnsi="Calibri" w:cs="Calibri"/>
          <w:w w:val="102"/>
          <w:sz w:val="17"/>
          <w:szCs w:val="17"/>
        </w:rPr>
      </w:pPr>
      <w:r>
        <w:rPr>
          <w:rFonts w:ascii="Calibri" w:eastAsia="Calibri" w:hAnsi="Calibri" w:cs="Calibri"/>
          <w:spacing w:val="-1"/>
          <w:w w:val="102"/>
          <w:sz w:val="17"/>
          <w:szCs w:val="17"/>
        </w:rPr>
        <w:t>.......................................................</w:t>
      </w:r>
      <w:r>
        <w:rPr>
          <w:rFonts w:ascii="Calibri" w:eastAsia="Calibri" w:hAnsi="Calibri" w:cs="Calibri"/>
          <w:spacing w:val="1"/>
          <w:w w:val="102"/>
          <w:sz w:val="17"/>
          <w:szCs w:val="17"/>
        </w:rPr>
        <w:t>.</w:t>
      </w:r>
      <w:r>
        <w:rPr>
          <w:rFonts w:ascii="Calibri" w:eastAsia="Calibri" w:hAnsi="Calibri" w:cs="Calibri"/>
          <w:spacing w:val="-1"/>
          <w:w w:val="102"/>
          <w:sz w:val="17"/>
          <w:szCs w:val="17"/>
        </w:rPr>
        <w:t>.......................................................</w:t>
      </w:r>
      <w:r>
        <w:rPr>
          <w:rFonts w:ascii="Calibri" w:eastAsia="Calibri" w:hAnsi="Calibri" w:cs="Calibri"/>
          <w:spacing w:val="1"/>
          <w:w w:val="102"/>
          <w:sz w:val="17"/>
          <w:szCs w:val="17"/>
        </w:rPr>
        <w:t>.</w:t>
      </w:r>
      <w:r>
        <w:rPr>
          <w:rFonts w:ascii="Calibri" w:eastAsia="Calibri" w:hAnsi="Calibri" w:cs="Calibri"/>
          <w:spacing w:val="-1"/>
          <w:w w:val="102"/>
          <w:sz w:val="17"/>
          <w:szCs w:val="17"/>
        </w:rPr>
        <w:t>....</w:t>
      </w:r>
      <w:r>
        <w:rPr>
          <w:rFonts w:ascii="Calibri" w:eastAsia="Calibri" w:hAnsi="Calibri" w:cs="Calibri"/>
          <w:spacing w:val="6"/>
          <w:w w:val="102"/>
          <w:sz w:val="17"/>
          <w:szCs w:val="17"/>
        </w:rPr>
        <w:t>.</w:t>
      </w:r>
      <w:r>
        <w:rPr>
          <w:rFonts w:ascii="Calibri" w:eastAsia="Calibri" w:hAnsi="Calibri" w:cs="Calibri"/>
          <w:spacing w:val="-1"/>
          <w:w w:val="102"/>
          <w:sz w:val="17"/>
          <w:szCs w:val="17"/>
        </w:rPr>
        <w:t>..................................................</w:t>
      </w:r>
      <w:r>
        <w:rPr>
          <w:rFonts w:ascii="Calibri" w:eastAsia="Calibri" w:hAnsi="Calibri" w:cs="Calibri"/>
          <w:spacing w:val="1"/>
          <w:w w:val="102"/>
          <w:sz w:val="17"/>
          <w:szCs w:val="17"/>
        </w:rPr>
        <w:t>.</w:t>
      </w:r>
      <w:r>
        <w:rPr>
          <w:rFonts w:ascii="Calibri" w:eastAsia="Calibri" w:hAnsi="Calibri" w:cs="Calibri"/>
          <w:spacing w:val="-1"/>
          <w:w w:val="102"/>
          <w:sz w:val="17"/>
          <w:szCs w:val="17"/>
        </w:rPr>
        <w:t>.......................................................</w:t>
      </w:r>
      <w:r>
        <w:rPr>
          <w:rFonts w:ascii="Calibri" w:eastAsia="Calibri" w:hAnsi="Calibri" w:cs="Calibri"/>
          <w:spacing w:val="1"/>
          <w:w w:val="102"/>
          <w:sz w:val="17"/>
          <w:szCs w:val="17"/>
        </w:rPr>
        <w:t>.</w:t>
      </w:r>
      <w:r>
        <w:rPr>
          <w:rFonts w:ascii="Calibri" w:eastAsia="Calibri" w:hAnsi="Calibri" w:cs="Calibri"/>
          <w:spacing w:val="-1"/>
          <w:w w:val="102"/>
          <w:sz w:val="17"/>
          <w:szCs w:val="17"/>
        </w:rPr>
        <w:t>........</w:t>
      </w:r>
      <w:r>
        <w:rPr>
          <w:rFonts w:ascii="Calibri" w:eastAsia="Calibri" w:hAnsi="Calibri" w:cs="Calibri"/>
          <w:w w:val="102"/>
          <w:sz w:val="17"/>
          <w:szCs w:val="17"/>
        </w:rPr>
        <w:t>.</w:t>
      </w:r>
    </w:p>
    <w:p w14:paraId="71F37B4D" w14:textId="77777777" w:rsidR="007F65F2" w:rsidRDefault="007F65F2" w:rsidP="007F65F2">
      <w:pPr>
        <w:spacing w:before="26"/>
        <w:rPr>
          <w:rFonts w:ascii="Calibri" w:eastAsia="Calibri" w:hAnsi="Calibri" w:cs="Calibri"/>
          <w:w w:val="102"/>
          <w:sz w:val="17"/>
          <w:szCs w:val="17"/>
        </w:rPr>
      </w:pPr>
    </w:p>
    <w:p w14:paraId="13C823E1" w14:textId="77777777" w:rsidR="007F65F2" w:rsidRDefault="007F65F2" w:rsidP="007F65F2">
      <w:pPr>
        <w:spacing w:before="26"/>
        <w:rPr>
          <w:rFonts w:ascii="Calibri" w:eastAsia="Calibri" w:hAnsi="Calibri" w:cs="Calibri"/>
          <w:w w:val="102"/>
          <w:sz w:val="17"/>
          <w:szCs w:val="17"/>
        </w:rPr>
      </w:pPr>
    </w:p>
    <w:p w14:paraId="444A5B1D" w14:textId="77777777" w:rsidR="007F65F2" w:rsidRDefault="007F65F2" w:rsidP="007F65F2">
      <w:pPr>
        <w:spacing w:before="26"/>
        <w:rPr>
          <w:rFonts w:ascii="Calibri" w:eastAsia="Calibri" w:hAnsi="Calibri" w:cs="Calibri"/>
          <w:w w:val="102"/>
          <w:sz w:val="17"/>
          <w:szCs w:val="17"/>
        </w:rPr>
      </w:pPr>
    </w:p>
    <w:p w14:paraId="6368A0F0" w14:textId="77777777" w:rsidR="007F65F2" w:rsidRDefault="007F65F2" w:rsidP="007F65F2">
      <w:pPr>
        <w:spacing w:before="26"/>
        <w:rPr>
          <w:rFonts w:ascii="Calibri" w:eastAsia="Calibri" w:hAnsi="Calibri" w:cs="Calibri"/>
          <w:w w:val="102"/>
          <w:sz w:val="17"/>
          <w:szCs w:val="17"/>
        </w:rPr>
      </w:pPr>
    </w:p>
    <w:p w14:paraId="6693E586" w14:textId="77777777" w:rsidR="007F65F2" w:rsidRDefault="007F65F2" w:rsidP="007F65F2">
      <w:pPr>
        <w:spacing w:before="26"/>
        <w:rPr>
          <w:rFonts w:ascii="Calibri" w:eastAsia="Calibri" w:hAnsi="Calibri" w:cs="Calibri"/>
          <w:w w:val="102"/>
          <w:sz w:val="17"/>
          <w:szCs w:val="17"/>
        </w:rPr>
      </w:pPr>
    </w:p>
    <w:p w14:paraId="701C31A8" w14:textId="77777777" w:rsidR="007F65F2" w:rsidRDefault="007F65F2" w:rsidP="007F65F2">
      <w:pPr>
        <w:spacing w:before="26"/>
        <w:rPr>
          <w:rFonts w:ascii="Calibri" w:eastAsia="Calibri" w:hAnsi="Calibri" w:cs="Calibri"/>
          <w:w w:val="102"/>
          <w:sz w:val="17"/>
          <w:szCs w:val="17"/>
        </w:rPr>
      </w:pPr>
    </w:p>
    <w:p w14:paraId="70A29CE8" w14:textId="77777777" w:rsidR="002C24A5" w:rsidRDefault="002C24A5" w:rsidP="007F65F2">
      <w:pPr>
        <w:spacing w:before="26"/>
        <w:rPr>
          <w:rFonts w:ascii="Calibri" w:eastAsia="Calibri" w:hAnsi="Calibri" w:cs="Calibri"/>
          <w:w w:val="102"/>
          <w:sz w:val="17"/>
          <w:szCs w:val="17"/>
        </w:rPr>
        <w:sectPr w:rsidR="002C24A5" w:rsidSect="002C24A5">
          <w:type w:val="continuous"/>
          <w:pgSz w:w="12240" w:h="15840"/>
          <w:pgMar w:top="1340" w:right="660" w:bottom="280" w:left="1280" w:header="720" w:footer="720" w:gutter="0"/>
          <w:cols w:space="720"/>
        </w:sectPr>
      </w:pPr>
    </w:p>
    <w:p w14:paraId="24583717" w14:textId="77777777" w:rsidR="007F65F2" w:rsidRDefault="007F65F2" w:rsidP="007F65F2">
      <w:pPr>
        <w:spacing w:before="26"/>
        <w:rPr>
          <w:rFonts w:ascii="Calibri" w:eastAsia="Calibri" w:hAnsi="Calibri" w:cs="Calibri"/>
          <w:w w:val="102"/>
          <w:sz w:val="17"/>
          <w:szCs w:val="17"/>
        </w:rPr>
      </w:pPr>
    </w:p>
    <w:p w14:paraId="0B463BF2" w14:textId="77777777" w:rsidR="007F65F2" w:rsidRDefault="007F65F2" w:rsidP="007F65F2">
      <w:pPr>
        <w:spacing w:before="26"/>
        <w:rPr>
          <w:rFonts w:ascii="Calibri" w:eastAsia="Calibri" w:hAnsi="Calibri" w:cs="Calibri"/>
          <w:w w:val="102"/>
          <w:sz w:val="17"/>
          <w:szCs w:val="17"/>
        </w:rPr>
      </w:pPr>
    </w:p>
    <w:p w14:paraId="7C117BAA" w14:textId="77777777" w:rsidR="007F65F2" w:rsidRDefault="007F65F2" w:rsidP="007F65F2">
      <w:pPr>
        <w:spacing w:before="26"/>
        <w:rPr>
          <w:rFonts w:ascii="Calibri" w:eastAsia="Calibri" w:hAnsi="Calibri" w:cs="Calibri"/>
          <w:w w:val="102"/>
          <w:sz w:val="17"/>
          <w:szCs w:val="17"/>
        </w:rPr>
      </w:pPr>
    </w:p>
    <w:p w14:paraId="456DAE52" w14:textId="77777777" w:rsidR="007F65F2" w:rsidRDefault="007F65F2" w:rsidP="007F65F2">
      <w:pPr>
        <w:spacing w:before="26"/>
        <w:rPr>
          <w:rFonts w:ascii="Calibri" w:eastAsia="Calibri" w:hAnsi="Calibri" w:cs="Calibri"/>
          <w:w w:val="102"/>
          <w:sz w:val="17"/>
          <w:szCs w:val="17"/>
        </w:rPr>
      </w:pPr>
    </w:p>
    <w:p w14:paraId="7C45F015" w14:textId="77777777" w:rsidR="007F65F2" w:rsidRDefault="007F65F2" w:rsidP="007F65F2">
      <w:pPr>
        <w:spacing w:before="26"/>
        <w:rPr>
          <w:rFonts w:ascii="Calibri" w:eastAsia="Calibri" w:hAnsi="Calibri" w:cs="Calibri"/>
          <w:w w:val="102"/>
          <w:sz w:val="17"/>
          <w:szCs w:val="17"/>
        </w:rPr>
      </w:pPr>
    </w:p>
    <w:p w14:paraId="172F25C2" w14:textId="77777777" w:rsidR="007F65F2" w:rsidRDefault="007F65F2" w:rsidP="007F65F2">
      <w:pPr>
        <w:spacing w:before="26"/>
        <w:rPr>
          <w:rFonts w:ascii="Calibri" w:eastAsia="Calibri" w:hAnsi="Calibri" w:cs="Calibri"/>
          <w:w w:val="102"/>
          <w:sz w:val="17"/>
          <w:szCs w:val="17"/>
        </w:rPr>
      </w:pPr>
    </w:p>
    <w:p w14:paraId="49C02283" w14:textId="77777777" w:rsidR="007F65F2" w:rsidRDefault="007F65F2" w:rsidP="007F65F2">
      <w:pPr>
        <w:spacing w:before="26"/>
        <w:rPr>
          <w:rFonts w:ascii="Calibri" w:eastAsia="Calibri" w:hAnsi="Calibri" w:cs="Calibri"/>
          <w:w w:val="102"/>
          <w:sz w:val="17"/>
          <w:szCs w:val="17"/>
        </w:rPr>
      </w:pPr>
    </w:p>
    <w:p w14:paraId="660F9AEB" w14:textId="77777777" w:rsidR="007F65F2" w:rsidRDefault="007F65F2" w:rsidP="007F65F2">
      <w:pPr>
        <w:spacing w:before="26"/>
        <w:rPr>
          <w:rFonts w:ascii="Calibri" w:eastAsia="Calibri" w:hAnsi="Calibri" w:cs="Calibri"/>
          <w:w w:val="102"/>
          <w:sz w:val="17"/>
          <w:szCs w:val="17"/>
        </w:rPr>
      </w:pPr>
    </w:p>
    <w:p w14:paraId="2C22735C" w14:textId="77777777" w:rsidR="007F65F2" w:rsidRDefault="007F65F2" w:rsidP="007F65F2">
      <w:pPr>
        <w:spacing w:before="26"/>
        <w:rPr>
          <w:rFonts w:ascii="Calibri" w:eastAsia="Calibri" w:hAnsi="Calibri" w:cs="Calibri"/>
          <w:w w:val="102"/>
          <w:sz w:val="17"/>
          <w:szCs w:val="17"/>
        </w:rPr>
      </w:pPr>
    </w:p>
    <w:p w14:paraId="46998FAC" w14:textId="77777777" w:rsidR="007F65F2" w:rsidRDefault="007F65F2" w:rsidP="007F65F2">
      <w:pPr>
        <w:spacing w:before="26"/>
        <w:rPr>
          <w:rFonts w:ascii="Calibri" w:eastAsia="Calibri" w:hAnsi="Calibri" w:cs="Calibri"/>
          <w:w w:val="102"/>
          <w:sz w:val="17"/>
          <w:szCs w:val="17"/>
        </w:rPr>
      </w:pPr>
    </w:p>
    <w:p w14:paraId="3364590C" w14:textId="77777777" w:rsidR="007F65F2" w:rsidRDefault="007F65F2" w:rsidP="007F65F2">
      <w:pPr>
        <w:spacing w:before="26"/>
        <w:rPr>
          <w:rFonts w:ascii="Calibri" w:eastAsia="Calibri" w:hAnsi="Calibri" w:cs="Calibri"/>
          <w:w w:val="102"/>
          <w:sz w:val="17"/>
          <w:szCs w:val="17"/>
        </w:rPr>
      </w:pPr>
    </w:p>
    <w:p w14:paraId="71DD2CF5" w14:textId="77777777" w:rsidR="007F65F2" w:rsidRDefault="007F65F2" w:rsidP="007F65F2">
      <w:pPr>
        <w:spacing w:before="26"/>
        <w:rPr>
          <w:rFonts w:ascii="Calibri" w:eastAsia="Calibri" w:hAnsi="Calibri" w:cs="Calibri"/>
          <w:w w:val="102"/>
          <w:sz w:val="17"/>
          <w:szCs w:val="17"/>
        </w:rPr>
      </w:pPr>
    </w:p>
    <w:p w14:paraId="5E302F81" w14:textId="77777777" w:rsidR="007F65F2" w:rsidRDefault="007F65F2" w:rsidP="007F65F2">
      <w:pPr>
        <w:spacing w:before="26"/>
        <w:rPr>
          <w:rFonts w:ascii="Calibri" w:eastAsia="Calibri" w:hAnsi="Calibri" w:cs="Calibri"/>
          <w:w w:val="102"/>
          <w:sz w:val="17"/>
          <w:szCs w:val="17"/>
        </w:rPr>
      </w:pPr>
    </w:p>
    <w:p w14:paraId="560EB2B9" w14:textId="77777777" w:rsidR="007F65F2" w:rsidRDefault="007F65F2" w:rsidP="007F65F2">
      <w:pPr>
        <w:spacing w:before="26"/>
        <w:rPr>
          <w:rFonts w:ascii="Calibri" w:eastAsia="Calibri" w:hAnsi="Calibri" w:cs="Calibri"/>
          <w:w w:val="102"/>
          <w:sz w:val="17"/>
          <w:szCs w:val="17"/>
        </w:rPr>
      </w:pPr>
    </w:p>
    <w:p w14:paraId="3C1264B6" w14:textId="77777777" w:rsidR="00A81DC4" w:rsidRDefault="00A81DC4" w:rsidP="007F65F2">
      <w:pPr>
        <w:spacing w:before="26"/>
        <w:rPr>
          <w:rFonts w:ascii="Calibri" w:eastAsia="Calibri" w:hAnsi="Calibri" w:cs="Calibri"/>
          <w:w w:val="102"/>
          <w:sz w:val="17"/>
          <w:szCs w:val="17"/>
        </w:rPr>
      </w:pPr>
    </w:p>
    <w:p w14:paraId="70487CC2" w14:textId="77777777" w:rsidR="00A81DC4" w:rsidRDefault="00A81DC4" w:rsidP="007F65F2">
      <w:pPr>
        <w:spacing w:before="26"/>
        <w:rPr>
          <w:rFonts w:ascii="Calibri" w:eastAsia="Calibri" w:hAnsi="Calibri" w:cs="Calibri"/>
          <w:w w:val="102"/>
          <w:sz w:val="17"/>
          <w:szCs w:val="17"/>
        </w:rPr>
      </w:pPr>
    </w:p>
    <w:p w14:paraId="34E75BB9" w14:textId="21A11123" w:rsidR="007F65F2" w:rsidRPr="007F65F2" w:rsidRDefault="007F65F2" w:rsidP="009A4AB0">
      <w:pPr>
        <w:rPr>
          <w:rFonts w:ascii="Calibri" w:eastAsia="Calibri" w:hAnsi="Calibri" w:cs="Calibri"/>
          <w:spacing w:val="-1"/>
          <w:w w:val="102"/>
          <w:sz w:val="17"/>
          <w:szCs w:val="17"/>
        </w:rPr>
      </w:pPr>
    </w:p>
    <w:sectPr w:rsidR="007F65F2" w:rsidRPr="007F65F2">
      <w:type w:val="continuous"/>
      <w:pgSz w:w="12240" w:h="15840"/>
      <w:pgMar w:top="1340" w:right="660" w:bottom="280" w:left="128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C7F2FD3" w14:textId="77777777" w:rsidR="00FA081B" w:rsidRDefault="00FA081B">
      <w:r>
        <w:separator/>
      </w:r>
    </w:p>
  </w:endnote>
  <w:endnote w:type="continuationSeparator" w:id="0">
    <w:p w14:paraId="3C74FDA0" w14:textId="77777777" w:rsidR="00FA081B" w:rsidRDefault="00FA081B">
      <w:r>
        <w:continuationSeparator/>
      </w:r>
    </w:p>
  </w:endnote>
  <w:endnote w:type="continuationNotice" w:id="1">
    <w:p w14:paraId="06C4D5B6" w14:textId="77777777" w:rsidR="00FA081B" w:rsidRDefault="00FA081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4EA6C6" w14:textId="77777777" w:rsidR="00F30FA2" w:rsidRDefault="00000000">
    <w:pPr>
      <w:spacing w:line="200" w:lineRule="exact"/>
    </w:pPr>
    <w:r>
      <w:pict w14:anchorId="46AF23B4">
        <v:group id="_x0000_s1026" style="position:absolute;margin-left:70.55pt;margin-top:728.05pt;width:471pt;height:0;z-index:-251658240;mso-position-horizontal-relative:page;mso-position-vertical-relative:page" coordorigin="1411,14561" coordsize="9420,0">
          <v:shape id="_x0000_s1027" style="position:absolute;left:1411;top:14561;width:9420;height:0" coordorigin="1411,14561" coordsize="9420,0" path="m1411,14561r9420,e" filled="f" strokecolor="#d8d8d8" strokeweight=".6pt">
            <v:path arrowok="t"/>
          </v:shape>
          <w10:wrap anchorx="page" anchory="page"/>
        </v:group>
      </w:pict>
    </w:r>
    <w:r>
      <w:pict w14:anchorId="47F97F97">
        <v:shapetype id="_x0000_t202" coordsize="21600,21600" o:spt="202" path="m,l,21600r21600,l21600,xe">
          <v:stroke joinstyle="miter"/>
          <v:path gradientshapeok="t" o:connecttype="rect"/>
        </v:shapetype>
        <v:shape id="_x0000_s1025" type="#_x0000_t202" style="position:absolute;margin-left:488.7pt;margin-top:730.3pt;width:49.5pt;height:13.05pt;z-index:-251658239;mso-position-horizontal-relative:page;mso-position-vertical-relative:page" filled="f" stroked="f">
          <v:textbox style="mso-next-textbox:#_x0000_s1025" inset="0,0,0,0">
            <w:txbxContent>
              <w:p w14:paraId="49A09D78" w14:textId="77777777" w:rsidR="00F30FA2" w:rsidRDefault="00602463">
                <w:pPr>
                  <w:spacing w:line="240" w:lineRule="exact"/>
                  <w:ind w:left="40" w:right="-33"/>
                  <w:rPr>
                    <w:rFonts w:ascii="Calibri" w:eastAsia="Calibri" w:hAnsi="Calibri" w:cs="Calibri"/>
                    <w:sz w:val="22"/>
                    <w:szCs w:val="22"/>
                  </w:rPr>
                </w:pPr>
                <w:r>
                  <w:fldChar w:fldCharType="begin"/>
                </w:r>
                <w:r>
                  <w:rPr>
                    <w:rFonts w:ascii="Calibri" w:eastAsia="Calibri" w:hAnsi="Calibri" w:cs="Calibri"/>
                    <w:b/>
                    <w:position w:val="1"/>
                    <w:sz w:val="22"/>
                    <w:szCs w:val="22"/>
                  </w:rPr>
                  <w:instrText xml:space="preserve"> PAGE </w:instrText>
                </w:r>
                <w:r>
                  <w:fldChar w:fldCharType="separate"/>
                </w:r>
                <w:r w:rsidR="00BF17A0">
                  <w:rPr>
                    <w:rFonts w:ascii="Calibri" w:eastAsia="Calibri" w:hAnsi="Calibri" w:cs="Calibri"/>
                    <w:b/>
                    <w:noProof/>
                    <w:position w:val="1"/>
                    <w:sz w:val="22"/>
                    <w:szCs w:val="22"/>
                  </w:rPr>
                  <w:t>4</w:t>
                </w:r>
                <w:r>
                  <w:fldChar w:fldCharType="end"/>
                </w:r>
                <w:r>
                  <w:rPr>
                    <w:rFonts w:ascii="Calibri" w:eastAsia="Calibri" w:hAnsi="Calibri" w:cs="Calibri"/>
                    <w:b/>
                    <w:spacing w:val="4"/>
                    <w:position w:val="1"/>
                    <w:sz w:val="22"/>
                    <w:szCs w:val="22"/>
                  </w:rPr>
                  <w:t xml:space="preserve"> </w:t>
                </w:r>
                <w:r>
                  <w:rPr>
                    <w:rFonts w:ascii="Calibri" w:eastAsia="Calibri" w:hAnsi="Calibri" w:cs="Calibri"/>
                    <w:b/>
                    <w:position w:val="1"/>
                    <w:sz w:val="22"/>
                    <w:szCs w:val="22"/>
                  </w:rPr>
                  <w:t>|</w:t>
                </w:r>
                <w:r>
                  <w:rPr>
                    <w:rFonts w:ascii="Calibri" w:eastAsia="Calibri" w:hAnsi="Calibri" w:cs="Calibri"/>
                    <w:b/>
                    <w:spacing w:val="-3"/>
                    <w:position w:val="1"/>
                    <w:sz w:val="22"/>
                    <w:szCs w:val="22"/>
                  </w:rPr>
                  <w:t xml:space="preserve"> </w:t>
                </w:r>
                <w:r>
                  <w:rPr>
                    <w:rFonts w:ascii="Calibri" w:eastAsia="Calibri" w:hAnsi="Calibri" w:cs="Calibri"/>
                    <w:color w:val="7E7E7E"/>
                    <w:position w:val="1"/>
                    <w:sz w:val="22"/>
                    <w:szCs w:val="22"/>
                  </w:rPr>
                  <w:t>P</w:t>
                </w:r>
                <w:r>
                  <w:rPr>
                    <w:rFonts w:ascii="Calibri" w:eastAsia="Calibri" w:hAnsi="Calibri" w:cs="Calibri"/>
                    <w:color w:val="7E7E7E"/>
                    <w:spacing w:val="12"/>
                    <w:position w:val="1"/>
                    <w:sz w:val="22"/>
                    <w:szCs w:val="22"/>
                  </w:rPr>
                  <w:t xml:space="preserve"> </w:t>
                </w:r>
                <w:r>
                  <w:rPr>
                    <w:rFonts w:ascii="Calibri" w:eastAsia="Calibri" w:hAnsi="Calibri" w:cs="Calibri"/>
                    <w:color w:val="7E7E7E"/>
                    <w:position w:val="1"/>
                    <w:sz w:val="22"/>
                    <w:szCs w:val="22"/>
                  </w:rPr>
                  <w:t>a</w:t>
                </w:r>
                <w:r>
                  <w:rPr>
                    <w:rFonts w:ascii="Calibri" w:eastAsia="Calibri" w:hAnsi="Calibri" w:cs="Calibri"/>
                    <w:color w:val="7E7E7E"/>
                    <w:spacing w:val="10"/>
                    <w:position w:val="1"/>
                    <w:sz w:val="22"/>
                    <w:szCs w:val="22"/>
                  </w:rPr>
                  <w:t xml:space="preserve"> </w:t>
                </w:r>
                <w:r>
                  <w:rPr>
                    <w:rFonts w:ascii="Calibri" w:eastAsia="Calibri" w:hAnsi="Calibri" w:cs="Calibri"/>
                    <w:color w:val="7E7E7E"/>
                    <w:position w:val="1"/>
                    <w:sz w:val="22"/>
                    <w:szCs w:val="22"/>
                  </w:rPr>
                  <w:t>g</w:t>
                </w:r>
                <w:r>
                  <w:rPr>
                    <w:rFonts w:ascii="Calibri" w:eastAsia="Calibri" w:hAnsi="Calibri" w:cs="Calibri"/>
                    <w:color w:val="7E7E7E"/>
                    <w:spacing w:val="10"/>
                    <w:position w:val="1"/>
                    <w:sz w:val="22"/>
                    <w:szCs w:val="22"/>
                  </w:rPr>
                  <w:t xml:space="preserve"> </w:t>
                </w:r>
                <w:r>
                  <w:rPr>
                    <w:rFonts w:ascii="Calibri" w:eastAsia="Calibri" w:hAnsi="Calibri" w:cs="Calibri"/>
                    <w:color w:val="7E7E7E"/>
                    <w:position w:val="1"/>
                    <w:sz w:val="22"/>
                    <w:szCs w:val="22"/>
                  </w:rPr>
                  <w:t>e</w:t>
                </w:r>
              </w:p>
            </w:txbxContent>
          </v:textbox>
          <w10:wrap anchorx="page" anchory="page"/>
        </v:shape>
      </w:pic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1EAD7F" w14:textId="77777777" w:rsidR="00F30FA2" w:rsidRDefault="00F30FA2">
    <w:pPr>
      <w:spacing w:line="0" w:lineRule="atLeast"/>
      <w:rPr>
        <w:sz w:val="0"/>
        <w:szCs w:val="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652B554" w14:textId="77777777" w:rsidR="00FA081B" w:rsidRDefault="00FA081B">
      <w:r>
        <w:separator/>
      </w:r>
    </w:p>
  </w:footnote>
  <w:footnote w:type="continuationSeparator" w:id="0">
    <w:p w14:paraId="6B55840E" w14:textId="77777777" w:rsidR="00FA081B" w:rsidRDefault="00FA081B">
      <w:r>
        <w:continuationSeparator/>
      </w:r>
    </w:p>
  </w:footnote>
  <w:footnote w:type="continuationNotice" w:id="1">
    <w:p w14:paraId="116FA6CE" w14:textId="77777777" w:rsidR="00FA081B" w:rsidRDefault="00FA081B"/>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67287E"/>
    <w:multiLevelType w:val="multilevel"/>
    <w:tmpl w:val="4F10A926"/>
    <w:lvl w:ilvl="0">
      <w:start w:val="1"/>
      <w:numFmt w:val="decimal"/>
      <w:pStyle w:val="Heading1"/>
      <w:lvlText w:val="%1."/>
      <w:lvlJc w:val="left"/>
      <w:pPr>
        <w:tabs>
          <w:tab w:val="num" w:pos="720"/>
        </w:tabs>
        <w:ind w:left="720" w:hanging="720"/>
      </w:pPr>
    </w:lvl>
    <w:lvl w:ilvl="1">
      <w:start w:val="1"/>
      <w:numFmt w:val="decimal"/>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pStyle w:val="Heading4"/>
      <w:lvlText w:val="%4."/>
      <w:lvlJc w:val="left"/>
      <w:pPr>
        <w:tabs>
          <w:tab w:val="num" w:pos="2880"/>
        </w:tabs>
        <w:ind w:left="2880" w:hanging="720"/>
      </w:pPr>
    </w:lvl>
    <w:lvl w:ilvl="4">
      <w:start w:val="1"/>
      <w:numFmt w:val="decimal"/>
      <w:pStyle w:val="Heading5"/>
      <w:lvlText w:val="%5."/>
      <w:lvlJc w:val="left"/>
      <w:pPr>
        <w:tabs>
          <w:tab w:val="num" w:pos="3600"/>
        </w:tabs>
        <w:ind w:left="3600" w:hanging="720"/>
      </w:pPr>
    </w:lvl>
    <w:lvl w:ilvl="5">
      <w:start w:val="1"/>
      <w:numFmt w:val="decimal"/>
      <w:pStyle w:val="Heading6"/>
      <w:lvlText w:val="%6."/>
      <w:lvlJc w:val="left"/>
      <w:pPr>
        <w:tabs>
          <w:tab w:val="num" w:pos="4320"/>
        </w:tabs>
        <w:ind w:left="4320" w:hanging="720"/>
      </w:pPr>
    </w:lvl>
    <w:lvl w:ilvl="6">
      <w:start w:val="1"/>
      <w:numFmt w:val="decimal"/>
      <w:pStyle w:val="Heading7"/>
      <w:lvlText w:val="%7."/>
      <w:lvlJc w:val="left"/>
      <w:pPr>
        <w:tabs>
          <w:tab w:val="num" w:pos="5040"/>
        </w:tabs>
        <w:ind w:left="5040" w:hanging="720"/>
      </w:pPr>
    </w:lvl>
    <w:lvl w:ilvl="7">
      <w:start w:val="1"/>
      <w:numFmt w:val="decimal"/>
      <w:pStyle w:val="Heading8"/>
      <w:lvlText w:val="%8."/>
      <w:lvlJc w:val="left"/>
      <w:pPr>
        <w:tabs>
          <w:tab w:val="num" w:pos="5760"/>
        </w:tabs>
        <w:ind w:left="5760" w:hanging="720"/>
      </w:pPr>
    </w:lvl>
    <w:lvl w:ilvl="8">
      <w:start w:val="1"/>
      <w:numFmt w:val="decimal"/>
      <w:pStyle w:val="Heading9"/>
      <w:lvlText w:val="%9."/>
      <w:lvlJc w:val="left"/>
      <w:pPr>
        <w:tabs>
          <w:tab w:val="num" w:pos="6480"/>
        </w:tabs>
        <w:ind w:left="6480" w:hanging="720"/>
      </w:pPr>
    </w:lvl>
  </w:abstractNum>
  <w:abstractNum w:abstractNumId="1" w15:restartNumberingAfterBreak="0">
    <w:nsid w:val="0BBD0B68"/>
    <w:multiLevelType w:val="hybridMultilevel"/>
    <w:tmpl w:val="D806E4D8"/>
    <w:lvl w:ilvl="0" w:tplc="04090001">
      <w:start w:val="1"/>
      <w:numFmt w:val="bullet"/>
      <w:lvlText w:val=""/>
      <w:lvlJc w:val="left"/>
      <w:pPr>
        <w:ind w:left="901" w:hanging="360"/>
      </w:pPr>
      <w:rPr>
        <w:rFonts w:ascii="Symbol" w:hAnsi="Symbol" w:hint="default"/>
      </w:rPr>
    </w:lvl>
    <w:lvl w:ilvl="1" w:tplc="04090003" w:tentative="1">
      <w:start w:val="1"/>
      <w:numFmt w:val="bullet"/>
      <w:lvlText w:val="o"/>
      <w:lvlJc w:val="left"/>
      <w:pPr>
        <w:ind w:left="1621" w:hanging="360"/>
      </w:pPr>
      <w:rPr>
        <w:rFonts w:ascii="Courier New" w:hAnsi="Courier New" w:cs="Courier New" w:hint="default"/>
      </w:rPr>
    </w:lvl>
    <w:lvl w:ilvl="2" w:tplc="04090005" w:tentative="1">
      <w:start w:val="1"/>
      <w:numFmt w:val="bullet"/>
      <w:lvlText w:val=""/>
      <w:lvlJc w:val="left"/>
      <w:pPr>
        <w:ind w:left="2341" w:hanging="360"/>
      </w:pPr>
      <w:rPr>
        <w:rFonts w:ascii="Wingdings" w:hAnsi="Wingdings" w:hint="default"/>
      </w:rPr>
    </w:lvl>
    <w:lvl w:ilvl="3" w:tplc="04090001" w:tentative="1">
      <w:start w:val="1"/>
      <w:numFmt w:val="bullet"/>
      <w:lvlText w:val=""/>
      <w:lvlJc w:val="left"/>
      <w:pPr>
        <w:ind w:left="3061" w:hanging="360"/>
      </w:pPr>
      <w:rPr>
        <w:rFonts w:ascii="Symbol" w:hAnsi="Symbol" w:hint="default"/>
      </w:rPr>
    </w:lvl>
    <w:lvl w:ilvl="4" w:tplc="04090003" w:tentative="1">
      <w:start w:val="1"/>
      <w:numFmt w:val="bullet"/>
      <w:lvlText w:val="o"/>
      <w:lvlJc w:val="left"/>
      <w:pPr>
        <w:ind w:left="3781" w:hanging="360"/>
      </w:pPr>
      <w:rPr>
        <w:rFonts w:ascii="Courier New" w:hAnsi="Courier New" w:cs="Courier New" w:hint="default"/>
      </w:rPr>
    </w:lvl>
    <w:lvl w:ilvl="5" w:tplc="04090005" w:tentative="1">
      <w:start w:val="1"/>
      <w:numFmt w:val="bullet"/>
      <w:lvlText w:val=""/>
      <w:lvlJc w:val="left"/>
      <w:pPr>
        <w:ind w:left="4501" w:hanging="360"/>
      </w:pPr>
      <w:rPr>
        <w:rFonts w:ascii="Wingdings" w:hAnsi="Wingdings" w:hint="default"/>
      </w:rPr>
    </w:lvl>
    <w:lvl w:ilvl="6" w:tplc="04090001" w:tentative="1">
      <w:start w:val="1"/>
      <w:numFmt w:val="bullet"/>
      <w:lvlText w:val=""/>
      <w:lvlJc w:val="left"/>
      <w:pPr>
        <w:ind w:left="5221" w:hanging="360"/>
      </w:pPr>
      <w:rPr>
        <w:rFonts w:ascii="Symbol" w:hAnsi="Symbol" w:hint="default"/>
      </w:rPr>
    </w:lvl>
    <w:lvl w:ilvl="7" w:tplc="04090003" w:tentative="1">
      <w:start w:val="1"/>
      <w:numFmt w:val="bullet"/>
      <w:lvlText w:val="o"/>
      <w:lvlJc w:val="left"/>
      <w:pPr>
        <w:ind w:left="5941" w:hanging="360"/>
      </w:pPr>
      <w:rPr>
        <w:rFonts w:ascii="Courier New" w:hAnsi="Courier New" w:cs="Courier New" w:hint="default"/>
      </w:rPr>
    </w:lvl>
    <w:lvl w:ilvl="8" w:tplc="04090005" w:tentative="1">
      <w:start w:val="1"/>
      <w:numFmt w:val="bullet"/>
      <w:lvlText w:val=""/>
      <w:lvlJc w:val="left"/>
      <w:pPr>
        <w:ind w:left="6661" w:hanging="360"/>
      </w:pPr>
      <w:rPr>
        <w:rFonts w:ascii="Wingdings" w:hAnsi="Wingdings" w:hint="default"/>
      </w:rPr>
    </w:lvl>
  </w:abstractNum>
  <w:abstractNum w:abstractNumId="2" w15:restartNumberingAfterBreak="0">
    <w:nsid w:val="1A9451BA"/>
    <w:multiLevelType w:val="hybridMultilevel"/>
    <w:tmpl w:val="31ACEB0A"/>
    <w:lvl w:ilvl="0" w:tplc="A7E69572">
      <w:start w:val="13"/>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AB724C1"/>
    <w:multiLevelType w:val="hybridMultilevel"/>
    <w:tmpl w:val="50FAE34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FE4161E"/>
    <w:multiLevelType w:val="hybridMultilevel"/>
    <w:tmpl w:val="4A3C6266"/>
    <w:lvl w:ilvl="0" w:tplc="39BC687E">
      <w:start w:val="1"/>
      <w:numFmt w:val="decimal"/>
      <w:lvlText w:val="%1."/>
      <w:lvlJc w:val="left"/>
      <w:pPr>
        <w:ind w:left="16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09E780E"/>
    <w:multiLevelType w:val="hybridMultilevel"/>
    <w:tmpl w:val="C53C2DB2"/>
    <w:lvl w:ilvl="0" w:tplc="8B5A65F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8930BB0"/>
    <w:multiLevelType w:val="hybridMultilevel"/>
    <w:tmpl w:val="1CE294AE"/>
    <w:lvl w:ilvl="0" w:tplc="39BC687E">
      <w:start w:val="1"/>
      <w:numFmt w:val="decimal"/>
      <w:lvlText w:val="%1."/>
      <w:lvlJc w:val="left"/>
      <w:pPr>
        <w:ind w:left="16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A297551"/>
    <w:multiLevelType w:val="hybridMultilevel"/>
    <w:tmpl w:val="8B98D882"/>
    <w:lvl w:ilvl="0" w:tplc="A7E69572">
      <w:start w:val="13"/>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B433D48"/>
    <w:multiLevelType w:val="hybridMultilevel"/>
    <w:tmpl w:val="021A1A34"/>
    <w:lvl w:ilvl="0" w:tplc="9EB4E88C">
      <w:start w:val="1"/>
      <w:numFmt w:val="decimal"/>
      <w:lvlText w:val="%1."/>
      <w:lvlJc w:val="left"/>
      <w:pPr>
        <w:ind w:left="720" w:hanging="360"/>
      </w:pPr>
      <w:rPr>
        <w:rFonts w:hint="default"/>
        <w:b/>
        <w:bCs/>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C511CD2"/>
    <w:multiLevelType w:val="hybridMultilevel"/>
    <w:tmpl w:val="078E2684"/>
    <w:lvl w:ilvl="0" w:tplc="39BC687E">
      <w:start w:val="1"/>
      <w:numFmt w:val="decimal"/>
      <w:lvlText w:val="%1."/>
      <w:lvlJc w:val="lef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0" w15:restartNumberingAfterBreak="0">
    <w:nsid w:val="48C730AC"/>
    <w:multiLevelType w:val="hybridMultilevel"/>
    <w:tmpl w:val="028623A6"/>
    <w:lvl w:ilvl="0" w:tplc="04090001">
      <w:start w:val="1"/>
      <w:numFmt w:val="bullet"/>
      <w:lvlText w:val=""/>
      <w:lvlJc w:val="left"/>
      <w:pPr>
        <w:ind w:left="901" w:hanging="360"/>
      </w:pPr>
      <w:rPr>
        <w:rFonts w:ascii="Symbol" w:hAnsi="Symbol" w:hint="default"/>
      </w:rPr>
    </w:lvl>
    <w:lvl w:ilvl="1" w:tplc="04090003" w:tentative="1">
      <w:start w:val="1"/>
      <w:numFmt w:val="bullet"/>
      <w:lvlText w:val="o"/>
      <w:lvlJc w:val="left"/>
      <w:pPr>
        <w:ind w:left="1621" w:hanging="360"/>
      </w:pPr>
      <w:rPr>
        <w:rFonts w:ascii="Courier New" w:hAnsi="Courier New" w:cs="Courier New" w:hint="default"/>
      </w:rPr>
    </w:lvl>
    <w:lvl w:ilvl="2" w:tplc="04090005" w:tentative="1">
      <w:start w:val="1"/>
      <w:numFmt w:val="bullet"/>
      <w:lvlText w:val=""/>
      <w:lvlJc w:val="left"/>
      <w:pPr>
        <w:ind w:left="2341" w:hanging="360"/>
      </w:pPr>
      <w:rPr>
        <w:rFonts w:ascii="Wingdings" w:hAnsi="Wingdings" w:hint="default"/>
      </w:rPr>
    </w:lvl>
    <w:lvl w:ilvl="3" w:tplc="04090001" w:tentative="1">
      <w:start w:val="1"/>
      <w:numFmt w:val="bullet"/>
      <w:lvlText w:val=""/>
      <w:lvlJc w:val="left"/>
      <w:pPr>
        <w:ind w:left="3061" w:hanging="360"/>
      </w:pPr>
      <w:rPr>
        <w:rFonts w:ascii="Symbol" w:hAnsi="Symbol" w:hint="default"/>
      </w:rPr>
    </w:lvl>
    <w:lvl w:ilvl="4" w:tplc="04090003" w:tentative="1">
      <w:start w:val="1"/>
      <w:numFmt w:val="bullet"/>
      <w:lvlText w:val="o"/>
      <w:lvlJc w:val="left"/>
      <w:pPr>
        <w:ind w:left="3781" w:hanging="360"/>
      </w:pPr>
      <w:rPr>
        <w:rFonts w:ascii="Courier New" w:hAnsi="Courier New" w:cs="Courier New" w:hint="default"/>
      </w:rPr>
    </w:lvl>
    <w:lvl w:ilvl="5" w:tplc="04090005" w:tentative="1">
      <w:start w:val="1"/>
      <w:numFmt w:val="bullet"/>
      <w:lvlText w:val=""/>
      <w:lvlJc w:val="left"/>
      <w:pPr>
        <w:ind w:left="4501" w:hanging="360"/>
      </w:pPr>
      <w:rPr>
        <w:rFonts w:ascii="Wingdings" w:hAnsi="Wingdings" w:hint="default"/>
      </w:rPr>
    </w:lvl>
    <w:lvl w:ilvl="6" w:tplc="04090001" w:tentative="1">
      <w:start w:val="1"/>
      <w:numFmt w:val="bullet"/>
      <w:lvlText w:val=""/>
      <w:lvlJc w:val="left"/>
      <w:pPr>
        <w:ind w:left="5221" w:hanging="360"/>
      </w:pPr>
      <w:rPr>
        <w:rFonts w:ascii="Symbol" w:hAnsi="Symbol" w:hint="default"/>
      </w:rPr>
    </w:lvl>
    <w:lvl w:ilvl="7" w:tplc="04090003" w:tentative="1">
      <w:start w:val="1"/>
      <w:numFmt w:val="bullet"/>
      <w:lvlText w:val="o"/>
      <w:lvlJc w:val="left"/>
      <w:pPr>
        <w:ind w:left="5941" w:hanging="360"/>
      </w:pPr>
      <w:rPr>
        <w:rFonts w:ascii="Courier New" w:hAnsi="Courier New" w:cs="Courier New" w:hint="default"/>
      </w:rPr>
    </w:lvl>
    <w:lvl w:ilvl="8" w:tplc="04090005" w:tentative="1">
      <w:start w:val="1"/>
      <w:numFmt w:val="bullet"/>
      <w:lvlText w:val=""/>
      <w:lvlJc w:val="left"/>
      <w:pPr>
        <w:ind w:left="6661" w:hanging="360"/>
      </w:pPr>
      <w:rPr>
        <w:rFonts w:ascii="Wingdings" w:hAnsi="Wingdings" w:hint="default"/>
      </w:rPr>
    </w:lvl>
  </w:abstractNum>
  <w:abstractNum w:abstractNumId="11" w15:restartNumberingAfterBreak="0">
    <w:nsid w:val="59D329D6"/>
    <w:multiLevelType w:val="hybridMultilevel"/>
    <w:tmpl w:val="28FE2570"/>
    <w:lvl w:ilvl="0" w:tplc="A7E69572">
      <w:start w:val="13"/>
      <w:numFmt w:val="bullet"/>
      <w:lvlText w:val="-"/>
      <w:lvlJc w:val="left"/>
      <w:pPr>
        <w:ind w:left="1620" w:hanging="360"/>
      </w:pPr>
      <w:rPr>
        <w:rFonts w:ascii="Times New Roman" w:eastAsia="Times New Roman" w:hAnsi="Times New Roman" w:cs="Times New Roman"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60A325F2"/>
    <w:multiLevelType w:val="hybridMultilevel"/>
    <w:tmpl w:val="32648B5C"/>
    <w:lvl w:ilvl="0" w:tplc="A16C45B8">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3" w15:restartNumberingAfterBreak="0">
    <w:nsid w:val="6130303F"/>
    <w:multiLevelType w:val="hybridMultilevel"/>
    <w:tmpl w:val="212023E2"/>
    <w:lvl w:ilvl="0" w:tplc="39BC687E">
      <w:start w:val="1"/>
      <w:numFmt w:val="decimal"/>
      <w:lvlText w:val="%1."/>
      <w:lvlJc w:val="left"/>
      <w:pPr>
        <w:ind w:left="16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7282394"/>
    <w:multiLevelType w:val="hybridMultilevel"/>
    <w:tmpl w:val="480697A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8AA6702"/>
    <w:multiLevelType w:val="hybridMultilevel"/>
    <w:tmpl w:val="B4686EFC"/>
    <w:lvl w:ilvl="0" w:tplc="2B6AFCF8">
      <w:start w:val="5"/>
      <w:numFmt w:val="decimal"/>
      <w:lvlText w:val="%1."/>
      <w:lvlJc w:val="left"/>
      <w:pPr>
        <w:ind w:left="720" w:hanging="360"/>
      </w:pPr>
      <w:rPr>
        <w:rFonts w:hint="default"/>
        <w:b w:val="0"/>
        <w:bCs/>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018338852">
    <w:abstractNumId w:val="0"/>
  </w:num>
  <w:num w:numId="2" w16cid:durableId="413556360">
    <w:abstractNumId w:val="10"/>
  </w:num>
  <w:num w:numId="3" w16cid:durableId="1553535810">
    <w:abstractNumId w:val="7"/>
  </w:num>
  <w:num w:numId="4" w16cid:durableId="1835415270">
    <w:abstractNumId w:val="14"/>
  </w:num>
  <w:num w:numId="5" w16cid:durableId="917250119">
    <w:abstractNumId w:val="1"/>
  </w:num>
  <w:num w:numId="6" w16cid:durableId="618298910">
    <w:abstractNumId w:val="9"/>
  </w:num>
  <w:num w:numId="7" w16cid:durableId="1045367679">
    <w:abstractNumId w:val="6"/>
  </w:num>
  <w:num w:numId="8" w16cid:durableId="230385494">
    <w:abstractNumId w:val="4"/>
  </w:num>
  <w:num w:numId="9" w16cid:durableId="875779454">
    <w:abstractNumId w:val="11"/>
  </w:num>
  <w:num w:numId="10" w16cid:durableId="1947809701">
    <w:abstractNumId w:val="13"/>
  </w:num>
  <w:num w:numId="11" w16cid:durableId="636255206">
    <w:abstractNumId w:val="2"/>
  </w:num>
  <w:num w:numId="12" w16cid:durableId="1098406771">
    <w:abstractNumId w:val="15"/>
  </w:num>
  <w:num w:numId="13" w16cid:durableId="672997764">
    <w:abstractNumId w:val="8"/>
  </w:num>
  <w:num w:numId="14" w16cid:durableId="1797941196">
    <w:abstractNumId w:val="3"/>
  </w:num>
  <w:num w:numId="15" w16cid:durableId="560404719">
    <w:abstractNumId w:val="12"/>
  </w:num>
  <w:num w:numId="16" w16cid:durableId="92700803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4"/>
    <o:shapelayout v:ext="edit">
      <o:idmap v:ext="edit" data="1"/>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30FA2"/>
    <w:rsid w:val="00003764"/>
    <w:rsid w:val="00020DD5"/>
    <w:rsid w:val="000232B9"/>
    <w:rsid w:val="00030408"/>
    <w:rsid w:val="00031E7C"/>
    <w:rsid w:val="00035790"/>
    <w:rsid w:val="0003621F"/>
    <w:rsid w:val="00036B53"/>
    <w:rsid w:val="000435C0"/>
    <w:rsid w:val="00056357"/>
    <w:rsid w:val="00062017"/>
    <w:rsid w:val="000774A8"/>
    <w:rsid w:val="000814A4"/>
    <w:rsid w:val="000919C3"/>
    <w:rsid w:val="00092561"/>
    <w:rsid w:val="000927BE"/>
    <w:rsid w:val="00096BEE"/>
    <w:rsid w:val="000A2EB3"/>
    <w:rsid w:val="000A453E"/>
    <w:rsid w:val="000B086A"/>
    <w:rsid w:val="000B2E56"/>
    <w:rsid w:val="000B66F1"/>
    <w:rsid w:val="000C6166"/>
    <w:rsid w:val="000D5458"/>
    <w:rsid w:val="000D7577"/>
    <w:rsid w:val="00100D60"/>
    <w:rsid w:val="00101145"/>
    <w:rsid w:val="0010535D"/>
    <w:rsid w:val="00116A1F"/>
    <w:rsid w:val="001171C2"/>
    <w:rsid w:val="001222D1"/>
    <w:rsid w:val="00125342"/>
    <w:rsid w:val="00130354"/>
    <w:rsid w:val="00131B38"/>
    <w:rsid w:val="001347FA"/>
    <w:rsid w:val="001352A0"/>
    <w:rsid w:val="00142247"/>
    <w:rsid w:val="0014356E"/>
    <w:rsid w:val="00143D7A"/>
    <w:rsid w:val="0014786B"/>
    <w:rsid w:val="0015130D"/>
    <w:rsid w:val="001558B6"/>
    <w:rsid w:val="0015772F"/>
    <w:rsid w:val="001736F6"/>
    <w:rsid w:val="001800DA"/>
    <w:rsid w:val="0018218E"/>
    <w:rsid w:val="00184A11"/>
    <w:rsid w:val="0018653F"/>
    <w:rsid w:val="00194296"/>
    <w:rsid w:val="00196117"/>
    <w:rsid w:val="0019709A"/>
    <w:rsid w:val="001A0323"/>
    <w:rsid w:val="001A2B7C"/>
    <w:rsid w:val="001B06EA"/>
    <w:rsid w:val="001B7686"/>
    <w:rsid w:val="001C6DC8"/>
    <w:rsid w:val="001D1AFC"/>
    <w:rsid w:val="001D6BA5"/>
    <w:rsid w:val="001E3666"/>
    <w:rsid w:val="001E3916"/>
    <w:rsid w:val="001E693C"/>
    <w:rsid w:val="001E718B"/>
    <w:rsid w:val="001E75D7"/>
    <w:rsid w:val="001F19E1"/>
    <w:rsid w:val="001F5F2B"/>
    <w:rsid w:val="002124FF"/>
    <w:rsid w:val="00212E1F"/>
    <w:rsid w:val="00214335"/>
    <w:rsid w:val="002155F2"/>
    <w:rsid w:val="00217AD1"/>
    <w:rsid w:val="00221DAC"/>
    <w:rsid w:val="0022555C"/>
    <w:rsid w:val="00230253"/>
    <w:rsid w:val="00243232"/>
    <w:rsid w:val="002472DF"/>
    <w:rsid w:val="002508C6"/>
    <w:rsid w:val="00260B95"/>
    <w:rsid w:val="002638FE"/>
    <w:rsid w:val="00267523"/>
    <w:rsid w:val="00274257"/>
    <w:rsid w:val="00277044"/>
    <w:rsid w:val="00277F17"/>
    <w:rsid w:val="00282383"/>
    <w:rsid w:val="00282D5D"/>
    <w:rsid w:val="00282F8A"/>
    <w:rsid w:val="00293294"/>
    <w:rsid w:val="002938FB"/>
    <w:rsid w:val="002965C4"/>
    <w:rsid w:val="002B24E4"/>
    <w:rsid w:val="002B3270"/>
    <w:rsid w:val="002B43CB"/>
    <w:rsid w:val="002B488B"/>
    <w:rsid w:val="002B70B6"/>
    <w:rsid w:val="002C24A5"/>
    <w:rsid w:val="002C5E24"/>
    <w:rsid w:val="002C609A"/>
    <w:rsid w:val="002C6548"/>
    <w:rsid w:val="002D3AEC"/>
    <w:rsid w:val="002D66BD"/>
    <w:rsid w:val="002D74BF"/>
    <w:rsid w:val="002E0AA5"/>
    <w:rsid w:val="002E13AA"/>
    <w:rsid w:val="002E3CE5"/>
    <w:rsid w:val="002E500A"/>
    <w:rsid w:val="002E5563"/>
    <w:rsid w:val="002F2882"/>
    <w:rsid w:val="002F2B82"/>
    <w:rsid w:val="002F2D4D"/>
    <w:rsid w:val="002F41D8"/>
    <w:rsid w:val="002F7A44"/>
    <w:rsid w:val="00313F7E"/>
    <w:rsid w:val="003147A9"/>
    <w:rsid w:val="00322591"/>
    <w:rsid w:val="00331892"/>
    <w:rsid w:val="00332F66"/>
    <w:rsid w:val="003370E2"/>
    <w:rsid w:val="0034212C"/>
    <w:rsid w:val="003474B5"/>
    <w:rsid w:val="003506D0"/>
    <w:rsid w:val="00351550"/>
    <w:rsid w:val="00360E8F"/>
    <w:rsid w:val="00362E09"/>
    <w:rsid w:val="00370B53"/>
    <w:rsid w:val="00370FD9"/>
    <w:rsid w:val="0037230A"/>
    <w:rsid w:val="00372355"/>
    <w:rsid w:val="00375B30"/>
    <w:rsid w:val="00376C6D"/>
    <w:rsid w:val="003A2627"/>
    <w:rsid w:val="003A2E4E"/>
    <w:rsid w:val="003A42CD"/>
    <w:rsid w:val="003A7D34"/>
    <w:rsid w:val="003B23FB"/>
    <w:rsid w:val="003B6A50"/>
    <w:rsid w:val="003C209E"/>
    <w:rsid w:val="003C570A"/>
    <w:rsid w:val="003C603B"/>
    <w:rsid w:val="003C770E"/>
    <w:rsid w:val="003E2809"/>
    <w:rsid w:val="003E5C73"/>
    <w:rsid w:val="003E6598"/>
    <w:rsid w:val="003F0C35"/>
    <w:rsid w:val="00400E3E"/>
    <w:rsid w:val="00400FE2"/>
    <w:rsid w:val="00401ED5"/>
    <w:rsid w:val="00413607"/>
    <w:rsid w:val="00413B16"/>
    <w:rsid w:val="0042106F"/>
    <w:rsid w:val="00421B69"/>
    <w:rsid w:val="004220CD"/>
    <w:rsid w:val="00423214"/>
    <w:rsid w:val="0043012C"/>
    <w:rsid w:val="00432128"/>
    <w:rsid w:val="00433949"/>
    <w:rsid w:val="00434A88"/>
    <w:rsid w:val="00440F1E"/>
    <w:rsid w:val="004427B9"/>
    <w:rsid w:val="00442F47"/>
    <w:rsid w:val="00443057"/>
    <w:rsid w:val="00443230"/>
    <w:rsid w:val="00453F29"/>
    <w:rsid w:val="00456B2F"/>
    <w:rsid w:val="004618A4"/>
    <w:rsid w:val="00462A3A"/>
    <w:rsid w:val="004631AE"/>
    <w:rsid w:val="0047189D"/>
    <w:rsid w:val="004746F9"/>
    <w:rsid w:val="0048460F"/>
    <w:rsid w:val="00497D26"/>
    <w:rsid w:val="004A27E2"/>
    <w:rsid w:val="004B165D"/>
    <w:rsid w:val="004B17EC"/>
    <w:rsid w:val="004D1F3B"/>
    <w:rsid w:val="004D2247"/>
    <w:rsid w:val="004D25DA"/>
    <w:rsid w:val="004E6ABE"/>
    <w:rsid w:val="004F631B"/>
    <w:rsid w:val="005106A9"/>
    <w:rsid w:val="0051456A"/>
    <w:rsid w:val="00516EC3"/>
    <w:rsid w:val="005224D4"/>
    <w:rsid w:val="00526649"/>
    <w:rsid w:val="005273DA"/>
    <w:rsid w:val="0053372E"/>
    <w:rsid w:val="005338DC"/>
    <w:rsid w:val="00540746"/>
    <w:rsid w:val="005433E0"/>
    <w:rsid w:val="00547D8A"/>
    <w:rsid w:val="0056083B"/>
    <w:rsid w:val="00560C5B"/>
    <w:rsid w:val="00560EA6"/>
    <w:rsid w:val="00570D40"/>
    <w:rsid w:val="0057606A"/>
    <w:rsid w:val="005822D2"/>
    <w:rsid w:val="00583DD9"/>
    <w:rsid w:val="005849CA"/>
    <w:rsid w:val="00595CF6"/>
    <w:rsid w:val="00596EEB"/>
    <w:rsid w:val="00597B72"/>
    <w:rsid w:val="005A1452"/>
    <w:rsid w:val="005A4866"/>
    <w:rsid w:val="005B01C9"/>
    <w:rsid w:val="005B0B7E"/>
    <w:rsid w:val="005B1AFB"/>
    <w:rsid w:val="005B55EA"/>
    <w:rsid w:val="005B74F5"/>
    <w:rsid w:val="005C1F51"/>
    <w:rsid w:val="005C3863"/>
    <w:rsid w:val="005C52B3"/>
    <w:rsid w:val="005D180F"/>
    <w:rsid w:val="005E5368"/>
    <w:rsid w:val="005E7344"/>
    <w:rsid w:val="005F1C5B"/>
    <w:rsid w:val="006005BB"/>
    <w:rsid w:val="0060086B"/>
    <w:rsid w:val="00602463"/>
    <w:rsid w:val="00602485"/>
    <w:rsid w:val="0060561F"/>
    <w:rsid w:val="00611307"/>
    <w:rsid w:val="00612005"/>
    <w:rsid w:val="00612AB1"/>
    <w:rsid w:val="00616D0B"/>
    <w:rsid w:val="0062308D"/>
    <w:rsid w:val="00627342"/>
    <w:rsid w:val="006330AE"/>
    <w:rsid w:val="00637CB0"/>
    <w:rsid w:val="0064599E"/>
    <w:rsid w:val="00646DFD"/>
    <w:rsid w:val="006479DB"/>
    <w:rsid w:val="0065258C"/>
    <w:rsid w:val="0065292E"/>
    <w:rsid w:val="00663D7E"/>
    <w:rsid w:val="00670BDC"/>
    <w:rsid w:val="00671ED3"/>
    <w:rsid w:val="00673530"/>
    <w:rsid w:val="00675C17"/>
    <w:rsid w:val="0067731C"/>
    <w:rsid w:val="00677FCB"/>
    <w:rsid w:val="00680C63"/>
    <w:rsid w:val="00683CA4"/>
    <w:rsid w:val="006859F1"/>
    <w:rsid w:val="006927C7"/>
    <w:rsid w:val="006938E0"/>
    <w:rsid w:val="006A52B5"/>
    <w:rsid w:val="006A6BBA"/>
    <w:rsid w:val="006A71CC"/>
    <w:rsid w:val="006B07D8"/>
    <w:rsid w:val="006B3F0E"/>
    <w:rsid w:val="006D0FDD"/>
    <w:rsid w:val="006D6ECD"/>
    <w:rsid w:val="006E40BF"/>
    <w:rsid w:val="006E47A6"/>
    <w:rsid w:val="006F397D"/>
    <w:rsid w:val="0070671D"/>
    <w:rsid w:val="007175BB"/>
    <w:rsid w:val="00720E75"/>
    <w:rsid w:val="00726A3F"/>
    <w:rsid w:val="007277ED"/>
    <w:rsid w:val="00736958"/>
    <w:rsid w:val="007402A1"/>
    <w:rsid w:val="00760F19"/>
    <w:rsid w:val="00766091"/>
    <w:rsid w:val="00772EAE"/>
    <w:rsid w:val="00773D1F"/>
    <w:rsid w:val="00775B8E"/>
    <w:rsid w:val="007A0BCE"/>
    <w:rsid w:val="007A44A8"/>
    <w:rsid w:val="007A5200"/>
    <w:rsid w:val="007B222F"/>
    <w:rsid w:val="007B51A5"/>
    <w:rsid w:val="007C14FE"/>
    <w:rsid w:val="007F540D"/>
    <w:rsid w:val="007F6360"/>
    <w:rsid w:val="007F65F2"/>
    <w:rsid w:val="007F7705"/>
    <w:rsid w:val="0081065E"/>
    <w:rsid w:val="008115FD"/>
    <w:rsid w:val="0081232C"/>
    <w:rsid w:val="008135C2"/>
    <w:rsid w:val="00826285"/>
    <w:rsid w:val="0083025F"/>
    <w:rsid w:val="00835A93"/>
    <w:rsid w:val="00843F7D"/>
    <w:rsid w:val="00850235"/>
    <w:rsid w:val="008548D8"/>
    <w:rsid w:val="00855252"/>
    <w:rsid w:val="00855EE7"/>
    <w:rsid w:val="00856660"/>
    <w:rsid w:val="0085750C"/>
    <w:rsid w:val="00857A78"/>
    <w:rsid w:val="00860896"/>
    <w:rsid w:val="008664D3"/>
    <w:rsid w:val="00867A9E"/>
    <w:rsid w:val="00871D5C"/>
    <w:rsid w:val="0087420F"/>
    <w:rsid w:val="00882CD9"/>
    <w:rsid w:val="00883C9A"/>
    <w:rsid w:val="0088714B"/>
    <w:rsid w:val="008921DF"/>
    <w:rsid w:val="0089552B"/>
    <w:rsid w:val="00896641"/>
    <w:rsid w:val="00896788"/>
    <w:rsid w:val="008A79EC"/>
    <w:rsid w:val="008B31F6"/>
    <w:rsid w:val="008B3836"/>
    <w:rsid w:val="008B5217"/>
    <w:rsid w:val="008B5940"/>
    <w:rsid w:val="008C3645"/>
    <w:rsid w:val="008D1685"/>
    <w:rsid w:val="008D5717"/>
    <w:rsid w:val="008D5D53"/>
    <w:rsid w:val="008E244D"/>
    <w:rsid w:val="008E47CF"/>
    <w:rsid w:val="008E5466"/>
    <w:rsid w:val="008E580A"/>
    <w:rsid w:val="008E5CA5"/>
    <w:rsid w:val="008F2C6D"/>
    <w:rsid w:val="008F3E55"/>
    <w:rsid w:val="00915368"/>
    <w:rsid w:val="00915427"/>
    <w:rsid w:val="00934A47"/>
    <w:rsid w:val="00940572"/>
    <w:rsid w:val="00940CAC"/>
    <w:rsid w:val="009422A4"/>
    <w:rsid w:val="00943170"/>
    <w:rsid w:val="00945B31"/>
    <w:rsid w:val="00957862"/>
    <w:rsid w:val="00961156"/>
    <w:rsid w:val="00963035"/>
    <w:rsid w:val="00965E5B"/>
    <w:rsid w:val="00966043"/>
    <w:rsid w:val="00972D4B"/>
    <w:rsid w:val="00973B47"/>
    <w:rsid w:val="00980081"/>
    <w:rsid w:val="0098208C"/>
    <w:rsid w:val="00982144"/>
    <w:rsid w:val="00982243"/>
    <w:rsid w:val="00984081"/>
    <w:rsid w:val="009876B7"/>
    <w:rsid w:val="00995044"/>
    <w:rsid w:val="00995D0B"/>
    <w:rsid w:val="0099769B"/>
    <w:rsid w:val="009A4AB0"/>
    <w:rsid w:val="009A7403"/>
    <w:rsid w:val="009A77B3"/>
    <w:rsid w:val="009B4DBD"/>
    <w:rsid w:val="009C2B4B"/>
    <w:rsid w:val="009C3E3B"/>
    <w:rsid w:val="009C5EC4"/>
    <w:rsid w:val="009C7425"/>
    <w:rsid w:val="009D1E30"/>
    <w:rsid w:val="009D22B4"/>
    <w:rsid w:val="009E10BD"/>
    <w:rsid w:val="009E15FE"/>
    <w:rsid w:val="009E2D65"/>
    <w:rsid w:val="009F360C"/>
    <w:rsid w:val="009F38D4"/>
    <w:rsid w:val="00A0194B"/>
    <w:rsid w:val="00A02F65"/>
    <w:rsid w:val="00A04EE0"/>
    <w:rsid w:val="00A04F57"/>
    <w:rsid w:val="00A05F28"/>
    <w:rsid w:val="00A06B24"/>
    <w:rsid w:val="00A10D37"/>
    <w:rsid w:val="00A12B6A"/>
    <w:rsid w:val="00A15025"/>
    <w:rsid w:val="00A22299"/>
    <w:rsid w:val="00A22FD7"/>
    <w:rsid w:val="00A23409"/>
    <w:rsid w:val="00A27D37"/>
    <w:rsid w:val="00A27E4E"/>
    <w:rsid w:val="00A348C4"/>
    <w:rsid w:val="00A36BAE"/>
    <w:rsid w:val="00A43F0C"/>
    <w:rsid w:val="00A45426"/>
    <w:rsid w:val="00A46B10"/>
    <w:rsid w:val="00A47121"/>
    <w:rsid w:val="00A47D71"/>
    <w:rsid w:val="00A605CD"/>
    <w:rsid w:val="00A81AA2"/>
    <w:rsid w:val="00A81DC4"/>
    <w:rsid w:val="00A85504"/>
    <w:rsid w:val="00A8713B"/>
    <w:rsid w:val="00A95836"/>
    <w:rsid w:val="00AA19D5"/>
    <w:rsid w:val="00AA2803"/>
    <w:rsid w:val="00AB09DB"/>
    <w:rsid w:val="00AB4539"/>
    <w:rsid w:val="00AB64B2"/>
    <w:rsid w:val="00AB7880"/>
    <w:rsid w:val="00AC4AD2"/>
    <w:rsid w:val="00AC68D1"/>
    <w:rsid w:val="00AC74CA"/>
    <w:rsid w:val="00AD3907"/>
    <w:rsid w:val="00AE0E76"/>
    <w:rsid w:val="00AE3A1C"/>
    <w:rsid w:val="00AE7D19"/>
    <w:rsid w:val="00AF2E9F"/>
    <w:rsid w:val="00AF7FB3"/>
    <w:rsid w:val="00B01659"/>
    <w:rsid w:val="00B03F3C"/>
    <w:rsid w:val="00B11C29"/>
    <w:rsid w:val="00B12CC6"/>
    <w:rsid w:val="00B137B2"/>
    <w:rsid w:val="00B20392"/>
    <w:rsid w:val="00B21172"/>
    <w:rsid w:val="00B31A97"/>
    <w:rsid w:val="00B336F1"/>
    <w:rsid w:val="00B34FBC"/>
    <w:rsid w:val="00B408CF"/>
    <w:rsid w:val="00B5342F"/>
    <w:rsid w:val="00B60896"/>
    <w:rsid w:val="00B60A83"/>
    <w:rsid w:val="00B60EA1"/>
    <w:rsid w:val="00B65834"/>
    <w:rsid w:val="00B67695"/>
    <w:rsid w:val="00B77C0D"/>
    <w:rsid w:val="00B871CC"/>
    <w:rsid w:val="00B96A4D"/>
    <w:rsid w:val="00BA24EF"/>
    <w:rsid w:val="00BA3D35"/>
    <w:rsid w:val="00BB33DF"/>
    <w:rsid w:val="00BB5E12"/>
    <w:rsid w:val="00BB7E90"/>
    <w:rsid w:val="00BC0A97"/>
    <w:rsid w:val="00BC1F99"/>
    <w:rsid w:val="00BC6BD5"/>
    <w:rsid w:val="00BC75D2"/>
    <w:rsid w:val="00BD78AE"/>
    <w:rsid w:val="00BE03B3"/>
    <w:rsid w:val="00BE15AD"/>
    <w:rsid w:val="00BE38F4"/>
    <w:rsid w:val="00BE4B0F"/>
    <w:rsid w:val="00BF060B"/>
    <w:rsid w:val="00BF17A0"/>
    <w:rsid w:val="00BF2C15"/>
    <w:rsid w:val="00BF487A"/>
    <w:rsid w:val="00BF515C"/>
    <w:rsid w:val="00C06AF3"/>
    <w:rsid w:val="00C114C2"/>
    <w:rsid w:val="00C16BD7"/>
    <w:rsid w:val="00C231E0"/>
    <w:rsid w:val="00C36A0D"/>
    <w:rsid w:val="00C50CFE"/>
    <w:rsid w:val="00C51DAB"/>
    <w:rsid w:val="00C533AB"/>
    <w:rsid w:val="00C56B17"/>
    <w:rsid w:val="00C57098"/>
    <w:rsid w:val="00C665C1"/>
    <w:rsid w:val="00C677BE"/>
    <w:rsid w:val="00C7096C"/>
    <w:rsid w:val="00C7247E"/>
    <w:rsid w:val="00C94004"/>
    <w:rsid w:val="00C9520B"/>
    <w:rsid w:val="00C95E8A"/>
    <w:rsid w:val="00CA09BB"/>
    <w:rsid w:val="00CA16F7"/>
    <w:rsid w:val="00CB5B95"/>
    <w:rsid w:val="00CB79C9"/>
    <w:rsid w:val="00CC07D1"/>
    <w:rsid w:val="00CE2562"/>
    <w:rsid w:val="00CE725A"/>
    <w:rsid w:val="00CF07CD"/>
    <w:rsid w:val="00CF1BC7"/>
    <w:rsid w:val="00D02BDE"/>
    <w:rsid w:val="00D037C0"/>
    <w:rsid w:val="00D05B86"/>
    <w:rsid w:val="00D1162E"/>
    <w:rsid w:val="00D125FA"/>
    <w:rsid w:val="00D135DB"/>
    <w:rsid w:val="00D13C0F"/>
    <w:rsid w:val="00D1708C"/>
    <w:rsid w:val="00D22C68"/>
    <w:rsid w:val="00D23678"/>
    <w:rsid w:val="00D3266D"/>
    <w:rsid w:val="00D417AE"/>
    <w:rsid w:val="00D45168"/>
    <w:rsid w:val="00D51435"/>
    <w:rsid w:val="00D575D7"/>
    <w:rsid w:val="00D616DF"/>
    <w:rsid w:val="00D63B26"/>
    <w:rsid w:val="00D63C86"/>
    <w:rsid w:val="00D67925"/>
    <w:rsid w:val="00D72F79"/>
    <w:rsid w:val="00D94B12"/>
    <w:rsid w:val="00DA3480"/>
    <w:rsid w:val="00DA562D"/>
    <w:rsid w:val="00DA60B0"/>
    <w:rsid w:val="00DA6A83"/>
    <w:rsid w:val="00DA7505"/>
    <w:rsid w:val="00DB14CE"/>
    <w:rsid w:val="00DB384A"/>
    <w:rsid w:val="00DC2116"/>
    <w:rsid w:val="00DD2292"/>
    <w:rsid w:val="00DD7A6A"/>
    <w:rsid w:val="00DE101E"/>
    <w:rsid w:val="00DE6D8C"/>
    <w:rsid w:val="00DE7CB9"/>
    <w:rsid w:val="00DF267F"/>
    <w:rsid w:val="00DF3CC1"/>
    <w:rsid w:val="00E048AB"/>
    <w:rsid w:val="00E11157"/>
    <w:rsid w:val="00E126FC"/>
    <w:rsid w:val="00E175A4"/>
    <w:rsid w:val="00E23CE9"/>
    <w:rsid w:val="00E3209D"/>
    <w:rsid w:val="00E4299B"/>
    <w:rsid w:val="00E4367F"/>
    <w:rsid w:val="00E46102"/>
    <w:rsid w:val="00E46744"/>
    <w:rsid w:val="00E47E88"/>
    <w:rsid w:val="00E50AAE"/>
    <w:rsid w:val="00E67434"/>
    <w:rsid w:val="00E74B38"/>
    <w:rsid w:val="00E773B2"/>
    <w:rsid w:val="00E81CAC"/>
    <w:rsid w:val="00E90D8E"/>
    <w:rsid w:val="00E936BE"/>
    <w:rsid w:val="00EA348F"/>
    <w:rsid w:val="00EA67F2"/>
    <w:rsid w:val="00EA6846"/>
    <w:rsid w:val="00EB497E"/>
    <w:rsid w:val="00EB63FF"/>
    <w:rsid w:val="00EC0C9E"/>
    <w:rsid w:val="00EC37C9"/>
    <w:rsid w:val="00EE0AC4"/>
    <w:rsid w:val="00EE3AB0"/>
    <w:rsid w:val="00EF764D"/>
    <w:rsid w:val="00F1242D"/>
    <w:rsid w:val="00F17E43"/>
    <w:rsid w:val="00F21CE4"/>
    <w:rsid w:val="00F25DC6"/>
    <w:rsid w:val="00F278A7"/>
    <w:rsid w:val="00F30FA2"/>
    <w:rsid w:val="00F35353"/>
    <w:rsid w:val="00F44B4C"/>
    <w:rsid w:val="00F52DD9"/>
    <w:rsid w:val="00F56213"/>
    <w:rsid w:val="00F5780E"/>
    <w:rsid w:val="00F64296"/>
    <w:rsid w:val="00F65C97"/>
    <w:rsid w:val="00F70040"/>
    <w:rsid w:val="00F762D3"/>
    <w:rsid w:val="00F76CD5"/>
    <w:rsid w:val="00F85A68"/>
    <w:rsid w:val="00F87DFD"/>
    <w:rsid w:val="00F92BF2"/>
    <w:rsid w:val="00F936F6"/>
    <w:rsid w:val="00FA081B"/>
    <w:rsid w:val="00FA100C"/>
    <w:rsid w:val="00FA1934"/>
    <w:rsid w:val="00FB4358"/>
    <w:rsid w:val="00FB55E3"/>
    <w:rsid w:val="00FC01EF"/>
    <w:rsid w:val="00FC445A"/>
    <w:rsid w:val="00FC630F"/>
    <w:rsid w:val="00FD5D7A"/>
    <w:rsid w:val="00FE54A0"/>
    <w:rsid w:val="00FE775E"/>
    <w:rsid w:val="00FF4E31"/>
    <w:rsid w:val="00FF5E7B"/>
    <w:rsid w:val="3C7B9B2E"/>
    <w:rsid w:val="4F3C46CE"/>
    <w:rsid w:val="52D0723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4"/>
    <o:shapelayout v:ext="edit">
      <o:idmap v:ext="edit" data="2"/>
    </o:shapelayout>
  </w:shapeDefaults>
  <w:decimalSymbol w:val="."/>
  <w:listSeparator w:val=","/>
  <w14:docId w14:val="074524EA"/>
  <w15:docId w15:val="{56559C81-9EC8-464A-94F2-558EE6FAE9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3490"/>
  </w:style>
  <w:style w:type="paragraph" w:styleId="Heading1">
    <w:name w:val="heading 1"/>
    <w:basedOn w:val="Normal"/>
    <w:next w:val="Normal"/>
    <w:link w:val="Heading1Char"/>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Heading2">
    <w:name w:val="heading 2"/>
    <w:basedOn w:val="Normal"/>
    <w:next w:val="Normal"/>
    <w:link w:val="Heading2Char"/>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next w:val="Normal"/>
    <w:link w:val="Heading3Char"/>
    <w:uiPriority w:val="9"/>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Heading4">
    <w:name w:val="heading 4"/>
    <w:basedOn w:val="Normal"/>
    <w:next w:val="Normal"/>
    <w:link w:val="Heading4Char"/>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Heading5">
    <w:name w:val="heading 5"/>
    <w:basedOn w:val="Normal"/>
    <w:next w:val="Normal"/>
    <w:link w:val="Heading5Char"/>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Heading6">
    <w:name w:val="heading 6"/>
    <w:basedOn w:val="Normal"/>
    <w:next w:val="Normal"/>
    <w:link w:val="Heading6Char"/>
    <w:qFormat/>
    <w:rsid w:val="001B3490"/>
    <w:pPr>
      <w:numPr>
        <w:ilvl w:val="5"/>
        <w:numId w:val="1"/>
      </w:numPr>
      <w:spacing w:before="240" w:after="60"/>
      <w:outlineLvl w:val="5"/>
    </w:pPr>
    <w:rPr>
      <w:b/>
      <w:bCs/>
      <w:sz w:val="22"/>
      <w:szCs w:val="22"/>
    </w:rPr>
  </w:style>
  <w:style w:type="paragraph" w:styleId="Heading7">
    <w:name w:val="heading 7"/>
    <w:basedOn w:val="Normal"/>
    <w:next w:val="Normal"/>
    <w:link w:val="Heading7Char"/>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Heading8">
    <w:name w:val="heading 8"/>
    <w:basedOn w:val="Normal"/>
    <w:next w:val="Normal"/>
    <w:link w:val="Heading8Char"/>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Heading9">
    <w:name w:val="heading 9"/>
    <w:basedOn w:val="Normal"/>
    <w:next w:val="Normal"/>
    <w:link w:val="Heading9Char"/>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B3490"/>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1B3490"/>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1B3490"/>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1B3490"/>
    <w:rPr>
      <w:rFonts w:asciiTheme="minorHAnsi" w:eastAsiaTheme="minorEastAsia" w:hAnsiTheme="minorHAnsi" w:cstheme="minorBidi"/>
      <w:b/>
      <w:bCs/>
      <w:sz w:val="28"/>
      <w:szCs w:val="28"/>
    </w:rPr>
  </w:style>
  <w:style w:type="character" w:customStyle="1" w:styleId="Heading5Char">
    <w:name w:val="Heading 5 Char"/>
    <w:basedOn w:val="DefaultParagraphFont"/>
    <w:link w:val="Heading5"/>
    <w:uiPriority w:val="9"/>
    <w:semiHidden/>
    <w:rsid w:val="001B3490"/>
    <w:rPr>
      <w:rFonts w:asciiTheme="minorHAnsi" w:eastAsiaTheme="minorEastAsia" w:hAnsiTheme="minorHAnsi" w:cstheme="minorBidi"/>
      <w:b/>
      <w:bCs/>
      <w:i/>
      <w:iCs/>
      <w:sz w:val="26"/>
      <w:szCs w:val="26"/>
    </w:rPr>
  </w:style>
  <w:style w:type="character" w:customStyle="1" w:styleId="Heading6Char">
    <w:name w:val="Heading 6 Char"/>
    <w:basedOn w:val="DefaultParagraphFont"/>
    <w:link w:val="Heading6"/>
    <w:rsid w:val="001B3490"/>
    <w:rPr>
      <w:b/>
      <w:bCs/>
      <w:sz w:val="22"/>
      <w:szCs w:val="22"/>
    </w:rPr>
  </w:style>
  <w:style w:type="character" w:customStyle="1" w:styleId="Heading7Char">
    <w:name w:val="Heading 7 Char"/>
    <w:basedOn w:val="DefaultParagraphFont"/>
    <w:link w:val="Heading7"/>
    <w:uiPriority w:val="9"/>
    <w:semiHidden/>
    <w:rsid w:val="001B3490"/>
    <w:rPr>
      <w:rFonts w:asciiTheme="minorHAnsi" w:eastAsiaTheme="minorEastAsia" w:hAnsiTheme="minorHAnsi" w:cstheme="minorBidi"/>
      <w:sz w:val="24"/>
      <w:szCs w:val="24"/>
    </w:rPr>
  </w:style>
  <w:style w:type="character" w:customStyle="1" w:styleId="Heading8Char">
    <w:name w:val="Heading 8 Char"/>
    <w:basedOn w:val="DefaultParagraphFont"/>
    <w:link w:val="Heading8"/>
    <w:uiPriority w:val="9"/>
    <w:semiHidden/>
    <w:rsid w:val="001B3490"/>
    <w:rPr>
      <w:rFonts w:asciiTheme="minorHAnsi" w:eastAsiaTheme="minorEastAsia" w:hAnsiTheme="minorHAnsi" w:cstheme="minorBidi"/>
      <w:i/>
      <w:iCs/>
      <w:sz w:val="24"/>
      <w:szCs w:val="24"/>
    </w:rPr>
  </w:style>
  <w:style w:type="character" w:customStyle="1" w:styleId="Heading9Char">
    <w:name w:val="Heading 9 Char"/>
    <w:basedOn w:val="DefaultParagraphFont"/>
    <w:link w:val="Heading9"/>
    <w:uiPriority w:val="9"/>
    <w:semiHidden/>
    <w:rsid w:val="001B3490"/>
    <w:rPr>
      <w:rFonts w:asciiTheme="majorHAnsi" w:eastAsiaTheme="majorEastAsia" w:hAnsiTheme="majorHAnsi" w:cstheme="majorBidi"/>
      <w:sz w:val="22"/>
      <w:szCs w:val="22"/>
    </w:rPr>
  </w:style>
  <w:style w:type="paragraph" w:styleId="ListParagraph">
    <w:name w:val="List Paragraph"/>
    <w:basedOn w:val="Normal"/>
    <w:uiPriority w:val="34"/>
    <w:qFormat/>
    <w:rsid w:val="00F17E43"/>
    <w:pPr>
      <w:ind w:left="720"/>
      <w:contextualSpacing/>
    </w:pPr>
  </w:style>
  <w:style w:type="paragraph" w:styleId="Header">
    <w:name w:val="header"/>
    <w:basedOn w:val="Normal"/>
    <w:link w:val="HeaderChar"/>
    <w:uiPriority w:val="99"/>
    <w:unhideWhenUsed/>
    <w:rsid w:val="00443230"/>
    <w:pPr>
      <w:tabs>
        <w:tab w:val="center" w:pos="4680"/>
        <w:tab w:val="right" w:pos="9360"/>
      </w:tabs>
    </w:pPr>
  </w:style>
  <w:style w:type="character" w:customStyle="1" w:styleId="HeaderChar">
    <w:name w:val="Header Char"/>
    <w:basedOn w:val="DefaultParagraphFont"/>
    <w:link w:val="Header"/>
    <w:uiPriority w:val="99"/>
    <w:rsid w:val="00443230"/>
  </w:style>
  <w:style w:type="paragraph" w:styleId="Footer">
    <w:name w:val="footer"/>
    <w:basedOn w:val="Normal"/>
    <w:link w:val="FooterChar"/>
    <w:uiPriority w:val="99"/>
    <w:unhideWhenUsed/>
    <w:rsid w:val="00443230"/>
    <w:pPr>
      <w:tabs>
        <w:tab w:val="center" w:pos="4680"/>
        <w:tab w:val="right" w:pos="9360"/>
      </w:tabs>
    </w:pPr>
  </w:style>
  <w:style w:type="character" w:customStyle="1" w:styleId="FooterChar">
    <w:name w:val="Footer Char"/>
    <w:basedOn w:val="DefaultParagraphFont"/>
    <w:link w:val="Footer"/>
    <w:uiPriority w:val="99"/>
    <w:rsid w:val="00443230"/>
  </w:style>
  <w:style w:type="character" w:styleId="Hyperlink">
    <w:name w:val="Hyperlink"/>
    <w:basedOn w:val="DefaultParagraphFont"/>
    <w:uiPriority w:val="99"/>
    <w:unhideWhenUsed/>
    <w:rsid w:val="00DA6A83"/>
    <w:rPr>
      <w:color w:val="0000FF" w:themeColor="hyperlink"/>
      <w:u w:val="single"/>
    </w:rPr>
  </w:style>
  <w:style w:type="character" w:styleId="UnresolvedMention">
    <w:name w:val="Unresolved Mention"/>
    <w:basedOn w:val="DefaultParagraphFont"/>
    <w:uiPriority w:val="99"/>
    <w:semiHidden/>
    <w:unhideWhenUsed/>
    <w:rsid w:val="00DA6A83"/>
    <w:rPr>
      <w:color w:val="605E5C"/>
      <w:shd w:val="clear" w:color="auto" w:fill="E1DFDD"/>
    </w:rPr>
  </w:style>
  <w:style w:type="paragraph" w:styleId="NormalWeb">
    <w:name w:val="Normal (Web)"/>
    <w:basedOn w:val="Normal"/>
    <w:uiPriority w:val="99"/>
    <w:semiHidden/>
    <w:unhideWhenUsed/>
    <w:rsid w:val="00DF267F"/>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85607821">
      <w:bodyDiv w:val="1"/>
      <w:marLeft w:val="0"/>
      <w:marRight w:val="0"/>
      <w:marTop w:val="0"/>
      <w:marBottom w:val="0"/>
      <w:divBdr>
        <w:top w:val="none" w:sz="0" w:space="0" w:color="auto"/>
        <w:left w:val="none" w:sz="0" w:space="0" w:color="auto"/>
        <w:bottom w:val="none" w:sz="0" w:space="0" w:color="auto"/>
        <w:right w:val="none" w:sz="0" w:space="0" w:color="auto"/>
      </w:divBdr>
    </w:div>
    <w:div w:id="214585176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procurement@nacaf.org"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image" Target="media/image2.jpeg"/><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BAC97D235C049F45AF094D0B30F44501" ma:contentTypeVersion="4" ma:contentTypeDescription="Create a new document." ma:contentTypeScope="" ma:versionID="fa47556f74574e5fbdc8c52d2f44fa27">
  <xsd:schema xmlns:xsd="http://www.w3.org/2001/XMLSchema" xmlns:xs="http://www.w3.org/2001/XMLSchema" xmlns:p="http://schemas.microsoft.com/office/2006/metadata/properties" xmlns:ns2="bd89a7c2-3b65-4d86-9698-39864dc3c252" targetNamespace="http://schemas.microsoft.com/office/2006/metadata/properties" ma:root="true" ma:fieldsID="62dd3ddd22a3a8312d8e2f98e79cfba8" ns2:_="">
    <xsd:import namespace="bd89a7c2-3b65-4d86-9698-39864dc3c252"/>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89a7c2-3b65-4d86-9698-39864dc3c25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643CEB3-B291-4D35-A69B-BF04A4B1715F}">
  <ds:schemaRefs>
    <ds:schemaRef ds:uri="http://schemas.openxmlformats.org/officeDocument/2006/bibliography"/>
  </ds:schemaRefs>
</ds:datastoreItem>
</file>

<file path=customXml/itemProps2.xml><?xml version="1.0" encoding="utf-8"?>
<ds:datastoreItem xmlns:ds="http://schemas.openxmlformats.org/officeDocument/2006/customXml" ds:itemID="{D62120A5-5466-41AE-B7A8-67EF35E4470A}">
  <ds:schemaRefs>
    <ds:schemaRef ds:uri="http://schemas.microsoft.com/sharepoint/v3/contenttype/forms"/>
  </ds:schemaRefs>
</ds:datastoreItem>
</file>

<file path=customXml/itemProps3.xml><?xml version="1.0" encoding="utf-8"?>
<ds:datastoreItem xmlns:ds="http://schemas.openxmlformats.org/officeDocument/2006/customXml" ds:itemID="{D658AAC7-E689-4A79-82EB-281948F722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d89a7c2-3b65-4d86-9698-39864dc3c25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F5F772C-0584-45BC-BC8E-6CF91B33AEC3}">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162</TotalTime>
  <Pages>8</Pages>
  <Words>1859</Words>
  <Characters>10528</Characters>
  <Application>Microsoft Office Word</Application>
  <DocSecurity>0</DocSecurity>
  <Lines>404</Lines>
  <Paragraphs>176</Paragraphs>
  <ScaleCrop>false</ScaleCrop>
  <HeadingPairs>
    <vt:vector size="2" baseType="variant">
      <vt:variant>
        <vt:lpstr>Title</vt:lpstr>
      </vt:variant>
      <vt:variant>
        <vt:i4>1</vt:i4>
      </vt:variant>
    </vt:vector>
  </HeadingPairs>
  <TitlesOfParts>
    <vt:vector size="1" baseType="lpstr">
      <vt:lpstr/>
    </vt:vector>
  </TitlesOfParts>
  <Company>Moorche 30 DVDs</Company>
  <LinksUpToDate>false</LinksUpToDate>
  <CharactersWithSpaces>12211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ghanizada</dc:creator>
  <cp:lastModifiedBy>Gul Mohammad Qassimy</cp:lastModifiedBy>
  <cp:revision>57</cp:revision>
  <cp:lastPrinted>2024-11-07T11:13:00Z</cp:lastPrinted>
  <dcterms:created xsi:type="dcterms:W3CDTF">2024-12-04T06:49:00Z</dcterms:created>
  <dcterms:modified xsi:type="dcterms:W3CDTF">2024-12-04T09:37:00Z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0x010100BAC97D235C049F45AF094D0B30F44501</vt:lpwstr>
  </property>
  <property fmtid="{D5CDD505-2E9C-101B-9397-08002B2CF9AE}" pid="3" name="GrammarlyDocumentId">
    <vt:lpwstr>4c452fd6d7ce73cec670766880c092ac0df02c932cd36154233f67043eb33c2a</vt:lpwstr>
  </property>
</Properties>
</file>