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1AC4E4" w14:textId="2B5B40DA" w:rsidR="00F30FA2" w:rsidRDefault="00094023" w:rsidP="00BD7D9B">
      <w:pPr>
        <w:spacing w:before="98"/>
        <w:jc w:val="right"/>
      </w:pPr>
      <w:r>
        <w:rPr>
          <w:noProof/>
        </w:rPr>
        <w:drawing>
          <wp:inline distT="0" distB="0" distL="0" distR="0" wp14:anchorId="66D3A4AA" wp14:editId="08715D95">
            <wp:extent cx="2974329" cy="947805"/>
            <wp:effectExtent l="0" t="0" r="0" b="5080"/>
            <wp:docPr id="1681324510"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324510" name="Picture 1" descr="A close up of a logo&#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000976" cy="956296"/>
                    </a:xfrm>
                    <a:prstGeom prst="rect">
                      <a:avLst/>
                    </a:prstGeom>
                  </pic:spPr>
                </pic:pic>
              </a:graphicData>
            </a:graphic>
          </wp:inline>
        </w:drawing>
      </w:r>
    </w:p>
    <w:p w14:paraId="18003D04" w14:textId="77777777" w:rsidR="00F30FA2" w:rsidRDefault="00F30FA2" w:rsidP="00B60896">
      <w:pPr>
        <w:spacing w:line="200" w:lineRule="exact"/>
      </w:pPr>
    </w:p>
    <w:p w14:paraId="5C31824A" w14:textId="77777777" w:rsidR="00F30FA2" w:rsidRDefault="00F30FA2" w:rsidP="00B60896">
      <w:pPr>
        <w:spacing w:line="200" w:lineRule="exact"/>
      </w:pPr>
    </w:p>
    <w:p w14:paraId="726047CB" w14:textId="77777777" w:rsidR="00F30FA2" w:rsidRDefault="00F30FA2" w:rsidP="00B60896">
      <w:pPr>
        <w:spacing w:line="200" w:lineRule="exact"/>
      </w:pPr>
    </w:p>
    <w:p w14:paraId="6D3EC78B" w14:textId="77777777" w:rsidR="00F30FA2" w:rsidRDefault="00F30FA2" w:rsidP="00B60896">
      <w:pPr>
        <w:spacing w:before="7" w:line="200" w:lineRule="exact"/>
      </w:pPr>
    </w:p>
    <w:p w14:paraId="1C7A0B78" w14:textId="3B641933" w:rsidR="00F30FA2" w:rsidRPr="00CE7C7A" w:rsidRDefault="00602463" w:rsidP="00B60896">
      <w:pPr>
        <w:spacing w:line="360" w:lineRule="exact"/>
        <w:jc w:val="center"/>
        <w:rPr>
          <w:rFonts w:asciiTheme="minorHAnsi" w:hAnsiTheme="minorHAnsi" w:cstheme="minorHAnsi"/>
          <w:sz w:val="32"/>
          <w:szCs w:val="32"/>
        </w:rPr>
      </w:pPr>
      <w:r w:rsidRPr="00CE7C7A">
        <w:rPr>
          <w:rFonts w:asciiTheme="minorHAnsi" w:hAnsiTheme="minorHAnsi" w:cstheme="minorHAnsi"/>
          <w:b/>
          <w:position w:val="-1"/>
          <w:sz w:val="32"/>
          <w:szCs w:val="32"/>
          <w:u w:val="thick" w:color="000000"/>
        </w:rPr>
        <w:t>Reque</w:t>
      </w:r>
      <w:r w:rsidRPr="00CE7C7A">
        <w:rPr>
          <w:rFonts w:asciiTheme="minorHAnsi" w:hAnsiTheme="minorHAnsi" w:cstheme="minorHAnsi"/>
          <w:b/>
          <w:spacing w:val="1"/>
          <w:position w:val="-1"/>
          <w:sz w:val="32"/>
          <w:szCs w:val="32"/>
          <w:u w:val="thick" w:color="000000"/>
        </w:rPr>
        <w:t>s</w:t>
      </w:r>
      <w:r w:rsidRPr="00CE7C7A">
        <w:rPr>
          <w:rFonts w:asciiTheme="minorHAnsi" w:hAnsiTheme="minorHAnsi" w:cstheme="minorHAnsi"/>
          <w:b/>
          <w:position w:val="-1"/>
          <w:sz w:val="32"/>
          <w:szCs w:val="32"/>
          <w:u w:val="thick" w:color="000000"/>
        </w:rPr>
        <w:t>t</w:t>
      </w:r>
      <w:r w:rsidRPr="00CE7C7A">
        <w:rPr>
          <w:rFonts w:asciiTheme="minorHAnsi" w:hAnsiTheme="minorHAnsi" w:cstheme="minorHAnsi"/>
          <w:b/>
          <w:spacing w:val="-22"/>
          <w:position w:val="-1"/>
          <w:sz w:val="32"/>
          <w:szCs w:val="32"/>
          <w:u w:val="thick" w:color="000000"/>
        </w:rPr>
        <w:t xml:space="preserve"> </w:t>
      </w:r>
      <w:r w:rsidRPr="00CE7C7A">
        <w:rPr>
          <w:rFonts w:asciiTheme="minorHAnsi" w:hAnsiTheme="minorHAnsi" w:cstheme="minorHAnsi"/>
          <w:b/>
          <w:spacing w:val="2"/>
          <w:position w:val="-1"/>
          <w:sz w:val="32"/>
          <w:szCs w:val="32"/>
          <w:u w:val="thick" w:color="000000"/>
        </w:rPr>
        <w:t>fo</w:t>
      </w:r>
      <w:r w:rsidRPr="00CE7C7A">
        <w:rPr>
          <w:rFonts w:asciiTheme="minorHAnsi" w:hAnsiTheme="minorHAnsi" w:cstheme="minorHAnsi"/>
          <w:b/>
          <w:position w:val="-1"/>
          <w:sz w:val="32"/>
          <w:szCs w:val="32"/>
          <w:u w:val="thick" w:color="000000"/>
        </w:rPr>
        <w:t>r</w:t>
      </w:r>
      <w:r w:rsidRPr="00CE7C7A">
        <w:rPr>
          <w:rFonts w:asciiTheme="minorHAnsi" w:hAnsiTheme="minorHAnsi" w:cstheme="minorHAnsi"/>
          <w:b/>
          <w:spacing w:val="-8"/>
          <w:position w:val="-1"/>
          <w:sz w:val="32"/>
          <w:szCs w:val="32"/>
          <w:u w:val="thick" w:color="000000"/>
        </w:rPr>
        <w:t xml:space="preserve"> </w:t>
      </w:r>
      <w:r w:rsidRPr="00CE7C7A">
        <w:rPr>
          <w:rFonts w:asciiTheme="minorHAnsi" w:hAnsiTheme="minorHAnsi" w:cstheme="minorHAnsi"/>
          <w:b/>
          <w:spacing w:val="1"/>
          <w:position w:val="-1"/>
          <w:sz w:val="32"/>
          <w:szCs w:val="32"/>
          <w:u w:val="thick" w:color="000000"/>
        </w:rPr>
        <w:t>Qu</w:t>
      </w:r>
      <w:r w:rsidRPr="00CE7C7A">
        <w:rPr>
          <w:rFonts w:asciiTheme="minorHAnsi" w:hAnsiTheme="minorHAnsi" w:cstheme="minorHAnsi"/>
          <w:b/>
          <w:spacing w:val="4"/>
          <w:position w:val="-1"/>
          <w:sz w:val="32"/>
          <w:szCs w:val="32"/>
          <w:u w:val="thick" w:color="000000"/>
        </w:rPr>
        <w:t>ot</w:t>
      </w:r>
      <w:r w:rsidRPr="00CE7C7A">
        <w:rPr>
          <w:rFonts w:asciiTheme="minorHAnsi" w:hAnsiTheme="minorHAnsi" w:cstheme="minorHAnsi"/>
          <w:b/>
          <w:spacing w:val="2"/>
          <w:position w:val="-1"/>
          <w:sz w:val="32"/>
          <w:szCs w:val="32"/>
          <w:u w:val="thick" w:color="000000"/>
        </w:rPr>
        <w:t>a</w:t>
      </w:r>
      <w:r w:rsidRPr="00CE7C7A">
        <w:rPr>
          <w:rFonts w:asciiTheme="minorHAnsi" w:hAnsiTheme="minorHAnsi" w:cstheme="minorHAnsi"/>
          <w:b/>
          <w:spacing w:val="1"/>
          <w:position w:val="-1"/>
          <w:sz w:val="32"/>
          <w:szCs w:val="32"/>
          <w:u w:val="thick" w:color="000000"/>
        </w:rPr>
        <w:t>t</w:t>
      </w:r>
      <w:r w:rsidRPr="00CE7C7A">
        <w:rPr>
          <w:rFonts w:asciiTheme="minorHAnsi" w:hAnsiTheme="minorHAnsi" w:cstheme="minorHAnsi"/>
          <w:b/>
          <w:position w:val="-1"/>
          <w:sz w:val="32"/>
          <w:szCs w:val="32"/>
          <w:u w:val="thick" w:color="000000"/>
        </w:rPr>
        <w:t>i</w:t>
      </w:r>
      <w:r w:rsidRPr="00CE7C7A">
        <w:rPr>
          <w:rFonts w:asciiTheme="minorHAnsi" w:hAnsiTheme="minorHAnsi" w:cstheme="minorHAnsi"/>
          <w:b/>
          <w:spacing w:val="2"/>
          <w:position w:val="-1"/>
          <w:sz w:val="32"/>
          <w:szCs w:val="32"/>
          <w:u w:val="thick" w:color="000000"/>
        </w:rPr>
        <w:t>o</w:t>
      </w:r>
      <w:r w:rsidRPr="00CE7C7A">
        <w:rPr>
          <w:rFonts w:asciiTheme="minorHAnsi" w:hAnsiTheme="minorHAnsi" w:cstheme="minorHAnsi"/>
          <w:b/>
          <w:spacing w:val="3"/>
          <w:position w:val="-1"/>
          <w:sz w:val="32"/>
          <w:szCs w:val="32"/>
          <w:u w:val="thick" w:color="000000"/>
        </w:rPr>
        <w:t>n</w:t>
      </w:r>
      <w:r w:rsidRPr="00CE7C7A">
        <w:rPr>
          <w:rFonts w:asciiTheme="minorHAnsi" w:hAnsiTheme="minorHAnsi" w:cstheme="minorHAnsi"/>
          <w:b/>
          <w:position w:val="-1"/>
          <w:sz w:val="32"/>
          <w:szCs w:val="32"/>
          <w:u w:val="thick" w:color="000000"/>
        </w:rPr>
        <w:t>s</w:t>
      </w:r>
    </w:p>
    <w:p w14:paraId="1116CAB2" w14:textId="5E22179E" w:rsidR="00F762D3" w:rsidRPr="00CE7C7A" w:rsidRDefault="009422A4" w:rsidP="00B60896">
      <w:pPr>
        <w:spacing w:before="10" w:line="420" w:lineRule="exact"/>
        <w:jc w:val="center"/>
        <w:rPr>
          <w:rFonts w:asciiTheme="minorHAnsi" w:hAnsiTheme="minorHAnsi" w:cstheme="minorHAnsi"/>
          <w:b/>
          <w:bCs/>
          <w:sz w:val="28"/>
          <w:szCs w:val="28"/>
        </w:rPr>
      </w:pPr>
      <w:r w:rsidRPr="00CE7C7A">
        <w:rPr>
          <w:rFonts w:asciiTheme="minorHAnsi" w:hAnsiTheme="minorHAnsi" w:cstheme="minorHAnsi"/>
          <w:b/>
          <w:bCs/>
          <w:sz w:val="28"/>
          <w:szCs w:val="28"/>
        </w:rPr>
        <w:t>For</w:t>
      </w:r>
    </w:p>
    <w:p w14:paraId="131C4C2C" w14:textId="59CDAD36" w:rsidR="00843F7D" w:rsidRPr="00CE7C7A" w:rsidRDefault="00407D63" w:rsidP="00B60896">
      <w:pPr>
        <w:spacing w:before="10" w:line="420" w:lineRule="exact"/>
        <w:jc w:val="center"/>
        <w:rPr>
          <w:rFonts w:asciiTheme="minorHAnsi" w:hAnsiTheme="minorHAnsi" w:cstheme="minorHAnsi"/>
          <w:b/>
          <w:bCs/>
          <w:sz w:val="28"/>
          <w:szCs w:val="28"/>
        </w:rPr>
      </w:pPr>
      <w:r w:rsidRPr="00CE7C7A">
        <w:rPr>
          <w:rFonts w:asciiTheme="minorHAnsi" w:hAnsiTheme="minorHAnsi" w:cstheme="minorHAnsi"/>
          <w:b/>
          <w:bCs/>
          <w:sz w:val="28"/>
          <w:szCs w:val="28"/>
        </w:rPr>
        <w:t>Evaporation and Cooling Storage System</w:t>
      </w:r>
    </w:p>
    <w:p w14:paraId="326AC8CF" w14:textId="7014BF0D" w:rsidR="00F30FA2" w:rsidRPr="00CE7C7A" w:rsidRDefault="00221DAC" w:rsidP="00B60896">
      <w:pPr>
        <w:spacing w:before="10" w:line="420" w:lineRule="exact"/>
        <w:rPr>
          <w:rFonts w:asciiTheme="minorHAnsi" w:hAnsiTheme="minorHAnsi" w:cstheme="minorHAnsi"/>
          <w:b/>
          <w:bCs/>
          <w:sz w:val="28"/>
          <w:szCs w:val="28"/>
        </w:rPr>
      </w:pPr>
      <w:r w:rsidRPr="00CE7C7A">
        <w:rPr>
          <w:rFonts w:asciiTheme="minorHAnsi" w:hAnsiTheme="minorHAnsi" w:cstheme="minorHAnsi"/>
          <w:b/>
          <w:bCs/>
          <w:sz w:val="28"/>
          <w:szCs w:val="28"/>
        </w:rPr>
        <w:t xml:space="preserve"> </w:t>
      </w:r>
      <w:r w:rsidR="00A605CD" w:rsidRPr="00CE7C7A">
        <w:rPr>
          <w:rFonts w:asciiTheme="minorHAnsi" w:hAnsiTheme="minorHAnsi" w:cstheme="minorHAnsi"/>
          <w:b/>
          <w:bCs/>
          <w:sz w:val="28"/>
          <w:szCs w:val="28"/>
        </w:rPr>
        <w:t xml:space="preserve"> </w:t>
      </w:r>
    </w:p>
    <w:p w14:paraId="5F6DF78D" w14:textId="77777777" w:rsidR="00243232" w:rsidRDefault="00243232" w:rsidP="00B60896">
      <w:pPr>
        <w:spacing w:before="10" w:line="420" w:lineRule="exact"/>
        <w:rPr>
          <w:b/>
          <w:bCs/>
          <w:sz w:val="28"/>
          <w:szCs w:val="28"/>
        </w:rPr>
      </w:pPr>
    </w:p>
    <w:p w14:paraId="68AE8639" w14:textId="77777777" w:rsidR="00243232" w:rsidRPr="00F762D3" w:rsidRDefault="00243232" w:rsidP="00B60896">
      <w:pPr>
        <w:spacing w:before="10" w:line="420" w:lineRule="exact"/>
        <w:rPr>
          <w:b/>
          <w:bCs/>
          <w:sz w:val="28"/>
          <w:szCs w:val="28"/>
        </w:rPr>
      </w:pPr>
    </w:p>
    <w:tbl>
      <w:tblPr>
        <w:tblpPr w:leftFromText="180" w:rightFromText="180" w:vertAnchor="text" w:horzAnchor="margin" w:tblpXSpec="center" w:tblpY="31"/>
        <w:tblW w:w="9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5"/>
        <w:gridCol w:w="7290"/>
      </w:tblGrid>
      <w:tr w:rsidR="000919C3" w:rsidRPr="006D0FDD" w14:paraId="4600D123" w14:textId="77777777" w:rsidTr="000B66F1">
        <w:trPr>
          <w:trHeight w:val="307"/>
        </w:trPr>
        <w:tc>
          <w:tcPr>
            <w:tcW w:w="2425" w:type="dxa"/>
            <w:tcBorders>
              <w:top w:val="single" w:sz="4" w:space="0" w:color="auto"/>
              <w:left w:val="single" w:sz="4" w:space="0" w:color="auto"/>
              <w:bottom w:val="single" w:sz="4" w:space="0" w:color="auto"/>
              <w:right w:val="single" w:sz="4" w:space="0" w:color="auto"/>
            </w:tcBorders>
          </w:tcPr>
          <w:p w14:paraId="2A0A6807" w14:textId="77777777" w:rsidR="000919C3" w:rsidRPr="00CE7C7A" w:rsidRDefault="000919C3" w:rsidP="00B60896">
            <w:pPr>
              <w:spacing w:line="252" w:lineRule="auto"/>
              <w:rPr>
                <w:rFonts w:asciiTheme="minorHAnsi" w:hAnsiTheme="minorHAnsi" w:cstheme="minorHAnsi"/>
                <w:bCs/>
                <w:sz w:val="22"/>
                <w:szCs w:val="22"/>
              </w:rPr>
            </w:pPr>
            <w:r w:rsidRPr="00CE7C7A">
              <w:rPr>
                <w:rFonts w:asciiTheme="minorHAnsi" w:hAnsiTheme="minorHAnsi" w:cstheme="minorHAnsi"/>
                <w:bCs/>
                <w:sz w:val="22"/>
                <w:szCs w:val="22"/>
              </w:rPr>
              <w:t xml:space="preserve">RFQ Number </w:t>
            </w:r>
          </w:p>
        </w:tc>
        <w:tc>
          <w:tcPr>
            <w:tcW w:w="7290" w:type="dxa"/>
            <w:tcBorders>
              <w:top w:val="single" w:sz="4" w:space="0" w:color="auto"/>
              <w:left w:val="single" w:sz="4" w:space="0" w:color="auto"/>
              <w:bottom w:val="single" w:sz="4" w:space="0" w:color="auto"/>
              <w:right w:val="single" w:sz="4" w:space="0" w:color="auto"/>
            </w:tcBorders>
          </w:tcPr>
          <w:p w14:paraId="6C459F65" w14:textId="547C8C3B" w:rsidR="000919C3" w:rsidRPr="00B2696A" w:rsidRDefault="000919C3" w:rsidP="00B60896">
            <w:pPr>
              <w:spacing w:line="252" w:lineRule="auto"/>
              <w:rPr>
                <w:rFonts w:asciiTheme="minorHAnsi" w:hAnsiTheme="minorHAnsi" w:cstheme="minorHAnsi"/>
                <w:bCs/>
                <w:sz w:val="22"/>
                <w:szCs w:val="22"/>
              </w:rPr>
            </w:pPr>
            <w:r w:rsidRPr="00B2696A">
              <w:rPr>
                <w:rFonts w:asciiTheme="minorHAnsi" w:hAnsiTheme="minorHAnsi" w:cstheme="minorHAnsi"/>
                <w:bCs/>
                <w:sz w:val="22"/>
                <w:szCs w:val="22"/>
              </w:rPr>
              <w:t>10</w:t>
            </w:r>
            <w:r w:rsidR="00407D63" w:rsidRPr="00B2696A">
              <w:rPr>
                <w:rFonts w:asciiTheme="minorHAnsi" w:hAnsiTheme="minorHAnsi" w:cstheme="minorHAnsi"/>
                <w:bCs/>
                <w:sz w:val="22"/>
                <w:szCs w:val="22"/>
              </w:rPr>
              <w:t>3</w:t>
            </w:r>
            <w:r w:rsidRPr="00B2696A">
              <w:rPr>
                <w:rFonts w:asciiTheme="minorHAnsi" w:hAnsiTheme="minorHAnsi" w:cstheme="minorHAnsi"/>
                <w:bCs/>
                <w:sz w:val="22"/>
                <w:szCs w:val="22"/>
              </w:rPr>
              <w:t xml:space="preserve"> NAC/KCO</w:t>
            </w:r>
          </w:p>
        </w:tc>
      </w:tr>
      <w:tr w:rsidR="000919C3" w:rsidRPr="006D0FDD" w14:paraId="6A85ACB0" w14:textId="77777777" w:rsidTr="000B66F1">
        <w:trPr>
          <w:trHeight w:val="307"/>
        </w:trPr>
        <w:tc>
          <w:tcPr>
            <w:tcW w:w="2425" w:type="dxa"/>
            <w:tcBorders>
              <w:top w:val="single" w:sz="4" w:space="0" w:color="auto"/>
              <w:left w:val="single" w:sz="4" w:space="0" w:color="auto"/>
              <w:bottom w:val="single" w:sz="4" w:space="0" w:color="auto"/>
              <w:right w:val="single" w:sz="4" w:space="0" w:color="auto"/>
            </w:tcBorders>
          </w:tcPr>
          <w:p w14:paraId="286417D7" w14:textId="77777777" w:rsidR="000919C3" w:rsidRPr="00CE7C7A" w:rsidRDefault="000919C3" w:rsidP="00B60896">
            <w:pPr>
              <w:spacing w:line="252" w:lineRule="auto"/>
              <w:rPr>
                <w:rFonts w:asciiTheme="minorHAnsi" w:hAnsiTheme="minorHAnsi" w:cstheme="minorHAnsi"/>
                <w:bCs/>
                <w:sz w:val="22"/>
                <w:szCs w:val="22"/>
              </w:rPr>
            </w:pPr>
            <w:r w:rsidRPr="00CE7C7A">
              <w:rPr>
                <w:rFonts w:asciiTheme="minorHAnsi" w:hAnsiTheme="minorHAnsi" w:cstheme="minorHAnsi"/>
                <w:bCs/>
                <w:sz w:val="22"/>
                <w:szCs w:val="22"/>
              </w:rPr>
              <w:t xml:space="preserve">RFQ Issue Date </w:t>
            </w:r>
          </w:p>
        </w:tc>
        <w:tc>
          <w:tcPr>
            <w:tcW w:w="7290" w:type="dxa"/>
            <w:tcBorders>
              <w:top w:val="single" w:sz="4" w:space="0" w:color="auto"/>
              <w:left w:val="single" w:sz="4" w:space="0" w:color="auto"/>
              <w:bottom w:val="single" w:sz="4" w:space="0" w:color="auto"/>
              <w:right w:val="single" w:sz="4" w:space="0" w:color="auto"/>
            </w:tcBorders>
          </w:tcPr>
          <w:p w14:paraId="22F34AB4" w14:textId="1953FAEE" w:rsidR="000919C3" w:rsidRPr="00B2696A" w:rsidRDefault="00407D63" w:rsidP="00B60896">
            <w:pPr>
              <w:spacing w:line="252" w:lineRule="auto"/>
              <w:rPr>
                <w:rFonts w:asciiTheme="minorHAnsi" w:hAnsiTheme="minorHAnsi" w:cstheme="minorHAnsi"/>
                <w:bCs/>
                <w:sz w:val="22"/>
                <w:szCs w:val="22"/>
              </w:rPr>
            </w:pPr>
            <w:r w:rsidRPr="00B2696A">
              <w:rPr>
                <w:rFonts w:asciiTheme="minorHAnsi" w:hAnsiTheme="minorHAnsi" w:cstheme="minorHAnsi"/>
                <w:b/>
                <w:sz w:val="22"/>
                <w:szCs w:val="22"/>
              </w:rPr>
              <w:t>17</w:t>
            </w:r>
            <w:r w:rsidR="000919C3" w:rsidRPr="00B2696A">
              <w:rPr>
                <w:rFonts w:asciiTheme="minorHAnsi" w:hAnsiTheme="minorHAnsi" w:cstheme="minorHAnsi"/>
                <w:b/>
                <w:sz w:val="22"/>
                <w:szCs w:val="22"/>
              </w:rPr>
              <w:t>,11,</w:t>
            </w:r>
            <w:r w:rsidR="000919C3" w:rsidRPr="00B2696A">
              <w:rPr>
                <w:rFonts w:asciiTheme="minorHAnsi" w:hAnsiTheme="minorHAnsi" w:cstheme="minorHAnsi"/>
                <w:b/>
                <w:spacing w:val="1"/>
                <w:w w:val="97"/>
                <w:sz w:val="22"/>
                <w:szCs w:val="22"/>
              </w:rPr>
              <w:t>2024</w:t>
            </w:r>
          </w:p>
        </w:tc>
      </w:tr>
      <w:tr w:rsidR="000919C3" w:rsidRPr="006D0FDD" w14:paraId="0C0526A4" w14:textId="77777777" w:rsidTr="000B66F1">
        <w:trPr>
          <w:trHeight w:val="307"/>
        </w:trPr>
        <w:tc>
          <w:tcPr>
            <w:tcW w:w="2425" w:type="dxa"/>
            <w:tcBorders>
              <w:top w:val="single" w:sz="4" w:space="0" w:color="auto"/>
              <w:left w:val="single" w:sz="4" w:space="0" w:color="auto"/>
              <w:bottom w:val="single" w:sz="4" w:space="0" w:color="auto"/>
              <w:right w:val="single" w:sz="4" w:space="0" w:color="auto"/>
            </w:tcBorders>
          </w:tcPr>
          <w:p w14:paraId="253EB8DA" w14:textId="77777777" w:rsidR="000919C3" w:rsidRPr="00CE7C7A" w:rsidRDefault="000919C3" w:rsidP="00B60896">
            <w:pPr>
              <w:spacing w:line="252" w:lineRule="auto"/>
              <w:rPr>
                <w:rFonts w:asciiTheme="minorHAnsi" w:hAnsiTheme="minorHAnsi" w:cstheme="minorHAnsi"/>
                <w:bCs/>
                <w:sz w:val="22"/>
                <w:szCs w:val="22"/>
              </w:rPr>
            </w:pPr>
            <w:r w:rsidRPr="00CE7C7A">
              <w:rPr>
                <w:rFonts w:asciiTheme="minorHAnsi" w:hAnsiTheme="minorHAnsi" w:cstheme="minorHAnsi"/>
                <w:bCs/>
                <w:sz w:val="22"/>
                <w:szCs w:val="22"/>
              </w:rPr>
              <w:t xml:space="preserve">Question Date </w:t>
            </w:r>
          </w:p>
        </w:tc>
        <w:tc>
          <w:tcPr>
            <w:tcW w:w="7290" w:type="dxa"/>
            <w:tcBorders>
              <w:top w:val="single" w:sz="4" w:space="0" w:color="auto"/>
              <w:left w:val="single" w:sz="4" w:space="0" w:color="auto"/>
              <w:bottom w:val="single" w:sz="4" w:space="0" w:color="auto"/>
              <w:right w:val="single" w:sz="4" w:space="0" w:color="auto"/>
            </w:tcBorders>
          </w:tcPr>
          <w:p w14:paraId="72463FA9" w14:textId="19BB4C61" w:rsidR="000919C3" w:rsidRPr="00B2696A" w:rsidRDefault="00407D63" w:rsidP="00B60896">
            <w:pPr>
              <w:spacing w:line="252" w:lineRule="auto"/>
              <w:rPr>
                <w:rFonts w:asciiTheme="minorHAnsi" w:hAnsiTheme="minorHAnsi" w:cstheme="minorHAnsi"/>
                <w:bCs/>
                <w:sz w:val="22"/>
                <w:szCs w:val="22"/>
              </w:rPr>
            </w:pPr>
            <w:r w:rsidRPr="00B2696A">
              <w:rPr>
                <w:rFonts w:asciiTheme="minorHAnsi" w:hAnsiTheme="minorHAnsi" w:cstheme="minorHAnsi"/>
                <w:bCs/>
                <w:sz w:val="22"/>
                <w:szCs w:val="22"/>
              </w:rPr>
              <w:t>21</w:t>
            </w:r>
            <w:r w:rsidR="000919C3" w:rsidRPr="00B2696A">
              <w:rPr>
                <w:rFonts w:asciiTheme="minorHAnsi" w:hAnsiTheme="minorHAnsi" w:cstheme="minorHAnsi"/>
                <w:bCs/>
                <w:sz w:val="22"/>
                <w:szCs w:val="22"/>
              </w:rPr>
              <w:t>,11,2024</w:t>
            </w:r>
          </w:p>
        </w:tc>
      </w:tr>
      <w:tr w:rsidR="000919C3" w:rsidRPr="006D0FDD" w14:paraId="6F17ED2E" w14:textId="77777777" w:rsidTr="000B66F1">
        <w:trPr>
          <w:trHeight w:val="307"/>
        </w:trPr>
        <w:tc>
          <w:tcPr>
            <w:tcW w:w="2425" w:type="dxa"/>
            <w:tcBorders>
              <w:top w:val="single" w:sz="4" w:space="0" w:color="auto"/>
              <w:left w:val="single" w:sz="4" w:space="0" w:color="auto"/>
              <w:bottom w:val="single" w:sz="4" w:space="0" w:color="auto"/>
              <w:right w:val="single" w:sz="4" w:space="0" w:color="auto"/>
            </w:tcBorders>
          </w:tcPr>
          <w:p w14:paraId="3CA818F3" w14:textId="77777777" w:rsidR="000919C3" w:rsidRPr="00CE7C7A" w:rsidRDefault="000919C3" w:rsidP="00B60896">
            <w:pPr>
              <w:spacing w:line="252" w:lineRule="auto"/>
              <w:rPr>
                <w:rFonts w:asciiTheme="minorHAnsi" w:hAnsiTheme="minorHAnsi" w:cstheme="minorHAnsi"/>
                <w:bCs/>
                <w:sz w:val="22"/>
                <w:szCs w:val="22"/>
              </w:rPr>
            </w:pPr>
            <w:r w:rsidRPr="00CE7C7A">
              <w:rPr>
                <w:rFonts w:asciiTheme="minorHAnsi" w:hAnsiTheme="minorHAnsi" w:cstheme="minorHAnsi"/>
                <w:b/>
                <w:sz w:val="22"/>
                <w:szCs w:val="22"/>
              </w:rPr>
              <w:t>Clos</w:t>
            </w:r>
            <w:r w:rsidRPr="00CE7C7A">
              <w:rPr>
                <w:rFonts w:asciiTheme="minorHAnsi" w:hAnsiTheme="minorHAnsi" w:cstheme="minorHAnsi"/>
                <w:b/>
                <w:spacing w:val="1"/>
                <w:sz w:val="22"/>
                <w:szCs w:val="22"/>
              </w:rPr>
              <w:t>in</w:t>
            </w:r>
            <w:r w:rsidRPr="00CE7C7A">
              <w:rPr>
                <w:rFonts w:asciiTheme="minorHAnsi" w:hAnsiTheme="minorHAnsi" w:cstheme="minorHAnsi"/>
                <w:b/>
                <w:sz w:val="22"/>
                <w:szCs w:val="22"/>
              </w:rPr>
              <w:t>g</w:t>
            </w:r>
            <w:r w:rsidRPr="00CE7C7A">
              <w:rPr>
                <w:rFonts w:asciiTheme="minorHAnsi" w:hAnsiTheme="minorHAnsi" w:cstheme="minorHAnsi"/>
                <w:b/>
                <w:spacing w:val="-9"/>
                <w:sz w:val="22"/>
                <w:szCs w:val="22"/>
              </w:rPr>
              <w:t xml:space="preserve"> </w:t>
            </w:r>
            <w:r w:rsidRPr="00CE7C7A">
              <w:rPr>
                <w:rFonts w:asciiTheme="minorHAnsi" w:hAnsiTheme="minorHAnsi" w:cstheme="minorHAnsi"/>
                <w:b/>
                <w:sz w:val="22"/>
                <w:szCs w:val="22"/>
              </w:rPr>
              <w:t>Dat</w:t>
            </w:r>
            <w:r w:rsidRPr="00CE7C7A">
              <w:rPr>
                <w:rFonts w:asciiTheme="minorHAnsi" w:hAnsiTheme="minorHAnsi" w:cstheme="minorHAnsi"/>
                <w:b/>
                <w:spacing w:val="-1"/>
                <w:sz w:val="22"/>
                <w:szCs w:val="22"/>
              </w:rPr>
              <w:t>e</w:t>
            </w:r>
          </w:p>
        </w:tc>
        <w:tc>
          <w:tcPr>
            <w:tcW w:w="7290" w:type="dxa"/>
            <w:tcBorders>
              <w:top w:val="single" w:sz="4" w:space="0" w:color="auto"/>
              <w:left w:val="single" w:sz="4" w:space="0" w:color="auto"/>
              <w:bottom w:val="single" w:sz="4" w:space="0" w:color="auto"/>
              <w:right w:val="single" w:sz="4" w:space="0" w:color="auto"/>
            </w:tcBorders>
          </w:tcPr>
          <w:p w14:paraId="17D20509" w14:textId="7D047D9B" w:rsidR="000919C3" w:rsidRPr="00B2696A" w:rsidRDefault="00407D63" w:rsidP="00B60896">
            <w:pPr>
              <w:spacing w:line="252" w:lineRule="auto"/>
              <w:rPr>
                <w:rFonts w:asciiTheme="minorHAnsi" w:hAnsiTheme="minorHAnsi" w:cstheme="minorHAnsi"/>
                <w:bCs/>
                <w:sz w:val="22"/>
                <w:szCs w:val="22"/>
              </w:rPr>
            </w:pPr>
            <w:r w:rsidRPr="00B2696A">
              <w:rPr>
                <w:rFonts w:asciiTheme="minorHAnsi" w:hAnsiTheme="minorHAnsi" w:cstheme="minorHAnsi"/>
                <w:bCs/>
                <w:sz w:val="22"/>
                <w:szCs w:val="22"/>
              </w:rPr>
              <w:t>23</w:t>
            </w:r>
            <w:r w:rsidR="000919C3" w:rsidRPr="00B2696A">
              <w:rPr>
                <w:rFonts w:asciiTheme="minorHAnsi" w:hAnsiTheme="minorHAnsi" w:cstheme="minorHAnsi"/>
                <w:bCs/>
                <w:sz w:val="22"/>
                <w:szCs w:val="22"/>
              </w:rPr>
              <w:t xml:space="preserve">, 11, 2024 4:00 </w:t>
            </w:r>
            <w:r w:rsidRPr="00B2696A">
              <w:rPr>
                <w:rFonts w:asciiTheme="minorHAnsi" w:hAnsiTheme="minorHAnsi" w:cstheme="minorHAnsi"/>
                <w:bCs/>
                <w:sz w:val="22"/>
                <w:szCs w:val="22"/>
              </w:rPr>
              <w:t>PM</w:t>
            </w:r>
            <w:r w:rsidR="000919C3" w:rsidRPr="00B2696A">
              <w:rPr>
                <w:rFonts w:asciiTheme="minorHAnsi" w:hAnsiTheme="minorHAnsi" w:cstheme="minorHAnsi"/>
                <w:bCs/>
                <w:sz w:val="22"/>
                <w:szCs w:val="22"/>
              </w:rPr>
              <w:t xml:space="preserve"> Kabul, Afghanistan Standard Time</w:t>
            </w:r>
          </w:p>
        </w:tc>
      </w:tr>
      <w:tr w:rsidR="000B66F1" w:rsidRPr="006D0FDD" w14:paraId="06B7521B" w14:textId="77777777" w:rsidTr="000B66F1">
        <w:trPr>
          <w:trHeight w:val="307"/>
        </w:trPr>
        <w:tc>
          <w:tcPr>
            <w:tcW w:w="2425" w:type="dxa"/>
            <w:tcBorders>
              <w:top w:val="single" w:sz="4" w:space="0" w:color="auto"/>
              <w:left w:val="single" w:sz="4" w:space="0" w:color="auto"/>
              <w:bottom w:val="single" w:sz="4" w:space="0" w:color="auto"/>
              <w:right w:val="single" w:sz="4" w:space="0" w:color="auto"/>
            </w:tcBorders>
            <w:hideMark/>
          </w:tcPr>
          <w:p w14:paraId="03F2DF6C" w14:textId="77777777" w:rsidR="000919C3" w:rsidRPr="00CE7C7A" w:rsidRDefault="000919C3" w:rsidP="00B60896">
            <w:pPr>
              <w:spacing w:line="252" w:lineRule="auto"/>
              <w:rPr>
                <w:rFonts w:asciiTheme="minorHAnsi" w:hAnsiTheme="minorHAnsi" w:cstheme="minorHAnsi"/>
                <w:bCs/>
                <w:sz w:val="22"/>
                <w:szCs w:val="22"/>
              </w:rPr>
            </w:pPr>
            <w:r w:rsidRPr="00CE7C7A">
              <w:rPr>
                <w:rFonts w:asciiTheme="minorHAnsi" w:hAnsiTheme="minorHAnsi" w:cstheme="minorHAnsi"/>
                <w:bCs/>
                <w:sz w:val="22"/>
                <w:szCs w:val="22"/>
              </w:rPr>
              <w:t xml:space="preserve">Bid opening  </w:t>
            </w:r>
          </w:p>
        </w:tc>
        <w:tc>
          <w:tcPr>
            <w:tcW w:w="7290" w:type="dxa"/>
            <w:tcBorders>
              <w:top w:val="single" w:sz="4" w:space="0" w:color="auto"/>
              <w:left w:val="single" w:sz="4" w:space="0" w:color="auto"/>
              <w:bottom w:val="single" w:sz="4" w:space="0" w:color="auto"/>
              <w:right w:val="single" w:sz="4" w:space="0" w:color="auto"/>
            </w:tcBorders>
            <w:hideMark/>
          </w:tcPr>
          <w:p w14:paraId="1771E051" w14:textId="1AC0EC8F" w:rsidR="000919C3" w:rsidRPr="00B2696A" w:rsidRDefault="00407D63" w:rsidP="00B60896">
            <w:pPr>
              <w:spacing w:line="252" w:lineRule="auto"/>
              <w:rPr>
                <w:rFonts w:asciiTheme="minorHAnsi" w:hAnsiTheme="minorHAnsi" w:cstheme="minorHAnsi"/>
                <w:bCs/>
                <w:sz w:val="22"/>
                <w:szCs w:val="22"/>
              </w:rPr>
            </w:pPr>
            <w:r w:rsidRPr="00B2696A">
              <w:rPr>
                <w:rFonts w:asciiTheme="minorHAnsi" w:hAnsiTheme="minorHAnsi" w:cstheme="minorHAnsi"/>
                <w:bCs/>
                <w:sz w:val="22"/>
                <w:szCs w:val="22"/>
              </w:rPr>
              <w:t>26</w:t>
            </w:r>
            <w:r w:rsidR="000919C3" w:rsidRPr="00B2696A">
              <w:rPr>
                <w:rFonts w:asciiTheme="minorHAnsi" w:hAnsiTheme="minorHAnsi" w:cstheme="minorHAnsi"/>
                <w:bCs/>
                <w:sz w:val="22"/>
                <w:szCs w:val="22"/>
              </w:rPr>
              <w:t xml:space="preserve">, 11, 2024 Bids will be opened by </w:t>
            </w:r>
            <w:r w:rsidR="00C769BE" w:rsidRPr="00B2696A">
              <w:rPr>
                <w:rFonts w:asciiTheme="minorHAnsi" w:hAnsiTheme="minorHAnsi" w:cstheme="minorHAnsi"/>
                <w:bCs/>
                <w:sz w:val="22"/>
                <w:szCs w:val="22"/>
              </w:rPr>
              <w:t xml:space="preserve">the </w:t>
            </w:r>
            <w:r w:rsidR="000919C3" w:rsidRPr="00B2696A">
              <w:rPr>
                <w:rFonts w:asciiTheme="minorHAnsi" w:hAnsiTheme="minorHAnsi" w:cstheme="minorHAnsi"/>
                <w:bCs/>
                <w:sz w:val="22"/>
                <w:szCs w:val="22"/>
              </w:rPr>
              <w:t xml:space="preserve">Bid </w:t>
            </w:r>
            <w:r w:rsidR="00C769BE" w:rsidRPr="00B2696A">
              <w:rPr>
                <w:rFonts w:asciiTheme="minorHAnsi" w:hAnsiTheme="minorHAnsi" w:cstheme="minorHAnsi"/>
                <w:bCs/>
                <w:sz w:val="22"/>
                <w:szCs w:val="22"/>
              </w:rPr>
              <w:t>Opening</w:t>
            </w:r>
            <w:r w:rsidR="000919C3" w:rsidRPr="00B2696A">
              <w:rPr>
                <w:rFonts w:asciiTheme="minorHAnsi" w:hAnsiTheme="minorHAnsi" w:cstheme="minorHAnsi"/>
                <w:bCs/>
                <w:sz w:val="22"/>
                <w:szCs w:val="22"/>
              </w:rPr>
              <w:t xml:space="preserve"> Committee as per NAC standard</w:t>
            </w:r>
          </w:p>
        </w:tc>
      </w:tr>
      <w:tr w:rsidR="00646DFD" w:rsidRPr="006D0FDD" w14:paraId="610BF287" w14:textId="77777777" w:rsidTr="000B66F1">
        <w:trPr>
          <w:trHeight w:val="307"/>
        </w:trPr>
        <w:tc>
          <w:tcPr>
            <w:tcW w:w="2425" w:type="dxa"/>
            <w:tcBorders>
              <w:top w:val="single" w:sz="4" w:space="0" w:color="auto"/>
              <w:left w:val="single" w:sz="4" w:space="0" w:color="auto"/>
              <w:bottom w:val="single" w:sz="4" w:space="0" w:color="auto"/>
              <w:right w:val="single" w:sz="4" w:space="0" w:color="auto"/>
            </w:tcBorders>
          </w:tcPr>
          <w:p w14:paraId="4312AA38" w14:textId="412DE45B" w:rsidR="00646DFD" w:rsidRPr="00CE7C7A" w:rsidRDefault="00646DFD" w:rsidP="00B60896">
            <w:pPr>
              <w:spacing w:line="252" w:lineRule="auto"/>
              <w:rPr>
                <w:rFonts w:asciiTheme="minorHAnsi" w:hAnsiTheme="minorHAnsi" w:cstheme="minorHAnsi"/>
                <w:bCs/>
                <w:sz w:val="22"/>
                <w:szCs w:val="22"/>
              </w:rPr>
            </w:pPr>
            <w:r w:rsidRPr="00CE7C7A">
              <w:rPr>
                <w:rFonts w:asciiTheme="minorHAnsi" w:hAnsiTheme="minorHAnsi" w:cstheme="minorHAnsi"/>
                <w:bCs/>
                <w:sz w:val="22"/>
                <w:szCs w:val="22"/>
              </w:rPr>
              <w:t xml:space="preserve">Contract </w:t>
            </w:r>
            <w:r w:rsidR="00AC4AD2" w:rsidRPr="00CE7C7A">
              <w:rPr>
                <w:rFonts w:asciiTheme="minorHAnsi" w:hAnsiTheme="minorHAnsi" w:cstheme="minorHAnsi"/>
                <w:bCs/>
                <w:sz w:val="22"/>
                <w:szCs w:val="22"/>
              </w:rPr>
              <w:t xml:space="preserve">signing date </w:t>
            </w:r>
          </w:p>
        </w:tc>
        <w:tc>
          <w:tcPr>
            <w:tcW w:w="7290" w:type="dxa"/>
            <w:tcBorders>
              <w:top w:val="single" w:sz="4" w:space="0" w:color="auto"/>
              <w:left w:val="single" w:sz="4" w:space="0" w:color="auto"/>
              <w:bottom w:val="single" w:sz="4" w:space="0" w:color="auto"/>
              <w:right w:val="single" w:sz="4" w:space="0" w:color="auto"/>
            </w:tcBorders>
          </w:tcPr>
          <w:p w14:paraId="3E19061A" w14:textId="1E268061" w:rsidR="00646DFD" w:rsidRPr="00B2696A" w:rsidRDefault="0083197F" w:rsidP="00B60896">
            <w:pPr>
              <w:spacing w:line="252" w:lineRule="auto"/>
              <w:rPr>
                <w:rFonts w:asciiTheme="minorHAnsi" w:hAnsiTheme="minorHAnsi" w:cstheme="minorHAnsi"/>
                <w:bCs/>
                <w:sz w:val="22"/>
                <w:szCs w:val="22"/>
              </w:rPr>
            </w:pPr>
            <w:r w:rsidRPr="00B2696A">
              <w:rPr>
                <w:rFonts w:asciiTheme="minorHAnsi" w:hAnsiTheme="minorHAnsi" w:cstheme="minorHAnsi"/>
                <w:bCs/>
                <w:sz w:val="22"/>
                <w:szCs w:val="22"/>
              </w:rPr>
              <w:t>02</w:t>
            </w:r>
            <w:r w:rsidR="00AC4AD2" w:rsidRPr="00B2696A">
              <w:rPr>
                <w:rFonts w:asciiTheme="minorHAnsi" w:hAnsiTheme="minorHAnsi" w:cstheme="minorHAnsi"/>
                <w:bCs/>
                <w:sz w:val="22"/>
                <w:szCs w:val="22"/>
              </w:rPr>
              <w:t>,</w:t>
            </w:r>
            <w:r w:rsidR="00407D63" w:rsidRPr="00B2696A">
              <w:rPr>
                <w:rFonts w:asciiTheme="minorHAnsi" w:hAnsiTheme="minorHAnsi" w:cstheme="minorHAnsi"/>
                <w:bCs/>
                <w:sz w:val="22"/>
                <w:szCs w:val="22"/>
              </w:rPr>
              <w:t>12</w:t>
            </w:r>
            <w:r w:rsidR="00AC4AD2" w:rsidRPr="00B2696A">
              <w:rPr>
                <w:rFonts w:asciiTheme="minorHAnsi" w:hAnsiTheme="minorHAnsi" w:cstheme="minorHAnsi"/>
                <w:bCs/>
                <w:sz w:val="22"/>
                <w:szCs w:val="22"/>
              </w:rPr>
              <w:t>,2024</w:t>
            </w:r>
          </w:p>
        </w:tc>
      </w:tr>
      <w:tr w:rsidR="000B66F1" w:rsidRPr="006D0FDD" w14:paraId="5C407FB7" w14:textId="77777777" w:rsidTr="000B66F1">
        <w:trPr>
          <w:trHeight w:val="318"/>
        </w:trPr>
        <w:tc>
          <w:tcPr>
            <w:tcW w:w="2425" w:type="dxa"/>
            <w:tcBorders>
              <w:top w:val="single" w:sz="4" w:space="0" w:color="auto"/>
              <w:left w:val="single" w:sz="4" w:space="0" w:color="auto"/>
              <w:bottom w:val="single" w:sz="4" w:space="0" w:color="auto"/>
              <w:right w:val="single" w:sz="4" w:space="0" w:color="auto"/>
            </w:tcBorders>
            <w:hideMark/>
          </w:tcPr>
          <w:p w14:paraId="41D57EA5" w14:textId="77777777" w:rsidR="000919C3" w:rsidRPr="00CE7C7A" w:rsidRDefault="000919C3" w:rsidP="00B60896">
            <w:pPr>
              <w:spacing w:line="252" w:lineRule="auto"/>
              <w:rPr>
                <w:rFonts w:asciiTheme="minorHAnsi" w:hAnsiTheme="minorHAnsi" w:cstheme="minorHAnsi"/>
                <w:bCs/>
                <w:sz w:val="22"/>
                <w:szCs w:val="22"/>
              </w:rPr>
            </w:pPr>
            <w:r w:rsidRPr="00CE7C7A">
              <w:rPr>
                <w:rFonts w:asciiTheme="minorHAnsi" w:hAnsiTheme="minorHAnsi" w:cstheme="minorHAnsi"/>
                <w:bCs/>
                <w:sz w:val="22"/>
                <w:szCs w:val="22"/>
              </w:rPr>
              <w:t xml:space="preserve">Delivery Date: </w:t>
            </w:r>
          </w:p>
        </w:tc>
        <w:tc>
          <w:tcPr>
            <w:tcW w:w="7290" w:type="dxa"/>
            <w:tcBorders>
              <w:top w:val="single" w:sz="4" w:space="0" w:color="auto"/>
              <w:left w:val="single" w:sz="4" w:space="0" w:color="auto"/>
              <w:bottom w:val="single" w:sz="4" w:space="0" w:color="auto"/>
              <w:right w:val="single" w:sz="4" w:space="0" w:color="auto"/>
            </w:tcBorders>
            <w:hideMark/>
          </w:tcPr>
          <w:p w14:paraId="3668598E" w14:textId="1A478206" w:rsidR="000919C3" w:rsidRPr="00B2696A" w:rsidRDefault="00AC4AD2" w:rsidP="00B60896">
            <w:pPr>
              <w:spacing w:line="252" w:lineRule="auto"/>
              <w:rPr>
                <w:rFonts w:asciiTheme="minorHAnsi" w:hAnsiTheme="minorHAnsi" w:cstheme="minorHAnsi"/>
                <w:bCs/>
                <w:sz w:val="22"/>
                <w:szCs w:val="22"/>
              </w:rPr>
            </w:pPr>
            <w:r w:rsidRPr="00B2696A">
              <w:rPr>
                <w:rFonts w:asciiTheme="minorHAnsi" w:hAnsiTheme="minorHAnsi" w:cstheme="minorHAnsi"/>
                <w:bCs/>
                <w:sz w:val="22"/>
                <w:szCs w:val="22"/>
              </w:rPr>
              <w:t xml:space="preserve">Within five days after signing the </w:t>
            </w:r>
            <w:r w:rsidR="000B66F1" w:rsidRPr="00B2696A">
              <w:rPr>
                <w:rFonts w:asciiTheme="minorHAnsi" w:hAnsiTheme="minorHAnsi" w:cstheme="minorHAnsi"/>
                <w:bCs/>
                <w:sz w:val="22"/>
                <w:szCs w:val="22"/>
              </w:rPr>
              <w:t xml:space="preserve">contract </w:t>
            </w:r>
            <w:r w:rsidR="000919C3" w:rsidRPr="00B2696A">
              <w:rPr>
                <w:rFonts w:asciiTheme="minorHAnsi" w:hAnsiTheme="minorHAnsi" w:cstheme="minorHAnsi"/>
                <w:bCs/>
                <w:sz w:val="22"/>
                <w:szCs w:val="22"/>
              </w:rPr>
              <w:t xml:space="preserve">          </w:t>
            </w:r>
          </w:p>
        </w:tc>
      </w:tr>
    </w:tbl>
    <w:p w14:paraId="20525F69" w14:textId="77777777" w:rsidR="00F30FA2" w:rsidRDefault="00F30FA2" w:rsidP="00B60896">
      <w:pPr>
        <w:spacing w:line="200" w:lineRule="exact"/>
      </w:pPr>
    </w:p>
    <w:p w14:paraId="5D0E5484" w14:textId="4D59A801" w:rsidR="00F30FA2" w:rsidRDefault="003147A9" w:rsidP="00B60896">
      <w:pPr>
        <w:spacing w:before="29"/>
        <w:ind w:right="3528"/>
        <w:rPr>
          <w:sz w:val="24"/>
          <w:szCs w:val="24"/>
        </w:rPr>
      </w:pPr>
      <w:r>
        <w:rPr>
          <w:b/>
          <w:sz w:val="24"/>
          <w:szCs w:val="24"/>
        </w:rPr>
        <w:t xml:space="preserve">    </w:t>
      </w:r>
    </w:p>
    <w:p w14:paraId="09CD2113" w14:textId="77777777" w:rsidR="00F30FA2" w:rsidRDefault="00F30FA2" w:rsidP="00B60896">
      <w:pPr>
        <w:spacing w:line="200" w:lineRule="exact"/>
      </w:pPr>
    </w:p>
    <w:p w14:paraId="1D7A9691" w14:textId="77777777" w:rsidR="00F30FA2" w:rsidRDefault="00F30FA2" w:rsidP="00B60896">
      <w:pPr>
        <w:spacing w:line="200" w:lineRule="exact"/>
      </w:pPr>
    </w:p>
    <w:p w14:paraId="02EF0927" w14:textId="77777777" w:rsidR="00F30FA2" w:rsidRDefault="00F30FA2" w:rsidP="00B60896">
      <w:pPr>
        <w:spacing w:line="200" w:lineRule="exact"/>
      </w:pPr>
    </w:p>
    <w:p w14:paraId="273ED3CB" w14:textId="77777777" w:rsidR="00F30FA2" w:rsidRDefault="00F30FA2" w:rsidP="00B60896">
      <w:pPr>
        <w:spacing w:line="200" w:lineRule="exact"/>
      </w:pPr>
    </w:p>
    <w:p w14:paraId="304FD62F" w14:textId="77777777" w:rsidR="00F30FA2" w:rsidRDefault="00F30FA2" w:rsidP="00B60896">
      <w:pPr>
        <w:spacing w:line="200" w:lineRule="exact"/>
      </w:pPr>
    </w:p>
    <w:p w14:paraId="06C69A8F" w14:textId="77777777" w:rsidR="008B31F6" w:rsidRDefault="008B31F6" w:rsidP="00B60896">
      <w:pPr>
        <w:spacing w:line="200" w:lineRule="exact"/>
      </w:pPr>
    </w:p>
    <w:p w14:paraId="6079FDB7" w14:textId="77777777" w:rsidR="008B31F6" w:rsidRDefault="008B31F6" w:rsidP="00B60896">
      <w:pPr>
        <w:spacing w:line="200" w:lineRule="exact"/>
      </w:pPr>
    </w:p>
    <w:p w14:paraId="070DDEB0" w14:textId="77777777" w:rsidR="008B31F6" w:rsidRDefault="008B31F6" w:rsidP="00B60896">
      <w:pPr>
        <w:spacing w:line="200" w:lineRule="exact"/>
      </w:pPr>
    </w:p>
    <w:p w14:paraId="01D8A5D7" w14:textId="77777777" w:rsidR="00F30FA2" w:rsidRPr="00CE7C7A" w:rsidRDefault="00F30FA2" w:rsidP="00B60896">
      <w:pPr>
        <w:spacing w:line="200" w:lineRule="exact"/>
        <w:rPr>
          <w:rFonts w:asciiTheme="minorHAnsi" w:hAnsiTheme="minorHAnsi" w:cstheme="minorHAnsi"/>
        </w:rPr>
      </w:pPr>
    </w:p>
    <w:p w14:paraId="6F5ED7A2" w14:textId="77777777" w:rsidR="00F30FA2" w:rsidRPr="00CE7C7A" w:rsidRDefault="00F30FA2" w:rsidP="00B60896">
      <w:pPr>
        <w:spacing w:line="200" w:lineRule="exact"/>
        <w:rPr>
          <w:rFonts w:asciiTheme="minorHAnsi" w:hAnsiTheme="minorHAnsi" w:cstheme="minorHAnsi"/>
        </w:rPr>
      </w:pPr>
    </w:p>
    <w:p w14:paraId="24835A57" w14:textId="77777777" w:rsidR="00F30FA2" w:rsidRPr="00CE7C7A" w:rsidRDefault="00F30FA2" w:rsidP="00C769BE">
      <w:pPr>
        <w:spacing w:line="200" w:lineRule="exact"/>
        <w:jc w:val="center"/>
        <w:rPr>
          <w:rFonts w:asciiTheme="minorHAnsi" w:hAnsiTheme="minorHAnsi" w:cstheme="minorHAnsi"/>
        </w:rPr>
      </w:pPr>
    </w:p>
    <w:p w14:paraId="2B482AE4" w14:textId="77777777" w:rsidR="00F30FA2" w:rsidRPr="00CE7C7A" w:rsidRDefault="00602463" w:rsidP="00FD3788">
      <w:pPr>
        <w:ind w:right="-10"/>
        <w:jc w:val="center"/>
        <w:rPr>
          <w:rFonts w:asciiTheme="minorHAnsi" w:hAnsiTheme="minorHAnsi" w:cstheme="minorHAnsi"/>
          <w:sz w:val="24"/>
          <w:szCs w:val="24"/>
        </w:rPr>
      </w:pPr>
      <w:r w:rsidRPr="00CE7C7A">
        <w:rPr>
          <w:rFonts w:asciiTheme="minorHAnsi" w:hAnsiTheme="minorHAnsi" w:cstheme="minorHAnsi"/>
          <w:b/>
          <w:spacing w:val="1"/>
          <w:w w:val="110"/>
          <w:sz w:val="24"/>
          <w:szCs w:val="24"/>
        </w:rPr>
        <w:t>No</w:t>
      </w:r>
      <w:r w:rsidRPr="00CE7C7A">
        <w:rPr>
          <w:rFonts w:asciiTheme="minorHAnsi" w:hAnsiTheme="minorHAnsi" w:cstheme="minorHAnsi"/>
          <w:b/>
          <w:spacing w:val="-1"/>
          <w:w w:val="110"/>
          <w:sz w:val="24"/>
          <w:szCs w:val="24"/>
        </w:rPr>
        <w:t>r</w:t>
      </w:r>
      <w:r w:rsidRPr="00CE7C7A">
        <w:rPr>
          <w:rFonts w:asciiTheme="minorHAnsi" w:hAnsiTheme="minorHAnsi" w:cstheme="minorHAnsi"/>
          <w:b/>
          <w:spacing w:val="4"/>
          <w:w w:val="110"/>
          <w:sz w:val="24"/>
          <w:szCs w:val="24"/>
        </w:rPr>
        <w:t>w</w:t>
      </w:r>
      <w:r w:rsidRPr="00CE7C7A">
        <w:rPr>
          <w:rFonts w:asciiTheme="minorHAnsi" w:hAnsiTheme="minorHAnsi" w:cstheme="minorHAnsi"/>
          <w:b/>
          <w:spacing w:val="-1"/>
          <w:w w:val="110"/>
          <w:sz w:val="24"/>
          <w:szCs w:val="24"/>
        </w:rPr>
        <w:t>e</w:t>
      </w:r>
      <w:r w:rsidRPr="00CE7C7A">
        <w:rPr>
          <w:rFonts w:asciiTheme="minorHAnsi" w:hAnsiTheme="minorHAnsi" w:cstheme="minorHAnsi"/>
          <w:b/>
          <w:spacing w:val="1"/>
          <w:w w:val="110"/>
          <w:sz w:val="24"/>
          <w:szCs w:val="24"/>
        </w:rPr>
        <w:t>g</w:t>
      </w:r>
      <w:r w:rsidRPr="00CE7C7A">
        <w:rPr>
          <w:rFonts w:asciiTheme="minorHAnsi" w:hAnsiTheme="minorHAnsi" w:cstheme="minorHAnsi"/>
          <w:b/>
          <w:w w:val="110"/>
          <w:sz w:val="24"/>
          <w:szCs w:val="24"/>
        </w:rPr>
        <w:t>i</w:t>
      </w:r>
      <w:r w:rsidRPr="00CE7C7A">
        <w:rPr>
          <w:rFonts w:asciiTheme="minorHAnsi" w:hAnsiTheme="minorHAnsi" w:cstheme="minorHAnsi"/>
          <w:b/>
          <w:spacing w:val="1"/>
          <w:w w:val="110"/>
          <w:sz w:val="24"/>
          <w:szCs w:val="24"/>
        </w:rPr>
        <w:t>a</w:t>
      </w:r>
      <w:r w:rsidRPr="00CE7C7A">
        <w:rPr>
          <w:rFonts w:asciiTheme="minorHAnsi" w:hAnsiTheme="minorHAnsi" w:cstheme="minorHAnsi"/>
          <w:b/>
          <w:w w:val="110"/>
          <w:sz w:val="24"/>
          <w:szCs w:val="24"/>
        </w:rPr>
        <w:t>n</w:t>
      </w:r>
      <w:r w:rsidRPr="00CE7C7A">
        <w:rPr>
          <w:rFonts w:asciiTheme="minorHAnsi" w:hAnsiTheme="minorHAnsi" w:cstheme="minorHAnsi"/>
          <w:b/>
          <w:spacing w:val="15"/>
          <w:w w:val="110"/>
          <w:sz w:val="24"/>
          <w:szCs w:val="24"/>
        </w:rPr>
        <w:t xml:space="preserve"> </w:t>
      </w:r>
      <w:r w:rsidRPr="00CE7C7A">
        <w:rPr>
          <w:rFonts w:asciiTheme="minorHAnsi" w:hAnsiTheme="minorHAnsi" w:cstheme="minorHAnsi"/>
          <w:b/>
          <w:spacing w:val="1"/>
          <w:w w:val="110"/>
          <w:sz w:val="24"/>
          <w:szCs w:val="24"/>
        </w:rPr>
        <w:t>A</w:t>
      </w:r>
      <w:r w:rsidRPr="00CE7C7A">
        <w:rPr>
          <w:rFonts w:asciiTheme="minorHAnsi" w:hAnsiTheme="minorHAnsi" w:cstheme="minorHAnsi"/>
          <w:b/>
          <w:w w:val="110"/>
          <w:sz w:val="24"/>
          <w:szCs w:val="24"/>
        </w:rPr>
        <w:t>f</w:t>
      </w:r>
      <w:r w:rsidRPr="00CE7C7A">
        <w:rPr>
          <w:rFonts w:asciiTheme="minorHAnsi" w:hAnsiTheme="minorHAnsi" w:cstheme="minorHAnsi"/>
          <w:b/>
          <w:spacing w:val="1"/>
          <w:w w:val="110"/>
          <w:sz w:val="24"/>
          <w:szCs w:val="24"/>
        </w:rPr>
        <w:t>g</w:t>
      </w:r>
      <w:r w:rsidRPr="00CE7C7A">
        <w:rPr>
          <w:rFonts w:asciiTheme="minorHAnsi" w:hAnsiTheme="minorHAnsi" w:cstheme="minorHAnsi"/>
          <w:b/>
          <w:spacing w:val="3"/>
          <w:w w:val="110"/>
          <w:sz w:val="24"/>
          <w:szCs w:val="24"/>
        </w:rPr>
        <w:t>h</w:t>
      </w:r>
      <w:r w:rsidRPr="00CE7C7A">
        <w:rPr>
          <w:rFonts w:asciiTheme="minorHAnsi" w:hAnsiTheme="minorHAnsi" w:cstheme="minorHAnsi"/>
          <w:b/>
          <w:spacing w:val="-2"/>
          <w:w w:val="110"/>
          <w:sz w:val="24"/>
          <w:szCs w:val="24"/>
        </w:rPr>
        <w:t>a</w:t>
      </w:r>
      <w:r w:rsidRPr="00CE7C7A">
        <w:rPr>
          <w:rFonts w:asciiTheme="minorHAnsi" w:hAnsiTheme="minorHAnsi" w:cstheme="minorHAnsi"/>
          <w:b/>
          <w:spacing w:val="3"/>
          <w:w w:val="110"/>
          <w:sz w:val="24"/>
          <w:szCs w:val="24"/>
        </w:rPr>
        <w:t>n</w:t>
      </w:r>
      <w:r w:rsidRPr="00CE7C7A">
        <w:rPr>
          <w:rFonts w:asciiTheme="minorHAnsi" w:hAnsiTheme="minorHAnsi" w:cstheme="minorHAnsi"/>
          <w:b/>
          <w:w w:val="110"/>
          <w:sz w:val="24"/>
          <w:szCs w:val="24"/>
        </w:rPr>
        <w:t>i</w:t>
      </w:r>
      <w:r w:rsidRPr="00CE7C7A">
        <w:rPr>
          <w:rFonts w:asciiTheme="minorHAnsi" w:hAnsiTheme="minorHAnsi" w:cstheme="minorHAnsi"/>
          <w:b/>
          <w:spacing w:val="1"/>
          <w:w w:val="110"/>
          <w:sz w:val="24"/>
          <w:szCs w:val="24"/>
        </w:rPr>
        <w:t>s</w:t>
      </w:r>
      <w:r w:rsidRPr="00CE7C7A">
        <w:rPr>
          <w:rFonts w:asciiTheme="minorHAnsi" w:hAnsiTheme="minorHAnsi" w:cstheme="minorHAnsi"/>
          <w:b/>
          <w:spacing w:val="-2"/>
          <w:w w:val="110"/>
          <w:sz w:val="24"/>
          <w:szCs w:val="24"/>
        </w:rPr>
        <w:t>t</w:t>
      </w:r>
      <w:r w:rsidRPr="00CE7C7A">
        <w:rPr>
          <w:rFonts w:asciiTheme="minorHAnsi" w:hAnsiTheme="minorHAnsi" w:cstheme="minorHAnsi"/>
          <w:b/>
          <w:spacing w:val="1"/>
          <w:w w:val="110"/>
          <w:sz w:val="24"/>
          <w:szCs w:val="24"/>
        </w:rPr>
        <w:t>a</w:t>
      </w:r>
      <w:r w:rsidRPr="00CE7C7A">
        <w:rPr>
          <w:rFonts w:asciiTheme="minorHAnsi" w:hAnsiTheme="minorHAnsi" w:cstheme="minorHAnsi"/>
          <w:b/>
          <w:w w:val="110"/>
          <w:sz w:val="24"/>
          <w:szCs w:val="24"/>
        </w:rPr>
        <w:t>n</w:t>
      </w:r>
      <w:r w:rsidRPr="00CE7C7A">
        <w:rPr>
          <w:rFonts w:asciiTheme="minorHAnsi" w:hAnsiTheme="minorHAnsi" w:cstheme="minorHAnsi"/>
          <w:b/>
          <w:spacing w:val="16"/>
          <w:w w:val="110"/>
          <w:sz w:val="24"/>
          <w:szCs w:val="24"/>
        </w:rPr>
        <w:t xml:space="preserve"> </w:t>
      </w:r>
      <w:r w:rsidRPr="00CE7C7A">
        <w:rPr>
          <w:rFonts w:asciiTheme="minorHAnsi" w:hAnsiTheme="minorHAnsi" w:cstheme="minorHAnsi"/>
          <w:b/>
          <w:spacing w:val="-1"/>
          <w:w w:val="110"/>
          <w:sz w:val="24"/>
          <w:szCs w:val="24"/>
        </w:rPr>
        <w:t>C</w:t>
      </w:r>
      <w:r w:rsidRPr="00CE7C7A">
        <w:rPr>
          <w:rFonts w:asciiTheme="minorHAnsi" w:hAnsiTheme="minorHAnsi" w:cstheme="minorHAnsi"/>
          <w:b/>
          <w:spacing w:val="1"/>
          <w:w w:val="110"/>
          <w:sz w:val="24"/>
          <w:szCs w:val="24"/>
        </w:rPr>
        <w:t>o</w:t>
      </w:r>
      <w:r w:rsidRPr="00CE7C7A">
        <w:rPr>
          <w:rFonts w:asciiTheme="minorHAnsi" w:hAnsiTheme="minorHAnsi" w:cstheme="minorHAnsi"/>
          <w:b/>
          <w:spacing w:val="3"/>
          <w:w w:val="110"/>
          <w:sz w:val="24"/>
          <w:szCs w:val="24"/>
        </w:rPr>
        <w:t>m</w:t>
      </w:r>
      <w:r w:rsidRPr="00CE7C7A">
        <w:rPr>
          <w:rFonts w:asciiTheme="minorHAnsi" w:hAnsiTheme="minorHAnsi" w:cstheme="minorHAnsi"/>
          <w:b/>
          <w:spacing w:val="-2"/>
          <w:w w:val="110"/>
          <w:sz w:val="24"/>
          <w:szCs w:val="24"/>
        </w:rPr>
        <w:t>m</w:t>
      </w:r>
      <w:r w:rsidRPr="00CE7C7A">
        <w:rPr>
          <w:rFonts w:asciiTheme="minorHAnsi" w:hAnsiTheme="minorHAnsi" w:cstheme="minorHAnsi"/>
          <w:b/>
          <w:w w:val="110"/>
          <w:sz w:val="24"/>
          <w:szCs w:val="24"/>
        </w:rPr>
        <w:t>itt</w:t>
      </w:r>
      <w:r w:rsidRPr="00CE7C7A">
        <w:rPr>
          <w:rFonts w:asciiTheme="minorHAnsi" w:hAnsiTheme="minorHAnsi" w:cstheme="minorHAnsi"/>
          <w:b/>
          <w:spacing w:val="1"/>
          <w:w w:val="110"/>
          <w:sz w:val="24"/>
          <w:szCs w:val="24"/>
        </w:rPr>
        <w:t>ee</w:t>
      </w:r>
      <w:r w:rsidRPr="00CE7C7A">
        <w:rPr>
          <w:rFonts w:asciiTheme="minorHAnsi" w:hAnsiTheme="minorHAnsi" w:cstheme="minorHAnsi"/>
          <w:b/>
          <w:w w:val="110"/>
          <w:sz w:val="24"/>
          <w:szCs w:val="24"/>
        </w:rPr>
        <w:t>,</w:t>
      </w:r>
      <w:r w:rsidRPr="00CE7C7A">
        <w:rPr>
          <w:rFonts w:asciiTheme="minorHAnsi" w:hAnsiTheme="minorHAnsi" w:cstheme="minorHAnsi"/>
          <w:b/>
          <w:spacing w:val="19"/>
          <w:w w:val="110"/>
          <w:sz w:val="24"/>
          <w:szCs w:val="24"/>
        </w:rPr>
        <w:t xml:space="preserve"> </w:t>
      </w:r>
      <w:r w:rsidR="00331892" w:rsidRPr="00CE7C7A">
        <w:rPr>
          <w:rFonts w:asciiTheme="minorHAnsi" w:hAnsiTheme="minorHAnsi" w:cstheme="minorHAnsi"/>
          <w:b/>
          <w:spacing w:val="1"/>
          <w:sz w:val="24"/>
          <w:szCs w:val="24"/>
        </w:rPr>
        <w:t>K</w:t>
      </w:r>
      <w:r w:rsidR="00331892" w:rsidRPr="00CE7C7A">
        <w:rPr>
          <w:rFonts w:asciiTheme="minorHAnsi" w:hAnsiTheme="minorHAnsi" w:cstheme="minorHAnsi"/>
          <w:b/>
          <w:spacing w:val="-2"/>
          <w:sz w:val="24"/>
          <w:szCs w:val="24"/>
        </w:rPr>
        <w:t>a</w:t>
      </w:r>
      <w:r w:rsidR="00331892" w:rsidRPr="00CE7C7A">
        <w:rPr>
          <w:rFonts w:asciiTheme="minorHAnsi" w:hAnsiTheme="minorHAnsi" w:cstheme="minorHAnsi"/>
          <w:b/>
          <w:sz w:val="24"/>
          <w:szCs w:val="24"/>
        </w:rPr>
        <w:t xml:space="preserve">bul </w:t>
      </w:r>
      <w:r w:rsidR="00331892" w:rsidRPr="00CE7C7A">
        <w:rPr>
          <w:rFonts w:asciiTheme="minorHAnsi" w:hAnsiTheme="minorHAnsi" w:cstheme="minorHAnsi"/>
          <w:b/>
          <w:spacing w:val="18"/>
          <w:sz w:val="24"/>
          <w:szCs w:val="24"/>
        </w:rPr>
        <w:t>Main</w:t>
      </w:r>
      <w:r w:rsidRPr="00CE7C7A">
        <w:rPr>
          <w:rFonts w:asciiTheme="minorHAnsi" w:hAnsiTheme="minorHAnsi" w:cstheme="minorHAnsi"/>
          <w:b/>
          <w:spacing w:val="-3"/>
          <w:sz w:val="24"/>
          <w:szCs w:val="24"/>
        </w:rPr>
        <w:t xml:space="preserve"> </w:t>
      </w:r>
      <w:r w:rsidRPr="00CE7C7A">
        <w:rPr>
          <w:rFonts w:asciiTheme="minorHAnsi" w:hAnsiTheme="minorHAnsi" w:cstheme="minorHAnsi"/>
          <w:b/>
          <w:spacing w:val="13"/>
          <w:w w:val="99"/>
          <w:sz w:val="24"/>
          <w:szCs w:val="24"/>
        </w:rPr>
        <w:t>O</w:t>
      </w:r>
      <w:r w:rsidRPr="00CE7C7A">
        <w:rPr>
          <w:rFonts w:asciiTheme="minorHAnsi" w:hAnsiTheme="minorHAnsi" w:cstheme="minorHAnsi"/>
          <w:b/>
          <w:spacing w:val="14"/>
          <w:w w:val="99"/>
          <w:sz w:val="24"/>
          <w:szCs w:val="24"/>
        </w:rPr>
        <w:t>ff</w:t>
      </w:r>
      <w:r w:rsidRPr="00CE7C7A">
        <w:rPr>
          <w:rFonts w:asciiTheme="minorHAnsi" w:hAnsiTheme="minorHAnsi" w:cstheme="minorHAnsi"/>
          <w:b/>
          <w:spacing w:val="12"/>
          <w:sz w:val="24"/>
          <w:szCs w:val="24"/>
        </w:rPr>
        <w:t>i</w:t>
      </w:r>
      <w:r w:rsidRPr="00CE7C7A">
        <w:rPr>
          <w:rFonts w:asciiTheme="minorHAnsi" w:hAnsiTheme="minorHAnsi" w:cstheme="minorHAnsi"/>
          <w:b/>
          <w:spacing w:val="11"/>
          <w:sz w:val="24"/>
          <w:szCs w:val="24"/>
        </w:rPr>
        <w:t>c</w:t>
      </w:r>
      <w:r w:rsidRPr="00CE7C7A">
        <w:rPr>
          <w:rFonts w:asciiTheme="minorHAnsi" w:hAnsiTheme="minorHAnsi" w:cstheme="minorHAnsi"/>
          <w:b/>
          <w:sz w:val="24"/>
          <w:szCs w:val="24"/>
        </w:rPr>
        <w:t>e</w:t>
      </w:r>
    </w:p>
    <w:p w14:paraId="0AA2270D" w14:textId="77777777" w:rsidR="00F30FA2" w:rsidRPr="00CE7C7A" w:rsidRDefault="00F30FA2" w:rsidP="00C769BE">
      <w:pPr>
        <w:spacing w:before="2" w:line="180" w:lineRule="exact"/>
        <w:jc w:val="center"/>
        <w:rPr>
          <w:rFonts w:asciiTheme="minorHAnsi" w:hAnsiTheme="minorHAnsi" w:cstheme="minorHAnsi"/>
          <w:sz w:val="18"/>
          <w:szCs w:val="18"/>
        </w:rPr>
      </w:pPr>
    </w:p>
    <w:p w14:paraId="09C0D65F" w14:textId="67EC0952" w:rsidR="00F30FA2" w:rsidRPr="00CE7C7A" w:rsidRDefault="002E0AA5" w:rsidP="00FD3788">
      <w:pPr>
        <w:ind w:right="-10"/>
        <w:jc w:val="center"/>
        <w:rPr>
          <w:rFonts w:asciiTheme="minorHAnsi" w:hAnsiTheme="minorHAnsi" w:cstheme="minorHAnsi"/>
          <w:sz w:val="24"/>
          <w:szCs w:val="24"/>
        </w:rPr>
        <w:sectPr w:rsidR="00F30FA2" w:rsidRPr="00CE7C7A" w:rsidSect="000919C3">
          <w:footerReference w:type="default" r:id="rId12"/>
          <w:pgSz w:w="12240" w:h="15840"/>
          <w:pgMar w:top="1340" w:right="810" w:bottom="280" w:left="820" w:header="0" w:footer="873" w:gutter="0"/>
          <w:pgNumType w:start="1"/>
          <w:cols w:space="720"/>
        </w:sectPr>
      </w:pPr>
      <w:r w:rsidRPr="00CE7C7A">
        <w:rPr>
          <w:rFonts w:asciiTheme="minorHAnsi" w:hAnsiTheme="minorHAnsi" w:cstheme="minorHAnsi"/>
          <w:b/>
          <w:spacing w:val="1"/>
          <w:sz w:val="24"/>
          <w:szCs w:val="24"/>
        </w:rPr>
        <w:t xml:space="preserve">Qala </w:t>
      </w:r>
      <w:proofErr w:type="spellStart"/>
      <w:r w:rsidRPr="00CE7C7A">
        <w:rPr>
          <w:rFonts w:asciiTheme="minorHAnsi" w:hAnsiTheme="minorHAnsi" w:cstheme="minorHAnsi"/>
          <w:b/>
          <w:spacing w:val="1"/>
          <w:sz w:val="24"/>
          <w:szCs w:val="24"/>
        </w:rPr>
        <w:t>Fatullah</w:t>
      </w:r>
      <w:proofErr w:type="spellEnd"/>
      <w:r w:rsidRPr="00CE7C7A">
        <w:rPr>
          <w:rFonts w:asciiTheme="minorHAnsi" w:hAnsiTheme="minorHAnsi" w:cstheme="minorHAnsi"/>
          <w:b/>
          <w:spacing w:val="1"/>
          <w:sz w:val="24"/>
          <w:szCs w:val="24"/>
        </w:rPr>
        <w:t xml:space="preserve"> </w:t>
      </w:r>
      <w:r w:rsidR="00370FD9" w:rsidRPr="00CE7C7A">
        <w:rPr>
          <w:rFonts w:asciiTheme="minorHAnsi" w:hAnsiTheme="minorHAnsi" w:cstheme="minorHAnsi"/>
          <w:b/>
          <w:spacing w:val="1"/>
          <w:sz w:val="24"/>
          <w:szCs w:val="24"/>
        </w:rPr>
        <w:t>H</w:t>
      </w:r>
      <w:r w:rsidR="00370FD9" w:rsidRPr="00CE7C7A">
        <w:rPr>
          <w:rFonts w:asciiTheme="minorHAnsi" w:hAnsiTheme="minorHAnsi" w:cstheme="minorHAnsi"/>
          <w:b/>
          <w:sz w:val="24"/>
          <w:szCs w:val="24"/>
        </w:rPr>
        <w:t>o</w:t>
      </w:r>
      <w:r w:rsidR="00370FD9" w:rsidRPr="00CE7C7A">
        <w:rPr>
          <w:rFonts w:asciiTheme="minorHAnsi" w:hAnsiTheme="minorHAnsi" w:cstheme="minorHAnsi"/>
          <w:b/>
          <w:spacing w:val="1"/>
          <w:sz w:val="24"/>
          <w:szCs w:val="24"/>
        </w:rPr>
        <w:t>u</w:t>
      </w:r>
      <w:r w:rsidR="00370FD9" w:rsidRPr="00CE7C7A">
        <w:rPr>
          <w:rFonts w:asciiTheme="minorHAnsi" w:hAnsiTheme="minorHAnsi" w:cstheme="minorHAnsi"/>
          <w:b/>
          <w:sz w:val="24"/>
          <w:szCs w:val="24"/>
        </w:rPr>
        <w:t>se</w:t>
      </w:r>
      <w:r w:rsidR="00370FD9" w:rsidRPr="00CE7C7A">
        <w:rPr>
          <w:rFonts w:asciiTheme="minorHAnsi" w:hAnsiTheme="minorHAnsi" w:cstheme="minorHAnsi"/>
          <w:b/>
          <w:spacing w:val="-5"/>
          <w:sz w:val="24"/>
          <w:szCs w:val="24"/>
        </w:rPr>
        <w:t xml:space="preserve"> </w:t>
      </w:r>
      <w:r w:rsidR="00370FD9" w:rsidRPr="00CE7C7A">
        <w:rPr>
          <w:rFonts w:asciiTheme="minorHAnsi" w:hAnsiTheme="minorHAnsi" w:cstheme="minorHAnsi"/>
          <w:b/>
          <w:sz w:val="24"/>
          <w:szCs w:val="24"/>
        </w:rPr>
        <w:t xml:space="preserve"># </w:t>
      </w:r>
      <w:r w:rsidRPr="00CE7C7A">
        <w:rPr>
          <w:rFonts w:asciiTheme="minorHAnsi" w:hAnsiTheme="minorHAnsi" w:cstheme="minorHAnsi"/>
          <w:b/>
          <w:sz w:val="24"/>
          <w:szCs w:val="24"/>
        </w:rPr>
        <w:t>20</w:t>
      </w:r>
      <w:r w:rsidR="00602463" w:rsidRPr="00CE7C7A">
        <w:rPr>
          <w:rFonts w:asciiTheme="minorHAnsi" w:hAnsiTheme="minorHAnsi" w:cstheme="minorHAnsi"/>
          <w:b/>
          <w:sz w:val="24"/>
          <w:szCs w:val="24"/>
        </w:rPr>
        <w:t>,</w:t>
      </w:r>
      <w:r w:rsidR="00602463" w:rsidRPr="00CE7C7A">
        <w:rPr>
          <w:rFonts w:asciiTheme="minorHAnsi" w:hAnsiTheme="minorHAnsi" w:cstheme="minorHAnsi"/>
          <w:b/>
          <w:spacing w:val="30"/>
          <w:sz w:val="24"/>
          <w:szCs w:val="24"/>
        </w:rPr>
        <w:t xml:space="preserve"> </w:t>
      </w:r>
      <w:r w:rsidRPr="00CE7C7A">
        <w:rPr>
          <w:rFonts w:asciiTheme="minorHAnsi" w:hAnsiTheme="minorHAnsi" w:cstheme="minorHAnsi"/>
          <w:b/>
          <w:spacing w:val="1"/>
          <w:sz w:val="24"/>
          <w:szCs w:val="24"/>
        </w:rPr>
        <w:t>Street 5,</w:t>
      </w:r>
      <w:r w:rsidR="00602463" w:rsidRPr="00CE7C7A">
        <w:rPr>
          <w:rFonts w:asciiTheme="minorHAnsi" w:hAnsiTheme="minorHAnsi" w:cstheme="minorHAnsi"/>
          <w:b/>
          <w:spacing w:val="56"/>
          <w:sz w:val="24"/>
          <w:szCs w:val="24"/>
        </w:rPr>
        <w:t xml:space="preserve"> </w:t>
      </w:r>
      <w:r w:rsidR="002D3AEC" w:rsidRPr="00CE7C7A">
        <w:rPr>
          <w:rFonts w:asciiTheme="minorHAnsi" w:hAnsiTheme="minorHAnsi" w:cstheme="minorHAnsi"/>
          <w:b/>
          <w:spacing w:val="1"/>
          <w:sz w:val="24"/>
          <w:szCs w:val="24"/>
        </w:rPr>
        <w:t>K</w:t>
      </w:r>
      <w:r w:rsidR="002D3AEC" w:rsidRPr="00CE7C7A">
        <w:rPr>
          <w:rFonts w:asciiTheme="minorHAnsi" w:hAnsiTheme="minorHAnsi" w:cstheme="minorHAnsi"/>
          <w:b/>
          <w:spacing w:val="-2"/>
          <w:sz w:val="24"/>
          <w:szCs w:val="24"/>
        </w:rPr>
        <w:t>a</w:t>
      </w:r>
      <w:r w:rsidR="002D3AEC" w:rsidRPr="00CE7C7A">
        <w:rPr>
          <w:rFonts w:asciiTheme="minorHAnsi" w:hAnsiTheme="minorHAnsi" w:cstheme="minorHAnsi"/>
          <w:b/>
          <w:spacing w:val="2"/>
          <w:sz w:val="24"/>
          <w:szCs w:val="24"/>
        </w:rPr>
        <w:t>bu</w:t>
      </w:r>
      <w:r w:rsidR="002D3AEC" w:rsidRPr="00CE7C7A">
        <w:rPr>
          <w:rFonts w:asciiTheme="minorHAnsi" w:hAnsiTheme="minorHAnsi" w:cstheme="minorHAnsi"/>
          <w:b/>
          <w:sz w:val="24"/>
          <w:szCs w:val="24"/>
        </w:rPr>
        <w:t xml:space="preserve">l </w:t>
      </w:r>
      <w:proofErr w:type="spellStart"/>
      <w:r w:rsidR="002D3AEC" w:rsidRPr="00CE7C7A">
        <w:rPr>
          <w:rFonts w:asciiTheme="minorHAnsi" w:hAnsiTheme="minorHAnsi" w:cstheme="minorHAnsi"/>
          <w:b/>
          <w:spacing w:val="15"/>
          <w:sz w:val="24"/>
          <w:szCs w:val="24"/>
        </w:rPr>
        <w:t>Afghanist</w:t>
      </w:r>
      <w:proofErr w:type="spellEnd"/>
    </w:p>
    <w:p w14:paraId="5EFBC796" w14:textId="795D0159" w:rsidR="00F30FA2" w:rsidRPr="00CE7C7A" w:rsidRDefault="00602463" w:rsidP="00B60896">
      <w:pPr>
        <w:spacing w:before="29"/>
        <w:ind w:right="30"/>
        <w:jc w:val="both"/>
        <w:rPr>
          <w:rFonts w:asciiTheme="minorHAnsi" w:hAnsiTheme="minorHAnsi" w:cstheme="minorHAnsi"/>
          <w:b/>
          <w:sz w:val="24"/>
          <w:szCs w:val="24"/>
        </w:rPr>
      </w:pPr>
      <w:r w:rsidRPr="00CE7C7A">
        <w:rPr>
          <w:rFonts w:asciiTheme="minorHAnsi" w:hAnsiTheme="minorHAnsi" w:cstheme="minorHAnsi"/>
          <w:b/>
          <w:sz w:val="24"/>
          <w:szCs w:val="24"/>
        </w:rPr>
        <w:lastRenderedPageBreak/>
        <w:t>1</w:t>
      </w:r>
      <w:r w:rsidR="00212E1F" w:rsidRPr="00CE7C7A">
        <w:rPr>
          <w:rFonts w:asciiTheme="minorHAnsi" w:hAnsiTheme="minorHAnsi" w:cstheme="minorHAnsi"/>
          <w:b/>
          <w:sz w:val="24"/>
          <w:szCs w:val="24"/>
        </w:rPr>
        <w:t>. Introduction</w:t>
      </w:r>
      <w:r w:rsidRPr="00CE7C7A">
        <w:rPr>
          <w:rFonts w:asciiTheme="minorHAnsi" w:hAnsiTheme="minorHAnsi" w:cstheme="minorHAnsi"/>
          <w:b/>
          <w:sz w:val="24"/>
          <w:szCs w:val="24"/>
        </w:rPr>
        <w:t>:</w:t>
      </w:r>
    </w:p>
    <w:p w14:paraId="7C24AACB" w14:textId="77777777" w:rsidR="00F30FA2" w:rsidRPr="00CE7C7A" w:rsidRDefault="00F30FA2" w:rsidP="00B60896">
      <w:pPr>
        <w:spacing w:before="8" w:line="160" w:lineRule="exact"/>
        <w:rPr>
          <w:rFonts w:asciiTheme="minorHAnsi" w:hAnsiTheme="minorHAnsi" w:cstheme="minorHAnsi"/>
          <w:sz w:val="17"/>
          <w:szCs w:val="17"/>
        </w:rPr>
      </w:pPr>
    </w:p>
    <w:p w14:paraId="25B91DC4" w14:textId="77777777" w:rsidR="00F30FA2" w:rsidRPr="00CE7C7A" w:rsidRDefault="00602463" w:rsidP="00B60896">
      <w:pPr>
        <w:ind w:right="2100"/>
        <w:jc w:val="both"/>
        <w:rPr>
          <w:rFonts w:asciiTheme="minorHAnsi" w:hAnsiTheme="minorHAnsi" w:cstheme="minorHAnsi"/>
          <w:sz w:val="24"/>
          <w:szCs w:val="24"/>
        </w:rPr>
      </w:pPr>
      <w:r w:rsidRPr="00CE7C7A">
        <w:rPr>
          <w:rFonts w:asciiTheme="minorHAnsi" w:hAnsiTheme="minorHAnsi" w:cstheme="minorHAnsi"/>
          <w:b/>
          <w:spacing w:val="1"/>
          <w:sz w:val="24"/>
          <w:szCs w:val="24"/>
        </w:rPr>
        <w:t>Th</w:t>
      </w:r>
      <w:r w:rsidRPr="00CE7C7A">
        <w:rPr>
          <w:rFonts w:asciiTheme="minorHAnsi" w:hAnsiTheme="minorHAnsi" w:cstheme="minorHAnsi"/>
          <w:b/>
          <w:sz w:val="24"/>
          <w:szCs w:val="24"/>
        </w:rPr>
        <w:t>e</w:t>
      </w:r>
      <w:r w:rsidRPr="00CE7C7A">
        <w:rPr>
          <w:rFonts w:asciiTheme="minorHAnsi" w:hAnsiTheme="minorHAnsi" w:cstheme="minorHAnsi"/>
          <w:b/>
          <w:spacing w:val="-4"/>
          <w:sz w:val="24"/>
          <w:szCs w:val="24"/>
        </w:rPr>
        <w:t xml:space="preserve"> </w:t>
      </w:r>
      <w:r w:rsidRPr="00CE7C7A">
        <w:rPr>
          <w:rFonts w:asciiTheme="minorHAnsi" w:hAnsiTheme="minorHAnsi" w:cstheme="minorHAnsi"/>
          <w:b/>
          <w:sz w:val="24"/>
          <w:szCs w:val="24"/>
        </w:rPr>
        <w:t>No</w:t>
      </w:r>
      <w:r w:rsidRPr="00CE7C7A">
        <w:rPr>
          <w:rFonts w:asciiTheme="minorHAnsi" w:hAnsiTheme="minorHAnsi" w:cstheme="minorHAnsi"/>
          <w:b/>
          <w:spacing w:val="-1"/>
          <w:sz w:val="24"/>
          <w:szCs w:val="24"/>
        </w:rPr>
        <w:t>r</w:t>
      </w:r>
      <w:r w:rsidRPr="00CE7C7A">
        <w:rPr>
          <w:rFonts w:asciiTheme="minorHAnsi" w:hAnsiTheme="minorHAnsi" w:cstheme="minorHAnsi"/>
          <w:b/>
          <w:spacing w:val="5"/>
          <w:sz w:val="24"/>
          <w:szCs w:val="24"/>
        </w:rPr>
        <w:t>w</w:t>
      </w:r>
      <w:r w:rsidRPr="00CE7C7A">
        <w:rPr>
          <w:rFonts w:asciiTheme="minorHAnsi" w:hAnsiTheme="minorHAnsi" w:cstheme="minorHAnsi"/>
          <w:b/>
          <w:spacing w:val="-1"/>
          <w:sz w:val="24"/>
          <w:szCs w:val="24"/>
        </w:rPr>
        <w:t>e</w:t>
      </w:r>
      <w:r w:rsidRPr="00CE7C7A">
        <w:rPr>
          <w:rFonts w:asciiTheme="minorHAnsi" w:hAnsiTheme="minorHAnsi" w:cstheme="minorHAnsi"/>
          <w:b/>
          <w:sz w:val="24"/>
          <w:szCs w:val="24"/>
        </w:rPr>
        <w:t>gi</w:t>
      </w:r>
      <w:r w:rsidRPr="00CE7C7A">
        <w:rPr>
          <w:rFonts w:asciiTheme="minorHAnsi" w:hAnsiTheme="minorHAnsi" w:cstheme="minorHAnsi"/>
          <w:b/>
          <w:spacing w:val="-2"/>
          <w:sz w:val="24"/>
          <w:szCs w:val="24"/>
        </w:rPr>
        <w:t>a</w:t>
      </w:r>
      <w:r w:rsidRPr="00CE7C7A">
        <w:rPr>
          <w:rFonts w:asciiTheme="minorHAnsi" w:hAnsiTheme="minorHAnsi" w:cstheme="minorHAnsi"/>
          <w:b/>
          <w:sz w:val="24"/>
          <w:szCs w:val="24"/>
        </w:rPr>
        <w:t>n</w:t>
      </w:r>
      <w:r w:rsidRPr="00CE7C7A">
        <w:rPr>
          <w:rFonts w:asciiTheme="minorHAnsi" w:hAnsiTheme="minorHAnsi" w:cstheme="minorHAnsi"/>
          <w:b/>
          <w:spacing w:val="-7"/>
          <w:sz w:val="24"/>
          <w:szCs w:val="24"/>
        </w:rPr>
        <w:t xml:space="preserve"> </w:t>
      </w:r>
      <w:r w:rsidRPr="00CE7C7A">
        <w:rPr>
          <w:rFonts w:asciiTheme="minorHAnsi" w:hAnsiTheme="minorHAnsi" w:cstheme="minorHAnsi"/>
          <w:b/>
          <w:sz w:val="24"/>
          <w:szCs w:val="24"/>
        </w:rPr>
        <w:t>A</w:t>
      </w:r>
      <w:r w:rsidRPr="00CE7C7A">
        <w:rPr>
          <w:rFonts w:asciiTheme="minorHAnsi" w:hAnsiTheme="minorHAnsi" w:cstheme="minorHAnsi"/>
          <w:b/>
          <w:spacing w:val="2"/>
          <w:sz w:val="24"/>
          <w:szCs w:val="24"/>
        </w:rPr>
        <w:t>f</w:t>
      </w:r>
      <w:r w:rsidRPr="00CE7C7A">
        <w:rPr>
          <w:rFonts w:asciiTheme="minorHAnsi" w:hAnsiTheme="minorHAnsi" w:cstheme="minorHAnsi"/>
          <w:b/>
          <w:sz w:val="24"/>
          <w:szCs w:val="24"/>
        </w:rPr>
        <w:t>g</w:t>
      </w:r>
      <w:r w:rsidRPr="00CE7C7A">
        <w:rPr>
          <w:rFonts w:asciiTheme="minorHAnsi" w:hAnsiTheme="minorHAnsi" w:cstheme="minorHAnsi"/>
          <w:b/>
          <w:spacing w:val="1"/>
          <w:sz w:val="24"/>
          <w:szCs w:val="24"/>
        </w:rPr>
        <w:t>h</w:t>
      </w:r>
      <w:r w:rsidRPr="00CE7C7A">
        <w:rPr>
          <w:rFonts w:asciiTheme="minorHAnsi" w:hAnsiTheme="minorHAnsi" w:cstheme="minorHAnsi"/>
          <w:b/>
          <w:spacing w:val="-2"/>
          <w:sz w:val="24"/>
          <w:szCs w:val="24"/>
        </w:rPr>
        <w:t>a</w:t>
      </w:r>
      <w:r w:rsidRPr="00CE7C7A">
        <w:rPr>
          <w:rFonts w:asciiTheme="minorHAnsi" w:hAnsiTheme="minorHAnsi" w:cstheme="minorHAnsi"/>
          <w:b/>
          <w:spacing w:val="-1"/>
          <w:sz w:val="24"/>
          <w:szCs w:val="24"/>
        </w:rPr>
        <w:t>n</w:t>
      </w:r>
      <w:r w:rsidRPr="00CE7C7A">
        <w:rPr>
          <w:rFonts w:asciiTheme="minorHAnsi" w:hAnsiTheme="minorHAnsi" w:cstheme="minorHAnsi"/>
          <w:b/>
          <w:sz w:val="24"/>
          <w:szCs w:val="24"/>
        </w:rPr>
        <w:t>istan</w:t>
      </w:r>
      <w:r w:rsidRPr="00CE7C7A">
        <w:rPr>
          <w:rFonts w:asciiTheme="minorHAnsi" w:hAnsiTheme="minorHAnsi" w:cstheme="minorHAnsi"/>
          <w:b/>
          <w:spacing w:val="-10"/>
          <w:sz w:val="24"/>
          <w:szCs w:val="24"/>
        </w:rPr>
        <w:t xml:space="preserve"> </w:t>
      </w:r>
      <w:r w:rsidRPr="00CE7C7A">
        <w:rPr>
          <w:rFonts w:asciiTheme="minorHAnsi" w:hAnsiTheme="minorHAnsi" w:cstheme="minorHAnsi"/>
          <w:b/>
          <w:sz w:val="24"/>
          <w:szCs w:val="24"/>
        </w:rPr>
        <w:t>Com</w:t>
      </w:r>
      <w:r w:rsidRPr="00CE7C7A">
        <w:rPr>
          <w:rFonts w:asciiTheme="minorHAnsi" w:hAnsiTheme="minorHAnsi" w:cstheme="minorHAnsi"/>
          <w:b/>
          <w:spacing w:val="-5"/>
          <w:sz w:val="24"/>
          <w:szCs w:val="24"/>
        </w:rPr>
        <w:t>m</w:t>
      </w:r>
      <w:r w:rsidRPr="00CE7C7A">
        <w:rPr>
          <w:rFonts w:asciiTheme="minorHAnsi" w:hAnsiTheme="minorHAnsi" w:cstheme="minorHAnsi"/>
          <w:b/>
          <w:spacing w:val="5"/>
          <w:sz w:val="24"/>
          <w:szCs w:val="24"/>
        </w:rPr>
        <w:t>i</w:t>
      </w:r>
      <w:r w:rsidRPr="00CE7C7A">
        <w:rPr>
          <w:rFonts w:asciiTheme="minorHAnsi" w:hAnsiTheme="minorHAnsi" w:cstheme="minorHAnsi"/>
          <w:b/>
          <w:spacing w:val="-1"/>
          <w:sz w:val="24"/>
          <w:szCs w:val="24"/>
        </w:rPr>
        <w:t>tt</w:t>
      </w:r>
      <w:r w:rsidRPr="00CE7C7A">
        <w:rPr>
          <w:rFonts w:asciiTheme="minorHAnsi" w:hAnsiTheme="minorHAnsi" w:cstheme="minorHAnsi"/>
          <w:b/>
          <w:spacing w:val="2"/>
          <w:sz w:val="24"/>
          <w:szCs w:val="24"/>
        </w:rPr>
        <w:t>e</w:t>
      </w:r>
      <w:r w:rsidRPr="00CE7C7A">
        <w:rPr>
          <w:rFonts w:asciiTheme="minorHAnsi" w:hAnsiTheme="minorHAnsi" w:cstheme="minorHAnsi"/>
          <w:b/>
          <w:sz w:val="24"/>
          <w:szCs w:val="24"/>
        </w:rPr>
        <w:t>e</w:t>
      </w:r>
      <w:r w:rsidRPr="00CE7C7A">
        <w:rPr>
          <w:rFonts w:asciiTheme="minorHAnsi" w:hAnsiTheme="minorHAnsi" w:cstheme="minorHAnsi"/>
          <w:b/>
          <w:spacing w:val="-10"/>
          <w:sz w:val="24"/>
          <w:szCs w:val="24"/>
        </w:rPr>
        <w:t xml:space="preserve"> </w:t>
      </w:r>
      <w:r w:rsidRPr="00CE7C7A">
        <w:rPr>
          <w:rFonts w:asciiTheme="minorHAnsi" w:hAnsiTheme="minorHAnsi" w:cstheme="minorHAnsi"/>
          <w:b/>
          <w:spacing w:val="-1"/>
          <w:sz w:val="24"/>
          <w:szCs w:val="24"/>
        </w:rPr>
        <w:t>(</w:t>
      </w:r>
      <w:r w:rsidRPr="00CE7C7A">
        <w:rPr>
          <w:rFonts w:asciiTheme="minorHAnsi" w:hAnsiTheme="minorHAnsi" w:cstheme="minorHAnsi"/>
          <w:b/>
          <w:sz w:val="24"/>
          <w:szCs w:val="24"/>
        </w:rPr>
        <w:t>N</w:t>
      </w:r>
      <w:r w:rsidRPr="00CE7C7A">
        <w:rPr>
          <w:rFonts w:asciiTheme="minorHAnsi" w:hAnsiTheme="minorHAnsi" w:cstheme="minorHAnsi"/>
          <w:b/>
          <w:spacing w:val="2"/>
          <w:sz w:val="24"/>
          <w:szCs w:val="24"/>
        </w:rPr>
        <w:t>A</w:t>
      </w:r>
      <w:r w:rsidRPr="00CE7C7A">
        <w:rPr>
          <w:rFonts w:asciiTheme="minorHAnsi" w:hAnsiTheme="minorHAnsi" w:cstheme="minorHAnsi"/>
          <w:b/>
          <w:sz w:val="24"/>
          <w:szCs w:val="24"/>
        </w:rPr>
        <w:t>C)</w:t>
      </w:r>
    </w:p>
    <w:p w14:paraId="49B7B0F5" w14:textId="77777777" w:rsidR="00F30FA2" w:rsidRPr="00CE7C7A" w:rsidRDefault="00F30FA2" w:rsidP="00B60896">
      <w:pPr>
        <w:spacing w:before="3" w:line="160" w:lineRule="exact"/>
        <w:rPr>
          <w:rFonts w:asciiTheme="minorHAnsi" w:hAnsiTheme="minorHAnsi" w:cstheme="minorHAnsi"/>
          <w:sz w:val="16"/>
          <w:szCs w:val="16"/>
        </w:rPr>
      </w:pPr>
    </w:p>
    <w:p w14:paraId="270C8F28" w14:textId="31C82653" w:rsidR="00F30FA2" w:rsidRPr="00CE7C7A" w:rsidRDefault="006046F0" w:rsidP="00B60896">
      <w:pPr>
        <w:spacing w:line="258" w:lineRule="auto"/>
        <w:ind w:right="771"/>
        <w:jc w:val="both"/>
        <w:rPr>
          <w:rFonts w:asciiTheme="minorHAnsi" w:hAnsiTheme="minorHAnsi" w:cstheme="minorHAnsi"/>
          <w:sz w:val="24"/>
          <w:szCs w:val="24"/>
        </w:rPr>
      </w:pPr>
      <w:r w:rsidRPr="00CE7C7A">
        <w:rPr>
          <w:rFonts w:asciiTheme="minorHAnsi" w:hAnsiTheme="minorHAnsi" w:cstheme="minorHAnsi"/>
          <w:sz w:val="24"/>
          <w:szCs w:val="24"/>
        </w:rPr>
        <w:t xml:space="preserve">The </w:t>
      </w:r>
      <w:r w:rsidR="00602463" w:rsidRPr="00CE7C7A">
        <w:rPr>
          <w:rFonts w:asciiTheme="minorHAnsi" w:hAnsiTheme="minorHAnsi" w:cstheme="minorHAnsi"/>
          <w:sz w:val="24"/>
          <w:szCs w:val="24"/>
        </w:rPr>
        <w:t>No</w:t>
      </w:r>
      <w:r w:rsidR="00602463" w:rsidRPr="00CE7C7A">
        <w:rPr>
          <w:rFonts w:asciiTheme="minorHAnsi" w:hAnsiTheme="minorHAnsi" w:cstheme="minorHAnsi"/>
          <w:spacing w:val="-1"/>
          <w:sz w:val="24"/>
          <w:szCs w:val="24"/>
        </w:rPr>
        <w:t>r</w:t>
      </w:r>
      <w:r w:rsidR="00602463" w:rsidRPr="00CE7C7A">
        <w:rPr>
          <w:rFonts w:asciiTheme="minorHAnsi" w:hAnsiTheme="minorHAnsi" w:cstheme="minorHAnsi"/>
          <w:sz w:val="24"/>
          <w:szCs w:val="24"/>
        </w:rPr>
        <w:t>w</w:t>
      </w:r>
      <w:r w:rsidR="00602463" w:rsidRPr="00CE7C7A">
        <w:rPr>
          <w:rFonts w:asciiTheme="minorHAnsi" w:hAnsiTheme="minorHAnsi" w:cstheme="minorHAnsi"/>
          <w:spacing w:val="2"/>
          <w:sz w:val="24"/>
          <w:szCs w:val="24"/>
        </w:rPr>
        <w:t>e</w:t>
      </w:r>
      <w:r w:rsidR="00602463" w:rsidRPr="00CE7C7A">
        <w:rPr>
          <w:rFonts w:asciiTheme="minorHAnsi" w:hAnsiTheme="minorHAnsi" w:cstheme="minorHAnsi"/>
          <w:spacing w:val="-5"/>
          <w:sz w:val="24"/>
          <w:szCs w:val="24"/>
        </w:rPr>
        <w:t>g</w:t>
      </w:r>
      <w:r w:rsidR="00602463" w:rsidRPr="00CE7C7A">
        <w:rPr>
          <w:rFonts w:asciiTheme="minorHAnsi" w:hAnsiTheme="minorHAnsi" w:cstheme="minorHAnsi"/>
          <w:sz w:val="24"/>
          <w:szCs w:val="24"/>
        </w:rPr>
        <w:t>i</w:t>
      </w:r>
      <w:r w:rsidR="00602463" w:rsidRPr="00CE7C7A">
        <w:rPr>
          <w:rFonts w:asciiTheme="minorHAnsi" w:hAnsiTheme="minorHAnsi" w:cstheme="minorHAnsi"/>
          <w:spacing w:val="-1"/>
          <w:sz w:val="24"/>
          <w:szCs w:val="24"/>
        </w:rPr>
        <w:t>a</w:t>
      </w:r>
      <w:r w:rsidR="00602463" w:rsidRPr="00CE7C7A">
        <w:rPr>
          <w:rFonts w:asciiTheme="minorHAnsi" w:hAnsiTheme="minorHAnsi" w:cstheme="minorHAnsi"/>
          <w:sz w:val="24"/>
          <w:szCs w:val="24"/>
        </w:rPr>
        <w:t>n</w:t>
      </w:r>
      <w:r w:rsidR="00602463" w:rsidRPr="00CE7C7A">
        <w:rPr>
          <w:rFonts w:asciiTheme="minorHAnsi" w:hAnsiTheme="minorHAnsi" w:cstheme="minorHAnsi"/>
          <w:spacing w:val="10"/>
          <w:sz w:val="24"/>
          <w:szCs w:val="24"/>
        </w:rPr>
        <w:t xml:space="preserve"> </w:t>
      </w:r>
      <w:r w:rsidR="00602463" w:rsidRPr="00CE7C7A">
        <w:rPr>
          <w:rFonts w:asciiTheme="minorHAnsi" w:hAnsiTheme="minorHAnsi" w:cstheme="minorHAnsi"/>
          <w:sz w:val="24"/>
          <w:szCs w:val="24"/>
        </w:rPr>
        <w:t>A</w:t>
      </w:r>
      <w:r w:rsidR="00602463" w:rsidRPr="00CE7C7A">
        <w:rPr>
          <w:rFonts w:asciiTheme="minorHAnsi" w:hAnsiTheme="minorHAnsi" w:cstheme="minorHAnsi"/>
          <w:spacing w:val="2"/>
          <w:sz w:val="24"/>
          <w:szCs w:val="24"/>
        </w:rPr>
        <w:t>f</w:t>
      </w:r>
      <w:r w:rsidR="00602463" w:rsidRPr="00CE7C7A">
        <w:rPr>
          <w:rFonts w:asciiTheme="minorHAnsi" w:hAnsiTheme="minorHAnsi" w:cstheme="minorHAnsi"/>
          <w:spacing w:val="-5"/>
          <w:sz w:val="24"/>
          <w:szCs w:val="24"/>
        </w:rPr>
        <w:t>g</w:t>
      </w:r>
      <w:r w:rsidR="00602463" w:rsidRPr="00CE7C7A">
        <w:rPr>
          <w:rFonts w:asciiTheme="minorHAnsi" w:hAnsiTheme="minorHAnsi" w:cstheme="minorHAnsi"/>
          <w:sz w:val="24"/>
          <w:szCs w:val="24"/>
        </w:rPr>
        <w:t>h</w:t>
      </w:r>
      <w:r w:rsidR="00602463" w:rsidRPr="00CE7C7A">
        <w:rPr>
          <w:rFonts w:asciiTheme="minorHAnsi" w:hAnsiTheme="minorHAnsi" w:cstheme="minorHAnsi"/>
          <w:spacing w:val="-1"/>
          <w:sz w:val="24"/>
          <w:szCs w:val="24"/>
        </w:rPr>
        <w:t>a</w:t>
      </w:r>
      <w:r w:rsidR="00602463" w:rsidRPr="00CE7C7A">
        <w:rPr>
          <w:rFonts w:asciiTheme="minorHAnsi" w:hAnsiTheme="minorHAnsi" w:cstheme="minorHAnsi"/>
          <w:sz w:val="24"/>
          <w:szCs w:val="24"/>
        </w:rPr>
        <w:t>ni</w:t>
      </w:r>
      <w:r w:rsidR="00602463" w:rsidRPr="00CE7C7A">
        <w:rPr>
          <w:rFonts w:asciiTheme="minorHAnsi" w:hAnsiTheme="minorHAnsi" w:cstheme="minorHAnsi"/>
          <w:spacing w:val="1"/>
          <w:sz w:val="24"/>
          <w:szCs w:val="24"/>
        </w:rPr>
        <w:t>st</w:t>
      </w:r>
      <w:r w:rsidR="00602463" w:rsidRPr="00CE7C7A">
        <w:rPr>
          <w:rFonts w:asciiTheme="minorHAnsi" w:hAnsiTheme="minorHAnsi" w:cstheme="minorHAnsi"/>
          <w:spacing w:val="-1"/>
          <w:sz w:val="24"/>
          <w:szCs w:val="24"/>
        </w:rPr>
        <w:t>a</w:t>
      </w:r>
      <w:r w:rsidR="00602463" w:rsidRPr="00CE7C7A">
        <w:rPr>
          <w:rFonts w:asciiTheme="minorHAnsi" w:hAnsiTheme="minorHAnsi" w:cstheme="minorHAnsi"/>
          <w:sz w:val="24"/>
          <w:szCs w:val="24"/>
        </w:rPr>
        <w:t>n</w:t>
      </w:r>
      <w:r w:rsidR="00602463" w:rsidRPr="00CE7C7A">
        <w:rPr>
          <w:rFonts w:asciiTheme="minorHAnsi" w:hAnsiTheme="minorHAnsi" w:cstheme="minorHAnsi"/>
          <w:spacing w:val="9"/>
          <w:sz w:val="24"/>
          <w:szCs w:val="24"/>
        </w:rPr>
        <w:t xml:space="preserve"> </w:t>
      </w:r>
      <w:r w:rsidR="00602463" w:rsidRPr="00CE7C7A">
        <w:rPr>
          <w:rFonts w:asciiTheme="minorHAnsi" w:hAnsiTheme="minorHAnsi" w:cstheme="minorHAnsi"/>
          <w:spacing w:val="1"/>
          <w:sz w:val="24"/>
          <w:szCs w:val="24"/>
        </w:rPr>
        <w:t>C</w:t>
      </w:r>
      <w:r w:rsidR="00602463" w:rsidRPr="00CE7C7A">
        <w:rPr>
          <w:rFonts w:asciiTheme="minorHAnsi" w:hAnsiTheme="minorHAnsi" w:cstheme="minorHAnsi"/>
          <w:sz w:val="24"/>
          <w:szCs w:val="24"/>
        </w:rPr>
        <w:t>o</w:t>
      </w:r>
      <w:r w:rsidR="00602463" w:rsidRPr="00CE7C7A">
        <w:rPr>
          <w:rFonts w:asciiTheme="minorHAnsi" w:hAnsiTheme="minorHAnsi" w:cstheme="minorHAnsi"/>
          <w:spacing w:val="1"/>
          <w:sz w:val="24"/>
          <w:szCs w:val="24"/>
        </w:rPr>
        <w:t>mmit</w:t>
      </w:r>
      <w:r w:rsidR="00602463" w:rsidRPr="00CE7C7A">
        <w:rPr>
          <w:rFonts w:asciiTheme="minorHAnsi" w:hAnsiTheme="minorHAnsi" w:cstheme="minorHAnsi"/>
          <w:sz w:val="24"/>
          <w:szCs w:val="24"/>
        </w:rPr>
        <w:t>t</w:t>
      </w:r>
      <w:r w:rsidR="00602463" w:rsidRPr="00CE7C7A">
        <w:rPr>
          <w:rFonts w:asciiTheme="minorHAnsi" w:hAnsiTheme="minorHAnsi" w:cstheme="minorHAnsi"/>
          <w:spacing w:val="-1"/>
          <w:sz w:val="24"/>
          <w:szCs w:val="24"/>
        </w:rPr>
        <w:t>e</w:t>
      </w:r>
      <w:r w:rsidR="00602463" w:rsidRPr="00CE7C7A">
        <w:rPr>
          <w:rFonts w:asciiTheme="minorHAnsi" w:hAnsiTheme="minorHAnsi" w:cstheme="minorHAnsi"/>
          <w:sz w:val="24"/>
          <w:szCs w:val="24"/>
        </w:rPr>
        <w:t>e w</w:t>
      </w:r>
      <w:r w:rsidR="00602463" w:rsidRPr="00CE7C7A">
        <w:rPr>
          <w:rFonts w:asciiTheme="minorHAnsi" w:hAnsiTheme="minorHAnsi" w:cstheme="minorHAnsi"/>
          <w:spacing w:val="-1"/>
          <w:sz w:val="24"/>
          <w:szCs w:val="24"/>
        </w:rPr>
        <w:t>a</w:t>
      </w:r>
      <w:r w:rsidR="00602463" w:rsidRPr="00CE7C7A">
        <w:rPr>
          <w:rFonts w:asciiTheme="minorHAnsi" w:hAnsiTheme="minorHAnsi" w:cstheme="minorHAnsi"/>
          <w:sz w:val="24"/>
          <w:szCs w:val="24"/>
        </w:rPr>
        <w:t>s</w:t>
      </w:r>
      <w:r w:rsidR="00FF4E31" w:rsidRPr="00CE7C7A">
        <w:rPr>
          <w:rFonts w:asciiTheme="minorHAnsi" w:hAnsiTheme="minorHAnsi" w:cstheme="minorHAnsi"/>
          <w:spacing w:val="10"/>
          <w:sz w:val="24"/>
          <w:szCs w:val="24"/>
        </w:rPr>
        <w:t xml:space="preserve"> </w:t>
      </w:r>
      <w:r w:rsidR="00602463" w:rsidRPr="00CE7C7A">
        <w:rPr>
          <w:rFonts w:asciiTheme="minorHAnsi" w:hAnsiTheme="minorHAnsi" w:cstheme="minorHAnsi"/>
          <w:spacing w:val="-1"/>
          <w:sz w:val="24"/>
          <w:szCs w:val="24"/>
        </w:rPr>
        <w:t>e</w:t>
      </w:r>
      <w:r w:rsidR="00602463" w:rsidRPr="00CE7C7A">
        <w:rPr>
          <w:rFonts w:asciiTheme="minorHAnsi" w:hAnsiTheme="minorHAnsi" w:cstheme="minorHAnsi"/>
          <w:sz w:val="24"/>
          <w:szCs w:val="24"/>
        </w:rPr>
        <w:t>st</w:t>
      </w:r>
      <w:r w:rsidR="00602463" w:rsidRPr="00CE7C7A">
        <w:rPr>
          <w:rFonts w:asciiTheme="minorHAnsi" w:hAnsiTheme="minorHAnsi" w:cstheme="minorHAnsi"/>
          <w:spacing w:val="-1"/>
          <w:sz w:val="24"/>
          <w:szCs w:val="24"/>
        </w:rPr>
        <w:t>a</w:t>
      </w:r>
      <w:r w:rsidR="00602463" w:rsidRPr="00CE7C7A">
        <w:rPr>
          <w:rFonts w:asciiTheme="minorHAnsi" w:hAnsiTheme="minorHAnsi" w:cstheme="minorHAnsi"/>
          <w:sz w:val="24"/>
          <w:szCs w:val="24"/>
        </w:rPr>
        <w:t>bl</w:t>
      </w:r>
      <w:r w:rsidR="00602463" w:rsidRPr="00CE7C7A">
        <w:rPr>
          <w:rFonts w:asciiTheme="minorHAnsi" w:hAnsiTheme="minorHAnsi" w:cstheme="minorHAnsi"/>
          <w:spacing w:val="1"/>
          <w:sz w:val="24"/>
          <w:szCs w:val="24"/>
        </w:rPr>
        <w:t>i</w:t>
      </w:r>
      <w:r w:rsidR="00602463" w:rsidRPr="00CE7C7A">
        <w:rPr>
          <w:rFonts w:asciiTheme="minorHAnsi" w:hAnsiTheme="minorHAnsi" w:cstheme="minorHAnsi"/>
          <w:sz w:val="24"/>
          <w:szCs w:val="24"/>
        </w:rPr>
        <w:t>sh</w:t>
      </w:r>
      <w:r w:rsidR="00602463" w:rsidRPr="00CE7C7A">
        <w:rPr>
          <w:rFonts w:asciiTheme="minorHAnsi" w:hAnsiTheme="minorHAnsi" w:cstheme="minorHAnsi"/>
          <w:spacing w:val="-1"/>
          <w:sz w:val="24"/>
          <w:szCs w:val="24"/>
        </w:rPr>
        <w:t>e</w:t>
      </w:r>
      <w:r w:rsidR="00602463" w:rsidRPr="00CE7C7A">
        <w:rPr>
          <w:rFonts w:asciiTheme="minorHAnsi" w:hAnsiTheme="minorHAnsi" w:cstheme="minorHAnsi"/>
          <w:sz w:val="24"/>
          <w:szCs w:val="24"/>
        </w:rPr>
        <w:t>d</w:t>
      </w:r>
      <w:r w:rsidR="00602463" w:rsidRPr="00CE7C7A">
        <w:rPr>
          <w:rFonts w:asciiTheme="minorHAnsi" w:hAnsiTheme="minorHAnsi" w:cstheme="minorHAnsi"/>
          <w:spacing w:val="6"/>
          <w:sz w:val="24"/>
          <w:szCs w:val="24"/>
        </w:rPr>
        <w:t xml:space="preserve"> </w:t>
      </w:r>
      <w:r w:rsidR="00602463" w:rsidRPr="00CE7C7A">
        <w:rPr>
          <w:rFonts w:asciiTheme="minorHAnsi" w:hAnsiTheme="minorHAnsi" w:cstheme="minorHAnsi"/>
          <w:sz w:val="24"/>
          <w:szCs w:val="24"/>
        </w:rPr>
        <w:t>in</w:t>
      </w:r>
      <w:r w:rsidR="00602463" w:rsidRPr="00CE7C7A">
        <w:rPr>
          <w:rFonts w:asciiTheme="minorHAnsi" w:hAnsiTheme="minorHAnsi" w:cstheme="minorHAnsi"/>
          <w:spacing w:val="11"/>
          <w:sz w:val="24"/>
          <w:szCs w:val="24"/>
        </w:rPr>
        <w:t xml:space="preserve"> </w:t>
      </w:r>
      <w:r w:rsidR="00602463" w:rsidRPr="00CE7C7A">
        <w:rPr>
          <w:rFonts w:asciiTheme="minorHAnsi" w:hAnsiTheme="minorHAnsi" w:cstheme="minorHAnsi"/>
          <w:sz w:val="24"/>
          <w:szCs w:val="24"/>
        </w:rPr>
        <w:t>1980</w:t>
      </w:r>
      <w:r w:rsidR="00602463" w:rsidRPr="00CE7C7A">
        <w:rPr>
          <w:rFonts w:asciiTheme="minorHAnsi" w:hAnsiTheme="minorHAnsi" w:cstheme="minorHAnsi"/>
          <w:spacing w:val="9"/>
          <w:sz w:val="24"/>
          <w:szCs w:val="24"/>
        </w:rPr>
        <w:t xml:space="preserve"> </w:t>
      </w:r>
      <w:r w:rsidR="00602463" w:rsidRPr="00CE7C7A">
        <w:rPr>
          <w:rFonts w:asciiTheme="minorHAnsi" w:hAnsiTheme="minorHAnsi" w:cstheme="minorHAnsi"/>
          <w:spacing w:val="-1"/>
          <w:sz w:val="24"/>
          <w:szCs w:val="24"/>
        </w:rPr>
        <w:t>a</w:t>
      </w:r>
      <w:r w:rsidR="00602463" w:rsidRPr="00CE7C7A">
        <w:rPr>
          <w:rFonts w:asciiTheme="minorHAnsi" w:hAnsiTheme="minorHAnsi" w:cstheme="minorHAnsi"/>
          <w:sz w:val="24"/>
          <w:szCs w:val="24"/>
        </w:rPr>
        <w:t>s</w:t>
      </w:r>
      <w:r w:rsidR="00602463" w:rsidRPr="00CE7C7A">
        <w:rPr>
          <w:rFonts w:asciiTheme="minorHAnsi" w:hAnsiTheme="minorHAnsi" w:cstheme="minorHAnsi"/>
          <w:spacing w:val="10"/>
          <w:sz w:val="24"/>
          <w:szCs w:val="24"/>
        </w:rPr>
        <w:t xml:space="preserve"> </w:t>
      </w:r>
      <w:r w:rsidR="00602463" w:rsidRPr="00CE7C7A">
        <w:rPr>
          <w:rFonts w:asciiTheme="minorHAnsi" w:hAnsiTheme="minorHAnsi" w:cstheme="minorHAnsi"/>
          <w:sz w:val="24"/>
          <w:szCs w:val="24"/>
        </w:rPr>
        <w:t>a</w:t>
      </w:r>
      <w:r w:rsidR="00602463" w:rsidRPr="00CE7C7A">
        <w:rPr>
          <w:rFonts w:asciiTheme="minorHAnsi" w:hAnsiTheme="minorHAnsi" w:cstheme="minorHAnsi"/>
          <w:spacing w:val="10"/>
          <w:sz w:val="24"/>
          <w:szCs w:val="24"/>
        </w:rPr>
        <w:t xml:space="preserve"> </w:t>
      </w:r>
      <w:r w:rsidR="00602463" w:rsidRPr="00CE7C7A">
        <w:rPr>
          <w:rFonts w:asciiTheme="minorHAnsi" w:hAnsiTheme="minorHAnsi" w:cstheme="minorHAnsi"/>
          <w:spacing w:val="1"/>
          <w:sz w:val="24"/>
          <w:szCs w:val="24"/>
        </w:rPr>
        <w:t>m</w:t>
      </w:r>
      <w:r w:rsidR="00602463" w:rsidRPr="00CE7C7A">
        <w:rPr>
          <w:rFonts w:asciiTheme="minorHAnsi" w:hAnsiTheme="minorHAnsi" w:cstheme="minorHAnsi"/>
          <w:spacing w:val="2"/>
          <w:sz w:val="24"/>
          <w:szCs w:val="24"/>
        </w:rPr>
        <w:t>e</w:t>
      </w:r>
      <w:r w:rsidR="00602463" w:rsidRPr="00CE7C7A">
        <w:rPr>
          <w:rFonts w:asciiTheme="minorHAnsi" w:hAnsiTheme="minorHAnsi" w:cstheme="minorHAnsi"/>
          <w:spacing w:val="1"/>
          <w:sz w:val="24"/>
          <w:szCs w:val="24"/>
        </w:rPr>
        <w:t>m</w:t>
      </w:r>
      <w:r w:rsidR="00602463" w:rsidRPr="00CE7C7A">
        <w:rPr>
          <w:rFonts w:asciiTheme="minorHAnsi" w:hAnsiTheme="minorHAnsi" w:cstheme="minorHAnsi"/>
          <w:sz w:val="24"/>
          <w:szCs w:val="24"/>
        </w:rPr>
        <w:t>be</w:t>
      </w:r>
      <w:r w:rsidR="00602463" w:rsidRPr="00CE7C7A">
        <w:rPr>
          <w:rFonts w:asciiTheme="minorHAnsi" w:hAnsiTheme="minorHAnsi" w:cstheme="minorHAnsi"/>
          <w:spacing w:val="4"/>
          <w:sz w:val="24"/>
          <w:szCs w:val="24"/>
        </w:rPr>
        <w:t>r</w:t>
      </w:r>
      <w:r w:rsidR="00602463" w:rsidRPr="00CE7C7A">
        <w:rPr>
          <w:rFonts w:asciiTheme="minorHAnsi" w:hAnsiTheme="minorHAnsi" w:cstheme="minorHAnsi"/>
          <w:spacing w:val="-1"/>
          <w:sz w:val="24"/>
          <w:szCs w:val="24"/>
        </w:rPr>
        <w:t>-</w:t>
      </w:r>
      <w:r w:rsidR="00602463" w:rsidRPr="00CE7C7A">
        <w:rPr>
          <w:rFonts w:asciiTheme="minorHAnsi" w:hAnsiTheme="minorHAnsi" w:cstheme="minorHAnsi"/>
          <w:sz w:val="24"/>
          <w:szCs w:val="24"/>
        </w:rPr>
        <w:t>b</w:t>
      </w:r>
      <w:r w:rsidR="00602463" w:rsidRPr="00CE7C7A">
        <w:rPr>
          <w:rFonts w:asciiTheme="minorHAnsi" w:hAnsiTheme="minorHAnsi" w:cstheme="minorHAnsi"/>
          <w:spacing w:val="-1"/>
          <w:sz w:val="24"/>
          <w:szCs w:val="24"/>
        </w:rPr>
        <w:t>a</w:t>
      </w:r>
      <w:r w:rsidR="00602463" w:rsidRPr="00CE7C7A">
        <w:rPr>
          <w:rFonts w:asciiTheme="minorHAnsi" w:hAnsiTheme="minorHAnsi" w:cstheme="minorHAnsi"/>
          <w:sz w:val="24"/>
          <w:szCs w:val="24"/>
        </w:rPr>
        <w:t>s</w:t>
      </w:r>
      <w:r w:rsidR="00602463" w:rsidRPr="00CE7C7A">
        <w:rPr>
          <w:rFonts w:asciiTheme="minorHAnsi" w:hAnsiTheme="minorHAnsi" w:cstheme="minorHAnsi"/>
          <w:spacing w:val="-1"/>
          <w:sz w:val="24"/>
          <w:szCs w:val="24"/>
        </w:rPr>
        <w:t>e</w:t>
      </w:r>
      <w:r w:rsidR="00602463" w:rsidRPr="00CE7C7A">
        <w:rPr>
          <w:rFonts w:asciiTheme="minorHAnsi" w:hAnsiTheme="minorHAnsi" w:cstheme="minorHAnsi"/>
          <w:sz w:val="24"/>
          <w:szCs w:val="24"/>
        </w:rPr>
        <w:t>d</w:t>
      </w:r>
      <w:r w:rsidR="00602463" w:rsidRPr="00CE7C7A">
        <w:rPr>
          <w:rFonts w:asciiTheme="minorHAnsi" w:hAnsiTheme="minorHAnsi" w:cstheme="minorHAnsi"/>
          <w:spacing w:val="4"/>
          <w:sz w:val="24"/>
          <w:szCs w:val="24"/>
        </w:rPr>
        <w:t xml:space="preserve"> </w:t>
      </w:r>
      <w:r w:rsidR="00602463" w:rsidRPr="00CE7C7A">
        <w:rPr>
          <w:rFonts w:asciiTheme="minorHAnsi" w:hAnsiTheme="minorHAnsi" w:cstheme="minorHAnsi"/>
          <w:sz w:val="24"/>
          <w:szCs w:val="24"/>
        </w:rPr>
        <w:t>so</w:t>
      </w:r>
      <w:r w:rsidR="00602463" w:rsidRPr="00CE7C7A">
        <w:rPr>
          <w:rFonts w:asciiTheme="minorHAnsi" w:hAnsiTheme="minorHAnsi" w:cstheme="minorHAnsi"/>
          <w:spacing w:val="1"/>
          <w:sz w:val="24"/>
          <w:szCs w:val="24"/>
        </w:rPr>
        <w:t>li</w:t>
      </w:r>
      <w:r w:rsidR="00602463" w:rsidRPr="00CE7C7A">
        <w:rPr>
          <w:rFonts w:asciiTheme="minorHAnsi" w:hAnsiTheme="minorHAnsi" w:cstheme="minorHAnsi"/>
          <w:sz w:val="24"/>
          <w:szCs w:val="24"/>
        </w:rPr>
        <w:t>d</w:t>
      </w:r>
      <w:r w:rsidR="00602463" w:rsidRPr="00CE7C7A">
        <w:rPr>
          <w:rFonts w:asciiTheme="minorHAnsi" w:hAnsiTheme="minorHAnsi" w:cstheme="minorHAnsi"/>
          <w:spacing w:val="-1"/>
          <w:sz w:val="24"/>
          <w:szCs w:val="24"/>
        </w:rPr>
        <w:t>a</w:t>
      </w:r>
      <w:r w:rsidR="00602463" w:rsidRPr="00CE7C7A">
        <w:rPr>
          <w:rFonts w:asciiTheme="minorHAnsi" w:hAnsiTheme="minorHAnsi" w:cstheme="minorHAnsi"/>
          <w:sz w:val="24"/>
          <w:szCs w:val="24"/>
        </w:rPr>
        <w:t>r</w:t>
      </w:r>
      <w:r w:rsidR="00602463" w:rsidRPr="00CE7C7A">
        <w:rPr>
          <w:rFonts w:asciiTheme="minorHAnsi" w:hAnsiTheme="minorHAnsi" w:cstheme="minorHAnsi"/>
          <w:spacing w:val="1"/>
          <w:sz w:val="24"/>
          <w:szCs w:val="24"/>
        </w:rPr>
        <w:t>i</w:t>
      </w:r>
      <w:r w:rsidR="00602463" w:rsidRPr="00CE7C7A">
        <w:rPr>
          <w:rFonts w:asciiTheme="minorHAnsi" w:hAnsiTheme="minorHAnsi" w:cstheme="minorHAnsi"/>
          <w:spacing w:val="8"/>
          <w:sz w:val="24"/>
          <w:szCs w:val="24"/>
        </w:rPr>
        <w:t>t</w:t>
      </w:r>
      <w:r w:rsidR="00602463" w:rsidRPr="00CE7C7A">
        <w:rPr>
          <w:rFonts w:asciiTheme="minorHAnsi" w:hAnsiTheme="minorHAnsi" w:cstheme="minorHAnsi"/>
          <w:sz w:val="24"/>
          <w:szCs w:val="24"/>
        </w:rPr>
        <w:t>y org</w:t>
      </w:r>
      <w:r w:rsidR="00602463" w:rsidRPr="00CE7C7A">
        <w:rPr>
          <w:rFonts w:asciiTheme="minorHAnsi" w:hAnsiTheme="minorHAnsi" w:cstheme="minorHAnsi"/>
          <w:spacing w:val="-3"/>
          <w:sz w:val="24"/>
          <w:szCs w:val="24"/>
        </w:rPr>
        <w:t>a</w:t>
      </w:r>
      <w:r w:rsidR="00602463" w:rsidRPr="00CE7C7A">
        <w:rPr>
          <w:rFonts w:asciiTheme="minorHAnsi" w:hAnsiTheme="minorHAnsi" w:cstheme="minorHAnsi"/>
          <w:sz w:val="24"/>
          <w:szCs w:val="24"/>
        </w:rPr>
        <w:t>n</w:t>
      </w:r>
      <w:r w:rsidR="00602463" w:rsidRPr="00CE7C7A">
        <w:rPr>
          <w:rFonts w:asciiTheme="minorHAnsi" w:hAnsiTheme="minorHAnsi" w:cstheme="minorHAnsi"/>
          <w:spacing w:val="1"/>
          <w:sz w:val="24"/>
          <w:szCs w:val="24"/>
        </w:rPr>
        <w:t>i</w:t>
      </w:r>
      <w:r w:rsidR="00602463" w:rsidRPr="00CE7C7A">
        <w:rPr>
          <w:rFonts w:asciiTheme="minorHAnsi" w:hAnsiTheme="minorHAnsi" w:cstheme="minorHAnsi"/>
          <w:spacing w:val="4"/>
          <w:sz w:val="24"/>
          <w:szCs w:val="24"/>
        </w:rPr>
        <w:t>z</w:t>
      </w:r>
      <w:r w:rsidR="00602463" w:rsidRPr="00CE7C7A">
        <w:rPr>
          <w:rFonts w:asciiTheme="minorHAnsi" w:hAnsiTheme="minorHAnsi" w:cstheme="minorHAnsi"/>
          <w:spacing w:val="-1"/>
          <w:sz w:val="24"/>
          <w:szCs w:val="24"/>
        </w:rPr>
        <w:t>a</w:t>
      </w:r>
      <w:r w:rsidR="00602463" w:rsidRPr="00CE7C7A">
        <w:rPr>
          <w:rFonts w:asciiTheme="minorHAnsi" w:hAnsiTheme="minorHAnsi" w:cstheme="minorHAnsi"/>
          <w:spacing w:val="1"/>
          <w:sz w:val="24"/>
          <w:szCs w:val="24"/>
        </w:rPr>
        <w:t>ti</w:t>
      </w:r>
      <w:r w:rsidR="00602463" w:rsidRPr="00CE7C7A">
        <w:rPr>
          <w:rFonts w:asciiTheme="minorHAnsi" w:hAnsiTheme="minorHAnsi" w:cstheme="minorHAnsi"/>
          <w:sz w:val="24"/>
          <w:szCs w:val="24"/>
        </w:rPr>
        <w:t>on. The</w:t>
      </w:r>
      <w:r w:rsidR="00602463" w:rsidRPr="00CE7C7A">
        <w:rPr>
          <w:rFonts w:asciiTheme="minorHAnsi" w:hAnsiTheme="minorHAnsi" w:cstheme="minorHAnsi"/>
          <w:spacing w:val="5"/>
          <w:sz w:val="24"/>
          <w:szCs w:val="24"/>
        </w:rPr>
        <w:t xml:space="preserve"> </w:t>
      </w:r>
      <w:r w:rsidR="00602463" w:rsidRPr="00CE7C7A">
        <w:rPr>
          <w:rFonts w:asciiTheme="minorHAnsi" w:hAnsiTheme="minorHAnsi" w:cstheme="minorHAnsi"/>
          <w:spacing w:val="2"/>
          <w:sz w:val="24"/>
          <w:szCs w:val="24"/>
        </w:rPr>
        <w:t>N</w:t>
      </w:r>
      <w:r w:rsidR="00602463" w:rsidRPr="00CE7C7A">
        <w:rPr>
          <w:rFonts w:asciiTheme="minorHAnsi" w:hAnsiTheme="minorHAnsi" w:cstheme="minorHAnsi"/>
          <w:sz w:val="24"/>
          <w:szCs w:val="24"/>
        </w:rPr>
        <w:t>AC</w:t>
      </w:r>
      <w:r w:rsidR="00602463" w:rsidRPr="00CE7C7A">
        <w:rPr>
          <w:rFonts w:asciiTheme="minorHAnsi" w:hAnsiTheme="minorHAnsi" w:cstheme="minorHAnsi"/>
          <w:spacing w:val="3"/>
          <w:sz w:val="24"/>
          <w:szCs w:val="24"/>
        </w:rPr>
        <w:t xml:space="preserve"> </w:t>
      </w:r>
      <w:r w:rsidR="00602463" w:rsidRPr="00CE7C7A">
        <w:rPr>
          <w:rFonts w:asciiTheme="minorHAnsi" w:hAnsiTheme="minorHAnsi" w:cstheme="minorHAnsi"/>
          <w:sz w:val="24"/>
          <w:szCs w:val="24"/>
        </w:rPr>
        <w:t>is</w:t>
      </w:r>
      <w:r w:rsidR="00602463" w:rsidRPr="00CE7C7A">
        <w:rPr>
          <w:rFonts w:asciiTheme="minorHAnsi" w:hAnsiTheme="minorHAnsi" w:cstheme="minorHAnsi"/>
          <w:spacing w:val="7"/>
          <w:sz w:val="24"/>
          <w:szCs w:val="24"/>
        </w:rPr>
        <w:t xml:space="preserve"> </w:t>
      </w:r>
      <w:r w:rsidR="00602463" w:rsidRPr="00CE7C7A">
        <w:rPr>
          <w:rFonts w:asciiTheme="minorHAnsi" w:hAnsiTheme="minorHAnsi" w:cstheme="minorHAnsi"/>
          <w:sz w:val="24"/>
          <w:szCs w:val="24"/>
        </w:rPr>
        <w:t>doi</w:t>
      </w:r>
      <w:r w:rsidR="00602463" w:rsidRPr="00CE7C7A">
        <w:rPr>
          <w:rFonts w:asciiTheme="minorHAnsi" w:hAnsiTheme="minorHAnsi" w:cstheme="minorHAnsi"/>
          <w:spacing w:val="2"/>
          <w:sz w:val="24"/>
          <w:szCs w:val="24"/>
        </w:rPr>
        <w:t>n</w:t>
      </w:r>
      <w:r w:rsidR="00602463" w:rsidRPr="00CE7C7A">
        <w:rPr>
          <w:rFonts w:asciiTheme="minorHAnsi" w:hAnsiTheme="minorHAnsi" w:cstheme="minorHAnsi"/>
          <w:sz w:val="24"/>
          <w:szCs w:val="24"/>
        </w:rPr>
        <w:t>g</w:t>
      </w:r>
      <w:r w:rsidR="00602463" w:rsidRPr="00CE7C7A">
        <w:rPr>
          <w:rFonts w:asciiTheme="minorHAnsi" w:hAnsiTheme="minorHAnsi" w:cstheme="minorHAnsi"/>
          <w:spacing w:val="3"/>
          <w:sz w:val="24"/>
          <w:szCs w:val="24"/>
        </w:rPr>
        <w:t xml:space="preserve"> </w:t>
      </w:r>
      <w:r w:rsidR="00602463" w:rsidRPr="00CE7C7A">
        <w:rPr>
          <w:rFonts w:asciiTheme="minorHAnsi" w:hAnsiTheme="minorHAnsi" w:cstheme="minorHAnsi"/>
          <w:sz w:val="24"/>
          <w:szCs w:val="24"/>
        </w:rPr>
        <w:t>d</w:t>
      </w:r>
      <w:r w:rsidR="00602463" w:rsidRPr="00CE7C7A">
        <w:rPr>
          <w:rFonts w:asciiTheme="minorHAnsi" w:hAnsiTheme="minorHAnsi" w:cstheme="minorHAnsi"/>
          <w:spacing w:val="-1"/>
          <w:sz w:val="24"/>
          <w:szCs w:val="24"/>
        </w:rPr>
        <w:t>e</w:t>
      </w:r>
      <w:r w:rsidR="00602463" w:rsidRPr="00CE7C7A">
        <w:rPr>
          <w:rFonts w:asciiTheme="minorHAnsi" w:hAnsiTheme="minorHAnsi" w:cstheme="minorHAnsi"/>
          <w:sz w:val="24"/>
          <w:szCs w:val="24"/>
        </w:rPr>
        <w:t>v</w:t>
      </w:r>
      <w:r w:rsidR="00602463" w:rsidRPr="00CE7C7A">
        <w:rPr>
          <w:rFonts w:asciiTheme="minorHAnsi" w:hAnsiTheme="minorHAnsi" w:cstheme="minorHAnsi"/>
          <w:spacing w:val="-1"/>
          <w:sz w:val="24"/>
          <w:szCs w:val="24"/>
        </w:rPr>
        <w:t>e</w:t>
      </w:r>
      <w:r w:rsidR="00602463" w:rsidRPr="00CE7C7A">
        <w:rPr>
          <w:rFonts w:asciiTheme="minorHAnsi" w:hAnsiTheme="minorHAnsi" w:cstheme="minorHAnsi"/>
          <w:sz w:val="24"/>
          <w:szCs w:val="24"/>
        </w:rPr>
        <w:t>lo</w:t>
      </w:r>
      <w:r w:rsidR="00602463" w:rsidRPr="00CE7C7A">
        <w:rPr>
          <w:rFonts w:asciiTheme="minorHAnsi" w:hAnsiTheme="minorHAnsi" w:cstheme="minorHAnsi"/>
          <w:spacing w:val="1"/>
          <w:sz w:val="24"/>
          <w:szCs w:val="24"/>
        </w:rPr>
        <w:t>pm</w:t>
      </w:r>
      <w:r w:rsidR="00602463" w:rsidRPr="00CE7C7A">
        <w:rPr>
          <w:rFonts w:asciiTheme="minorHAnsi" w:hAnsiTheme="minorHAnsi" w:cstheme="minorHAnsi"/>
          <w:spacing w:val="-1"/>
          <w:sz w:val="24"/>
          <w:szCs w:val="24"/>
        </w:rPr>
        <w:t>e</w:t>
      </w:r>
      <w:r w:rsidR="00602463" w:rsidRPr="00CE7C7A">
        <w:rPr>
          <w:rFonts w:asciiTheme="minorHAnsi" w:hAnsiTheme="minorHAnsi" w:cstheme="minorHAnsi"/>
          <w:sz w:val="24"/>
          <w:szCs w:val="24"/>
        </w:rPr>
        <w:t>nt</w:t>
      </w:r>
      <w:r w:rsidR="00602463" w:rsidRPr="00CE7C7A">
        <w:rPr>
          <w:rFonts w:asciiTheme="minorHAnsi" w:hAnsiTheme="minorHAnsi" w:cstheme="minorHAnsi"/>
          <w:spacing w:val="7"/>
          <w:sz w:val="24"/>
          <w:szCs w:val="24"/>
        </w:rPr>
        <w:t xml:space="preserve"> </w:t>
      </w:r>
      <w:r w:rsidR="00602463" w:rsidRPr="00CE7C7A">
        <w:rPr>
          <w:rFonts w:asciiTheme="minorHAnsi" w:hAnsiTheme="minorHAnsi" w:cstheme="minorHAnsi"/>
          <w:spacing w:val="-1"/>
          <w:sz w:val="24"/>
          <w:szCs w:val="24"/>
        </w:rPr>
        <w:t>a</w:t>
      </w:r>
      <w:r w:rsidR="00602463" w:rsidRPr="00CE7C7A">
        <w:rPr>
          <w:rFonts w:asciiTheme="minorHAnsi" w:hAnsiTheme="minorHAnsi" w:cstheme="minorHAnsi"/>
          <w:sz w:val="24"/>
          <w:szCs w:val="24"/>
        </w:rPr>
        <w:t>nd</w:t>
      </w:r>
      <w:r w:rsidR="00602463" w:rsidRPr="00CE7C7A">
        <w:rPr>
          <w:rFonts w:asciiTheme="minorHAnsi" w:hAnsiTheme="minorHAnsi" w:cstheme="minorHAnsi"/>
          <w:spacing w:val="6"/>
          <w:sz w:val="24"/>
          <w:szCs w:val="24"/>
        </w:rPr>
        <w:t xml:space="preserve"> </w:t>
      </w:r>
      <w:r w:rsidR="00602463" w:rsidRPr="00CE7C7A">
        <w:rPr>
          <w:rFonts w:asciiTheme="minorHAnsi" w:hAnsiTheme="minorHAnsi" w:cstheme="minorHAnsi"/>
          <w:sz w:val="24"/>
          <w:szCs w:val="24"/>
        </w:rPr>
        <w:t>hu</w:t>
      </w:r>
      <w:r w:rsidR="00602463" w:rsidRPr="00CE7C7A">
        <w:rPr>
          <w:rFonts w:asciiTheme="minorHAnsi" w:hAnsiTheme="minorHAnsi" w:cstheme="minorHAnsi"/>
          <w:spacing w:val="1"/>
          <w:sz w:val="24"/>
          <w:szCs w:val="24"/>
        </w:rPr>
        <w:t>m</w:t>
      </w:r>
      <w:r w:rsidR="00602463" w:rsidRPr="00CE7C7A">
        <w:rPr>
          <w:rFonts w:asciiTheme="minorHAnsi" w:hAnsiTheme="minorHAnsi" w:cstheme="minorHAnsi"/>
          <w:spacing w:val="-1"/>
          <w:sz w:val="24"/>
          <w:szCs w:val="24"/>
        </w:rPr>
        <w:t>a</w:t>
      </w:r>
      <w:r w:rsidR="00602463" w:rsidRPr="00CE7C7A">
        <w:rPr>
          <w:rFonts w:asciiTheme="minorHAnsi" w:hAnsiTheme="minorHAnsi" w:cstheme="minorHAnsi"/>
          <w:sz w:val="24"/>
          <w:szCs w:val="24"/>
        </w:rPr>
        <w:t>ni</w:t>
      </w:r>
      <w:r w:rsidR="00602463" w:rsidRPr="00CE7C7A">
        <w:rPr>
          <w:rFonts w:asciiTheme="minorHAnsi" w:hAnsiTheme="minorHAnsi" w:cstheme="minorHAnsi"/>
          <w:spacing w:val="1"/>
          <w:sz w:val="24"/>
          <w:szCs w:val="24"/>
        </w:rPr>
        <w:t>t</w:t>
      </w:r>
      <w:r w:rsidR="00602463" w:rsidRPr="00CE7C7A">
        <w:rPr>
          <w:rFonts w:asciiTheme="minorHAnsi" w:hAnsiTheme="minorHAnsi" w:cstheme="minorHAnsi"/>
          <w:spacing w:val="2"/>
          <w:sz w:val="24"/>
          <w:szCs w:val="24"/>
        </w:rPr>
        <w:t>a</w:t>
      </w:r>
      <w:r w:rsidR="00602463" w:rsidRPr="00CE7C7A">
        <w:rPr>
          <w:rFonts w:asciiTheme="minorHAnsi" w:hAnsiTheme="minorHAnsi" w:cstheme="minorHAnsi"/>
          <w:sz w:val="24"/>
          <w:szCs w:val="24"/>
        </w:rPr>
        <w:t>r</w:t>
      </w:r>
      <w:r w:rsidR="00602463" w:rsidRPr="00CE7C7A">
        <w:rPr>
          <w:rFonts w:asciiTheme="minorHAnsi" w:hAnsiTheme="minorHAnsi" w:cstheme="minorHAnsi"/>
          <w:spacing w:val="1"/>
          <w:sz w:val="24"/>
          <w:szCs w:val="24"/>
        </w:rPr>
        <w:t>i</w:t>
      </w:r>
      <w:r w:rsidR="00602463" w:rsidRPr="00CE7C7A">
        <w:rPr>
          <w:rFonts w:asciiTheme="minorHAnsi" w:hAnsiTheme="minorHAnsi" w:cstheme="minorHAnsi"/>
          <w:spacing w:val="-1"/>
          <w:sz w:val="24"/>
          <w:szCs w:val="24"/>
        </w:rPr>
        <w:t>a</w:t>
      </w:r>
      <w:r w:rsidR="00602463" w:rsidRPr="00CE7C7A">
        <w:rPr>
          <w:rFonts w:asciiTheme="minorHAnsi" w:hAnsiTheme="minorHAnsi" w:cstheme="minorHAnsi"/>
          <w:sz w:val="24"/>
          <w:szCs w:val="24"/>
        </w:rPr>
        <w:t>n</w:t>
      </w:r>
      <w:r w:rsidR="00602463" w:rsidRPr="00CE7C7A">
        <w:rPr>
          <w:rFonts w:asciiTheme="minorHAnsi" w:hAnsiTheme="minorHAnsi" w:cstheme="minorHAnsi"/>
          <w:spacing w:val="2"/>
          <w:sz w:val="24"/>
          <w:szCs w:val="24"/>
        </w:rPr>
        <w:t xml:space="preserve"> </w:t>
      </w:r>
      <w:r w:rsidR="00602463" w:rsidRPr="00CE7C7A">
        <w:rPr>
          <w:rFonts w:asciiTheme="minorHAnsi" w:hAnsiTheme="minorHAnsi" w:cstheme="minorHAnsi"/>
          <w:sz w:val="24"/>
          <w:szCs w:val="24"/>
        </w:rPr>
        <w:t>w</w:t>
      </w:r>
      <w:r w:rsidR="00602463" w:rsidRPr="00CE7C7A">
        <w:rPr>
          <w:rFonts w:asciiTheme="minorHAnsi" w:hAnsiTheme="minorHAnsi" w:cstheme="minorHAnsi"/>
          <w:spacing w:val="5"/>
          <w:sz w:val="24"/>
          <w:szCs w:val="24"/>
        </w:rPr>
        <w:t>o</w:t>
      </w:r>
      <w:r w:rsidR="00602463" w:rsidRPr="00CE7C7A">
        <w:rPr>
          <w:rFonts w:asciiTheme="minorHAnsi" w:hAnsiTheme="minorHAnsi" w:cstheme="minorHAnsi"/>
          <w:spacing w:val="2"/>
          <w:sz w:val="24"/>
          <w:szCs w:val="24"/>
        </w:rPr>
        <w:t>r</w:t>
      </w:r>
      <w:r w:rsidR="00602463" w:rsidRPr="00CE7C7A">
        <w:rPr>
          <w:rFonts w:asciiTheme="minorHAnsi" w:hAnsiTheme="minorHAnsi" w:cstheme="minorHAnsi"/>
          <w:sz w:val="24"/>
          <w:szCs w:val="24"/>
        </w:rPr>
        <w:t>k</w:t>
      </w:r>
      <w:r w:rsidR="00602463" w:rsidRPr="00CE7C7A">
        <w:rPr>
          <w:rFonts w:asciiTheme="minorHAnsi" w:hAnsiTheme="minorHAnsi" w:cstheme="minorHAnsi"/>
          <w:spacing w:val="3"/>
          <w:sz w:val="24"/>
          <w:szCs w:val="24"/>
        </w:rPr>
        <w:t xml:space="preserve"> </w:t>
      </w:r>
      <w:r w:rsidR="00602463" w:rsidRPr="00CE7C7A">
        <w:rPr>
          <w:rFonts w:asciiTheme="minorHAnsi" w:hAnsiTheme="minorHAnsi" w:cstheme="minorHAnsi"/>
          <w:sz w:val="24"/>
          <w:szCs w:val="24"/>
        </w:rPr>
        <w:t>in</w:t>
      </w:r>
      <w:r w:rsidR="00602463" w:rsidRPr="00CE7C7A">
        <w:rPr>
          <w:rFonts w:asciiTheme="minorHAnsi" w:hAnsiTheme="minorHAnsi" w:cstheme="minorHAnsi"/>
          <w:spacing w:val="9"/>
          <w:sz w:val="24"/>
          <w:szCs w:val="24"/>
        </w:rPr>
        <w:t xml:space="preserve"> </w:t>
      </w:r>
      <w:r w:rsidR="00602463" w:rsidRPr="00CE7C7A">
        <w:rPr>
          <w:rFonts w:asciiTheme="minorHAnsi" w:hAnsiTheme="minorHAnsi" w:cstheme="minorHAnsi"/>
          <w:sz w:val="24"/>
          <w:szCs w:val="24"/>
        </w:rPr>
        <w:t>A</w:t>
      </w:r>
      <w:r w:rsidR="00602463" w:rsidRPr="00CE7C7A">
        <w:rPr>
          <w:rFonts w:asciiTheme="minorHAnsi" w:hAnsiTheme="minorHAnsi" w:cstheme="minorHAnsi"/>
          <w:spacing w:val="2"/>
          <w:sz w:val="24"/>
          <w:szCs w:val="24"/>
        </w:rPr>
        <w:t>f</w:t>
      </w:r>
      <w:r w:rsidR="00602463" w:rsidRPr="00CE7C7A">
        <w:rPr>
          <w:rFonts w:asciiTheme="minorHAnsi" w:hAnsiTheme="minorHAnsi" w:cstheme="minorHAnsi"/>
          <w:spacing w:val="-2"/>
          <w:sz w:val="24"/>
          <w:szCs w:val="24"/>
        </w:rPr>
        <w:t>g</w:t>
      </w:r>
      <w:r w:rsidR="00602463" w:rsidRPr="00CE7C7A">
        <w:rPr>
          <w:rFonts w:asciiTheme="minorHAnsi" w:hAnsiTheme="minorHAnsi" w:cstheme="minorHAnsi"/>
          <w:sz w:val="24"/>
          <w:szCs w:val="24"/>
        </w:rPr>
        <w:t>h</w:t>
      </w:r>
      <w:r w:rsidR="00602463" w:rsidRPr="00CE7C7A">
        <w:rPr>
          <w:rFonts w:asciiTheme="minorHAnsi" w:hAnsiTheme="minorHAnsi" w:cstheme="minorHAnsi"/>
          <w:spacing w:val="-1"/>
          <w:sz w:val="24"/>
          <w:szCs w:val="24"/>
        </w:rPr>
        <w:t>a</w:t>
      </w:r>
      <w:r w:rsidR="00602463" w:rsidRPr="00CE7C7A">
        <w:rPr>
          <w:rFonts w:asciiTheme="minorHAnsi" w:hAnsiTheme="minorHAnsi" w:cstheme="minorHAnsi"/>
          <w:sz w:val="24"/>
          <w:szCs w:val="24"/>
        </w:rPr>
        <w:t>ni</w:t>
      </w:r>
      <w:r w:rsidR="00602463" w:rsidRPr="00CE7C7A">
        <w:rPr>
          <w:rFonts w:asciiTheme="minorHAnsi" w:hAnsiTheme="minorHAnsi" w:cstheme="minorHAnsi"/>
          <w:spacing w:val="1"/>
          <w:sz w:val="24"/>
          <w:szCs w:val="24"/>
        </w:rPr>
        <w:t>st</w:t>
      </w:r>
      <w:r w:rsidR="00602463" w:rsidRPr="00CE7C7A">
        <w:rPr>
          <w:rFonts w:asciiTheme="minorHAnsi" w:hAnsiTheme="minorHAnsi" w:cstheme="minorHAnsi"/>
          <w:spacing w:val="-1"/>
          <w:sz w:val="24"/>
          <w:szCs w:val="24"/>
        </w:rPr>
        <w:t>a</w:t>
      </w:r>
      <w:r w:rsidR="00602463" w:rsidRPr="00CE7C7A">
        <w:rPr>
          <w:rFonts w:asciiTheme="minorHAnsi" w:hAnsiTheme="minorHAnsi" w:cstheme="minorHAnsi"/>
          <w:sz w:val="24"/>
          <w:szCs w:val="24"/>
        </w:rPr>
        <w:t>n</w:t>
      </w:r>
      <w:r w:rsidR="00602463" w:rsidRPr="00CE7C7A">
        <w:rPr>
          <w:rFonts w:asciiTheme="minorHAnsi" w:hAnsiTheme="minorHAnsi" w:cstheme="minorHAnsi"/>
          <w:spacing w:val="3"/>
          <w:sz w:val="24"/>
          <w:szCs w:val="24"/>
        </w:rPr>
        <w:t xml:space="preserve"> </w:t>
      </w:r>
      <w:r w:rsidR="00602463" w:rsidRPr="00CE7C7A">
        <w:rPr>
          <w:rFonts w:asciiTheme="minorHAnsi" w:hAnsiTheme="minorHAnsi" w:cstheme="minorHAnsi"/>
          <w:spacing w:val="-1"/>
          <w:sz w:val="24"/>
          <w:szCs w:val="24"/>
        </w:rPr>
        <w:t>a</w:t>
      </w:r>
      <w:r w:rsidR="00602463" w:rsidRPr="00CE7C7A">
        <w:rPr>
          <w:rFonts w:asciiTheme="minorHAnsi" w:hAnsiTheme="minorHAnsi" w:cstheme="minorHAnsi"/>
          <w:sz w:val="24"/>
          <w:szCs w:val="24"/>
        </w:rPr>
        <w:t>nd info</w:t>
      </w:r>
      <w:r w:rsidR="00602463" w:rsidRPr="00CE7C7A">
        <w:rPr>
          <w:rFonts w:asciiTheme="minorHAnsi" w:hAnsiTheme="minorHAnsi" w:cstheme="minorHAnsi"/>
          <w:spacing w:val="-1"/>
          <w:sz w:val="24"/>
          <w:szCs w:val="24"/>
        </w:rPr>
        <w:t>r</w:t>
      </w:r>
      <w:r w:rsidR="00602463" w:rsidRPr="00CE7C7A">
        <w:rPr>
          <w:rFonts w:asciiTheme="minorHAnsi" w:hAnsiTheme="minorHAnsi" w:cstheme="minorHAnsi"/>
          <w:spacing w:val="1"/>
          <w:sz w:val="24"/>
          <w:szCs w:val="24"/>
        </w:rPr>
        <w:t>m</w:t>
      </w:r>
      <w:r w:rsidR="00602463" w:rsidRPr="00CE7C7A">
        <w:rPr>
          <w:rFonts w:asciiTheme="minorHAnsi" w:hAnsiTheme="minorHAnsi" w:cstheme="minorHAnsi"/>
          <w:spacing w:val="-1"/>
          <w:sz w:val="24"/>
          <w:szCs w:val="24"/>
        </w:rPr>
        <w:t>a</w:t>
      </w:r>
      <w:r w:rsidR="00602463" w:rsidRPr="00CE7C7A">
        <w:rPr>
          <w:rFonts w:asciiTheme="minorHAnsi" w:hAnsiTheme="minorHAnsi" w:cstheme="minorHAnsi"/>
          <w:sz w:val="24"/>
          <w:szCs w:val="24"/>
        </w:rPr>
        <w:t>tion</w:t>
      </w:r>
      <w:r w:rsidR="00602463" w:rsidRPr="00CE7C7A">
        <w:rPr>
          <w:rFonts w:asciiTheme="minorHAnsi" w:hAnsiTheme="minorHAnsi" w:cstheme="minorHAnsi"/>
          <w:spacing w:val="60"/>
          <w:sz w:val="24"/>
          <w:szCs w:val="24"/>
        </w:rPr>
        <w:t xml:space="preserve"> </w:t>
      </w:r>
      <w:r w:rsidR="00F762D3" w:rsidRPr="00CE7C7A">
        <w:rPr>
          <w:rFonts w:asciiTheme="minorHAnsi" w:hAnsiTheme="minorHAnsi" w:cstheme="minorHAnsi"/>
          <w:spacing w:val="-1"/>
          <w:sz w:val="24"/>
          <w:szCs w:val="24"/>
        </w:rPr>
        <w:t>a</w:t>
      </w:r>
      <w:r w:rsidR="00F762D3" w:rsidRPr="00CE7C7A">
        <w:rPr>
          <w:rFonts w:asciiTheme="minorHAnsi" w:hAnsiTheme="minorHAnsi" w:cstheme="minorHAnsi"/>
          <w:sz w:val="24"/>
          <w:szCs w:val="24"/>
        </w:rPr>
        <w:t xml:space="preserve">nd </w:t>
      </w:r>
      <w:r w:rsidR="00F762D3" w:rsidRPr="00CE7C7A">
        <w:rPr>
          <w:rFonts w:asciiTheme="minorHAnsi" w:hAnsiTheme="minorHAnsi" w:cstheme="minorHAnsi"/>
          <w:spacing w:val="6"/>
          <w:sz w:val="24"/>
          <w:szCs w:val="24"/>
        </w:rPr>
        <w:t>advocacy</w:t>
      </w:r>
      <w:r w:rsidR="00602463" w:rsidRPr="00CE7C7A">
        <w:rPr>
          <w:rFonts w:asciiTheme="minorHAnsi" w:hAnsiTheme="minorHAnsi" w:cstheme="minorHAnsi"/>
          <w:spacing w:val="53"/>
          <w:sz w:val="24"/>
          <w:szCs w:val="24"/>
        </w:rPr>
        <w:t xml:space="preserve"> </w:t>
      </w:r>
      <w:r w:rsidR="00F762D3" w:rsidRPr="00CE7C7A">
        <w:rPr>
          <w:rFonts w:asciiTheme="minorHAnsi" w:hAnsiTheme="minorHAnsi" w:cstheme="minorHAnsi"/>
          <w:sz w:val="24"/>
          <w:szCs w:val="24"/>
        </w:rPr>
        <w:t xml:space="preserve">in </w:t>
      </w:r>
      <w:r w:rsidR="00F762D3" w:rsidRPr="00CE7C7A">
        <w:rPr>
          <w:rFonts w:asciiTheme="minorHAnsi" w:hAnsiTheme="minorHAnsi" w:cstheme="minorHAnsi"/>
          <w:spacing w:val="9"/>
          <w:sz w:val="24"/>
          <w:szCs w:val="24"/>
        </w:rPr>
        <w:t>Norway</w:t>
      </w:r>
      <w:r w:rsidR="00602463" w:rsidRPr="00CE7C7A">
        <w:rPr>
          <w:rFonts w:asciiTheme="minorHAnsi" w:hAnsiTheme="minorHAnsi" w:cstheme="minorHAnsi"/>
          <w:sz w:val="24"/>
          <w:szCs w:val="24"/>
        </w:rPr>
        <w:t xml:space="preserve">. </w:t>
      </w:r>
      <w:r w:rsidR="00602463" w:rsidRPr="00CE7C7A">
        <w:rPr>
          <w:rFonts w:asciiTheme="minorHAnsi" w:hAnsiTheme="minorHAnsi" w:cstheme="minorHAnsi"/>
          <w:spacing w:val="3"/>
          <w:sz w:val="24"/>
          <w:szCs w:val="24"/>
        </w:rPr>
        <w:t xml:space="preserve"> </w:t>
      </w:r>
      <w:r w:rsidR="00602463" w:rsidRPr="00CE7C7A">
        <w:rPr>
          <w:rFonts w:asciiTheme="minorHAnsi" w:hAnsiTheme="minorHAnsi" w:cstheme="minorHAnsi"/>
          <w:sz w:val="24"/>
          <w:szCs w:val="24"/>
        </w:rPr>
        <w:t>Th</w:t>
      </w:r>
      <w:r w:rsidR="00602463" w:rsidRPr="00CE7C7A">
        <w:rPr>
          <w:rFonts w:asciiTheme="minorHAnsi" w:hAnsiTheme="minorHAnsi" w:cstheme="minorHAnsi"/>
          <w:spacing w:val="-1"/>
          <w:sz w:val="24"/>
          <w:szCs w:val="24"/>
        </w:rPr>
        <w:t>r</w:t>
      </w:r>
      <w:r w:rsidR="00602463" w:rsidRPr="00CE7C7A">
        <w:rPr>
          <w:rFonts w:asciiTheme="minorHAnsi" w:hAnsiTheme="minorHAnsi" w:cstheme="minorHAnsi"/>
          <w:sz w:val="24"/>
          <w:szCs w:val="24"/>
        </w:rPr>
        <w:t>o</w:t>
      </w:r>
      <w:r w:rsidR="00602463" w:rsidRPr="00CE7C7A">
        <w:rPr>
          <w:rFonts w:asciiTheme="minorHAnsi" w:hAnsiTheme="minorHAnsi" w:cstheme="minorHAnsi"/>
          <w:spacing w:val="3"/>
          <w:sz w:val="24"/>
          <w:szCs w:val="24"/>
        </w:rPr>
        <w:t>u</w:t>
      </w:r>
      <w:r w:rsidR="00602463" w:rsidRPr="00CE7C7A">
        <w:rPr>
          <w:rFonts w:asciiTheme="minorHAnsi" w:hAnsiTheme="minorHAnsi" w:cstheme="minorHAnsi"/>
          <w:spacing w:val="-5"/>
          <w:sz w:val="24"/>
          <w:szCs w:val="24"/>
        </w:rPr>
        <w:t>g</w:t>
      </w:r>
      <w:r w:rsidR="00602463" w:rsidRPr="00CE7C7A">
        <w:rPr>
          <w:rFonts w:asciiTheme="minorHAnsi" w:hAnsiTheme="minorHAnsi" w:cstheme="minorHAnsi"/>
          <w:sz w:val="24"/>
          <w:szCs w:val="24"/>
        </w:rPr>
        <w:t>h</w:t>
      </w:r>
      <w:r w:rsidR="00602463" w:rsidRPr="00CE7C7A">
        <w:rPr>
          <w:rFonts w:asciiTheme="minorHAnsi" w:hAnsiTheme="minorHAnsi" w:cstheme="minorHAnsi"/>
          <w:spacing w:val="-1"/>
          <w:sz w:val="24"/>
          <w:szCs w:val="24"/>
        </w:rPr>
        <w:t xml:space="preserve"> </w:t>
      </w:r>
      <w:r w:rsidR="00F762D3" w:rsidRPr="00CE7C7A">
        <w:rPr>
          <w:rFonts w:asciiTheme="minorHAnsi" w:hAnsiTheme="minorHAnsi" w:cstheme="minorHAnsi"/>
          <w:sz w:val="24"/>
          <w:szCs w:val="24"/>
        </w:rPr>
        <w:t xml:space="preserve">our </w:t>
      </w:r>
      <w:r w:rsidR="00F762D3" w:rsidRPr="00CE7C7A">
        <w:rPr>
          <w:rFonts w:asciiTheme="minorHAnsi" w:hAnsiTheme="minorHAnsi" w:cstheme="minorHAnsi"/>
          <w:spacing w:val="4"/>
          <w:sz w:val="24"/>
          <w:szCs w:val="24"/>
        </w:rPr>
        <w:t>focus</w:t>
      </w:r>
      <w:r w:rsidR="00F762D3" w:rsidRPr="00CE7C7A">
        <w:rPr>
          <w:rFonts w:asciiTheme="minorHAnsi" w:hAnsiTheme="minorHAnsi" w:cstheme="minorHAnsi"/>
          <w:sz w:val="24"/>
          <w:szCs w:val="24"/>
        </w:rPr>
        <w:t xml:space="preserve"> </w:t>
      </w:r>
      <w:r w:rsidR="00F762D3" w:rsidRPr="00CE7C7A">
        <w:rPr>
          <w:rFonts w:asciiTheme="minorHAnsi" w:hAnsiTheme="minorHAnsi" w:cstheme="minorHAnsi"/>
          <w:spacing w:val="6"/>
          <w:sz w:val="24"/>
          <w:szCs w:val="24"/>
        </w:rPr>
        <w:t>on</w:t>
      </w:r>
      <w:r w:rsidR="00F762D3" w:rsidRPr="00CE7C7A">
        <w:rPr>
          <w:rFonts w:asciiTheme="minorHAnsi" w:hAnsiTheme="minorHAnsi" w:cstheme="minorHAnsi"/>
          <w:sz w:val="24"/>
          <w:szCs w:val="24"/>
        </w:rPr>
        <w:t xml:space="preserve"> </w:t>
      </w:r>
      <w:r w:rsidR="00F762D3" w:rsidRPr="00CE7C7A">
        <w:rPr>
          <w:rFonts w:asciiTheme="minorHAnsi" w:hAnsiTheme="minorHAnsi" w:cstheme="minorHAnsi"/>
          <w:spacing w:val="6"/>
          <w:sz w:val="24"/>
          <w:szCs w:val="24"/>
        </w:rPr>
        <w:t>rural</w:t>
      </w:r>
      <w:r w:rsidR="00F762D3" w:rsidRPr="00CE7C7A">
        <w:rPr>
          <w:rFonts w:asciiTheme="minorHAnsi" w:hAnsiTheme="minorHAnsi" w:cstheme="minorHAnsi"/>
          <w:sz w:val="24"/>
          <w:szCs w:val="24"/>
        </w:rPr>
        <w:t xml:space="preserve"> </w:t>
      </w:r>
      <w:r w:rsidR="00F762D3" w:rsidRPr="00CE7C7A">
        <w:rPr>
          <w:rFonts w:asciiTheme="minorHAnsi" w:hAnsiTheme="minorHAnsi" w:cstheme="minorHAnsi"/>
          <w:spacing w:val="5"/>
          <w:sz w:val="24"/>
          <w:szCs w:val="24"/>
        </w:rPr>
        <w:t>development</w:t>
      </w:r>
      <w:r w:rsidR="00602463" w:rsidRPr="00CE7C7A">
        <w:rPr>
          <w:rFonts w:asciiTheme="minorHAnsi" w:hAnsiTheme="minorHAnsi" w:cstheme="minorHAnsi"/>
          <w:spacing w:val="59"/>
          <w:sz w:val="24"/>
          <w:szCs w:val="24"/>
        </w:rPr>
        <w:t xml:space="preserve"> </w:t>
      </w:r>
      <w:r w:rsidR="00602463" w:rsidRPr="00CE7C7A">
        <w:rPr>
          <w:rFonts w:asciiTheme="minorHAnsi" w:hAnsiTheme="minorHAnsi" w:cstheme="minorHAnsi"/>
          <w:spacing w:val="-1"/>
          <w:sz w:val="24"/>
          <w:szCs w:val="24"/>
        </w:rPr>
        <w:t>(</w:t>
      </w:r>
      <w:r w:rsidR="00602463" w:rsidRPr="00CE7C7A">
        <w:rPr>
          <w:rFonts w:asciiTheme="minorHAnsi" w:hAnsiTheme="minorHAnsi" w:cstheme="minorHAnsi"/>
          <w:spacing w:val="-3"/>
          <w:sz w:val="24"/>
          <w:szCs w:val="24"/>
        </w:rPr>
        <w:t>e</w:t>
      </w:r>
      <w:r w:rsidR="00602463" w:rsidRPr="00CE7C7A">
        <w:rPr>
          <w:rFonts w:asciiTheme="minorHAnsi" w:hAnsiTheme="minorHAnsi" w:cstheme="minorHAnsi"/>
          <w:sz w:val="24"/>
          <w:szCs w:val="24"/>
        </w:rPr>
        <w:t>du</w:t>
      </w:r>
      <w:r w:rsidR="00602463" w:rsidRPr="00CE7C7A">
        <w:rPr>
          <w:rFonts w:asciiTheme="minorHAnsi" w:hAnsiTheme="minorHAnsi" w:cstheme="minorHAnsi"/>
          <w:spacing w:val="-1"/>
          <w:sz w:val="24"/>
          <w:szCs w:val="24"/>
        </w:rPr>
        <w:t>ca</w:t>
      </w:r>
      <w:r w:rsidR="00602463" w:rsidRPr="00CE7C7A">
        <w:rPr>
          <w:rFonts w:asciiTheme="minorHAnsi" w:hAnsiTheme="minorHAnsi" w:cstheme="minorHAnsi"/>
          <w:spacing w:val="1"/>
          <w:sz w:val="24"/>
          <w:szCs w:val="24"/>
        </w:rPr>
        <w:t>ti</w:t>
      </w:r>
      <w:r w:rsidR="00602463" w:rsidRPr="00CE7C7A">
        <w:rPr>
          <w:rFonts w:asciiTheme="minorHAnsi" w:hAnsiTheme="minorHAnsi" w:cstheme="minorHAnsi"/>
          <w:sz w:val="24"/>
          <w:szCs w:val="24"/>
        </w:rPr>
        <w:t xml:space="preserve">on, </w:t>
      </w:r>
      <w:r w:rsidR="00602463" w:rsidRPr="00CE7C7A">
        <w:rPr>
          <w:rFonts w:asciiTheme="minorHAnsi" w:hAnsiTheme="minorHAnsi" w:cstheme="minorHAnsi"/>
          <w:spacing w:val="-1"/>
          <w:sz w:val="24"/>
          <w:szCs w:val="24"/>
        </w:rPr>
        <w:t>a</w:t>
      </w:r>
      <w:r w:rsidR="00602463" w:rsidRPr="00CE7C7A">
        <w:rPr>
          <w:rFonts w:asciiTheme="minorHAnsi" w:hAnsiTheme="minorHAnsi" w:cstheme="minorHAnsi"/>
          <w:spacing w:val="-2"/>
          <w:sz w:val="24"/>
          <w:szCs w:val="24"/>
        </w:rPr>
        <w:t>g</w:t>
      </w:r>
      <w:r w:rsidR="00602463" w:rsidRPr="00CE7C7A">
        <w:rPr>
          <w:rFonts w:asciiTheme="minorHAnsi" w:hAnsiTheme="minorHAnsi" w:cstheme="minorHAnsi"/>
          <w:sz w:val="24"/>
          <w:szCs w:val="24"/>
        </w:rPr>
        <w:t>ri</w:t>
      </w:r>
      <w:r w:rsidR="00602463" w:rsidRPr="00CE7C7A">
        <w:rPr>
          <w:rFonts w:asciiTheme="minorHAnsi" w:hAnsiTheme="minorHAnsi" w:cstheme="minorHAnsi"/>
          <w:spacing w:val="-1"/>
          <w:sz w:val="24"/>
          <w:szCs w:val="24"/>
        </w:rPr>
        <w:t>c</w:t>
      </w:r>
      <w:r w:rsidR="00602463" w:rsidRPr="00CE7C7A">
        <w:rPr>
          <w:rFonts w:asciiTheme="minorHAnsi" w:hAnsiTheme="minorHAnsi" w:cstheme="minorHAnsi"/>
          <w:sz w:val="24"/>
          <w:szCs w:val="24"/>
        </w:rPr>
        <w:t>u</w:t>
      </w:r>
      <w:r w:rsidR="00602463" w:rsidRPr="00CE7C7A">
        <w:rPr>
          <w:rFonts w:asciiTheme="minorHAnsi" w:hAnsiTheme="minorHAnsi" w:cstheme="minorHAnsi"/>
          <w:spacing w:val="1"/>
          <w:sz w:val="24"/>
          <w:szCs w:val="24"/>
        </w:rPr>
        <w:t>lt</w:t>
      </w:r>
      <w:r w:rsidR="00602463" w:rsidRPr="00CE7C7A">
        <w:rPr>
          <w:rFonts w:asciiTheme="minorHAnsi" w:hAnsiTheme="minorHAnsi" w:cstheme="minorHAnsi"/>
          <w:sz w:val="24"/>
          <w:szCs w:val="24"/>
        </w:rPr>
        <w:t>u</w:t>
      </w:r>
      <w:r w:rsidR="00602463" w:rsidRPr="00CE7C7A">
        <w:rPr>
          <w:rFonts w:asciiTheme="minorHAnsi" w:hAnsiTheme="minorHAnsi" w:cstheme="minorHAnsi"/>
          <w:spacing w:val="2"/>
          <w:sz w:val="24"/>
          <w:szCs w:val="24"/>
        </w:rPr>
        <w:t>r</w:t>
      </w:r>
      <w:r w:rsidR="00602463" w:rsidRPr="00CE7C7A">
        <w:rPr>
          <w:rFonts w:asciiTheme="minorHAnsi" w:hAnsiTheme="minorHAnsi" w:cstheme="minorHAnsi"/>
          <w:sz w:val="24"/>
          <w:szCs w:val="24"/>
        </w:rPr>
        <w:t>e</w:t>
      </w:r>
      <w:r w:rsidRPr="00CE7C7A">
        <w:rPr>
          <w:rFonts w:asciiTheme="minorHAnsi" w:hAnsiTheme="minorHAnsi" w:cstheme="minorHAnsi"/>
          <w:sz w:val="24"/>
          <w:szCs w:val="24"/>
        </w:rPr>
        <w:t>,</w:t>
      </w:r>
      <w:r w:rsidR="00602463" w:rsidRPr="00CE7C7A">
        <w:rPr>
          <w:rFonts w:asciiTheme="minorHAnsi" w:hAnsiTheme="minorHAnsi" w:cstheme="minorHAnsi"/>
          <w:spacing w:val="-4"/>
          <w:sz w:val="24"/>
          <w:szCs w:val="24"/>
        </w:rPr>
        <w:t xml:space="preserve"> </w:t>
      </w:r>
      <w:r w:rsidR="00602463" w:rsidRPr="00CE7C7A">
        <w:rPr>
          <w:rFonts w:asciiTheme="minorHAnsi" w:hAnsiTheme="minorHAnsi" w:cstheme="minorHAnsi"/>
          <w:sz w:val="24"/>
          <w:szCs w:val="24"/>
        </w:rPr>
        <w:t>su</w:t>
      </w:r>
      <w:r w:rsidR="00602463" w:rsidRPr="00CE7C7A">
        <w:rPr>
          <w:rFonts w:asciiTheme="minorHAnsi" w:hAnsiTheme="minorHAnsi" w:cstheme="minorHAnsi"/>
          <w:spacing w:val="1"/>
          <w:sz w:val="24"/>
          <w:szCs w:val="24"/>
        </w:rPr>
        <w:t>st</w:t>
      </w:r>
      <w:r w:rsidR="00602463" w:rsidRPr="00CE7C7A">
        <w:rPr>
          <w:rFonts w:asciiTheme="minorHAnsi" w:hAnsiTheme="minorHAnsi" w:cstheme="minorHAnsi"/>
          <w:spacing w:val="-1"/>
          <w:sz w:val="24"/>
          <w:szCs w:val="24"/>
        </w:rPr>
        <w:t>a</w:t>
      </w:r>
      <w:r w:rsidR="00602463" w:rsidRPr="00CE7C7A">
        <w:rPr>
          <w:rFonts w:asciiTheme="minorHAnsi" w:hAnsiTheme="minorHAnsi" w:cstheme="minorHAnsi"/>
          <w:sz w:val="24"/>
          <w:szCs w:val="24"/>
        </w:rPr>
        <w:t>ina</w:t>
      </w:r>
      <w:r w:rsidR="00602463" w:rsidRPr="00CE7C7A">
        <w:rPr>
          <w:rFonts w:asciiTheme="minorHAnsi" w:hAnsiTheme="minorHAnsi" w:cstheme="minorHAnsi"/>
          <w:spacing w:val="5"/>
          <w:sz w:val="24"/>
          <w:szCs w:val="24"/>
        </w:rPr>
        <w:t>b</w:t>
      </w:r>
      <w:r w:rsidR="00602463" w:rsidRPr="00CE7C7A">
        <w:rPr>
          <w:rFonts w:asciiTheme="minorHAnsi" w:hAnsiTheme="minorHAnsi" w:cstheme="minorHAnsi"/>
          <w:sz w:val="24"/>
          <w:szCs w:val="24"/>
        </w:rPr>
        <w:t>le</w:t>
      </w:r>
      <w:r w:rsidR="00602463" w:rsidRPr="00CE7C7A">
        <w:rPr>
          <w:rFonts w:asciiTheme="minorHAnsi" w:hAnsiTheme="minorHAnsi" w:cstheme="minorHAnsi"/>
          <w:spacing w:val="-3"/>
          <w:sz w:val="24"/>
          <w:szCs w:val="24"/>
        </w:rPr>
        <w:t xml:space="preserve"> </w:t>
      </w:r>
      <w:r w:rsidR="00602463" w:rsidRPr="00CE7C7A">
        <w:rPr>
          <w:rFonts w:asciiTheme="minorHAnsi" w:hAnsiTheme="minorHAnsi" w:cstheme="minorHAnsi"/>
          <w:spacing w:val="-1"/>
          <w:sz w:val="24"/>
          <w:szCs w:val="24"/>
        </w:rPr>
        <w:t>ec</w:t>
      </w:r>
      <w:r w:rsidR="00602463" w:rsidRPr="00CE7C7A">
        <w:rPr>
          <w:rFonts w:asciiTheme="minorHAnsi" w:hAnsiTheme="minorHAnsi" w:cstheme="minorHAnsi"/>
          <w:sz w:val="24"/>
          <w:szCs w:val="24"/>
        </w:rPr>
        <w:t>ono</w:t>
      </w:r>
      <w:r w:rsidR="00602463" w:rsidRPr="00CE7C7A">
        <w:rPr>
          <w:rFonts w:asciiTheme="minorHAnsi" w:hAnsiTheme="minorHAnsi" w:cstheme="minorHAnsi"/>
          <w:spacing w:val="2"/>
          <w:sz w:val="24"/>
          <w:szCs w:val="24"/>
        </w:rPr>
        <w:t>m</w:t>
      </w:r>
      <w:r w:rsidR="00602463" w:rsidRPr="00CE7C7A">
        <w:rPr>
          <w:rFonts w:asciiTheme="minorHAnsi" w:hAnsiTheme="minorHAnsi" w:cstheme="minorHAnsi"/>
          <w:spacing w:val="1"/>
          <w:sz w:val="24"/>
          <w:szCs w:val="24"/>
        </w:rPr>
        <w:t>i</w:t>
      </w:r>
      <w:r w:rsidR="00602463" w:rsidRPr="00CE7C7A">
        <w:rPr>
          <w:rFonts w:asciiTheme="minorHAnsi" w:hAnsiTheme="minorHAnsi" w:cstheme="minorHAnsi"/>
          <w:sz w:val="24"/>
          <w:szCs w:val="24"/>
        </w:rPr>
        <w:t>c</w:t>
      </w:r>
      <w:r w:rsidR="00602463" w:rsidRPr="00CE7C7A">
        <w:rPr>
          <w:rFonts w:asciiTheme="minorHAnsi" w:hAnsiTheme="minorHAnsi" w:cstheme="minorHAnsi"/>
          <w:spacing w:val="-1"/>
          <w:sz w:val="24"/>
          <w:szCs w:val="24"/>
        </w:rPr>
        <w:t xml:space="preserve"> </w:t>
      </w:r>
      <w:r w:rsidR="00602463" w:rsidRPr="00CE7C7A">
        <w:rPr>
          <w:rFonts w:asciiTheme="minorHAnsi" w:hAnsiTheme="minorHAnsi" w:cstheme="minorHAnsi"/>
          <w:sz w:val="24"/>
          <w:szCs w:val="24"/>
        </w:rPr>
        <w:t>d</w:t>
      </w:r>
      <w:r w:rsidR="00602463" w:rsidRPr="00CE7C7A">
        <w:rPr>
          <w:rFonts w:asciiTheme="minorHAnsi" w:hAnsiTheme="minorHAnsi" w:cstheme="minorHAnsi"/>
          <w:spacing w:val="-1"/>
          <w:sz w:val="24"/>
          <w:szCs w:val="24"/>
        </w:rPr>
        <w:t>e</w:t>
      </w:r>
      <w:r w:rsidR="00602463" w:rsidRPr="00CE7C7A">
        <w:rPr>
          <w:rFonts w:asciiTheme="minorHAnsi" w:hAnsiTheme="minorHAnsi" w:cstheme="minorHAnsi"/>
          <w:sz w:val="24"/>
          <w:szCs w:val="24"/>
        </w:rPr>
        <w:t>v</w:t>
      </w:r>
      <w:r w:rsidR="00602463" w:rsidRPr="00CE7C7A">
        <w:rPr>
          <w:rFonts w:asciiTheme="minorHAnsi" w:hAnsiTheme="minorHAnsi" w:cstheme="minorHAnsi"/>
          <w:spacing w:val="-1"/>
          <w:sz w:val="24"/>
          <w:szCs w:val="24"/>
        </w:rPr>
        <w:t>e</w:t>
      </w:r>
      <w:r w:rsidR="00602463" w:rsidRPr="00CE7C7A">
        <w:rPr>
          <w:rFonts w:asciiTheme="minorHAnsi" w:hAnsiTheme="minorHAnsi" w:cstheme="minorHAnsi"/>
          <w:sz w:val="24"/>
          <w:szCs w:val="24"/>
        </w:rPr>
        <w:t>lo</w:t>
      </w:r>
      <w:r w:rsidR="00602463" w:rsidRPr="00CE7C7A">
        <w:rPr>
          <w:rFonts w:asciiTheme="minorHAnsi" w:hAnsiTheme="minorHAnsi" w:cstheme="minorHAnsi"/>
          <w:spacing w:val="1"/>
          <w:sz w:val="24"/>
          <w:szCs w:val="24"/>
        </w:rPr>
        <w:t>pm</w:t>
      </w:r>
      <w:r w:rsidR="00602463" w:rsidRPr="00CE7C7A">
        <w:rPr>
          <w:rFonts w:asciiTheme="minorHAnsi" w:hAnsiTheme="minorHAnsi" w:cstheme="minorHAnsi"/>
          <w:spacing w:val="-1"/>
          <w:sz w:val="24"/>
          <w:szCs w:val="24"/>
        </w:rPr>
        <w:t>e</w:t>
      </w:r>
      <w:r w:rsidR="00602463" w:rsidRPr="00CE7C7A">
        <w:rPr>
          <w:rFonts w:asciiTheme="minorHAnsi" w:hAnsiTheme="minorHAnsi" w:cstheme="minorHAnsi"/>
          <w:spacing w:val="3"/>
          <w:sz w:val="24"/>
          <w:szCs w:val="24"/>
        </w:rPr>
        <w:t>n</w:t>
      </w:r>
      <w:r w:rsidR="00602463" w:rsidRPr="00CE7C7A">
        <w:rPr>
          <w:rFonts w:asciiTheme="minorHAnsi" w:hAnsiTheme="minorHAnsi" w:cstheme="minorHAnsi"/>
          <w:sz w:val="24"/>
          <w:szCs w:val="24"/>
        </w:rPr>
        <w:t>t,</w:t>
      </w:r>
      <w:r w:rsidR="00602463" w:rsidRPr="00CE7C7A">
        <w:rPr>
          <w:rFonts w:asciiTheme="minorHAnsi" w:hAnsiTheme="minorHAnsi" w:cstheme="minorHAnsi"/>
          <w:spacing w:val="-3"/>
          <w:sz w:val="24"/>
          <w:szCs w:val="24"/>
        </w:rPr>
        <w:t xml:space="preserve"> </w:t>
      </w:r>
      <w:r w:rsidR="00602463" w:rsidRPr="00CE7C7A">
        <w:rPr>
          <w:rFonts w:asciiTheme="minorHAnsi" w:hAnsiTheme="minorHAnsi" w:cstheme="minorHAnsi"/>
          <w:spacing w:val="-1"/>
          <w:sz w:val="24"/>
          <w:szCs w:val="24"/>
        </w:rPr>
        <w:t>c</w:t>
      </w:r>
      <w:r w:rsidR="00602463" w:rsidRPr="00CE7C7A">
        <w:rPr>
          <w:rFonts w:asciiTheme="minorHAnsi" w:hAnsiTheme="minorHAnsi" w:cstheme="minorHAnsi"/>
          <w:sz w:val="24"/>
          <w:szCs w:val="24"/>
        </w:rPr>
        <w:t>ivil</w:t>
      </w:r>
      <w:r w:rsidR="00602463" w:rsidRPr="00CE7C7A">
        <w:rPr>
          <w:rFonts w:asciiTheme="minorHAnsi" w:hAnsiTheme="minorHAnsi" w:cstheme="minorHAnsi"/>
          <w:spacing w:val="4"/>
          <w:sz w:val="24"/>
          <w:szCs w:val="24"/>
        </w:rPr>
        <w:t xml:space="preserve"> </w:t>
      </w:r>
      <w:r w:rsidR="00602463" w:rsidRPr="00CE7C7A">
        <w:rPr>
          <w:rFonts w:asciiTheme="minorHAnsi" w:hAnsiTheme="minorHAnsi" w:cstheme="minorHAnsi"/>
          <w:sz w:val="24"/>
          <w:szCs w:val="24"/>
        </w:rPr>
        <w:t>so</w:t>
      </w:r>
      <w:r w:rsidR="00602463" w:rsidRPr="00CE7C7A">
        <w:rPr>
          <w:rFonts w:asciiTheme="minorHAnsi" w:hAnsiTheme="minorHAnsi" w:cstheme="minorHAnsi"/>
          <w:spacing w:val="-1"/>
          <w:sz w:val="24"/>
          <w:szCs w:val="24"/>
        </w:rPr>
        <w:t>c</w:t>
      </w:r>
      <w:r w:rsidR="00602463" w:rsidRPr="00CE7C7A">
        <w:rPr>
          <w:rFonts w:asciiTheme="minorHAnsi" w:hAnsiTheme="minorHAnsi" w:cstheme="minorHAnsi"/>
          <w:sz w:val="24"/>
          <w:szCs w:val="24"/>
        </w:rPr>
        <w:t>i</w:t>
      </w:r>
      <w:r w:rsidR="00602463" w:rsidRPr="00CE7C7A">
        <w:rPr>
          <w:rFonts w:asciiTheme="minorHAnsi" w:hAnsiTheme="minorHAnsi" w:cstheme="minorHAnsi"/>
          <w:spacing w:val="-1"/>
          <w:sz w:val="24"/>
          <w:szCs w:val="24"/>
        </w:rPr>
        <w:t>e</w:t>
      </w:r>
      <w:r w:rsidR="00602463" w:rsidRPr="00CE7C7A">
        <w:rPr>
          <w:rFonts w:asciiTheme="minorHAnsi" w:hAnsiTheme="minorHAnsi" w:cstheme="minorHAnsi"/>
          <w:spacing w:val="5"/>
          <w:sz w:val="24"/>
          <w:szCs w:val="24"/>
        </w:rPr>
        <w:t>t</w:t>
      </w:r>
      <w:r w:rsidR="00602463" w:rsidRPr="00CE7C7A">
        <w:rPr>
          <w:rFonts w:asciiTheme="minorHAnsi" w:hAnsiTheme="minorHAnsi" w:cstheme="minorHAnsi"/>
          <w:spacing w:val="-9"/>
          <w:sz w:val="24"/>
          <w:szCs w:val="24"/>
        </w:rPr>
        <w:t>y</w:t>
      </w:r>
      <w:r w:rsidR="00602463" w:rsidRPr="00CE7C7A">
        <w:rPr>
          <w:rFonts w:asciiTheme="minorHAnsi" w:hAnsiTheme="minorHAnsi" w:cstheme="minorHAnsi"/>
          <w:sz w:val="24"/>
          <w:szCs w:val="24"/>
        </w:rPr>
        <w:t>,</w:t>
      </w:r>
      <w:r w:rsidR="00602463" w:rsidRPr="00CE7C7A">
        <w:rPr>
          <w:rFonts w:asciiTheme="minorHAnsi" w:hAnsiTheme="minorHAnsi" w:cstheme="minorHAnsi"/>
          <w:spacing w:val="3"/>
          <w:sz w:val="24"/>
          <w:szCs w:val="24"/>
        </w:rPr>
        <w:t xml:space="preserve"> </w:t>
      </w:r>
      <w:r w:rsidR="00C16BD7" w:rsidRPr="00CE7C7A">
        <w:rPr>
          <w:rFonts w:asciiTheme="minorHAnsi" w:hAnsiTheme="minorHAnsi" w:cstheme="minorHAnsi"/>
          <w:spacing w:val="-5"/>
          <w:sz w:val="24"/>
          <w:szCs w:val="24"/>
        </w:rPr>
        <w:t>g</w:t>
      </w:r>
      <w:r w:rsidR="00C16BD7" w:rsidRPr="00CE7C7A">
        <w:rPr>
          <w:rFonts w:asciiTheme="minorHAnsi" w:hAnsiTheme="minorHAnsi" w:cstheme="minorHAnsi"/>
          <w:sz w:val="24"/>
          <w:szCs w:val="24"/>
        </w:rPr>
        <w:t>o</w:t>
      </w:r>
      <w:r w:rsidR="00C16BD7" w:rsidRPr="00CE7C7A">
        <w:rPr>
          <w:rFonts w:asciiTheme="minorHAnsi" w:hAnsiTheme="minorHAnsi" w:cstheme="minorHAnsi"/>
          <w:spacing w:val="3"/>
          <w:sz w:val="24"/>
          <w:szCs w:val="24"/>
        </w:rPr>
        <w:t>v</w:t>
      </w:r>
      <w:r w:rsidR="00C16BD7" w:rsidRPr="00CE7C7A">
        <w:rPr>
          <w:rFonts w:asciiTheme="minorHAnsi" w:hAnsiTheme="minorHAnsi" w:cstheme="minorHAnsi"/>
          <w:spacing w:val="-1"/>
          <w:sz w:val="24"/>
          <w:szCs w:val="24"/>
        </w:rPr>
        <w:t>e</w:t>
      </w:r>
      <w:r w:rsidR="00C16BD7" w:rsidRPr="00CE7C7A">
        <w:rPr>
          <w:rFonts w:asciiTheme="minorHAnsi" w:hAnsiTheme="minorHAnsi" w:cstheme="minorHAnsi"/>
          <w:spacing w:val="2"/>
          <w:sz w:val="24"/>
          <w:szCs w:val="24"/>
        </w:rPr>
        <w:t>r</w:t>
      </w:r>
      <w:r w:rsidR="00C16BD7" w:rsidRPr="00CE7C7A">
        <w:rPr>
          <w:rFonts w:asciiTheme="minorHAnsi" w:hAnsiTheme="minorHAnsi" w:cstheme="minorHAnsi"/>
          <w:sz w:val="24"/>
          <w:szCs w:val="24"/>
        </w:rPr>
        <w:t>n</w:t>
      </w:r>
      <w:r w:rsidR="00C16BD7" w:rsidRPr="00CE7C7A">
        <w:rPr>
          <w:rFonts w:asciiTheme="minorHAnsi" w:hAnsiTheme="minorHAnsi" w:cstheme="minorHAnsi"/>
          <w:spacing w:val="-1"/>
          <w:sz w:val="24"/>
          <w:szCs w:val="24"/>
        </w:rPr>
        <w:t>a</w:t>
      </w:r>
      <w:r w:rsidR="00C16BD7" w:rsidRPr="00CE7C7A">
        <w:rPr>
          <w:rFonts w:asciiTheme="minorHAnsi" w:hAnsiTheme="minorHAnsi" w:cstheme="minorHAnsi"/>
          <w:spacing w:val="3"/>
          <w:sz w:val="24"/>
          <w:szCs w:val="24"/>
        </w:rPr>
        <w:t>n</w:t>
      </w:r>
      <w:r w:rsidR="00C16BD7" w:rsidRPr="00CE7C7A">
        <w:rPr>
          <w:rFonts w:asciiTheme="minorHAnsi" w:hAnsiTheme="minorHAnsi" w:cstheme="minorHAnsi"/>
          <w:spacing w:val="-1"/>
          <w:sz w:val="24"/>
          <w:szCs w:val="24"/>
        </w:rPr>
        <w:t>c</w:t>
      </w:r>
      <w:r w:rsidR="00C16BD7" w:rsidRPr="00CE7C7A">
        <w:rPr>
          <w:rFonts w:asciiTheme="minorHAnsi" w:hAnsiTheme="minorHAnsi" w:cstheme="minorHAnsi"/>
          <w:sz w:val="24"/>
          <w:szCs w:val="24"/>
        </w:rPr>
        <w:t>e,</w:t>
      </w:r>
      <w:r w:rsidR="00602463" w:rsidRPr="00CE7C7A">
        <w:rPr>
          <w:rFonts w:asciiTheme="minorHAnsi" w:hAnsiTheme="minorHAnsi" w:cstheme="minorHAnsi"/>
          <w:spacing w:val="-3"/>
          <w:sz w:val="24"/>
          <w:szCs w:val="24"/>
        </w:rPr>
        <w:t xml:space="preserve"> </w:t>
      </w:r>
      <w:r w:rsidR="00602463" w:rsidRPr="00CE7C7A">
        <w:rPr>
          <w:rFonts w:asciiTheme="minorHAnsi" w:hAnsiTheme="minorHAnsi" w:cstheme="minorHAnsi"/>
          <w:spacing w:val="-1"/>
          <w:sz w:val="24"/>
          <w:szCs w:val="24"/>
        </w:rPr>
        <w:t>a</w:t>
      </w:r>
      <w:r w:rsidR="00602463" w:rsidRPr="00CE7C7A">
        <w:rPr>
          <w:rFonts w:asciiTheme="minorHAnsi" w:hAnsiTheme="minorHAnsi" w:cstheme="minorHAnsi"/>
          <w:sz w:val="24"/>
          <w:szCs w:val="24"/>
        </w:rPr>
        <w:t>nd</w:t>
      </w:r>
      <w:r w:rsidR="00602463" w:rsidRPr="00CE7C7A">
        <w:rPr>
          <w:rFonts w:asciiTheme="minorHAnsi" w:hAnsiTheme="minorHAnsi" w:cstheme="minorHAnsi"/>
          <w:spacing w:val="3"/>
          <w:sz w:val="24"/>
          <w:szCs w:val="24"/>
        </w:rPr>
        <w:t xml:space="preserve"> </w:t>
      </w:r>
      <w:r w:rsidR="00602463" w:rsidRPr="00CE7C7A">
        <w:rPr>
          <w:rFonts w:asciiTheme="minorHAnsi" w:hAnsiTheme="minorHAnsi" w:cstheme="minorHAnsi"/>
          <w:spacing w:val="1"/>
          <w:sz w:val="24"/>
          <w:szCs w:val="24"/>
        </w:rPr>
        <w:t>h</w:t>
      </w:r>
      <w:r w:rsidR="00602463" w:rsidRPr="00CE7C7A">
        <w:rPr>
          <w:rFonts w:asciiTheme="minorHAnsi" w:hAnsiTheme="minorHAnsi" w:cstheme="minorHAnsi"/>
          <w:spacing w:val="-1"/>
          <w:sz w:val="24"/>
          <w:szCs w:val="24"/>
        </w:rPr>
        <w:t>ea</w:t>
      </w:r>
      <w:r w:rsidR="00602463" w:rsidRPr="00CE7C7A">
        <w:rPr>
          <w:rFonts w:asciiTheme="minorHAnsi" w:hAnsiTheme="minorHAnsi" w:cstheme="minorHAnsi"/>
          <w:spacing w:val="1"/>
          <w:sz w:val="24"/>
          <w:szCs w:val="24"/>
        </w:rPr>
        <w:t>lt</w:t>
      </w:r>
      <w:r w:rsidR="00602463" w:rsidRPr="00CE7C7A">
        <w:rPr>
          <w:rFonts w:asciiTheme="minorHAnsi" w:hAnsiTheme="minorHAnsi" w:cstheme="minorHAnsi"/>
          <w:sz w:val="24"/>
          <w:szCs w:val="24"/>
        </w:rPr>
        <w:t>h),</w:t>
      </w:r>
      <w:r w:rsidR="00602463" w:rsidRPr="00CE7C7A">
        <w:rPr>
          <w:rFonts w:asciiTheme="minorHAnsi" w:hAnsiTheme="minorHAnsi" w:cstheme="minorHAnsi"/>
          <w:spacing w:val="1"/>
          <w:sz w:val="24"/>
          <w:szCs w:val="24"/>
        </w:rPr>
        <w:t xml:space="preserve"> </w:t>
      </w:r>
      <w:r w:rsidR="00602463" w:rsidRPr="00CE7C7A">
        <w:rPr>
          <w:rFonts w:asciiTheme="minorHAnsi" w:hAnsiTheme="minorHAnsi" w:cstheme="minorHAnsi"/>
          <w:sz w:val="24"/>
          <w:szCs w:val="24"/>
        </w:rPr>
        <w:t>di</w:t>
      </w:r>
      <w:r w:rsidR="00602463" w:rsidRPr="00CE7C7A">
        <w:rPr>
          <w:rFonts w:asciiTheme="minorHAnsi" w:hAnsiTheme="minorHAnsi" w:cstheme="minorHAnsi"/>
          <w:spacing w:val="1"/>
          <w:sz w:val="24"/>
          <w:szCs w:val="24"/>
        </w:rPr>
        <w:t>s</w:t>
      </w:r>
      <w:r w:rsidR="00602463" w:rsidRPr="00CE7C7A">
        <w:rPr>
          <w:rFonts w:asciiTheme="minorHAnsi" w:hAnsiTheme="minorHAnsi" w:cstheme="minorHAnsi"/>
          <w:spacing w:val="-1"/>
          <w:sz w:val="24"/>
          <w:szCs w:val="24"/>
        </w:rPr>
        <w:t>a</w:t>
      </w:r>
      <w:r w:rsidR="00602463" w:rsidRPr="00CE7C7A">
        <w:rPr>
          <w:rFonts w:asciiTheme="minorHAnsi" w:hAnsiTheme="minorHAnsi" w:cstheme="minorHAnsi"/>
          <w:sz w:val="24"/>
          <w:szCs w:val="24"/>
        </w:rPr>
        <w:t>st</w:t>
      </w:r>
      <w:r w:rsidR="00602463" w:rsidRPr="00CE7C7A">
        <w:rPr>
          <w:rFonts w:asciiTheme="minorHAnsi" w:hAnsiTheme="minorHAnsi" w:cstheme="minorHAnsi"/>
          <w:spacing w:val="-1"/>
          <w:sz w:val="24"/>
          <w:szCs w:val="24"/>
        </w:rPr>
        <w:t>e</w:t>
      </w:r>
      <w:r w:rsidR="00602463" w:rsidRPr="00CE7C7A">
        <w:rPr>
          <w:rFonts w:asciiTheme="minorHAnsi" w:hAnsiTheme="minorHAnsi" w:cstheme="minorHAnsi"/>
          <w:sz w:val="24"/>
          <w:szCs w:val="24"/>
        </w:rPr>
        <w:t>r risk</w:t>
      </w:r>
      <w:r w:rsidR="00602463" w:rsidRPr="00CE7C7A">
        <w:rPr>
          <w:rFonts w:asciiTheme="minorHAnsi" w:hAnsiTheme="minorHAnsi" w:cstheme="minorHAnsi"/>
          <w:spacing w:val="7"/>
          <w:sz w:val="24"/>
          <w:szCs w:val="24"/>
        </w:rPr>
        <w:t xml:space="preserve"> </w:t>
      </w:r>
      <w:r w:rsidR="00602463" w:rsidRPr="00CE7C7A">
        <w:rPr>
          <w:rFonts w:asciiTheme="minorHAnsi" w:hAnsiTheme="minorHAnsi" w:cstheme="minorHAnsi"/>
          <w:spacing w:val="-1"/>
          <w:sz w:val="24"/>
          <w:szCs w:val="24"/>
        </w:rPr>
        <w:t>r</w:t>
      </w:r>
      <w:r w:rsidR="00602463" w:rsidRPr="00CE7C7A">
        <w:rPr>
          <w:rFonts w:asciiTheme="minorHAnsi" w:hAnsiTheme="minorHAnsi" w:cstheme="minorHAnsi"/>
          <w:spacing w:val="-3"/>
          <w:sz w:val="24"/>
          <w:szCs w:val="24"/>
        </w:rPr>
        <w:t>e</w:t>
      </w:r>
      <w:r w:rsidR="00602463" w:rsidRPr="00CE7C7A">
        <w:rPr>
          <w:rFonts w:asciiTheme="minorHAnsi" w:hAnsiTheme="minorHAnsi" w:cstheme="minorHAnsi"/>
          <w:sz w:val="24"/>
          <w:szCs w:val="24"/>
        </w:rPr>
        <w:t>du</w:t>
      </w:r>
      <w:r w:rsidR="00602463" w:rsidRPr="00CE7C7A">
        <w:rPr>
          <w:rFonts w:asciiTheme="minorHAnsi" w:hAnsiTheme="minorHAnsi" w:cstheme="minorHAnsi"/>
          <w:spacing w:val="-1"/>
          <w:sz w:val="24"/>
          <w:szCs w:val="24"/>
        </w:rPr>
        <w:t>c</w:t>
      </w:r>
      <w:r w:rsidR="00602463" w:rsidRPr="00CE7C7A">
        <w:rPr>
          <w:rFonts w:asciiTheme="minorHAnsi" w:hAnsiTheme="minorHAnsi" w:cstheme="minorHAnsi"/>
          <w:spacing w:val="1"/>
          <w:sz w:val="24"/>
          <w:szCs w:val="24"/>
        </w:rPr>
        <w:t>ti</w:t>
      </w:r>
      <w:r w:rsidR="00602463" w:rsidRPr="00CE7C7A">
        <w:rPr>
          <w:rFonts w:asciiTheme="minorHAnsi" w:hAnsiTheme="minorHAnsi" w:cstheme="minorHAnsi"/>
          <w:sz w:val="24"/>
          <w:szCs w:val="24"/>
        </w:rPr>
        <w:t>on</w:t>
      </w:r>
      <w:r w:rsidR="00602463" w:rsidRPr="00CE7C7A">
        <w:rPr>
          <w:rFonts w:asciiTheme="minorHAnsi" w:hAnsiTheme="minorHAnsi" w:cstheme="minorHAnsi"/>
          <w:spacing w:val="8"/>
          <w:sz w:val="24"/>
          <w:szCs w:val="24"/>
        </w:rPr>
        <w:t xml:space="preserve"> </w:t>
      </w:r>
      <w:r w:rsidR="00602463" w:rsidRPr="00CE7C7A">
        <w:rPr>
          <w:rFonts w:asciiTheme="minorHAnsi" w:hAnsiTheme="minorHAnsi" w:cstheme="minorHAnsi"/>
          <w:spacing w:val="-1"/>
          <w:sz w:val="24"/>
          <w:szCs w:val="24"/>
        </w:rPr>
        <w:t>a</w:t>
      </w:r>
      <w:r w:rsidR="00602463" w:rsidRPr="00CE7C7A">
        <w:rPr>
          <w:rFonts w:asciiTheme="minorHAnsi" w:hAnsiTheme="minorHAnsi" w:cstheme="minorHAnsi"/>
          <w:sz w:val="24"/>
          <w:szCs w:val="24"/>
        </w:rPr>
        <w:t>nd</w:t>
      </w:r>
      <w:r w:rsidR="00602463" w:rsidRPr="00CE7C7A">
        <w:rPr>
          <w:rFonts w:asciiTheme="minorHAnsi" w:hAnsiTheme="minorHAnsi" w:cstheme="minorHAnsi"/>
          <w:spacing w:val="9"/>
          <w:sz w:val="24"/>
          <w:szCs w:val="24"/>
        </w:rPr>
        <w:t xml:space="preserve"> </w:t>
      </w:r>
      <w:r w:rsidR="00602463" w:rsidRPr="00CE7C7A">
        <w:rPr>
          <w:rFonts w:asciiTheme="minorHAnsi" w:hAnsiTheme="minorHAnsi" w:cstheme="minorHAnsi"/>
          <w:spacing w:val="1"/>
          <w:sz w:val="24"/>
          <w:szCs w:val="24"/>
        </w:rPr>
        <w:t>m</w:t>
      </w:r>
      <w:r w:rsidR="00602463" w:rsidRPr="00CE7C7A">
        <w:rPr>
          <w:rFonts w:asciiTheme="minorHAnsi" w:hAnsiTheme="minorHAnsi" w:cstheme="minorHAnsi"/>
          <w:spacing w:val="-1"/>
          <w:sz w:val="24"/>
          <w:szCs w:val="24"/>
        </w:rPr>
        <w:t>a</w:t>
      </w:r>
      <w:r w:rsidR="00602463" w:rsidRPr="00CE7C7A">
        <w:rPr>
          <w:rFonts w:asciiTheme="minorHAnsi" w:hAnsiTheme="minorHAnsi" w:cstheme="minorHAnsi"/>
          <w:spacing w:val="3"/>
          <w:sz w:val="24"/>
          <w:szCs w:val="24"/>
        </w:rPr>
        <w:t>n</w:t>
      </w:r>
      <w:r w:rsidR="00602463" w:rsidRPr="00CE7C7A">
        <w:rPr>
          <w:rFonts w:asciiTheme="minorHAnsi" w:hAnsiTheme="minorHAnsi" w:cstheme="minorHAnsi"/>
          <w:spacing w:val="2"/>
          <w:sz w:val="24"/>
          <w:szCs w:val="24"/>
        </w:rPr>
        <w:t>a</w:t>
      </w:r>
      <w:r w:rsidR="00602463" w:rsidRPr="00CE7C7A">
        <w:rPr>
          <w:rFonts w:asciiTheme="minorHAnsi" w:hAnsiTheme="minorHAnsi" w:cstheme="minorHAnsi"/>
          <w:spacing w:val="-5"/>
          <w:sz w:val="24"/>
          <w:szCs w:val="24"/>
        </w:rPr>
        <w:t>g</w:t>
      </w:r>
      <w:r w:rsidR="00602463" w:rsidRPr="00CE7C7A">
        <w:rPr>
          <w:rFonts w:asciiTheme="minorHAnsi" w:hAnsiTheme="minorHAnsi" w:cstheme="minorHAnsi"/>
          <w:spacing w:val="-1"/>
          <w:sz w:val="24"/>
          <w:szCs w:val="24"/>
        </w:rPr>
        <w:t>e</w:t>
      </w:r>
      <w:r w:rsidR="00602463" w:rsidRPr="00CE7C7A">
        <w:rPr>
          <w:rFonts w:asciiTheme="minorHAnsi" w:hAnsiTheme="minorHAnsi" w:cstheme="minorHAnsi"/>
          <w:spacing w:val="3"/>
          <w:sz w:val="24"/>
          <w:szCs w:val="24"/>
        </w:rPr>
        <w:t>m</w:t>
      </w:r>
      <w:r w:rsidR="00602463" w:rsidRPr="00CE7C7A">
        <w:rPr>
          <w:rFonts w:asciiTheme="minorHAnsi" w:hAnsiTheme="minorHAnsi" w:cstheme="minorHAnsi"/>
          <w:spacing w:val="-1"/>
          <w:sz w:val="24"/>
          <w:szCs w:val="24"/>
        </w:rPr>
        <w:t>e</w:t>
      </w:r>
      <w:r w:rsidR="00602463" w:rsidRPr="00CE7C7A">
        <w:rPr>
          <w:rFonts w:asciiTheme="minorHAnsi" w:hAnsiTheme="minorHAnsi" w:cstheme="minorHAnsi"/>
          <w:sz w:val="24"/>
          <w:szCs w:val="24"/>
        </w:rPr>
        <w:t>nt,</w:t>
      </w:r>
      <w:r w:rsidR="00602463" w:rsidRPr="00CE7C7A">
        <w:rPr>
          <w:rFonts w:asciiTheme="minorHAnsi" w:hAnsiTheme="minorHAnsi" w:cstheme="minorHAnsi"/>
          <w:spacing w:val="3"/>
          <w:sz w:val="24"/>
          <w:szCs w:val="24"/>
        </w:rPr>
        <w:t xml:space="preserve"> </w:t>
      </w:r>
      <w:r w:rsidR="00602463" w:rsidRPr="00CE7C7A">
        <w:rPr>
          <w:rFonts w:asciiTheme="minorHAnsi" w:hAnsiTheme="minorHAnsi" w:cstheme="minorHAnsi"/>
          <w:spacing w:val="-1"/>
          <w:sz w:val="24"/>
          <w:szCs w:val="24"/>
        </w:rPr>
        <w:t>a</w:t>
      </w:r>
      <w:r w:rsidR="00602463" w:rsidRPr="00CE7C7A">
        <w:rPr>
          <w:rFonts w:asciiTheme="minorHAnsi" w:hAnsiTheme="minorHAnsi" w:cstheme="minorHAnsi"/>
          <w:sz w:val="24"/>
          <w:szCs w:val="24"/>
        </w:rPr>
        <w:t>nd</w:t>
      </w:r>
      <w:r w:rsidR="00602463" w:rsidRPr="00CE7C7A">
        <w:rPr>
          <w:rFonts w:asciiTheme="minorHAnsi" w:hAnsiTheme="minorHAnsi" w:cstheme="minorHAnsi"/>
          <w:spacing w:val="7"/>
          <w:sz w:val="24"/>
          <w:szCs w:val="24"/>
        </w:rPr>
        <w:t xml:space="preserve"> </w:t>
      </w:r>
      <w:r w:rsidR="00602463" w:rsidRPr="00CE7C7A">
        <w:rPr>
          <w:rFonts w:asciiTheme="minorHAnsi" w:hAnsiTheme="minorHAnsi" w:cstheme="minorHAnsi"/>
          <w:sz w:val="24"/>
          <w:szCs w:val="24"/>
        </w:rPr>
        <w:t>the</w:t>
      </w:r>
      <w:r w:rsidR="00602463" w:rsidRPr="00CE7C7A">
        <w:rPr>
          <w:rFonts w:asciiTheme="minorHAnsi" w:hAnsiTheme="minorHAnsi" w:cstheme="minorHAnsi"/>
          <w:spacing w:val="8"/>
          <w:sz w:val="24"/>
          <w:szCs w:val="24"/>
        </w:rPr>
        <w:t xml:space="preserve"> </w:t>
      </w:r>
      <w:r w:rsidR="00602463" w:rsidRPr="00CE7C7A">
        <w:rPr>
          <w:rFonts w:asciiTheme="minorHAnsi" w:hAnsiTheme="minorHAnsi" w:cstheme="minorHAnsi"/>
          <w:spacing w:val="-1"/>
          <w:sz w:val="24"/>
          <w:szCs w:val="24"/>
        </w:rPr>
        <w:t>e</w:t>
      </w:r>
      <w:r w:rsidR="00602463" w:rsidRPr="00CE7C7A">
        <w:rPr>
          <w:rFonts w:asciiTheme="minorHAnsi" w:hAnsiTheme="minorHAnsi" w:cstheme="minorHAnsi"/>
          <w:sz w:val="24"/>
          <w:szCs w:val="24"/>
        </w:rPr>
        <w:t>d</w:t>
      </w:r>
      <w:r w:rsidR="00602463" w:rsidRPr="00CE7C7A">
        <w:rPr>
          <w:rFonts w:asciiTheme="minorHAnsi" w:hAnsiTheme="minorHAnsi" w:cstheme="minorHAnsi"/>
          <w:spacing w:val="3"/>
          <w:sz w:val="24"/>
          <w:szCs w:val="24"/>
        </w:rPr>
        <w:t>u</w:t>
      </w:r>
      <w:r w:rsidR="00602463" w:rsidRPr="00CE7C7A">
        <w:rPr>
          <w:rFonts w:asciiTheme="minorHAnsi" w:hAnsiTheme="minorHAnsi" w:cstheme="minorHAnsi"/>
          <w:spacing w:val="-1"/>
          <w:sz w:val="24"/>
          <w:szCs w:val="24"/>
        </w:rPr>
        <w:t>ca</w:t>
      </w:r>
      <w:r w:rsidR="00602463" w:rsidRPr="00CE7C7A">
        <w:rPr>
          <w:rFonts w:asciiTheme="minorHAnsi" w:hAnsiTheme="minorHAnsi" w:cstheme="minorHAnsi"/>
          <w:spacing w:val="1"/>
          <w:sz w:val="24"/>
          <w:szCs w:val="24"/>
        </w:rPr>
        <w:t>t</w:t>
      </w:r>
      <w:r w:rsidR="00602463" w:rsidRPr="00CE7C7A">
        <w:rPr>
          <w:rFonts w:asciiTheme="minorHAnsi" w:hAnsiTheme="minorHAnsi" w:cstheme="minorHAnsi"/>
          <w:spacing w:val="3"/>
          <w:sz w:val="24"/>
          <w:szCs w:val="24"/>
        </w:rPr>
        <w:t>i</w:t>
      </w:r>
      <w:r w:rsidR="00602463" w:rsidRPr="00CE7C7A">
        <w:rPr>
          <w:rFonts w:asciiTheme="minorHAnsi" w:hAnsiTheme="minorHAnsi" w:cstheme="minorHAnsi"/>
          <w:sz w:val="24"/>
          <w:szCs w:val="24"/>
        </w:rPr>
        <w:t>on</w:t>
      </w:r>
      <w:r w:rsidR="00602463" w:rsidRPr="00CE7C7A">
        <w:rPr>
          <w:rFonts w:asciiTheme="minorHAnsi" w:hAnsiTheme="minorHAnsi" w:cstheme="minorHAnsi"/>
          <w:spacing w:val="5"/>
          <w:sz w:val="24"/>
          <w:szCs w:val="24"/>
        </w:rPr>
        <w:t xml:space="preserve"> </w:t>
      </w:r>
      <w:r w:rsidR="00602463" w:rsidRPr="00CE7C7A">
        <w:rPr>
          <w:rFonts w:asciiTheme="minorHAnsi" w:hAnsiTheme="minorHAnsi" w:cstheme="minorHAnsi"/>
          <w:sz w:val="24"/>
          <w:szCs w:val="24"/>
        </w:rPr>
        <w:t>of</w:t>
      </w:r>
      <w:r w:rsidR="00602463" w:rsidRPr="00CE7C7A">
        <w:rPr>
          <w:rFonts w:asciiTheme="minorHAnsi" w:hAnsiTheme="minorHAnsi" w:cstheme="minorHAnsi"/>
          <w:spacing w:val="9"/>
          <w:sz w:val="24"/>
          <w:szCs w:val="24"/>
        </w:rPr>
        <w:t xml:space="preserve"> </w:t>
      </w:r>
      <w:r w:rsidR="00602463" w:rsidRPr="00CE7C7A">
        <w:rPr>
          <w:rFonts w:asciiTheme="minorHAnsi" w:hAnsiTheme="minorHAnsi" w:cstheme="minorHAnsi"/>
          <w:spacing w:val="-1"/>
          <w:sz w:val="24"/>
          <w:szCs w:val="24"/>
        </w:rPr>
        <w:t>fe</w:t>
      </w:r>
      <w:r w:rsidR="00602463" w:rsidRPr="00CE7C7A">
        <w:rPr>
          <w:rFonts w:asciiTheme="minorHAnsi" w:hAnsiTheme="minorHAnsi" w:cstheme="minorHAnsi"/>
          <w:spacing w:val="1"/>
          <w:sz w:val="24"/>
          <w:szCs w:val="24"/>
        </w:rPr>
        <w:t>m</w:t>
      </w:r>
      <w:r w:rsidR="00602463" w:rsidRPr="00CE7C7A">
        <w:rPr>
          <w:rFonts w:asciiTheme="minorHAnsi" w:hAnsiTheme="minorHAnsi" w:cstheme="minorHAnsi"/>
          <w:spacing w:val="-1"/>
          <w:sz w:val="24"/>
          <w:szCs w:val="24"/>
        </w:rPr>
        <w:t>a</w:t>
      </w:r>
      <w:r w:rsidR="00602463" w:rsidRPr="00CE7C7A">
        <w:rPr>
          <w:rFonts w:asciiTheme="minorHAnsi" w:hAnsiTheme="minorHAnsi" w:cstheme="minorHAnsi"/>
          <w:sz w:val="24"/>
          <w:szCs w:val="24"/>
        </w:rPr>
        <w:t>le</w:t>
      </w:r>
      <w:r w:rsidR="00602463" w:rsidRPr="00CE7C7A">
        <w:rPr>
          <w:rFonts w:asciiTheme="minorHAnsi" w:hAnsiTheme="minorHAnsi" w:cstheme="minorHAnsi"/>
          <w:spacing w:val="5"/>
          <w:sz w:val="24"/>
          <w:szCs w:val="24"/>
        </w:rPr>
        <w:t xml:space="preserve"> </w:t>
      </w:r>
      <w:r w:rsidRPr="00CE7C7A">
        <w:rPr>
          <w:rFonts w:asciiTheme="minorHAnsi" w:hAnsiTheme="minorHAnsi" w:cstheme="minorHAnsi"/>
          <w:spacing w:val="3"/>
          <w:sz w:val="24"/>
          <w:szCs w:val="24"/>
        </w:rPr>
        <w:t>healthcare</w:t>
      </w:r>
      <w:r w:rsidR="00602463" w:rsidRPr="00CE7C7A">
        <w:rPr>
          <w:rFonts w:asciiTheme="minorHAnsi" w:hAnsiTheme="minorHAnsi" w:cstheme="minorHAnsi"/>
          <w:spacing w:val="10"/>
          <w:sz w:val="24"/>
          <w:szCs w:val="24"/>
        </w:rPr>
        <w:t xml:space="preserve"> </w:t>
      </w:r>
      <w:r w:rsidR="00602463" w:rsidRPr="00CE7C7A">
        <w:rPr>
          <w:rFonts w:asciiTheme="minorHAnsi" w:hAnsiTheme="minorHAnsi" w:cstheme="minorHAnsi"/>
          <w:sz w:val="24"/>
          <w:szCs w:val="24"/>
        </w:rPr>
        <w:t>provi</w:t>
      </w:r>
      <w:r w:rsidR="00602463" w:rsidRPr="00CE7C7A">
        <w:rPr>
          <w:rFonts w:asciiTheme="minorHAnsi" w:hAnsiTheme="minorHAnsi" w:cstheme="minorHAnsi"/>
          <w:spacing w:val="1"/>
          <w:sz w:val="24"/>
          <w:szCs w:val="24"/>
        </w:rPr>
        <w:t>d</w:t>
      </w:r>
      <w:r w:rsidR="00602463" w:rsidRPr="00CE7C7A">
        <w:rPr>
          <w:rFonts w:asciiTheme="minorHAnsi" w:hAnsiTheme="minorHAnsi" w:cstheme="minorHAnsi"/>
          <w:spacing w:val="-1"/>
          <w:sz w:val="24"/>
          <w:szCs w:val="24"/>
        </w:rPr>
        <w:t>e</w:t>
      </w:r>
      <w:r w:rsidR="00602463" w:rsidRPr="00CE7C7A">
        <w:rPr>
          <w:rFonts w:asciiTheme="minorHAnsi" w:hAnsiTheme="minorHAnsi" w:cstheme="minorHAnsi"/>
          <w:sz w:val="24"/>
          <w:szCs w:val="24"/>
        </w:rPr>
        <w:t xml:space="preserve">rs, </w:t>
      </w:r>
      <w:r w:rsidR="00602463" w:rsidRPr="00CE7C7A">
        <w:rPr>
          <w:rFonts w:asciiTheme="minorHAnsi" w:hAnsiTheme="minorHAnsi" w:cstheme="minorHAnsi"/>
          <w:spacing w:val="2"/>
          <w:sz w:val="24"/>
          <w:szCs w:val="24"/>
        </w:rPr>
        <w:t>w</w:t>
      </w:r>
      <w:r w:rsidR="00602463" w:rsidRPr="00CE7C7A">
        <w:rPr>
          <w:rFonts w:asciiTheme="minorHAnsi" w:hAnsiTheme="minorHAnsi" w:cstheme="minorHAnsi"/>
          <w:sz w:val="24"/>
          <w:szCs w:val="24"/>
        </w:rPr>
        <w:t>e</w:t>
      </w:r>
      <w:r w:rsidR="00602463" w:rsidRPr="00CE7C7A">
        <w:rPr>
          <w:rFonts w:asciiTheme="minorHAnsi" w:hAnsiTheme="minorHAnsi" w:cstheme="minorHAnsi"/>
          <w:spacing w:val="6"/>
          <w:sz w:val="24"/>
          <w:szCs w:val="24"/>
        </w:rPr>
        <w:t xml:space="preserve"> </w:t>
      </w:r>
      <w:r w:rsidR="00602463" w:rsidRPr="00CE7C7A">
        <w:rPr>
          <w:rFonts w:asciiTheme="minorHAnsi" w:hAnsiTheme="minorHAnsi" w:cstheme="minorHAnsi"/>
          <w:sz w:val="24"/>
          <w:szCs w:val="24"/>
        </w:rPr>
        <w:t>stri</w:t>
      </w:r>
      <w:r w:rsidR="00602463" w:rsidRPr="00CE7C7A">
        <w:rPr>
          <w:rFonts w:asciiTheme="minorHAnsi" w:hAnsiTheme="minorHAnsi" w:cstheme="minorHAnsi"/>
          <w:spacing w:val="2"/>
          <w:sz w:val="24"/>
          <w:szCs w:val="24"/>
        </w:rPr>
        <w:t>v</w:t>
      </w:r>
      <w:r w:rsidR="00602463" w:rsidRPr="00CE7C7A">
        <w:rPr>
          <w:rFonts w:asciiTheme="minorHAnsi" w:hAnsiTheme="minorHAnsi" w:cstheme="minorHAnsi"/>
          <w:sz w:val="24"/>
          <w:szCs w:val="24"/>
        </w:rPr>
        <w:t>e</w:t>
      </w:r>
      <w:r w:rsidR="00602463" w:rsidRPr="00CE7C7A">
        <w:rPr>
          <w:rFonts w:asciiTheme="minorHAnsi" w:hAnsiTheme="minorHAnsi" w:cstheme="minorHAnsi"/>
          <w:spacing w:val="6"/>
          <w:sz w:val="24"/>
          <w:szCs w:val="24"/>
        </w:rPr>
        <w:t xml:space="preserve"> </w:t>
      </w:r>
      <w:r w:rsidR="00602463" w:rsidRPr="00CE7C7A">
        <w:rPr>
          <w:rFonts w:asciiTheme="minorHAnsi" w:hAnsiTheme="minorHAnsi" w:cstheme="minorHAnsi"/>
          <w:spacing w:val="3"/>
          <w:sz w:val="24"/>
          <w:szCs w:val="24"/>
        </w:rPr>
        <w:t>t</w:t>
      </w:r>
      <w:r w:rsidR="00602463" w:rsidRPr="00CE7C7A">
        <w:rPr>
          <w:rFonts w:asciiTheme="minorHAnsi" w:hAnsiTheme="minorHAnsi" w:cstheme="minorHAnsi"/>
          <w:sz w:val="24"/>
          <w:szCs w:val="24"/>
        </w:rPr>
        <w:t xml:space="preserve">o </w:t>
      </w:r>
      <w:r w:rsidR="00602463" w:rsidRPr="00CE7C7A">
        <w:rPr>
          <w:rFonts w:asciiTheme="minorHAnsi" w:hAnsiTheme="minorHAnsi" w:cstheme="minorHAnsi"/>
          <w:spacing w:val="1"/>
          <w:sz w:val="24"/>
          <w:szCs w:val="24"/>
        </w:rPr>
        <w:t>im</w:t>
      </w:r>
      <w:r w:rsidR="00602463" w:rsidRPr="00CE7C7A">
        <w:rPr>
          <w:rFonts w:asciiTheme="minorHAnsi" w:hAnsiTheme="minorHAnsi" w:cstheme="minorHAnsi"/>
          <w:sz w:val="24"/>
          <w:szCs w:val="24"/>
        </w:rPr>
        <w:t>prove the</w:t>
      </w:r>
      <w:r w:rsidR="00602463" w:rsidRPr="00CE7C7A">
        <w:rPr>
          <w:rFonts w:asciiTheme="minorHAnsi" w:hAnsiTheme="minorHAnsi" w:cstheme="minorHAnsi"/>
          <w:spacing w:val="7"/>
          <w:sz w:val="24"/>
          <w:szCs w:val="24"/>
        </w:rPr>
        <w:t xml:space="preserve"> </w:t>
      </w:r>
      <w:r w:rsidR="00602463" w:rsidRPr="00CE7C7A">
        <w:rPr>
          <w:rFonts w:asciiTheme="minorHAnsi" w:hAnsiTheme="minorHAnsi" w:cstheme="minorHAnsi"/>
          <w:sz w:val="24"/>
          <w:szCs w:val="24"/>
        </w:rPr>
        <w:t>q</w:t>
      </w:r>
      <w:r w:rsidR="00602463" w:rsidRPr="00CE7C7A">
        <w:rPr>
          <w:rFonts w:asciiTheme="minorHAnsi" w:hAnsiTheme="minorHAnsi" w:cstheme="minorHAnsi"/>
          <w:spacing w:val="3"/>
          <w:sz w:val="24"/>
          <w:szCs w:val="24"/>
        </w:rPr>
        <w:t>u</w:t>
      </w:r>
      <w:r w:rsidR="00602463" w:rsidRPr="00CE7C7A">
        <w:rPr>
          <w:rFonts w:asciiTheme="minorHAnsi" w:hAnsiTheme="minorHAnsi" w:cstheme="minorHAnsi"/>
          <w:spacing w:val="-1"/>
          <w:sz w:val="24"/>
          <w:szCs w:val="24"/>
        </w:rPr>
        <w:t>a</w:t>
      </w:r>
      <w:r w:rsidR="00602463" w:rsidRPr="00CE7C7A">
        <w:rPr>
          <w:rFonts w:asciiTheme="minorHAnsi" w:hAnsiTheme="minorHAnsi" w:cstheme="minorHAnsi"/>
          <w:spacing w:val="1"/>
          <w:sz w:val="24"/>
          <w:szCs w:val="24"/>
        </w:rPr>
        <w:t>li</w:t>
      </w:r>
      <w:r w:rsidR="00602463" w:rsidRPr="00CE7C7A">
        <w:rPr>
          <w:rFonts w:asciiTheme="minorHAnsi" w:hAnsiTheme="minorHAnsi" w:cstheme="minorHAnsi"/>
          <w:spacing w:val="5"/>
          <w:sz w:val="24"/>
          <w:szCs w:val="24"/>
        </w:rPr>
        <w:t>t</w:t>
      </w:r>
      <w:r w:rsidR="00602463" w:rsidRPr="00CE7C7A">
        <w:rPr>
          <w:rFonts w:asciiTheme="minorHAnsi" w:hAnsiTheme="minorHAnsi" w:cstheme="minorHAnsi"/>
          <w:sz w:val="24"/>
          <w:szCs w:val="24"/>
        </w:rPr>
        <w:t>y</w:t>
      </w:r>
      <w:r w:rsidR="00602463" w:rsidRPr="00CE7C7A">
        <w:rPr>
          <w:rFonts w:asciiTheme="minorHAnsi" w:hAnsiTheme="minorHAnsi" w:cstheme="minorHAnsi"/>
          <w:spacing w:val="-4"/>
          <w:sz w:val="24"/>
          <w:szCs w:val="24"/>
        </w:rPr>
        <w:t xml:space="preserve"> </w:t>
      </w:r>
      <w:r w:rsidR="00602463" w:rsidRPr="00CE7C7A">
        <w:rPr>
          <w:rFonts w:asciiTheme="minorHAnsi" w:hAnsiTheme="minorHAnsi" w:cstheme="minorHAnsi"/>
          <w:spacing w:val="2"/>
          <w:sz w:val="24"/>
          <w:szCs w:val="24"/>
        </w:rPr>
        <w:t>o</w:t>
      </w:r>
      <w:r w:rsidR="00602463" w:rsidRPr="00CE7C7A">
        <w:rPr>
          <w:rFonts w:asciiTheme="minorHAnsi" w:hAnsiTheme="minorHAnsi" w:cstheme="minorHAnsi"/>
          <w:sz w:val="24"/>
          <w:szCs w:val="24"/>
        </w:rPr>
        <w:t>f</w:t>
      </w:r>
      <w:r w:rsidR="00602463" w:rsidRPr="00CE7C7A">
        <w:rPr>
          <w:rFonts w:asciiTheme="minorHAnsi" w:hAnsiTheme="minorHAnsi" w:cstheme="minorHAnsi"/>
          <w:spacing w:val="10"/>
          <w:sz w:val="24"/>
          <w:szCs w:val="24"/>
        </w:rPr>
        <w:t xml:space="preserve"> </w:t>
      </w:r>
      <w:r w:rsidR="00602463" w:rsidRPr="00CE7C7A">
        <w:rPr>
          <w:rFonts w:asciiTheme="minorHAnsi" w:hAnsiTheme="minorHAnsi" w:cstheme="minorHAnsi"/>
          <w:spacing w:val="1"/>
          <w:sz w:val="24"/>
          <w:szCs w:val="24"/>
        </w:rPr>
        <w:t>l</w:t>
      </w:r>
      <w:r w:rsidR="00602463" w:rsidRPr="00CE7C7A">
        <w:rPr>
          <w:rFonts w:asciiTheme="minorHAnsi" w:hAnsiTheme="minorHAnsi" w:cstheme="minorHAnsi"/>
          <w:sz w:val="24"/>
          <w:szCs w:val="24"/>
        </w:rPr>
        <w:t>i</w:t>
      </w:r>
      <w:r w:rsidR="00602463" w:rsidRPr="00CE7C7A">
        <w:rPr>
          <w:rFonts w:asciiTheme="minorHAnsi" w:hAnsiTheme="minorHAnsi" w:cstheme="minorHAnsi"/>
          <w:spacing w:val="2"/>
          <w:sz w:val="24"/>
          <w:szCs w:val="24"/>
        </w:rPr>
        <w:t>f</w:t>
      </w:r>
      <w:r w:rsidR="00602463" w:rsidRPr="00CE7C7A">
        <w:rPr>
          <w:rFonts w:asciiTheme="minorHAnsi" w:hAnsiTheme="minorHAnsi" w:cstheme="minorHAnsi"/>
          <w:sz w:val="24"/>
          <w:szCs w:val="24"/>
        </w:rPr>
        <w:t>e</w:t>
      </w:r>
      <w:r w:rsidR="00602463" w:rsidRPr="00CE7C7A">
        <w:rPr>
          <w:rFonts w:asciiTheme="minorHAnsi" w:hAnsiTheme="minorHAnsi" w:cstheme="minorHAnsi"/>
          <w:spacing w:val="8"/>
          <w:sz w:val="24"/>
          <w:szCs w:val="24"/>
        </w:rPr>
        <w:t xml:space="preserve"> </w:t>
      </w:r>
      <w:r w:rsidR="00602463" w:rsidRPr="00CE7C7A">
        <w:rPr>
          <w:rFonts w:asciiTheme="minorHAnsi" w:hAnsiTheme="minorHAnsi" w:cstheme="minorHAnsi"/>
          <w:sz w:val="24"/>
          <w:szCs w:val="24"/>
        </w:rPr>
        <w:t>of</w:t>
      </w:r>
      <w:r w:rsidR="00602463" w:rsidRPr="00CE7C7A">
        <w:rPr>
          <w:rFonts w:asciiTheme="minorHAnsi" w:hAnsiTheme="minorHAnsi" w:cstheme="minorHAnsi"/>
          <w:spacing w:val="10"/>
          <w:sz w:val="24"/>
          <w:szCs w:val="24"/>
        </w:rPr>
        <w:t xml:space="preserve"> </w:t>
      </w:r>
      <w:r w:rsidR="00602463" w:rsidRPr="00CE7C7A">
        <w:rPr>
          <w:rFonts w:asciiTheme="minorHAnsi" w:hAnsiTheme="minorHAnsi" w:cstheme="minorHAnsi"/>
          <w:sz w:val="24"/>
          <w:szCs w:val="24"/>
        </w:rPr>
        <w:t>A</w:t>
      </w:r>
      <w:r w:rsidR="00602463" w:rsidRPr="00CE7C7A">
        <w:rPr>
          <w:rFonts w:asciiTheme="minorHAnsi" w:hAnsiTheme="minorHAnsi" w:cstheme="minorHAnsi"/>
          <w:spacing w:val="2"/>
          <w:sz w:val="24"/>
          <w:szCs w:val="24"/>
        </w:rPr>
        <w:t>f</w:t>
      </w:r>
      <w:r w:rsidR="00602463" w:rsidRPr="00CE7C7A">
        <w:rPr>
          <w:rFonts w:asciiTheme="minorHAnsi" w:hAnsiTheme="minorHAnsi" w:cstheme="minorHAnsi"/>
          <w:spacing w:val="-5"/>
          <w:sz w:val="24"/>
          <w:szCs w:val="24"/>
        </w:rPr>
        <w:t>g</w:t>
      </w:r>
      <w:r w:rsidR="00602463" w:rsidRPr="00CE7C7A">
        <w:rPr>
          <w:rFonts w:asciiTheme="minorHAnsi" w:hAnsiTheme="minorHAnsi" w:cstheme="minorHAnsi"/>
          <w:sz w:val="24"/>
          <w:szCs w:val="24"/>
        </w:rPr>
        <w:t>h</w:t>
      </w:r>
      <w:r w:rsidR="00602463" w:rsidRPr="00CE7C7A">
        <w:rPr>
          <w:rFonts w:asciiTheme="minorHAnsi" w:hAnsiTheme="minorHAnsi" w:cstheme="minorHAnsi"/>
          <w:spacing w:val="-1"/>
          <w:sz w:val="24"/>
          <w:szCs w:val="24"/>
        </w:rPr>
        <w:t>a</w:t>
      </w:r>
      <w:r w:rsidR="00602463" w:rsidRPr="00CE7C7A">
        <w:rPr>
          <w:rFonts w:asciiTheme="minorHAnsi" w:hAnsiTheme="minorHAnsi" w:cstheme="minorHAnsi"/>
          <w:sz w:val="24"/>
          <w:szCs w:val="24"/>
        </w:rPr>
        <w:t>nis</w:t>
      </w:r>
      <w:r w:rsidR="00602463" w:rsidRPr="00CE7C7A">
        <w:rPr>
          <w:rFonts w:asciiTheme="minorHAnsi" w:hAnsiTheme="minorHAnsi" w:cstheme="minorHAnsi"/>
          <w:spacing w:val="5"/>
          <w:sz w:val="24"/>
          <w:szCs w:val="24"/>
        </w:rPr>
        <w:t xml:space="preserve"> </w:t>
      </w:r>
      <w:r w:rsidR="00602463" w:rsidRPr="00CE7C7A">
        <w:rPr>
          <w:rFonts w:asciiTheme="minorHAnsi" w:hAnsiTheme="minorHAnsi" w:cstheme="minorHAnsi"/>
          <w:sz w:val="24"/>
          <w:szCs w:val="24"/>
        </w:rPr>
        <w:t>in</w:t>
      </w:r>
      <w:r w:rsidR="00602463" w:rsidRPr="00CE7C7A">
        <w:rPr>
          <w:rFonts w:asciiTheme="minorHAnsi" w:hAnsiTheme="minorHAnsi" w:cstheme="minorHAnsi"/>
          <w:spacing w:val="11"/>
          <w:sz w:val="24"/>
          <w:szCs w:val="24"/>
        </w:rPr>
        <w:t xml:space="preserve"> </w:t>
      </w:r>
      <w:r w:rsidR="00602463" w:rsidRPr="00CE7C7A">
        <w:rPr>
          <w:rFonts w:asciiTheme="minorHAnsi" w:hAnsiTheme="minorHAnsi" w:cstheme="minorHAnsi"/>
          <w:sz w:val="24"/>
          <w:szCs w:val="24"/>
        </w:rPr>
        <w:t>rur</w:t>
      </w:r>
      <w:r w:rsidR="00602463" w:rsidRPr="00CE7C7A">
        <w:rPr>
          <w:rFonts w:asciiTheme="minorHAnsi" w:hAnsiTheme="minorHAnsi" w:cstheme="minorHAnsi"/>
          <w:spacing w:val="-1"/>
          <w:sz w:val="24"/>
          <w:szCs w:val="24"/>
        </w:rPr>
        <w:t>a</w:t>
      </w:r>
      <w:r w:rsidR="00602463" w:rsidRPr="00CE7C7A">
        <w:rPr>
          <w:rFonts w:asciiTheme="minorHAnsi" w:hAnsiTheme="minorHAnsi" w:cstheme="minorHAnsi"/>
          <w:sz w:val="24"/>
          <w:szCs w:val="24"/>
        </w:rPr>
        <w:t>l</w:t>
      </w:r>
      <w:r w:rsidR="00602463" w:rsidRPr="00CE7C7A">
        <w:rPr>
          <w:rFonts w:asciiTheme="minorHAnsi" w:hAnsiTheme="minorHAnsi" w:cstheme="minorHAnsi"/>
          <w:spacing w:val="10"/>
          <w:sz w:val="24"/>
          <w:szCs w:val="24"/>
        </w:rPr>
        <w:t xml:space="preserve"> </w:t>
      </w:r>
      <w:r w:rsidR="00602463" w:rsidRPr="00CE7C7A">
        <w:rPr>
          <w:rFonts w:asciiTheme="minorHAnsi" w:hAnsiTheme="minorHAnsi" w:cstheme="minorHAnsi"/>
          <w:spacing w:val="-1"/>
          <w:sz w:val="24"/>
          <w:szCs w:val="24"/>
        </w:rPr>
        <w:t>a</w:t>
      </w:r>
      <w:r w:rsidR="00602463" w:rsidRPr="00CE7C7A">
        <w:rPr>
          <w:rFonts w:asciiTheme="minorHAnsi" w:hAnsiTheme="minorHAnsi" w:cstheme="minorHAnsi"/>
          <w:spacing w:val="5"/>
          <w:sz w:val="24"/>
          <w:szCs w:val="24"/>
        </w:rPr>
        <w:t>n</w:t>
      </w:r>
      <w:r w:rsidR="00602463" w:rsidRPr="00CE7C7A">
        <w:rPr>
          <w:rFonts w:asciiTheme="minorHAnsi" w:hAnsiTheme="minorHAnsi" w:cstheme="minorHAnsi"/>
          <w:sz w:val="24"/>
          <w:szCs w:val="24"/>
        </w:rPr>
        <w:t>d</w:t>
      </w:r>
      <w:r w:rsidR="00602463" w:rsidRPr="00CE7C7A">
        <w:rPr>
          <w:rFonts w:asciiTheme="minorHAnsi" w:hAnsiTheme="minorHAnsi" w:cstheme="minorHAnsi"/>
          <w:spacing w:val="8"/>
          <w:sz w:val="24"/>
          <w:szCs w:val="24"/>
        </w:rPr>
        <w:t xml:space="preserve"> </w:t>
      </w:r>
      <w:r w:rsidR="00602463" w:rsidRPr="00CE7C7A">
        <w:rPr>
          <w:rFonts w:asciiTheme="minorHAnsi" w:hAnsiTheme="minorHAnsi" w:cstheme="minorHAnsi"/>
          <w:spacing w:val="-1"/>
          <w:sz w:val="24"/>
          <w:szCs w:val="24"/>
        </w:rPr>
        <w:t>r</w:t>
      </w:r>
      <w:r w:rsidR="00602463" w:rsidRPr="00CE7C7A">
        <w:rPr>
          <w:rFonts w:asciiTheme="minorHAnsi" w:hAnsiTheme="minorHAnsi" w:cstheme="minorHAnsi"/>
          <w:spacing w:val="-3"/>
          <w:sz w:val="24"/>
          <w:szCs w:val="24"/>
        </w:rPr>
        <w:t>e</w:t>
      </w:r>
      <w:r w:rsidR="00602463" w:rsidRPr="00CE7C7A">
        <w:rPr>
          <w:rFonts w:asciiTheme="minorHAnsi" w:hAnsiTheme="minorHAnsi" w:cstheme="minorHAnsi"/>
          <w:spacing w:val="1"/>
          <w:sz w:val="24"/>
          <w:szCs w:val="24"/>
        </w:rPr>
        <w:t>m</w:t>
      </w:r>
      <w:r w:rsidR="00602463" w:rsidRPr="00CE7C7A">
        <w:rPr>
          <w:rFonts w:asciiTheme="minorHAnsi" w:hAnsiTheme="minorHAnsi" w:cstheme="minorHAnsi"/>
          <w:sz w:val="24"/>
          <w:szCs w:val="24"/>
        </w:rPr>
        <w:t>o</w:t>
      </w:r>
      <w:r w:rsidR="00602463" w:rsidRPr="00CE7C7A">
        <w:rPr>
          <w:rFonts w:asciiTheme="minorHAnsi" w:hAnsiTheme="minorHAnsi" w:cstheme="minorHAnsi"/>
          <w:spacing w:val="1"/>
          <w:sz w:val="24"/>
          <w:szCs w:val="24"/>
        </w:rPr>
        <w:t>t</w:t>
      </w:r>
      <w:r w:rsidR="00602463" w:rsidRPr="00CE7C7A">
        <w:rPr>
          <w:rFonts w:asciiTheme="minorHAnsi" w:hAnsiTheme="minorHAnsi" w:cstheme="minorHAnsi"/>
          <w:sz w:val="24"/>
          <w:szCs w:val="24"/>
        </w:rPr>
        <w:t>e</w:t>
      </w:r>
      <w:r w:rsidR="00602463" w:rsidRPr="00CE7C7A">
        <w:rPr>
          <w:rFonts w:asciiTheme="minorHAnsi" w:hAnsiTheme="minorHAnsi" w:cstheme="minorHAnsi"/>
          <w:spacing w:val="7"/>
          <w:sz w:val="24"/>
          <w:szCs w:val="24"/>
        </w:rPr>
        <w:t xml:space="preserve"> </w:t>
      </w:r>
      <w:r w:rsidR="00602463" w:rsidRPr="00CE7C7A">
        <w:rPr>
          <w:rFonts w:asciiTheme="minorHAnsi" w:hAnsiTheme="minorHAnsi" w:cstheme="minorHAnsi"/>
          <w:spacing w:val="-1"/>
          <w:sz w:val="24"/>
          <w:szCs w:val="24"/>
        </w:rPr>
        <w:t>c</w:t>
      </w:r>
      <w:r w:rsidR="00602463" w:rsidRPr="00CE7C7A">
        <w:rPr>
          <w:rFonts w:asciiTheme="minorHAnsi" w:hAnsiTheme="minorHAnsi" w:cstheme="minorHAnsi"/>
          <w:sz w:val="24"/>
          <w:szCs w:val="24"/>
        </w:rPr>
        <w:t>o</w:t>
      </w:r>
      <w:r w:rsidR="00602463" w:rsidRPr="00CE7C7A">
        <w:rPr>
          <w:rFonts w:asciiTheme="minorHAnsi" w:hAnsiTheme="minorHAnsi" w:cstheme="minorHAnsi"/>
          <w:spacing w:val="8"/>
          <w:sz w:val="24"/>
          <w:szCs w:val="24"/>
        </w:rPr>
        <w:t>m</w:t>
      </w:r>
      <w:r w:rsidR="00602463" w:rsidRPr="00CE7C7A">
        <w:rPr>
          <w:rFonts w:asciiTheme="minorHAnsi" w:hAnsiTheme="minorHAnsi" w:cstheme="minorHAnsi"/>
          <w:spacing w:val="1"/>
          <w:sz w:val="24"/>
          <w:szCs w:val="24"/>
        </w:rPr>
        <w:t>m</w:t>
      </w:r>
      <w:r w:rsidR="00602463" w:rsidRPr="00CE7C7A">
        <w:rPr>
          <w:rFonts w:asciiTheme="minorHAnsi" w:hAnsiTheme="minorHAnsi" w:cstheme="minorHAnsi"/>
          <w:sz w:val="24"/>
          <w:szCs w:val="24"/>
        </w:rPr>
        <w:t>u</w:t>
      </w:r>
      <w:r w:rsidR="00602463" w:rsidRPr="00CE7C7A">
        <w:rPr>
          <w:rFonts w:asciiTheme="minorHAnsi" w:hAnsiTheme="minorHAnsi" w:cstheme="minorHAnsi"/>
          <w:spacing w:val="1"/>
          <w:sz w:val="24"/>
          <w:szCs w:val="24"/>
        </w:rPr>
        <w:t>niti</w:t>
      </w:r>
      <w:r w:rsidR="00602463" w:rsidRPr="00CE7C7A">
        <w:rPr>
          <w:rFonts w:asciiTheme="minorHAnsi" w:hAnsiTheme="minorHAnsi" w:cstheme="minorHAnsi"/>
          <w:spacing w:val="-1"/>
          <w:sz w:val="24"/>
          <w:szCs w:val="24"/>
        </w:rPr>
        <w:t>e</w:t>
      </w:r>
      <w:r w:rsidR="00602463" w:rsidRPr="00CE7C7A">
        <w:rPr>
          <w:rFonts w:asciiTheme="minorHAnsi" w:hAnsiTheme="minorHAnsi" w:cstheme="minorHAnsi"/>
          <w:sz w:val="24"/>
          <w:szCs w:val="24"/>
        </w:rPr>
        <w:t>s.</w:t>
      </w:r>
      <w:r w:rsidR="00602463" w:rsidRPr="00CE7C7A">
        <w:rPr>
          <w:rFonts w:asciiTheme="minorHAnsi" w:hAnsiTheme="minorHAnsi" w:cstheme="minorHAnsi"/>
          <w:spacing w:val="1"/>
          <w:sz w:val="24"/>
          <w:szCs w:val="24"/>
        </w:rPr>
        <w:t xml:space="preserve"> </w:t>
      </w:r>
      <w:r w:rsidR="006A6A63" w:rsidRPr="00CE7C7A">
        <w:rPr>
          <w:rFonts w:asciiTheme="minorHAnsi" w:hAnsiTheme="minorHAnsi" w:cstheme="minorHAnsi"/>
          <w:spacing w:val="2"/>
          <w:sz w:val="24"/>
          <w:szCs w:val="24"/>
        </w:rPr>
        <w:t>The NAC aims</w:t>
      </w:r>
      <w:r w:rsidR="00602463" w:rsidRPr="00CE7C7A">
        <w:rPr>
          <w:rFonts w:asciiTheme="minorHAnsi" w:hAnsiTheme="minorHAnsi" w:cstheme="minorHAnsi"/>
          <w:sz w:val="24"/>
          <w:szCs w:val="24"/>
        </w:rPr>
        <w:t xml:space="preserve"> to</w:t>
      </w:r>
      <w:r w:rsidR="00602463" w:rsidRPr="00CE7C7A">
        <w:rPr>
          <w:rFonts w:asciiTheme="minorHAnsi" w:hAnsiTheme="minorHAnsi" w:cstheme="minorHAnsi"/>
          <w:spacing w:val="11"/>
          <w:sz w:val="24"/>
          <w:szCs w:val="24"/>
        </w:rPr>
        <w:t xml:space="preserve"> </w:t>
      </w:r>
      <w:r w:rsidR="00602463" w:rsidRPr="00CE7C7A">
        <w:rPr>
          <w:rFonts w:asciiTheme="minorHAnsi" w:hAnsiTheme="minorHAnsi" w:cstheme="minorHAnsi"/>
          <w:spacing w:val="-1"/>
          <w:sz w:val="24"/>
          <w:szCs w:val="24"/>
        </w:rPr>
        <w:t>c</w:t>
      </w:r>
      <w:r w:rsidR="00602463" w:rsidRPr="00CE7C7A">
        <w:rPr>
          <w:rFonts w:asciiTheme="minorHAnsi" w:hAnsiTheme="minorHAnsi" w:cstheme="minorHAnsi"/>
          <w:sz w:val="24"/>
          <w:szCs w:val="24"/>
        </w:rPr>
        <w:t>ontribute</w:t>
      </w:r>
      <w:r w:rsidR="00602463" w:rsidRPr="00CE7C7A">
        <w:rPr>
          <w:rFonts w:asciiTheme="minorHAnsi" w:hAnsiTheme="minorHAnsi" w:cstheme="minorHAnsi"/>
          <w:spacing w:val="4"/>
          <w:sz w:val="24"/>
          <w:szCs w:val="24"/>
        </w:rPr>
        <w:t xml:space="preserve"> </w:t>
      </w:r>
      <w:r w:rsidR="00602463" w:rsidRPr="00CE7C7A">
        <w:rPr>
          <w:rFonts w:asciiTheme="minorHAnsi" w:hAnsiTheme="minorHAnsi" w:cstheme="minorHAnsi"/>
          <w:sz w:val="24"/>
          <w:szCs w:val="24"/>
        </w:rPr>
        <w:t>to</w:t>
      </w:r>
      <w:r w:rsidR="00602463" w:rsidRPr="00CE7C7A">
        <w:rPr>
          <w:rFonts w:asciiTheme="minorHAnsi" w:hAnsiTheme="minorHAnsi" w:cstheme="minorHAnsi"/>
          <w:spacing w:val="11"/>
          <w:sz w:val="24"/>
          <w:szCs w:val="24"/>
        </w:rPr>
        <w:t xml:space="preserve"> </w:t>
      </w:r>
      <w:r w:rsidR="00602463" w:rsidRPr="00CE7C7A">
        <w:rPr>
          <w:rFonts w:asciiTheme="minorHAnsi" w:hAnsiTheme="minorHAnsi" w:cstheme="minorHAnsi"/>
          <w:spacing w:val="1"/>
          <w:sz w:val="24"/>
          <w:szCs w:val="24"/>
        </w:rPr>
        <w:t>t</w:t>
      </w:r>
      <w:r w:rsidR="00602463" w:rsidRPr="00CE7C7A">
        <w:rPr>
          <w:rFonts w:asciiTheme="minorHAnsi" w:hAnsiTheme="minorHAnsi" w:cstheme="minorHAnsi"/>
          <w:spacing w:val="3"/>
          <w:sz w:val="24"/>
          <w:szCs w:val="24"/>
        </w:rPr>
        <w:t>h</w:t>
      </w:r>
      <w:r w:rsidR="00602463" w:rsidRPr="00CE7C7A">
        <w:rPr>
          <w:rFonts w:asciiTheme="minorHAnsi" w:hAnsiTheme="minorHAnsi" w:cstheme="minorHAnsi"/>
          <w:sz w:val="24"/>
          <w:szCs w:val="24"/>
        </w:rPr>
        <w:t>e</w:t>
      </w:r>
      <w:r w:rsidR="00602463" w:rsidRPr="00CE7C7A">
        <w:rPr>
          <w:rFonts w:asciiTheme="minorHAnsi" w:hAnsiTheme="minorHAnsi" w:cstheme="minorHAnsi"/>
          <w:spacing w:val="8"/>
          <w:sz w:val="24"/>
          <w:szCs w:val="24"/>
        </w:rPr>
        <w:t xml:space="preserve"> </w:t>
      </w:r>
      <w:r w:rsidR="00602463" w:rsidRPr="00CE7C7A">
        <w:rPr>
          <w:rFonts w:asciiTheme="minorHAnsi" w:hAnsiTheme="minorHAnsi" w:cstheme="minorHAnsi"/>
          <w:sz w:val="24"/>
          <w:szCs w:val="24"/>
        </w:rPr>
        <w:t>d</w:t>
      </w:r>
      <w:r w:rsidR="00602463" w:rsidRPr="00CE7C7A">
        <w:rPr>
          <w:rFonts w:asciiTheme="minorHAnsi" w:hAnsiTheme="minorHAnsi" w:cstheme="minorHAnsi"/>
          <w:spacing w:val="-1"/>
          <w:sz w:val="24"/>
          <w:szCs w:val="24"/>
        </w:rPr>
        <w:t>e</w:t>
      </w:r>
      <w:r w:rsidR="00602463" w:rsidRPr="00CE7C7A">
        <w:rPr>
          <w:rFonts w:asciiTheme="minorHAnsi" w:hAnsiTheme="minorHAnsi" w:cstheme="minorHAnsi"/>
          <w:spacing w:val="3"/>
          <w:sz w:val="24"/>
          <w:szCs w:val="24"/>
        </w:rPr>
        <w:t>v</w:t>
      </w:r>
      <w:r w:rsidR="00602463" w:rsidRPr="00CE7C7A">
        <w:rPr>
          <w:rFonts w:asciiTheme="minorHAnsi" w:hAnsiTheme="minorHAnsi" w:cstheme="minorHAnsi"/>
          <w:spacing w:val="-1"/>
          <w:sz w:val="24"/>
          <w:szCs w:val="24"/>
        </w:rPr>
        <w:t>e</w:t>
      </w:r>
      <w:r w:rsidR="00602463" w:rsidRPr="00CE7C7A">
        <w:rPr>
          <w:rFonts w:asciiTheme="minorHAnsi" w:hAnsiTheme="minorHAnsi" w:cstheme="minorHAnsi"/>
          <w:sz w:val="24"/>
          <w:szCs w:val="24"/>
        </w:rPr>
        <w:t>lo</w:t>
      </w:r>
      <w:r w:rsidR="00602463" w:rsidRPr="00CE7C7A">
        <w:rPr>
          <w:rFonts w:asciiTheme="minorHAnsi" w:hAnsiTheme="minorHAnsi" w:cstheme="minorHAnsi"/>
          <w:spacing w:val="1"/>
          <w:sz w:val="24"/>
          <w:szCs w:val="24"/>
        </w:rPr>
        <w:t>pm</w:t>
      </w:r>
      <w:r w:rsidR="00602463" w:rsidRPr="00CE7C7A">
        <w:rPr>
          <w:rFonts w:asciiTheme="minorHAnsi" w:hAnsiTheme="minorHAnsi" w:cstheme="minorHAnsi"/>
          <w:spacing w:val="-1"/>
          <w:sz w:val="24"/>
          <w:szCs w:val="24"/>
        </w:rPr>
        <w:t>e</w:t>
      </w:r>
      <w:r w:rsidR="00602463" w:rsidRPr="00CE7C7A">
        <w:rPr>
          <w:rFonts w:asciiTheme="minorHAnsi" w:hAnsiTheme="minorHAnsi" w:cstheme="minorHAnsi"/>
          <w:sz w:val="24"/>
          <w:szCs w:val="24"/>
        </w:rPr>
        <w:t>nt</w:t>
      </w:r>
      <w:r w:rsidR="00602463" w:rsidRPr="00CE7C7A">
        <w:rPr>
          <w:rFonts w:asciiTheme="minorHAnsi" w:hAnsiTheme="minorHAnsi" w:cstheme="minorHAnsi"/>
          <w:spacing w:val="5"/>
          <w:sz w:val="24"/>
          <w:szCs w:val="24"/>
        </w:rPr>
        <w:t xml:space="preserve"> </w:t>
      </w:r>
      <w:r w:rsidR="00602463" w:rsidRPr="00CE7C7A">
        <w:rPr>
          <w:rFonts w:asciiTheme="minorHAnsi" w:hAnsiTheme="minorHAnsi" w:cstheme="minorHAnsi"/>
          <w:sz w:val="24"/>
          <w:szCs w:val="24"/>
        </w:rPr>
        <w:t>of</w:t>
      </w:r>
      <w:r w:rsidR="00602463" w:rsidRPr="00CE7C7A">
        <w:rPr>
          <w:rFonts w:asciiTheme="minorHAnsi" w:hAnsiTheme="minorHAnsi" w:cstheme="minorHAnsi"/>
          <w:spacing w:val="8"/>
          <w:sz w:val="24"/>
          <w:szCs w:val="24"/>
        </w:rPr>
        <w:t xml:space="preserve"> </w:t>
      </w:r>
      <w:r w:rsidR="00602463" w:rsidRPr="00CE7C7A">
        <w:rPr>
          <w:rFonts w:asciiTheme="minorHAnsi" w:hAnsiTheme="minorHAnsi" w:cstheme="minorHAnsi"/>
          <w:spacing w:val="-1"/>
          <w:sz w:val="24"/>
          <w:szCs w:val="24"/>
        </w:rPr>
        <w:t>a</w:t>
      </w:r>
      <w:r w:rsidR="00602463" w:rsidRPr="00CE7C7A">
        <w:rPr>
          <w:rFonts w:asciiTheme="minorHAnsi" w:hAnsiTheme="minorHAnsi" w:cstheme="minorHAnsi"/>
          <w:sz w:val="24"/>
          <w:szCs w:val="24"/>
        </w:rPr>
        <w:t>n</w:t>
      </w:r>
      <w:r w:rsidR="00602463" w:rsidRPr="00CE7C7A">
        <w:rPr>
          <w:rFonts w:asciiTheme="minorHAnsi" w:hAnsiTheme="minorHAnsi" w:cstheme="minorHAnsi"/>
          <w:spacing w:val="14"/>
          <w:sz w:val="24"/>
          <w:szCs w:val="24"/>
        </w:rPr>
        <w:t xml:space="preserve"> </w:t>
      </w:r>
      <w:r w:rsidR="00602463" w:rsidRPr="00CE7C7A">
        <w:rPr>
          <w:rFonts w:asciiTheme="minorHAnsi" w:hAnsiTheme="minorHAnsi" w:cstheme="minorHAnsi"/>
          <w:sz w:val="24"/>
          <w:szCs w:val="24"/>
        </w:rPr>
        <w:t>A</w:t>
      </w:r>
      <w:r w:rsidR="00602463" w:rsidRPr="00CE7C7A">
        <w:rPr>
          <w:rFonts w:asciiTheme="minorHAnsi" w:hAnsiTheme="minorHAnsi" w:cstheme="minorHAnsi"/>
          <w:spacing w:val="2"/>
          <w:sz w:val="24"/>
          <w:szCs w:val="24"/>
        </w:rPr>
        <w:t>f</w:t>
      </w:r>
      <w:r w:rsidR="00602463" w:rsidRPr="00CE7C7A">
        <w:rPr>
          <w:rFonts w:asciiTheme="minorHAnsi" w:hAnsiTheme="minorHAnsi" w:cstheme="minorHAnsi"/>
          <w:spacing w:val="-5"/>
          <w:sz w:val="24"/>
          <w:szCs w:val="24"/>
        </w:rPr>
        <w:t>g</w:t>
      </w:r>
      <w:r w:rsidR="00602463" w:rsidRPr="00CE7C7A">
        <w:rPr>
          <w:rFonts w:asciiTheme="minorHAnsi" w:hAnsiTheme="minorHAnsi" w:cstheme="minorHAnsi"/>
          <w:spacing w:val="3"/>
          <w:sz w:val="24"/>
          <w:szCs w:val="24"/>
        </w:rPr>
        <w:t>h</w:t>
      </w:r>
      <w:r w:rsidR="00602463" w:rsidRPr="00CE7C7A">
        <w:rPr>
          <w:rFonts w:asciiTheme="minorHAnsi" w:hAnsiTheme="minorHAnsi" w:cstheme="minorHAnsi"/>
          <w:spacing w:val="-1"/>
          <w:sz w:val="24"/>
          <w:szCs w:val="24"/>
        </w:rPr>
        <w:t>a</w:t>
      </w:r>
      <w:r w:rsidR="00602463" w:rsidRPr="00CE7C7A">
        <w:rPr>
          <w:rFonts w:asciiTheme="minorHAnsi" w:hAnsiTheme="minorHAnsi" w:cstheme="minorHAnsi"/>
          <w:sz w:val="24"/>
          <w:szCs w:val="24"/>
        </w:rPr>
        <w:t>ni</w:t>
      </w:r>
      <w:r w:rsidR="00602463" w:rsidRPr="00CE7C7A">
        <w:rPr>
          <w:rFonts w:asciiTheme="minorHAnsi" w:hAnsiTheme="minorHAnsi" w:cstheme="minorHAnsi"/>
          <w:spacing w:val="1"/>
          <w:sz w:val="24"/>
          <w:szCs w:val="24"/>
        </w:rPr>
        <w:t>s</w:t>
      </w:r>
      <w:r w:rsidR="00602463" w:rsidRPr="00CE7C7A">
        <w:rPr>
          <w:rFonts w:asciiTheme="minorHAnsi" w:hAnsiTheme="minorHAnsi" w:cstheme="minorHAnsi"/>
          <w:spacing w:val="3"/>
          <w:sz w:val="24"/>
          <w:szCs w:val="24"/>
        </w:rPr>
        <w:t>t</w:t>
      </w:r>
      <w:r w:rsidR="00602463" w:rsidRPr="00CE7C7A">
        <w:rPr>
          <w:rFonts w:asciiTheme="minorHAnsi" w:hAnsiTheme="minorHAnsi" w:cstheme="minorHAnsi"/>
          <w:spacing w:val="-1"/>
          <w:sz w:val="24"/>
          <w:szCs w:val="24"/>
        </w:rPr>
        <w:t>a</w:t>
      </w:r>
      <w:r w:rsidR="00602463" w:rsidRPr="00CE7C7A">
        <w:rPr>
          <w:rFonts w:asciiTheme="minorHAnsi" w:hAnsiTheme="minorHAnsi" w:cstheme="minorHAnsi"/>
          <w:sz w:val="24"/>
          <w:szCs w:val="24"/>
        </w:rPr>
        <w:t>n</w:t>
      </w:r>
      <w:r w:rsidR="00602463" w:rsidRPr="00CE7C7A">
        <w:rPr>
          <w:rFonts w:asciiTheme="minorHAnsi" w:hAnsiTheme="minorHAnsi" w:cstheme="minorHAnsi"/>
          <w:spacing w:val="4"/>
          <w:sz w:val="24"/>
          <w:szCs w:val="24"/>
        </w:rPr>
        <w:t xml:space="preserve"> </w:t>
      </w:r>
      <w:r w:rsidR="00602463" w:rsidRPr="00CE7C7A">
        <w:rPr>
          <w:rFonts w:asciiTheme="minorHAnsi" w:hAnsiTheme="minorHAnsi" w:cstheme="minorHAnsi"/>
          <w:spacing w:val="-1"/>
          <w:sz w:val="24"/>
          <w:szCs w:val="24"/>
        </w:rPr>
        <w:t>fre</w:t>
      </w:r>
      <w:r w:rsidR="00602463" w:rsidRPr="00CE7C7A">
        <w:rPr>
          <w:rFonts w:asciiTheme="minorHAnsi" w:hAnsiTheme="minorHAnsi" w:cstheme="minorHAnsi"/>
          <w:sz w:val="24"/>
          <w:szCs w:val="24"/>
        </w:rPr>
        <w:t>e</w:t>
      </w:r>
      <w:r w:rsidR="00602463" w:rsidRPr="00CE7C7A">
        <w:rPr>
          <w:rFonts w:asciiTheme="minorHAnsi" w:hAnsiTheme="minorHAnsi" w:cstheme="minorHAnsi"/>
          <w:spacing w:val="10"/>
          <w:sz w:val="24"/>
          <w:szCs w:val="24"/>
        </w:rPr>
        <w:t xml:space="preserve"> </w:t>
      </w:r>
      <w:r w:rsidR="00602463" w:rsidRPr="00CE7C7A">
        <w:rPr>
          <w:rFonts w:asciiTheme="minorHAnsi" w:hAnsiTheme="minorHAnsi" w:cstheme="minorHAnsi"/>
          <w:spacing w:val="2"/>
          <w:sz w:val="24"/>
          <w:szCs w:val="24"/>
        </w:rPr>
        <w:t>o</w:t>
      </w:r>
      <w:r w:rsidR="00602463" w:rsidRPr="00CE7C7A">
        <w:rPr>
          <w:rFonts w:asciiTheme="minorHAnsi" w:hAnsiTheme="minorHAnsi" w:cstheme="minorHAnsi"/>
          <w:sz w:val="24"/>
          <w:szCs w:val="24"/>
        </w:rPr>
        <w:t>f</w:t>
      </w:r>
      <w:r w:rsidR="00602463" w:rsidRPr="00CE7C7A">
        <w:rPr>
          <w:rFonts w:asciiTheme="minorHAnsi" w:hAnsiTheme="minorHAnsi" w:cstheme="minorHAnsi"/>
          <w:spacing w:val="8"/>
          <w:sz w:val="24"/>
          <w:szCs w:val="24"/>
        </w:rPr>
        <w:t xml:space="preserve"> </w:t>
      </w:r>
      <w:r w:rsidR="00602463" w:rsidRPr="00CE7C7A">
        <w:rPr>
          <w:rFonts w:asciiTheme="minorHAnsi" w:hAnsiTheme="minorHAnsi" w:cstheme="minorHAnsi"/>
          <w:sz w:val="24"/>
          <w:szCs w:val="24"/>
        </w:rPr>
        <w:t>po</w:t>
      </w:r>
      <w:r w:rsidR="00602463" w:rsidRPr="00CE7C7A">
        <w:rPr>
          <w:rFonts w:asciiTheme="minorHAnsi" w:hAnsiTheme="minorHAnsi" w:cstheme="minorHAnsi"/>
          <w:spacing w:val="3"/>
          <w:sz w:val="24"/>
          <w:szCs w:val="24"/>
        </w:rPr>
        <w:t>v</w:t>
      </w:r>
      <w:r w:rsidR="00602463" w:rsidRPr="00CE7C7A">
        <w:rPr>
          <w:rFonts w:asciiTheme="minorHAnsi" w:hAnsiTheme="minorHAnsi" w:cstheme="minorHAnsi"/>
          <w:spacing w:val="-1"/>
          <w:sz w:val="24"/>
          <w:szCs w:val="24"/>
        </w:rPr>
        <w:t>er</w:t>
      </w:r>
      <w:r w:rsidR="00602463" w:rsidRPr="00CE7C7A">
        <w:rPr>
          <w:rFonts w:asciiTheme="minorHAnsi" w:hAnsiTheme="minorHAnsi" w:cstheme="minorHAnsi"/>
          <w:spacing w:val="8"/>
          <w:sz w:val="24"/>
          <w:szCs w:val="24"/>
        </w:rPr>
        <w:t>t</w:t>
      </w:r>
      <w:r w:rsidR="00602463" w:rsidRPr="00CE7C7A">
        <w:rPr>
          <w:rFonts w:asciiTheme="minorHAnsi" w:hAnsiTheme="minorHAnsi" w:cstheme="minorHAnsi"/>
          <w:sz w:val="24"/>
          <w:szCs w:val="24"/>
        </w:rPr>
        <w:t>y wh</w:t>
      </w:r>
      <w:r w:rsidR="00602463" w:rsidRPr="00CE7C7A">
        <w:rPr>
          <w:rFonts w:asciiTheme="minorHAnsi" w:hAnsiTheme="minorHAnsi" w:cstheme="minorHAnsi"/>
          <w:spacing w:val="2"/>
          <w:sz w:val="24"/>
          <w:szCs w:val="24"/>
        </w:rPr>
        <w:t>e</w:t>
      </w:r>
      <w:r w:rsidR="00602463" w:rsidRPr="00CE7C7A">
        <w:rPr>
          <w:rFonts w:asciiTheme="minorHAnsi" w:hAnsiTheme="minorHAnsi" w:cstheme="minorHAnsi"/>
          <w:spacing w:val="-1"/>
          <w:sz w:val="24"/>
          <w:szCs w:val="24"/>
        </w:rPr>
        <w:t>r</w:t>
      </w:r>
      <w:r w:rsidR="00602463" w:rsidRPr="00CE7C7A">
        <w:rPr>
          <w:rFonts w:asciiTheme="minorHAnsi" w:hAnsiTheme="minorHAnsi" w:cstheme="minorHAnsi"/>
          <w:sz w:val="24"/>
          <w:szCs w:val="24"/>
        </w:rPr>
        <w:t>e</w:t>
      </w:r>
      <w:r w:rsidR="00602463" w:rsidRPr="00CE7C7A">
        <w:rPr>
          <w:rFonts w:asciiTheme="minorHAnsi" w:hAnsiTheme="minorHAnsi" w:cstheme="minorHAnsi"/>
          <w:spacing w:val="11"/>
          <w:sz w:val="24"/>
          <w:szCs w:val="24"/>
        </w:rPr>
        <w:t xml:space="preserve"> </w:t>
      </w:r>
      <w:r w:rsidR="00602463" w:rsidRPr="00CE7C7A">
        <w:rPr>
          <w:rFonts w:asciiTheme="minorHAnsi" w:hAnsiTheme="minorHAnsi" w:cstheme="minorHAnsi"/>
          <w:spacing w:val="-1"/>
          <w:sz w:val="24"/>
          <w:szCs w:val="24"/>
        </w:rPr>
        <w:t>e</w:t>
      </w:r>
      <w:r w:rsidR="00602463" w:rsidRPr="00CE7C7A">
        <w:rPr>
          <w:rFonts w:asciiTheme="minorHAnsi" w:hAnsiTheme="minorHAnsi" w:cstheme="minorHAnsi"/>
          <w:sz w:val="24"/>
          <w:szCs w:val="24"/>
        </w:rPr>
        <w:t>qu</w:t>
      </w:r>
      <w:r w:rsidR="00602463" w:rsidRPr="00CE7C7A">
        <w:rPr>
          <w:rFonts w:asciiTheme="minorHAnsi" w:hAnsiTheme="minorHAnsi" w:cstheme="minorHAnsi"/>
          <w:spacing w:val="-1"/>
          <w:sz w:val="24"/>
          <w:szCs w:val="24"/>
        </w:rPr>
        <w:t>a</w:t>
      </w:r>
      <w:r w:rsidR="00602463" w:rsidRPr="00CE7C7A">
        <w:rPr>
          <w:rFonts w:asciiTheme="minorHAnsi" w:hAnsiTheme="minorHAnsi" w:cstheme="minorHAnsi"/>
          <w:spacing w:val="1"/>
          <w:sz w:val="24"/>
          <w:szCs w:val="24"/>
        </w:rPr>
        <w:t>li</w:t>
      </w:r>
      <w:r w:rsidR="00602463" w:rsidRPr="00CE7C7A">
        <w:rPr>
          <w:rFonts w:asciiTheme="minorHAnsi" w:hAnsiTheme="minorHAnsi" w:cstheme="minorHAnsi"/>
          <w:spacing w:val="8"/>
          <w:sz w:val="24"/>
          <w:szCs w:val="24"/>
        </w:rPr>
        <w:t>t</w:t>
      </w:r>
      <w:r w:rsidR="00602463" w:rsidRPr="00CE7C7A">
        <w:rPr>
          <w:rFonts w:asciiTheme="minorHAnsi" w:hAnsiTheme="minorHAnsi" w:cstheme="minorHAnsi"/>
          <w:spacing w:val="-9"/>
          <w:sz w:val="24"/>
          <w:szCs w:val="24"/>
        </w:rPr>
        <w:t>y</w:t>
      </w:r>
      <w:r w:rsidR="00602463" w:rsidRPr="00CE7C7A">
        <w:rPr>
          <w:rFonts w:asciiTheme="minorHAnsi" w:hAnsiTheme="minorHAnsi" w:cstheme="minorHAnsi"/>
          <w:sz w:val="24"/>
          <w:szCs w:val="24"/>
        </w:rPr>
        <w:t>,</w:t>
      </w:r>
      <w:r w:rsidR="00602463" w:rsidRPr="00CE7C7A">
        <w:rPr>
          <w:rFonts w:asciiTheme="minorHAnsi" w:hAnsiTheme="minorHAnsi" w:cstheme="minorHAnsi"/>
          <w:spacing w:val="8"/>
          <w:sz w:val="24"/>
          <w:szCs w:val="24"/>
        </w:rPr>
        <w:t xml:space="preserve"> </w:t>
      </w:r>
      <w:r w:rsidR="00602463" w:rsidRPr="00CE7C7A">
        <w:rPr>
          <w:rFonts w:asciiTheme="minorHAnsi" w:hAnsiTheme="minorHAnsi" w:cstheme="minorHAnsi"/>
          <w:sz w:val="24"/>
          <w:szCs w:val="24"/>
        </w:rPr>
        <w:t>d</w:t>
      </w:r>
      <w:r w:rsidR="00602463" w:rsidRPr="00CE7C7A">
        <w:rPr>
          <w:rFonts w:asciiTheme="minorHAnsi" w:hAnsiTheme="minorHAnsi" w:cstheme="minorHAnsi"/>
          <w:spacing w:val="-1"/>
          <w:sz w:val="24"/>
          <w:szCs w:val="24"/>
        </w:rPr>
        <w:t>e</w:t>
      </w:r>
      <w:r w:rsidR="00602463" w:rsidRPr="00CE7C7A">
        <w:rPr>
          <w:rFonts w:asciiTheme="minorHAnsi" w:hAnsiTheme="minorHAnsi" w:cstheme="minorHAnsi"/>
          <w:spacing w:val="1"/>
          <w:sz w:val="24"/>
          <w:szCs w:val="24"/>
        </w:rPr>
        <w:t>m</w:t>
      </w:r>
      <w:r w:rsidR="00602463" w:rsidRPr="00CE7C7A">
        <w:rPr>
          <w:rFonts w:asciiTheme="minorHAnsi" w:hAnsiTheme="minorHAnsi" w:cstheme="minorHAnsi"/>
          <w:spacing w:val="3"/>
          <w:sz w:val="24"/>
          <w:szCs w:val="24"/>
        </w:rPr>
        <w:t>o</w:t>
      </w:r>
      <w:r w:rsidR="00602463" w:rsidRPr="00CE7C7A">
        <w:rPr>
          <w:rFonts w:asciiTheme="minorHAnsi" w:hAnsiTheme="minorHAnsi" w:cstheme="minorHAnsi"/>
          <w:spacing w:val="-1"/>
          <w:sz w:val="24"/>
          <w:szCs w:val="24"/>
        </w:rPr>
        <w:t>c</w:t>
      </w:r>
      <w:r w:rsidR="00602463" w:rsidRPr="00CE7C7A">
        <w:rPr>
          <w:rFonts w:asciiTheme="minorHAnsi" w:hAnsiTheme="minorHAnsi" w:cstheme="minorHAnsi"/>
          <w:sz w:val="24"/>
          <w:szCs w:val="24"/>
        </w:rPr>
        <w:t>r</w:t>
      </w:r>
      <w:r w:rsidR="00602463" w:rsidRPr="00CE7C7A">
        <w:rPr>
          <w:rFonts w:asciiTheme="minorHAnsi" w:hAnsiTheme="minorHAnsi" w:cstheme="minorHAnsi"/>
          <w:spacing w:val="-1"/>
          <w:sz w:val="24"/>
          <w:szCs w:val="24"/>
        </w:rPr>
        <w:t>a</w:t>
      </w:r>
      <w:r w:rsidR="00602463" w:rsidRPr="00CE7C7A">
        <w:rPr>
          <w:rFonts w:asciiTheme="minorHAnsi" w:hAnsiTheme="minorHAnsi" w:cstheme="minorHAnsi"/>
          <w:spacing w:val="9"/>
          <w:sz w:val="24"/>
          <w:szCs w:val="24"/>
        </w:rPr>
        <w:t>c</w:t>
      </w:r>
      <w:r w:rsidR="00602463" w:rsidRPr="00CE7C7A">
        <w:rPr>
          <w:rFonts w:asciiTheme="minorHAnsi" w:hAnsiTheme="minorHAnsi" w:cstheme="minorHAnsi"/>
          <w:spacing w:val="-9"/>
          <w:sz w:val="24"/>
          <w:szCs w:val="24"/>
        </w:rPr>
        <w:t>y</w:t>
      </w:r>
      <w:r w:rsidR="00602463" w:rsidRPr="00CE7C7A">
        <w:rPr>
          <w:rFonts w:asciiTheme="minorHAnsi" w:hAnsiTheme="minorHAnsi" w:cstheme="minorHAnsi"/>
          <w:sz w:val="24"/>
          <w:szCs w:val="24"/>
        </w:rPr>
        <w:t>, hu</w:t>
      </w:r>
      <w:r w:rsidR="00602463" w:rsidRPr="00CE7C7A">
        <w:rPr>
          <w:rFonts w:asciiTheme="minorHAnsi" w:hAnsiTheme="minorHAnsi" w:cstheme="minorHAnsi"/>
          <w:spacing w:val="1"/>
          <w:sz w:val="24"/>
          <w:szCs w:val="24"/>
        </w:rPr>
        <w:t>m</w:t>
      </w:r>
      <w:r w:rsidR="00602463" w:rsidRPr="00CE7C7A">
        <w:rPr>
          <w:rFonts w:asciiTheme="minorHAnsi" w:hAnsiTheme="minorHAnsi" w:cstheme="minorHAnsi"/>
          <w:spacing w:val="-1"/>
          <w:sz w:val="24"/>
          <w:szCs w:val="24"/>
        </w:rPr>
        <w:t>a</w:t>
      </w:r>
      <w:r w:rsidR="00602463" w:rsidRPr="00CE7C7A">
        <w:rPr>
          <w:rFonts w:asciiTheme="minorHAnsi" w:hAnsiTheme="minorHAnsi" w:cstheme="minorHAnsi"/>
          <w:sz w:val="24"/>
          <w:szCs w:val="24"/>
        </w:rPr>
        <w:t>n</w:t>
      </w:r>
      <w:r w:rsidR="00602463" w:rsidRPr="00CE7C7A">
        <w:rPr>
          <w:rFonts w:asciiTheme="minorHAnsi" w:hAnsiTheme="minorHAnsi" w:cstheme="minorHAnsi"/>
          <w:spacing w:val="-4"/>
          <w:sz w:val="24"/>
          <w:szCs w:val="24"/>
        </w:rPr>
        <w:t xml:space="preserve"> </w:t>
      </w:r>
      <w:r w:rsidR="00602463" w:rsidRPr="00CE7C7A">
        <w:rPr>
          <w:rFonts w:asciiTheme="minorHAnsi" w:hAnsiTheme="minorHAnsi" w:cstheme="minorHAnsi"/>
          <w:spacing w:val="-1"/>
          <w:sz w:val="24"/>
          <w:szCs w:val="24"/>
        </w:rPr>
        <w:t>r</w:t>
      </w:r>
      <w:r w:rsidR="00602463" w:rsidRPr="00CE7C7A">
        <w:rPr>
          <w:rFonts w:asciiTheme="minorHAnsi" w:hAnsiTheme="minorHAnsi" w:cstheme="minorHAnsi"/>
          <w:spacing w:val="1"/>
          <w:sz w:val="24"/>
          <w:szCs w:val="24"/>
        </w:rPr>
        <w:t>i</w:t>
      </w:r>
      <w:r w:rsidR="00602463" w:rsidRPr="00CE7C7A">
        <w:rPr>
          <w:rFonts w:asciiTheme="minorHAnsi" w:hAnsiTheme="minorHAnsi" w:cstheme="minorHAnsi"/>
          <w:spacing w:val="-5"/>
          <w:sz w:val="24"/>
          <w:szCs w:val="24"/>
        </w:rPr>
        <w:t>g</w:t>
      </w:r>
      <w:r w:rsidR="00602463" w:rsidRPr="00CE7C7A">
        <w:rPr>
          <w:rFonts w:asciiTheme="minorHAnsi" w:hAnsiTheme="minorHAnsi" w:cstheme="minorHAnsi"/>
          <w:sz w:val="24"/>
          <w:szCs w:val="24"/>
        </w:rPr>
        <w:t>hts</w:t>
      </w:r>
      <w:r w:rsidR="00EF1DBB" w:rsidRPr="00CE7C7A">
        <w:rPr>
          <w:rFonts w:asciiTheme="minorHAnsi" w:hAnsiTheme="minorHAnsi" w:cstheme="minorHAnsi"/>
          <w:sz w:val="24"/>
          <w:szCs w:val="24"/>
        </w:rPr>
        <w:t>,</w:t>
      </w:r>
      <w:r w:rsidR="00602463" w:rsidRPr="00CE7C7A">
        <w:rPr>
          <w:rFonts w:asciiTheme="minorHAnsi" w:hAnsiTheme="minorHAnsi" w:cstheme="minorHAnsi"/>
          <w:spacing w:val="-5"/>
          <w:sz w:val="24"/>
          <w:szCs w:val="24"/>
        </w:rPr>
        <w:t xml:space="preserve"> </w:t>
      </w:r>
      <w:r w:rsidR="00602463" w:rsidRPr="00CE7C7A">
        <w:rPr>
          <w:rFonts w:asciiTheme="minorHAnsi" w:hAnsiTheme="minorHAnsi" w:cstheme="minorHAnsi"/>
          <w:spacing w:val="-1"/>
          <w:sz w:val="24"/>
          <w:szCs w:val="24"/>
        </w:rPr>
        <w:t>a</w:t>
      </w:r>
      <w:r w:rsidR="00602463" w:rsidRPr="00CE7C7A">
        <w:rPr>
          <w:rFonts w:asciiTheme="minorHAnsi" w:hAnsiTheme="minorHAnsi" w:cstheme="minorHAnsi"/>
          <w:sz w:val="24"/>
          <w:szCs w:val="24"/>
        </w:rPr>
        <w:t>nd</w:t>
      </w:r>
      <w:r w:rsidR="00602463" w:rsidRPr="00CE7C7A">
        <w:rPr>
          <w:rFonts w:asciiTheme="minorHAnsi" w:hAnsiTheme="minorHAnsi" w:cstheme="minorHAnsi"/>
          <w:spacing w:val="1"/>
          <w:sz w:val="24"/>
          <w:szCs w:val="24"/>
        </w:rPr>
        <w:t xml:space="preserve"> </w:t>
      </w:r>
      <w:r w:rsidR="00602463" w:rsidRPr="00CE7C7A">
        <w:rPr>
          <w:rFonts w:asciiTheme="minorHAnsi" w:hAnsiTheme="minorHAnsi" w:cstheme="minorHAnsi"/>
          <w:spacing w:val="2"/>
          <w:sz w:val="24"/>
          <w:szCs w:val="24"/>
        </w:rPr>
        <w:t>r</w:t>
      </w:r>
      <w:r w:rsidR="00602463" w:rsidRPr="00CE7C7A">
        <w:rPr>
          <w:rFonts w:asciiTheme="minorHAnsi" w:hAnsiTheme="minorHAnsi" w:cstheme="minorHAnsi"/>
          <w:spacing w:val="-3"/>
          <w:sz w:val="24"/>
          <w:szCs w:val="24"/>
        </w:rPr>
        <w:t>e</w:t>
      </w:r>
      <w:r w:rsidR="00602463" w:rsidRPr="00CE7C7A">
        <w:rPr>
          <w:rFonts w:asciiTheme="minorHAnsi" w:hAnsiTheme="minorHAnsi" w:cstheme="minorHAnsi"/>
          <w:sz w:val="24"/>
          <w:szCs w:val="24"/>
        </w:rPr>
        <w:t>s</w:t>
      </w:r>
      <w:r w:rsidR="00602463" w:rsidRPr="00CE7C7A">
        <w:rPr>
          <w:rFonts w:asciiTheme="minorHAnsi" w:hAnsiTheme="minorHAnsi" w:cstheme="minorHAnsi"/>
          <w:spacing w:val="3"/>
          <w:sz w:val="24"/>
          <w:szCs w:val="24"/>
        </w:rPr>
        <w:t>p</w:t>
      </w:r>
      <w:r w:rsidR="00602463" w:rsidRPr="00CE7C7A">
        <w:rPr>
          <w:rFonts w:asciiTheme="minorHAnsi" w:hAnsiTheme="minorHAnsi" w:cstheme="minorHAnsi"/>
          <w:spacing w:val="-1"/>
          <w:sz w:val="24"/>
          <w:szCs w:val="24"/>
        </w:rPr>
        <w:t>ec</w:t>
      </w:r>
      <w:r w:rsidR="00602463" w:rsidRPr="00CE7C7A">
        <w:rPr>
          <w:rFonts w:asciiTheme="minorHAnsi" w:hAnsiTheme="minorHAnsi" w:cstheme="minorHAnsi"/>
          <w:sz w:val="24"/>
          <w:szCs w:val="24"/>
        </w:rPr>
        <w:t>t for</w:t>
      </w:r>
      <w:r w:rsidR="00602463" w:rsidRPr="00CE7C7A">
        <w:rPr>
          <w:rFonts w:asciiTheme="minorHAnsi" w:hAnsiTheme="minorHAnsi" w:cstheme="minorHAnsi"/>
          <w:spacing w:val="-3"/>
          <w:sz w:val="24"/>
          <w:szCs w:val="24"/>
        </w:rPr>
        <w:t xml:space="preserve"> </w:t>
      </w:r>
      <w:r w:rsidR="00602463" w:rsidRPr="00CE7C7A">
        <w:rPr>
          <w:rFonts w:asciiTheme="minorHAnsi" w:hAnsiTheme="minorHAnsi" w:cstheme="minorHAnsi"/>
          <w:sz w:val="24"/>
          <w:szCs w:val="24"/>
        </w:rPr>
        <w:t>dive</w:t>
      </w:r>
      <w:r w:rsidR="00602463" w:rsidRPr="00CE7C7A">
        <w:rPr>
          <w:rFonts w:asciiTheme="minorHAnsi" w:hAnsiTheme="minorHAnsi" w:cstheme="minorHAnsi"/>
          <w:spacing w:val="-1"/>
          <w:sz w:val="24"/>
          <w:szCs w:val="24"/>
        </w:rPr>
        <w:t>r</w:t>
      </w:r>
      <w:r w:rsidR="00602463" w:rsidRPr="00CE7C7A">
        <w:rPr>
          <w:rFonts w:asciiTheme="minorHAnsi" w:hAnsiTheme="minorHAnsi" w:cstheme="minorHAnsi"/>
          <w:sz w:val="24"/>
          <w:szCs w:val="24"/>
        </w:rPr>
        <w:t>s</w:t>
      </w:r>
      <w:r w:rsidR="00602463" w:rsidRPr="00CE7C7A">
        <w:rPr>
          <w:rFonts w:asciiTheme="minorHAnsi" w:hAnsiTheme="minorHAnsi" w:cstheme="minorHAnsi"/>
          <w:spacing w:val="1"/>
          <w:sz w:val="24"/>
          <w:szCs w:val="24"/>
        </w:rPr>
        <w:t>i</w:t>
      </w:r>
      <w:r w:rsidR="00602463" w:rsidRPr="00CE7C7A">
        <w:rPr>
          <w:rFonts w:asciiTheme="minorHAnsi" w:hAnsiTheme="minorHAnsi" w:cstheme="minorHAnsi"/>
          <w:spacing w:val="10"/>
          <w:sz w:val="24"/>
          <w:szCs w:val="24"/>
        </w:rPr>
        <w:t>t</w:t>
      </w:r>
      <w:r w:rsidR="00602463" w:rsidRPr="00CE7C7A">
        <w:rPr>
          <w:rFonts w:asciiTheme="minorHAnsi" w:hAnsiTheme="minorHAnsi" w:cstheme="minorHAnsi"/>
          <w:sz w:val="24"/>
          <w:szCs w:val="24"/>
        </w:rPr>
        <w:t>y</w:t>
      </w:r>
      <w:r w:rsidR="00602463" w:rsidRPr="00CE7C7A">
        <w:rPr>
          <w:rFonts w:asciiTheme="minorHAnsi" w:hAnsiTheme="minorHAnsi" w:cstheme="minorHAnsi"/>
          <w:spacing w:val="-19"/>
          <w:sz w:val="24"/>
          <w:szCs w:val="24"/>
        </w:rPr>
        <w:t xml:space="preserve"> </w:t>
      </w:r>
      <w:r w:rsidR="00602463" w:rsidRPr="00CE7C7A">
        <w:rPr>
          <w:rFonts w:asciiTheme="minorHAnsi" w:hAnsiTheme="minorHAnsi" w:cstheme="minorHAnsi"/>
          <w:sz w:val="24"/>
          <w:szCs w:val="24"/>
        </w:rPr>
        <w:t>s</w:t>
      </w:r>
      <w:r w:rsidR="00602463" w:rsidRPr="00CE7C7A">
        <w:rPr>
          <w:rFonts w:asciiTheme="minorHAnsi" w:hAnsiTheme="minorHAnsi" w:cstheme="minorHAnsi"/>
          <w:spacing w:val="2"/>
          <w:sz w:val="24"/>
          <w:szCs w:val="24"/>
        </w:rPr>
        <w:t>e</w:t>
      </w:r>
      <w:r w:rsidR="00602463" w:rsidRPr="00CE7C7A">
        <w:rPr>
          <w:rFonts w:asciiTheme="minorHAnsi" w:hAnsiTheme="minorHAnsi" w:cstheme="minorHAnsi"/>
          <w:spacing w:val="-1"/>
          <w:sz w:val="24"/>
          <w:szCs w:val="24"/>
        </w:rPr>
        <w:t>r</w:t>
      </w:r>
      <w:r w:rsidR="00602463" w:rsidRPr="00CE7C7A">
        <w:rPr>
          <w:rFonts w:asciiTheme="minorHAnsi" w:hAnsiTheme="minorHAnsi" w:cstheme="minorHAnsi"/>
          <w:sz w:val="24"/>
          <w:szCs w:val="24"/>
        </w:rPr>
        <w:t>ve</w:t>
      </w:r>
      <w:r w:rsidR="00602463" w:rsidRPr="00CE7C7A">
        <w:rPr>
          <w:rFonts w:asciiTheme="minorHAnsi" w:hAnsiTheme="minorHAnsi" w:cstheme="minorHAnsi"/>
          <w:spacing w:val="-4"/>
          <w:sz w:val="24"/>
          <w:szCs w:val="24"/>
        </w:rPr>
        <w:t xml:space="preserve"> </w:t>
      </w:r>
      <w:r w:rsidR="00602463" w:rsidRPr="00CE7C7A">
        <w:rPr>
          <w:rFonts w:asciiTheme="minorHAnsi" w:hAnsiTheme="minorHAnsi" w:cstheme="minorHAnsi"/>
          <w:spacing w:val="-1"/>
          <w:sz w:val="24"/>
          <w:szCs w:val="24"/>
        </w:rPr>
        <w:t>a</w:t>
      </w:r>
      <w:r w:rsidR="00602463" w:rsidRPr="00CE7C7A">
        <w:rPr>
          <w:rFonts w:asciiTheme="minorHAnsi" w:hAnsiTheme="minorHAnsi" w:cstheme="minorHAnsi"/>
          <w:sz w:val="24"/>
          <w:szCs w:val="24"/>
        </w:rPr>
        <w:t>s</w:t>
      </w:r>
      <w:r w:rsidR="00602463" w:rsidRPr="00CE7C7A">
        <w:rPr>
          <w:rFonts w:asciiTheme="minorHAnsi" w:hAnsiTheme="minorHAnsi" w:cstheme="minorHAnsi"/>
          <w:spacing w:val="-1"/>
          <w:sz w:val="24"/>
          <w:szCs w:val="24"/>
        </w:rPr>
        <w:t xml:space="preserve"> </w:t>
      </w:r>
      <w:r w:rsidR="00602463" w:rsidRPr="00CE7C7A">
        <w:rPr>
          <w:rFonts w:asciiTheme="minorHAnsi" w:hAnsiTheme="minorHAnsi" w:cstheme="minorHAnsi"/>
          <w:sz w:val="24"/>
          <w:szCs w:val="24"/>
        </w:rPr>
        <w:t>the</w:t>
      </w:r>
      <w:r w:rsidR="00602463" w:rsidRPr="00CE7C7A">
        <w:rPr>
          <w:rFonts w:asciiTheme="minorHAnsi" w:hAnsiTheme="minorHAnsi" w:cstheme="minorHAnsi"/>
          <w:spacing w:val="3"/>
          <w:sz w:val="24"/>
          <w:szCs w:val="24"/>
        </w:rPr>
        <w:t xml:space="preserve"> </w:t>
      </w:r>
      <w:r w:rsidR="00602463" w:rsidRPr="00CE7C7A">
        <w:rPr>
          <w:rFonts w:asciiTheme="minorHAnsi" w:hAnsiTheme="minorHAnsi" w:cstheme="minorHAnsi"/>
          <w:sz w:val="24"/>
          <w:szCs w:val="24"/>
        </w:rPr>
        <w:t>b</w:t>
      </w:r>
      <w:r w:rsidR="00602463" w:rsidRPr="00CE7C7A">
        <w:rPr>
          <w:rFonts w:asciiTheme="minorHAnsi" w:hAnsiTheme="minorHAnsi" w:cstheme="minorHAnsi"/>
          <w:spacing w:val="-1"/>
          <w:sz w:val="24"/>
          <w:szCs w:val="24"/>
        </w:rPr>
        <w:t>a</w:t>
      </w:r>
      <w:r w:rsidR="00602463" w:rsidRPr="00CE7C7A">
        <w:rPr>
          <w:rFonts w:asciiTheme="minorHAnsi" w:hAnsiTheme="minorHAnsi" w:cstheme="minorHAnsi"/>
          <w:sz w:val="24"/>
          <w:szCs w:val="24"/>
        </w:rPr>
        <w:t>sis</w:t>
      </w:r>
      <w:r w:rsidR="00602463" w:rsidRPr="00CE7C7A">
        <w:rPr>
          <w:rFonts w:asciiTheme="minorHAnsi" w:hAnsiTheme="minorHAnsi" w:cstheme="minorHAnsi"/>
          <w:spacing w:val="-2"/>
          <w:sz w:val="24"/>
          <w:szCs w:val="24"/>
        </w:rPr>
        <w:t xml:space="preserve"> </w:t>
      </w:r>
      <w:r w:rsidR="00602463" w:rsidRPr="00CE7C7A">
        <w:rPr>
          <w:rFonts w:asciiTheme="minorHAnsi" w:hAnsiTheme="minorHAnsi" w:cstheme="minorHAnsi"/>
          <w:sz w:val="24"/>
          <w:szCs w:val="24"/>
        </w:rPr>
        <w:t>for</w:t>
      </w:r>
      <w:r w:rsidR="00602463" w:rsidRPr="00CE7C7A">
        <w:rPr>
          <w:rFonts w:asciiTheme="minorHAnsi" w:hAnsiTheme="minorHAnsi" w:cstheme="minorHAnsi"/>
          <w:spacing w:val="-3"/>
          <w:sz w:val="24"/>
          <w:szCs w:val="24"/>
        </w:rPr>
        <w:t xml:space="preserve"> </w:t>
      </w:r>
      <w:r w:rsidR="00602463" w:rsidRPr="00CE7C7A">
        <w:rPr>
          <w:rFonts w:asciiTheme="minorHAnsi" w:hAnsiTheme="minorHAnsi" w:cstheme="minorHAnsi"/>
          <w:sz w:val="24"/>
          <w:szCs w:val="24"/>
        </w:rPr>
        <w:t>po</w:t>
      </w:r>
      <w:r w:rsidR="00602463" w:rsidRPr="00CE7C7A">
        <w:rPr>
          <w:rFonts w:asciiTheme="minorHAnsi" w:hAnsiTheme="minorHAnsi" w:cstheme="minorHAnsi"/>
          <w:spacing w:val="1"/>
          <w:sz w:val="24"/>
          <w:szCs w:val="24"/>
        </w:rPr>
        <w:t>liti</w:t>
      </w:r>
      <w:r w:rsidR="00602463" w:rsidRPr="00CE7C7A">
        <w:rPr>
          <w:rFonts w:asciiTheme="minorHAnsi" w:hAnsiTheme="minorHAnsi" w:cstheme="minorHAnsi"/>
          <w:spacing w:val="-1"/>
          <w:sz w:val="24"/>
          <w:szCs w:val="24"/>
        </w:rPr>
        <w:t>ca</w:t>
      </w:r>
      <w:r w:rsidR="00602463" w:rsidRPr="00CE7C7A">
        <w:rPr>
          <w:rFonts w:asciiTheme="minorHAnsi" w:hAnsiTheme="minorHAnsi" w:cstheme="minorHAnsi"/>
          <w:sz w:val="24"/>
          <w:szCs w:val="24"/>
        </w:rPr>
        <w:t>l</w:t>
      </w:r>
      <w:r w:rsidR="00602463" w:rsidRPr="00CE7C7A">
        <w:rPr>
          <w:rFonts w:asciiTheme="minorHAnsi" w:hAnsiTheme="minorHAnsi" w:cstheme="minorHAnsi"/>
          <w:spacing w:val="-3"/>
          <w:sz w:val="24"/>
          <w:szCs w:val="24"/>
        </w:rPr>
        <w:t xml:space="preserve"> </w:t>
      </w:r>
      <w:r w:rsidR="00602463" w:rsidRPr="00CE7C7A">
        <w:rPr>
          <w:rFonts w:asciiTheme="minorHAnsi" w:hAnsiTheme="minorHAnsi" w:cstheme="minorHAnsi"/>
          <w:spacing w:val="-1"/>
          <w:sz w:val="24"/>
          <w:szCs w:val="24"/>
        </w:rPr>
        <w:t>ac</w:t>
      </w:r>
      <w:r w:rsidR="00602463" w:rsidRPr="00CE7C7A">
        <w:rPr>
          <w:rFonts w:asciiTheme="minorHAnsi" w:hAnsiTheme="minorHAnsi" w:cstheme="minorHAnsi"/>
          <w:spacing w:val="1"/>
          <w:sz w:val="24"/>
          <w:szCs w:val="24"/>
        </w:rPr>
        <w:t>ti</w:t>
      </w:r>
      <w:r w:rsidR="00602463" w:rsidRPr="00CE7C7A">
        <w:rPr>
          <w:rFonts w:asciiTheme="minorHAnsi" w:hAnsiTheme="minorHAnsi" w:cstheme="minorHAnsi"/>
          <w:sz w:val="24"/>
          <w:szCs w:val="24"/>
        </w:rPr>
        <w:t>on</w:t>
      </w:r>
      <w:r w:rsidR="00602463" w:rsidRPr="00CE7C7A">
        <w:rPr>
          <w:rFonts w:asciiTheme="minorHAnsi" w:hAnsiTheme="minorHAnsi" w:cstheme="minorHAnsi"/>
          <w:spacing w:val="1"/>
          <w:sz w:val="24"/>
          <w:szCs w:val="24"/>
        </w:rPr>
        <w:t xml:space="preserve"> </w:t>
      </w:r>
      <w:r w:rsidR="00602463" w:rsidRPr="00CE7C7A">
        <w:rPr>
          <w:rFonts w:asciiTheme="minorHAnsi" w:hAnsiTheme="minorHAnsi" w:cstheme="minorHAnsi"/>
          <w:spacing w:val="-1"/>
          <w:sz w:val="24"/>
          <w:szCs w:val="24"/>
        </w:rPr>
        <w:t>a</w:t>
      </w:r>
      <w:r w:rsidR="00602463" w:rsidRPr="00CE7C7A">
        <w:rPr>
          <w:rFonts w:asciiTheme="minorHAnsi" w:hAnsiTheme="minorHAnsi" w:cstheme="minorHAnsi"/>
          <w:sz w:val="24"/>
          <w:szCs w:val="24"/>
        </w:rPr>
        <w:t>nd</w:t>
      </w:r>
      <w:r w:rsidR="00602463" w:rsidRPr="00CE7C7A">
        <w:rPr>
          <w:rFonts w:asciiTheme="minorHAnsi" w:hAnsiTheme="minorHAnsi" w:cstheme="minorHAnsi"/>
          <w:spacing w:val="-2"/>
          <w:sz w:val="24"/>
          <w:szCs w:val="24"/>
        </w:rPr>
        <w:t xml:space="preserve"> </w:t>
      </w:r>
      <w:r w:rsidR="00602463" w:rsidRPr="00CE7C7A">
        <w:rPr>
          <w:rFonts w:asciiTheme="minorHAnsi" w:hAnsiTheme="minorHAnsi" w:cstheme="minorHAnsi"/>
          <w:spacing w:val="1"/>
          <w:sz w:val="24"/>
          <w:szCs w:val="24"/>
        </w:rPr>
        <w:t>d</w:t>
      </w:r>
      <w:r w:rsidR="00602463" w:rsidRPr="00CE7C7A">
        <w:rPr>
          <w:rFonts w:asciiTheme="minorHAnsi" w:hAnsiTheme="minorHAnsi" w:cstheme="minorHAnsi"/>
          <w:spacing w:val="-1"/>
          <w:sz w:val="24"/>
          <w:szCs w:val="24"/>
        </w:rPr>
        <w:t>e</w:t>
      </w:r>
      <w:r w:rsidR="00602463" w:rsidRPr="00CE7C7A">
        <w:rPr>
          <w:rFonts w:asciiTheme="minorHAnsi" w:hAnsiTheme="minorHAnsi" w:cstheme="minorHAnsi"/>
          <w:sz w:val="24"/>
          <w:szCs w:val="24"/>
        </w:rPr>
        <w:t>v</w:t>
      </w:r>
      <w:r w:rsidR="00602463" w:rsidRPr="00CE7C7A">
        <w:rPr>
          <w:rFonts w:asciiTheme="minorHAnsi" w:hAnsiTheme="minorHAnsi" w:cstheme="minorHAnsi"/>
          <w:spacing w:val="-1"/>
          <w:sz w:val="24"/>
          <w:szCs w:val="24"/>
        </w:rPr>
        <w:t>e</w:t>
      </w:r>
      <w:r w:rsidR="00602463" w:rsidRPr="00CE7C7A">
        <w:rPr>
          <w:rFonts w:asciiTheme="minorHAnsi" w:hAnsiTheme="minorHAnsi" w:cstheme="minorHAnsi"/>
          <w:sz w:val="24"/>
          <w:szCs w:val="24"/>
        </w:rPr>
        <w:t>lo</w:t>
      </w:r>
      <w:r w:rsidR="00602463" w:rsidRPr="00CE7C7A">
        <w:rPr>
          <w:rFonts w:asciiTheme="minorHAnsi" w:hAnsiTheme="minorHAnsi" w:cstheme="minorHAnsi"/>
          <w:spacing w:val="1"/>
          <w:sz w:val="24"/>
          <w:szCs w:val="24"/>
        </w:rPr>
        <w:t>pm</w:t>
      </w:r>
      <w:r w:rsidR="00602463" w:rsidRPr="00CE7C7A">
        <w:rPr>
          <w:rFonts w:asciiTheme="minorHAnsi" w:hAnsiTheme="minorHAnsi" w:cstheme="minorHAnsi"/>
          <w:spacing w:val="-1"/>
          <w:sz w:val="24"/>
          <w:szCs w:val="24"/>
        </w:rPr>
        <w:t>e</w:t>
      </w:r>
      <w:r w:rsidR="00602463" w:rsidRPr="00CE7C7A">
        <w:rPr>
          <w:rFonts w:asciiTheme="minorHAnsi" w:hAnsiTheme="minorHAnsi" w:cstheme="minorHAnsi"/>
          <w:sz w:val="24"/>
          <w:szCs w:val="24"/>
        </w:rPr>
        <w:t>nt.</w:t>
      </w:r>
    </w:p>
    <w:p w14:paraId="27DCB771" w14:textId="77777777" w:rsidR="00F30FA2" w:rsidRPr="00CE7C7A" w:rsidRDefault="00F30FA2" w:rsidP="00B60896">
      <w:pPr>
        <w:spacing w:before="2" w:line="160" w:lineRule="exact"/>
        <w:rPr>
          <w:rFonts w:asciiTheme="minorHAnsi" w:hAnsiTheme="minorHAnsi" w:cstheme="minorHAnsi"/>
          <w:sz w:val="17"/>
          <w:szCs w:val="17"/>
        </w:rPr>
      </w:pPr>
    </w:p>
    <w:p w14:paraId="59762F95" w14:textId="4A97204E" w:rsidR="00F30FA2" w:rsidRPr="00CE7C7A" w:rsidRDefault="00602463" w:rsidP="00B60896">
      <w:pPr>
        <w:ind w:right="1470"/>
        <w:jc w:val="both"/>
        <w:rPr>
          <w:rFonts w:asciiTheme="minorHAnsi" w:hAnsiTheme="minorHAnsi" w:cstheme="minorHAnsi"/>
          <w:sz w:val="24"/>
          <w:szCs w:val="24"/>
        </w:rPr>
      </w:pPr>
      <w:r w:rsidRPr="00CE7C7A">
        <w:rPr>
          <w:rFonts w:asciiTheme="minorHAnsi" w:hAnsiTheme="minorHAnsi" w:cstheme="minorHAnsi"/>
          <w:b/>
          <w:sz w:val="24"/>
          <w:szCs w:val="24"/>
        </w:rPr>
        <w:t>2</w:t>
      </w:r>
      <w:r w:rsidR="008B5940" w:rsidRPr="00CE7C7A">
        <w:rPr>
          <w:rFonts w:asciiTheme="minorHAnsi" w:hAnsiTheme="minorHAnsi" w:cstheme="minorHAnsi"/>
          <w:b/>
          <w:sz w:val="24"/>
          <w:szCs w:val="24"/>
        </w:rPr>
        <w:t xml:space="preserve">. </w:t>
      </w:r>
      <w:r w:rsidR="008B5940" w:rsidRPr="00CE7C7A">
        <w:rPr>
          <w:rFonts w:asciiTheme="minorHAnsi" w:hAnsiTheme="minorHAnsi" w:cstheme="minorHAnsi"/>
          <w:b/>
          <w:spacing w:val="1"/>
          <w:sz w:val="24"/>
          <w:szCs w:val="24"/>
        </w:rPr>
        <w:t>Summary</w:t>
      </w:r>
      <w:r w:rsidRPr="00CE7C7A">
        <w:rPr>
          <w:rFonts w:asciiTheme="minorHAnsi" w:hAnsiTheme="minorHAnsi" w:cstheme="minorHAnsi"/>
          <w:b/>
          <w:spacing w:val="1"/>
          <w:sz w:val="24"/>
          <w:szCs w:val="24"/>
        </w:rPr>
        <w:t xml:space="preserve"> </w:t>
      </w:r>
      <w:r w:rsidRPr="00CE7C7A">
        <w:rPr>
          <w:rFonts w:asciiTheme="minorHAnsi" w:hAnsiTheme="minorHAnsi" w:cstheme="minorHAnsi"/>
          <w:b/>
          <w:sz w:val="24"/>
          <w:szCs w:val="24"/>
        </w:rPr>
        <w:t>of a</w:t>
      </w:r>
      <w:r w:rsidRPr="00CE7C7A">
        <w:rPr>
          <w:rFonts w:asciiTheme="minorHAnsi" w:hAnsiTheme="minorHAnsi" w:cstheme="minorHAnsi"/>
          <w:b/>
          <w:spacing w:val="-1"/>
          <w:sz w:val="24"/>
          <w:szCs w:val="24"/>
        </w:rPr>
        <w:t>c</w:t>
      </w:r>
      <w:r w:rsidRPr="00CE7C7A">
        <w:rPr>
          <w:rFonts w:asciiTheme="minorHAnsi" w:hAnsiTheme="minorHAnsi" w:cstheme="minorHAnsi"/>
          <w:b/>
          <w:spacing w:val="1"/>
          <w:sz w:val="24"/>
          <w:szCs w:val="24"/>
        </w:rPr>
        <w:t>qu</w:t>
      </w:r>
      <w:r w:rsidRPr="00CE7C7A">
        <w:rPr>
          <w:rFonts w:asciiTheme="minorHAnsi" w:hAnsiTheme="minorHAnsi" w:cstheme="minorHAnsi"/>
          <w:b/>
          <w:sz w:val="24"/>
          <w:szCs w:val="24"/>
        </w:rPr>
        <w:t>i</w:t>
      </w:r>
      <w:r w:rsidRPr="00CE7C7A">
        <w:rPr>
          <w:rFonts w:asciiTheme="minorHAnsi" w:hAnsiTheme="minorHAnsi" w:cstheme="minorHAnsi"/>
          <w:b/>
          <w:spacing w:val="1"/>
          <w:sz w:val="24"/>
          <w:szCs w:val="24"/>
        </w:rPr>
        <w:t>s</w:t>
      </w:r>
      <w:r w:rsidRPr="00CE7C7A">
        <w:rPr>
          <w:rFonts w:asciiTheme="minorHAnsi" w:hAnsiTheme="minorHAnsi" w:cstheme="minorHAnsi"/>
          <w:b/>
          <w:spacing w:val="3"/>
          <w:sz w:val="24"/>
          <w:szCs w:val="24"/>
        </w:rPr>
        <w:t>i</w:t>
      </w:r>
      <w:r w:rsidRPr="00CE7C7A">
        <w:rPr>
          <w:rFonts w:asciiTheme="minorHAnsi" w:hAnsiTheme="minorHAnsi" w:cstheme="minorHAnsi"/>
          <w:b/>
          <w:sz w:val="24"/>
          <w:szCs w:val="24"/>
        </w:rPr>
        <w:t>tio</w:t>
      </w:r>
      <w:r w:rsidRPr="00CE7C7A">
        <w:rPr>
          <w:rFonts w:asciiTheme="minorHAnsi" w:hAnsiTheme="minorHAnsi" w:cstheme="minorHAnsi"/>
          <w:b/>
          <w:spacing w:val="1"/>
          <w:sz w:val="24"/>
          <w:szCs w:val="24"/>
        </w:rPr>
        <w:t>n</w:t>
      </w:r>
      <w:r w:rsidRPr="00CE7C7A">
        <w:rPr>
          <w:rFonts w:asciiTheme="minorHAnsi" w:hAnsiTheme="minorHAnsi" w:cstheme="minorHAnsi"/>
          <w:b/>
          <w:sz w:val="24"/>
          <w:szCs w:val="24"/>
        </w:rPr>
        <w:t>:</w:t>
      </w:r>
    </w:p>
    <w:p w14:paraId="260C568D" w14:textId="77777777" w:rsidR="00F30FA2" w:rsidRPr="00CE7C7A" w:rsidRDefault="00F30FA2" w:rsidP="00B60896">
      <w:pPr>
        <w:spacing w:before="3" w:line="160" w:lineRule="exact"/>
        <w:rPr>
          <w:rFonts w:asciiTheme="minorHAnsi" w:hAnsiTheme="minorHAnsi" w:cstheme="minorHAnsi"/>
          <w:sz w:val="16"/>
          <w:szCs w:val="16"/>
        </w:rPr>
      </w:pPr>
    </w:p>
    <w:p w14:paraId="42611685" w14:textId="6C534374" w:rsidR="00F30FA2" w:rsidRPr="00CE7C7A" w:rsidRDefault="00602463" w:rsidP="00B60896">
      <w:pPr>
        <w:spacing w:line="259" w:lineRule="auto"/>
        <w:ind w:right="781"/>
        <w:jc w:val="both"/>
        <w:rPr>
          <w:rFonts w:asciiTheme="minorHAnsi" w:hAnsiTheme="minorHAnsi" w:cstheme="minorHAnsi"/>
          <w:sz w:val="24"/>
          <w:szCs w:val="24"/>
        </w:rPr>
      </w:pPr>
      <w:r w:rsidRPr="00CE7C7A">
        <w:rPr>
          <w:rFonts w:asciiTheme="minorHAnsi" w:hAnsiTheme="minorHAnsi" w:cstheme="minorHAnsi"/>
          <w:sz w:val="24"/>
          <w:szCs w:val="24"/>
        </w:rPr>
        <w:t>NAC</w:t>
      </w:r>
      <w:r w:rsidRPr="00CE7C7A">
        <w:rPr>
          <w:rFonts w:asciiTheme="minorHAnsi" w:hAnsiTheme="minorHAnsi" w:cstheme="minorHAnsi"/>
          <w:spacing w:val="7"/>
          <w:sz w:val="24"/>
          <w:szCs w:val="24"/>
        </w:rPr>
        <w:t xml:space="preserve"> </w:t>
      </w:r>
      <w:r w:rsidRPr="00CE7C7A">
        <w:rPr>
          <w:rFonts w:asciiTheme="minorHAnsi" w:hAnsiTheme="minorHAnsi" w:cstheme="minorHAnsi"/>
          <w:spacing w:val="-1"/>
          <w:sz w:val="24"/>
          <w:szCs w:val="24"/>
        </w:rPr>
        <w:t>(</w:t>
      </w:r>
      <w:r w:rsidRPr="00CE7C7A">
        <w:rPr>
          <w:rFonts w:asciiTheme="minorHAnsi" w:hAnsiTheme="minorHAnsi" w:cstheme="minorHAnsi"/>
          <w:sz w:val="24"/>
          <w:szCs w:val="24"/>
        </w:rPr>
        <w:t>No</w:t>
      </w:r>
      <w:r w:rsidRPr="00CE7C7A">
        <w:rPr>
          <w:rFonts w:asciiTheme="minorHAnsi" w:hAnsiTheme="minorHAnsi" w:cstheme="minorHAnsi"/>
          <w:spacing w:val="-1"/>
          <w:sz w:val="24"/>
          <w:szCs w:val="24"/>
        </w:rPr>
        <w:t>r</w:t>
      </w:r>
      <w:r w:rsidRPr="00CE7C7A">
        <w:rPr>
          <w:rFonts w:asciiTheme="minorHAnsi" w:hAnsiTheme="minorHAnsi" w:cstheme="minorHAnsi"/>
          <w:spacing w:val="2"/>
          <w:sz w:val="24"/>
          <w:szCs w:val="24"/>
        </w:rPr>
        <w:t>we</w:t>
      </w:r>
      <w:r w:rsidRPr="00CE7C7A">
        <w:rPr>
          <w:rFonts w:asciiTheme="minorHAnsi" w:hAnsiTheme="minorHAnsi" w:cstheme="minorHAnsi"/>
          <w:spacing w:val="-5"/>
          <w:sz w:val="24"/>
          <w:szCs w:val="24"/>
        </w:rPr>
        <w:t>g</w:t>
      </w:r>
      <w:r w:rsidRPr="00CE7C7A">
        <w:rPr>
          <w:rFonts w:asciiTheme="minorHAnsi" w:hAnsiTheme="minorHAnsi" w:cstheme="minorHAnsi"/>
          <w:sz w:val="24"/>
          <w:szCs w:val="24"/>
        </w:rPr>
        <w:t>i</w:t>
      </w:r>
      <w:r w:rsidRPr="00CE7C7A">
        <w:rPr>
          <w:rFonts w:asciiTheme="minorHAnsi" w:hAnsiTheme="minorHAnsi" w:cstheme="minorHAnsi"/>
          <w:spacing w:val="-1"/>
          <w:sz w:val="24"/>
          <w:szCs w:val="24"/>
        </w:rPr>
        <w:t>a</w:t>
      </w:r>
      <w:r w:rsidRPr="00CE7C7A">
        <w:rPr>
          <w:rFonts w:asciiTheme="minorHAnsi" w:hAnsiTheme="minorHAnsi" w:cstheme="minorHAnsi"/>
          <w:sz w:val="24"/>
          <w:szCs w:val="24"/>
        </w:rPr>
        <w:t>n</w:t>
      </w:r>
      <w:r w:rsidRPr="00CE7C7A">
        <w:rPr>
          <w:rFonts w:asciiTheme="minorHAnsi" w:hAnsiTheme="minorHAnsi" w:cstheme="minorHAnsi"/>
          <w:spacing w:val="5"/>
          <w:sz w:val="24"/>
          <w:szCs w:val="24"/>
        </w:rPr>
        <w:t xml:space="preserve"> </w:t>
      </w:r>
      <w:r w:rsidRPr="00CE7C7A">
        <w:rPr>
          <w:rFonts w:asciiTheme="minorHAnsi" w:hAnsiTheme="minorHAnsi" w:cstheme="minorHAnsi"/>
          <w:sz w:val="24"/>
          <w:szCs w:val="24"/>
        </w:rPr>
        <w:t>A</w:t>
      </w:r>
      <w:r w:rsidRPr="00CE7C7A">
        <w:rPr>
          <w:rFonts w:asciiTheme="minorHAnsi" w:hAnsiTheme="minorHAnsi" w:cstheme="minorHAnsi"/>
          <w:spacing w:val="2"/>
          <w:sz w:val="24"/>
          <w:szCs w:val="24"/>
        </w:rPr>
        <w:t>f</w:t>
      </w:r>
      <w:r w:rsidRPr="00CE7C7A">
        <w:rPr>
          <w:rFonts w:asciiTheme="minorHAnsi" w:hAnsiTheme="minorHAnsi" w:cstheme="minorHAnsi"/>
          <w:spacing w:val="-5"/>
          <w:sz w:val="24"/>
          <w:szCs w:val="24"/>
        </w:rPr>
        <w:t>g</w:t>
      </w:r>
      <w:r w:rsidRPr="00CE7C7A">
        <w:rPr>
          <w:rFonts w:asciiTheme="minorHAnsi" w:hAnsiTheme="minorHAnsi" w:cstheme="minorHAnsi"/>
          <w:spacing w:val="5"/>
          <w:sz w:val="24"/>
          <w:szCs w:val="24"/>
        </w:rPr>
        <w:t>h</w:t>
      </w:r>
      <w:r w:rsidRPr="00CE7C7A">
        <w:rPr>
          <w:rFonts w:asciiTheme="minorHAnsi" w:hAnsiTheme="minorHAnsi" w:cstheme="minorHAnsi"/>
          <w:spacing w:val="2"/>
          <w:sz w:val="24"/>
          <w:szCs w:val="24"/>
        </w:rPr>
        <w:t>a</w:t>
      </w:r>
      <w:r w:rsidRPr="00CE7C7A">
        <w:rPr>
          <w:rFonts w:asciiTheme="minorHAnsi" w:hAnsiTheme="minorHAnsi" w:cstheme="minorHAnsi"/>
          <w:sz w:val="24"/>
          <w:szCs w:val="24"/>
        </w:rPr>
        <w:t>ni</w:t>
      </w:r>
      <w:r w:rsidRPr="00CE7C7A">
        <w:rPr>
          <w:rFonts w:asciiTheme="minorHAnsi" w:hAnsiTheme="minorHAnsi" w:cstheme="minorHAnsi"/>
          <w:spacing w:val="1"/>
          <w:sz w:val="24"/>
          <w:szCs w:val="24"/>
        </w:rPr>
        <w:t>st</w:t>
      </w:r>
      <w:r w:rsidRPr="00CE7C7A">
        <w:rPr>
          <w:rFonts w:asciiTheme="minorHAnsi" w:hAnsiTheme="minorHAnsi" w:cstheme="minorHAnsi"/>
          <w:spacing w:val="-1"/>
          <w:sz w:val="24"/>
          <w:szCs w:val="24"/>
        </w:rPr>
        <w:t>a</w:t>
      </w:r>
      <w:r w:rsidRPr="00CE7C7A">
        <w:rPr>
          <w:rFonts w:asciiTheme="minorHAnsi" w:hAnsiTheme="minorHAnsi" w:cstheme="minorHAnsi"/>
          <w:sz w:val="24"/>
          <w:szCs w:val="24"/>
        </w:rPr>
        <w:t xml:space="preserve">n </w:t>
      </w:r>
      <w:r w:rsidRPr="00CE7C7A">
        <w:rPr>
          <w:rFonts w:asciiTheme="minorHAnsi" w:hAnsiTheme="minorHAnsi" w:cstheme="minorHAnsi"/>
          <w:spacing w:val="1"/>
          <w:sz w:val="24"/>
          <w:szCs w:val="24"/>
        </w:rPr>
        <w:t>C</w:t>
      </w:r>
      <w:r w:rsidRPr="00CE7C7A">
        <w:rPr>
          <w:rFonts w:asciiTheme="minorHAnsi" w:hAnsiTheme="minorHAnsi" w:cstheme="minorHAnsi"/>
          <w:sz w:val="24"/>
          <w:szCs w:val="24"/>
        </w:rPr>
        <w:t>o</w:t>
      </w:r>
      <w:r w:rsidRPr="00CE7C7A">
        <w:rPr>
          <w:rFonts w:asciiTheme="minorHAnsi" w:hAnsiTheme="minorHAnsi" w:cstheme="minorHAnsi"/>
          <w:spacing w:val="1"/>
          <w:sz w:val="24"/>
          <w:szCs w:val="24"/>
        </w:rPr>
        <w:t>mmit</w:t>
      </w:r>
      <w:r w:rsidRPr="00CE7C7A">
        <w:rPr>
          <w:rFonts w:asciiTheme="minorHAnsi" w:hAnsiTheme="minorHAnsi" w:cstheme="minorHAnsi"/>
          <w:sz w:val="24"/>
          <w:szCs w:val="24"/>
        </w:rPr>
        <w:t>t</w:t>
      </w:r>
      <w:r w:rsidRPr="00CE7C7A">
        <w:rPr>
          <w:rFonts w:asciiTheme="minorHAnsi" w:hAnsiTheme="minorHAnsi" w:cstheme="minorHAnsi"/>
          <w:spacing w:val="-1"/>
          <w:sz w:val="24"/>
          <w:szCs w:val="24"/>
        </w:rPr>
        <w:t>ee</w:t>
      </w:r>
      <w:r w:rsidRPr="00CE7C7A">
        <w:rPr>
          <w:rFonts w:asciiTheme="minorHAnsi" w:hAnsiTheme="minorHAnsi" w:cstheme="minorHAnsi"/>
          <w:sz w:val="24"/>
          <w:szCs w:val="24"/>
        </w:rPr>
        <w:t>)</w:t>
      </w:r>
      <w:r w:rsidRPr="00CE7C7A">
        <w:rPr>
          <w:rFonts w:asciiTheme="minorHAnsi" w:hAnsiTheme="minorHAnsi" w:cstheme="minorHAnsi"/>
          <w:spacing w:val="1"/>
          <w:sz w:val="24"/>
          <w:szCs w:val="24"/>
        </w:rPr>
        <w:t xml:space="preserve"> </w:t>
      </w:r>
      <w:r w:rsidRPr="00CE7C7A">
        <w:rPr>
          <w:rFonts w:asciiTheme="minorHAnsi" w:hAnsiTheme="minorHAnsi" w:cstheme="minorHAnsi"/>
          <w:sz w:val="24"/>
          <w:szCs w:val="24"/>
        </w:rPr>
        <w:t>is</w:t>
      </w:r>
      <w:r w:rsidRPr="00CE7C7A">
        <w:rPr>
          <w:rFonts w:asciiTheme="minorHAnsi" w:hAnsiTheme="minorHAnsi" w:cstheme="minorHAnsi"/>
          <w:spacing w:val="10"/>
          <w:sz w:val="24"/>
          <w:szCs w:val="24"/>
        </w:rPr>
        <w:t xml:space="preserve"> </w:t>
      </w:r>
      <w:r w:rsidRPr="00CE7C7A">
        <w:rPr>
          <w:rFonts w:asciiTheme="minorHAnsi" w:hAnsiTheme="minorHAnsi" w:cstheme="minorHAnsi"/>
          <w:sz w:val="24"/>
          <w:szCs w:val="24"/>
        </w:rPr>
        <w:t>s</w:t>
      </w:r>
      <w:r w:rsidRPr="00CE7C7A">
        <w:rPr>
          <w:rFonts w:asciiTheme="minorHAnsi" w:hAnsiTheme="minorHAnsi" w:cstheme="minorHAnsi"/>
          <w:spacing w:val="-1"/>
          <w:sz w:val="24"/>
          <w:szCs w:val="24"/>
        </w:rPr>
        <w:t>ee</w:t>
      </w:r>
      <w:r w:rsidRPr="00CE7C7A">
        <w:rPr>
          <w:rFonts w:asciiTheme="minorHAnsi" w:hAnsiTheme="minorHAnsi" w:cstheme="minorHAnsi"/>
          <w:sz w:val="24"/>
          <w:szCs w:val="24"/>
        </w:rPr>
        <w:t>king</w:t>
      </w:r>
      <w:r w:rsidRPr="00CE7C7A">
        <w:rPr>
          <w:rFonts w:asciiTheme="minorHAnsi" w:hAnsiTheme="minorHAnsi" w:cstheme="minorHAnsi"/>
          <w:spacing w:val="2"/>
          <w:sz w:val="24"/>
          <w:szCs w:val="24"/>
        </w:rPr>
        <w:t xml:space="preserve"> </w:t>
      </w:r>
      <w:r w:rsidRPr="00CE7C7A">
        <w:rPr>
          <w:rFonts w:asciiTheme="minorHAnsi" w:hAnsiTheme="minorHAnsi" w:cstheme="minorHAnsi"/>
          <w:sz w:val="24"/>
          <w:szCs w:val="24"/>
        </w:rPr>
        <w:t>qu</w:t>
      </w:r>
      <w:r w:rsidRPr="00CE7C7A">
        <w:rPr>
          <w:rFonts w:asciiTheme="minorHAnsi" w:hAnsiTheme="minorHAnsi" w:cstheme="minorHAnsi"/>
          <w:spacing w:val="-1"/>
          <w:sz w:val="24"/>
          <w:szCs w:val="24"/>
        </w:rPr>
        <w:t>a</w:t>
      </w:r>
      <w:r w:rsidRPr="00CE7C7A">
        <w:rPr>
          <w:rFonts w:asciiTheme="minorHAnsi" w:hAnsiTheme="minorHAnsi" w:cstheme="minorHAnsi"/>
          <w:spacing w:val="1"/>
          <w:sz w:val="24"/>
          <w:szCs w:val="24"/>
        </w:rPr>
        <w:t>li</w:t>
      </w:r>
      <w:r w:rsidRPr="00CE7C7A">
        <w:rPr>
          <w:rFonts w:asciiTheme="minorHAnsi" w:hAnsiTheme="minorHAnsi" w:cstheme="minorHAnsi"/>
          <w:sz w:val="24"/>
          <w:szCs w:val="24"/>
        </w:rPr>
        <w:t>f</w:t>
      </w:r>
      <w:r w:rsidRPr="00CE7C7A">
        <w:rPr>
          <w:rFonts w:asciiTheme="minorHAnsi" w:hAnsiTheme="minorHAnsi" w:cstheme="minorHAnsi"/>
          <w:spacing w:val="1"/>
          <w:sz w:val="24"/>
          <w:szCs w:val="24"/>
        </w:rPr>
        <w:t>i</w:t>
      </w:r>
      <w:r w:rsidRPr="00CE7C7A">
        <w:rPr>
          <w:rFonts w:asciiTheme="minorHAnsi" w:hAnsiTheme="minorHAnsi" w:cstheme="minorHAnsi"/>
          <w:spacing w:val="-1"/>
          <w:sz w:val="24"/>
          <w:szCs w:val="24"/>
        </w:rPr>
        <w:t>e</w:t>
      </w:r>
      <w:r w:rsidRPr="00CE7C7A">
        <w:rPr>
          <w:rFonts w:asciiTheme="minorHAnsi" w:hAnsiTheme="minorHAnsi" w:cstheme="minorHAnsi"/>
          <w:sz w:val="24"/>
          <w:szCs w:val="24"/>
        </w:rPr>
        <w:t>d</w:t>
      </w:r>
      <w:r w:rsidRPr="00CE7C7A">
        <w:rPr>
          <w:rFonts w:asciiTheme="minorHAnsi" w:hAnsiTheme="minorHAnsi" w:cstheme="minorHAnsi"/>
          <w:spacing w:val="10"/>
          <w:sz w:val="24"/>
          <w:szCs w:val="24"/>
        </w:rPr>
        <w:t xml:space="preserve"> </w:t>
      </w:r>
      <w:r w:rsidRPr="00CE7C7A">
        <w:rPr>
          <w:rFonts w:asciiTheme="minorHAnsi" w:hAnsiTheme="minorHAnsi" w:cstheme="minorHAnsi"/>
          <w:sz w:val="24"/>
          <w:szCs w:val="24"/>
        </w:rPr>
        <w:t>v</w:t>
      </w:r>
      <w:r w:rsidRPr="00CE7C7A">
        <w:rPr>
          <w:rFonts w:asciiTheme="minorHAnsi" w:hAnsiTheme="minorHAnsi" w:cstheme="minorHAnsi"/>
          <w:spacing w:val="-1"/>
          <w:sz w:val="24"/>
          <w:szCs w:val="24"/>
        </w:rPr>
        <w:t>e</w:t>
      </w:r>
      <w:r w:rsidRPr="00CE7C7A">
        <w:rPr>
          <w:rFonts w:asciiTheme="minorHAnsi" w:hAnsiTheme="minorHAnsi" w:cstheme="minorHAnsi"/>
          <w:sz w:val="24"/>
          <w:szCs w:val="24"/>
        </w:rPr>
        <w:t>ndors</w:t>
      </w:r>
      <w:r w:rsidRPr="00CE7C7A">
        <w:rPr>
          <w:rFonts w:asciiTheme="minorHAnsi" w:hAnsiTheme="minorHAnsi" w:cstheme="minorHAnsi"/>
          <w:spacing w:val="12"/>
          <w:sz w:val="24"/>
          <w:szCs w:val="24"/>
        </w:rPr>
        <w:t xml:space="preserve"> </w:t>
      </w:r>
      <w:r w:rsidRPr="00CE7C7A">
        <w:rPr>
          <w:rFonts w:asciiTheme="minorHAnsi" w:hAnsiTheme="minorHAnsi" w:cstheme="minorHAnsi"/>
          <w:sz w:val="24"/>
          <w:szCs w:val="24"/>
        </w:rPr>
        <w:t>to</w:t>
      </w:r>
      <w:r w:rsidRPr="00CE7C7A">
        <w:rPr>
          <w:rFonts w:asciiTheme="minorHAnsi" w:hAnsiTheme="minorHAnsi" w:cstheme="minorHAnsi"/>
          <w:spacing w:val="8"/>
          <w:sz w:val="24"/>
          <w:szCs w:val="24"/>
        </w:rPr>
        <w:t xml:space="preserve"> </w:t>
      </w:r>
      <w:r w:rsidRPr="00CE7C7A">
        <w:rPr>
          <w:rFonts w:asciiTheme="minorHAnsi" w:hAnsiTheme="minorHAnsi" w:cstheme="minorHAnsi"/>
          <w:sz w:val="24"/>
          <w:szCs w:val="24"/>
        </w:rPr>
        <w:t>provide</w:t>
      </w:r>
      <w:r w:rsidRPr="00CE7C7A">
        <w:rPr>
          <w:rFonts w:asciiTheme="minorHAnsi" w:hAnsiTheme="minorHAnsi" w:cstheme="minorHAnsi"/>
          <w:spacing w:val="1"/>
          <w:sz w:val="24"/>
          <w:szCs w:val="24"/>
        </w:rPr>
        <w:t xml:space="preserve"> </w:t>
      </w:r>
      <w:r w:rsidRPr="00CE7C7A">
        <w:rPr>
          <w:rFonts w:asciiTheme="minorHAnsi" w:hAnsiTheme="minorHAnsi" w:cstheme="minorHAnsi"/>
          <w:sz w:val="24"/>
          <w:szCs w:val="24"/>
        </w:rPr>
        <w:t>the</w:t>
      </w:r>
      <w:r w:rsidRPr="00CE7C7A">
        <w:rPr>
          <w:rFonts w:asciiTheme="minorHAnsi" w:hAnsiTheme="minorHAnsi" w:cstheme="minorHAnsi"/>
          <w:spacing w:val="10"/>
          <w:sz w:val="24"/>
          <w:szCs w:val="24"/>
        </w:rPr>
        <w:t xml:space="preserve"> </w:t>
      </w:r>
      <w:r w:rsidR="006046F0" w:rsidRPr="00CE7C7A">
        <w:rPr>
          <w:rFonts w:asciiTheme="minorHAnsi" w:hAnsiTheme="minorHAnsi" w:cstheme="minorHAnsi"/>
          <w:sz w:val="24"/>
          <w:szCs w:val="24"/>
        </w:rPr>
        <w:t>below-mentioned</w:t>
      </w:r>
      <w:r w:rsidR="008921DF" w:rsidRPr="00CE7C7A">
        <w:rPr>
          <w:rFonts w:asciiTheme="minorHAnsi" w:hAnsiTheme="minorHAnsi" w:cstheme="minorHAnsi"/>
          <w:spacing w:val="-4"/>
          <w:sz w:val="24"/>
          <w:szCs w:val="24"/>
        </w:rPr>
        <w:t xml:space="preserve"> regional offices</w:t>
      </w:r>
      <w:r w:rsidR="00AB4539" w:rsidRPr="00CE7C7A">
        <w:rPr>
          <w:rFonts w:asciiTheme="minorHAnsi" w:hAnsiTheme="minorHAnsi" w:cstheme="minorHAnsi"/>
          <w:sz w:val="24"/>
          <w:szCs w:val="24"/>
        </w:rPr>
        <w:t xml:space="preserve">. </w:t>
      </w:r>
      <w:r w:rsidRPr="00CE7C7A">
        <w:rPr>
          <w:rFonts w:asciiTheme="minorHAnsi" w:hAnsiTheme="minorHAnsi" w:cstheme="minorHAnsi"/>
          <w:sz w:val="24"/>
          <w:szCs w:val="24"/>
        </w:rPr>
        <w:t>All</w:t>
      </w:r>
      <w:r w:rsidRPr="00CE7C7A">
        <w:rPr>
          <w:rFonts w:asciiTheme="minorHAnsi" w:hAnsiTheme="minorHAnsi" w:cstheme="minorHAnsi"/>
          <w:spacing w:val="6"/>
          <w:sz w:val="24"/>
          <w:szCs w:val="24"/>
        </w:rPr>
        <w:t xml:space="preserve"> </w:t>
      </w:r>
      <w:r w:rsidRPr="00CE7C7A">
        <w:rPr>
          <w:rFonts w:asciiTheme="minorHAnsi" w:hAnsiTheme="minorHAnsi" w:cstheme="minorHAnsi"/>
          <w:sz w:val="24"/>
          <w:szCs w:val="24"/>
        </w:rPr>
        <w:t>in</w:t>
      </w:r>
      <w:r w:rsidRPr="00CE7C7A">
        <w:rPr>
          <w:rFonts w:asciiTheme="minorHAnsi" w:hAnsiTheme="minorHAnsi" w:cstheme="minorHAnsi"/>
          <w:spacing w:val="3"/>
          <w:sz w:val="24"/>
          <w:szCs w:val="24"/>
        </w:rPr>
        <w:t>t</w:t>
      </w:r>
      <w:r w:rsidRPr="00CE7C7A">
        <w:rPr>
          <w:rFonts w:asciiTheme="minorHAnsi" w:hAnsiTheme="minorHAnsi" w:cstheme="minorHAnsi"/>
          <w:spacing w:val="-1"/>
          <w:sz w:val="24"/>
          <w:szCs w:val="24"/>
        </w:rPr>
        <w:t>er</w:t>
      </w:r>
      <w:r w:rsidRPr="00CE7C7A">
        <w:rPr>
          <w:rFonts w:asciiTheme="minorHAnsi" w:hAnsiTheme="minorHAnsi" w:cstheme="minorHAnsi"/>
          <w:spacing w:val="-3"/>
          <w:sz w:val="24"/>
          <w:szCs w:val="24"/>
        </w:rPr>
        <w:t>e</w:t>
      </w:r>
      <w:r w:rsidRPr="00CE7C7A">
        <w:rPr>
          <w:rFonts w:asciiTheme="minorHAnsi" w:hAnsiTheme="minorHAnsi" w:cstheme="minorHAnsi"/>
          <w:sz w:val="24"/>
          <w:szCs w:val="24"/>
        </w:rPr>
        <w:t>st</w:t>
      </w:r>
      <w:r w:rsidRPr="00CE7C7A">
        <w:rPr>
          <w:rFonts w:asciiTheme="minorHAnsi" w:hAnsiTheme="minorHAnsi" w:cstheme="minorHAnsi"/>
          <w:spacing w:val="-1"/>
          <w:sz w:val="24"/>
          <w:szCs w:val="24"/>
        </w:rPr>
        <w:t>e</w:t>
      </w:r>
      <w:r w:rsidRPr="00CE7C7A">
        <w:rPr>
          <w:rFonts w:asciiTheme="minorHAnsi" w:hAnsiTheme="minorHAnsi" w:cstheme="minorHAnsi"/>
          <w:sz w:val="24"/>
          <w:szCs w:val="24"/>
        </w:rPr>
        <w:t>d</w:t>
      </w:r>
      <w:r w:rsidRPr="00CE7C7A">
        <w:rPr>
          <w:rFonts w:asciiTheme="minorHAnsi" w:hAnsiTheme="minorHAnsi" w:cstheme="minorHAnsi"/>
          <w:spacing w:val="-1"/>
          <w:sz w:val="24"/>
          <w:szCs w:val="24"/>
        </w:rPr>
        <w:t xml:space="preserve"> </w:t>
      </w:r>
      <w:r w:rsidRPr="00CE7C7A">
        <w:rPr>
          <w:rFonts w:asciiTheme="minorHAnsi" w:hAnsiTheme="minorHAnsi" w:cstheme="minorHAnsi"/>
          <w:sz w:val="24"/>
          <w:szCs w:val="24"/>
        </w:rPr>
        <w:t>bidde</w:t>
      </w:r>
      <w:r w:rsidRPr="00CE7C7A">
        <w:rPr>
          <w:rFonts w:asciiTheme="minorHAnsi" w:hAnsiTheme="minorHAnsi" w:cstheme="minorHAnsi"/>
          <w:spacing w:val="-1"/>
          <w:sz w:val="24"/>
          <w:szCs w:val="24"/>
        </w:rPr>
        <w:t>r</w:t>
      </w:r>
      <w:r w:rsidRPr="00CE7C7A">
        <w:rPr>
          <w:rFonts w:asciiTheme="minorHAnsi" w:hAnsiTheme="minorHAnsi" w:cstheme="minorHAnsi"/>
          <w:sz w:val="24"/>
          <w:szCs w:val="24"/>
        </w:rPr>
        <w:t>s</w:t>
      </w:r>
      <w:r w:rsidRPr="00CE7C7A">
        <w:rPr>
          <w:rFonts w:asciiTheme="minorHAnsi" w:hAnsiTheme="minorHAnsi" w:cstheme="minorHAnsi"/>
          <w:spacing w:val="-2"/>
          <w:sz w:val="24"/>
          <w:szCs w:val="24"/>
        </w:rPr>
        <w:t xml:space="preserve"> </w:t>
      </w:r>
      <w:r w:rsidRPr="00CE7C7A">
        <w:rPr>
          <w:rFonts w:asciiTheme="minorHAnsi" w:hAnsiTheme="minorHAnsi" w:cstheme="minorHAnsi"/>
          <w:sz w:val="24"/>
          <w:szCs w:val="24"/>
        </w:rPr>
        <w:t>who</w:t>
      </w:r>
      <w:r w:rsidRPr="00CE7C7A">
        <w:rPr>
          <w:rFonts w:asciiTheme="minorHAnsi" w:hAnsiTheme="minorHAnsi" w:cstheme="minorHAnsi"/>
          <w:spacing w:val="-1"/>
          <w:sz w:val="24"/>
          <w:szCs w:val="24"/>
        </w:rPr>
        <w:t xml:space="preserve"> </w:t>
      </w:r>
      <w:r w:rsidRPr="00CE7C7A">
        <w:rPr>
          <w:rFonts w:asciiTheme="minorHAnsi" w:hAnsiTheme="minorHAnsi" w:cstheme="minorHAnsi"/>
          <w:spacing w:val="3"/>
          <w:sz w:val="24"/>
          <w:szCs w:val="24"/>
        </w:rPr>
        <w:t>h</w:t>
      </w:r>
      <w:r w:rsidRPr="00CE7C7A">
        <w:rPr>
          <w:rFonts w:asciiTheme="minorHAnsi" w:hAnsiTheme="minorHAnsi" w:cstheme="minorHAnsi"/>
          <w:spacing w:val="-1"/>
          <w:sz w:val="24"/>
          <w:szCs w:val="24"/>
        </w:rPr>
        <w:t>a</w:t>
      </w:r>
      <w:r w:rsidRPr="00CE7C7A">
        <w:rPr>
          <w:rFonts w:asciiTheme="minorHAnsi" w:hAnsiTheme="minorHAnsi" w:cstheme="minorHAnsi"/>
          <w:sz w:val="24"/>
          <w:szCs w:val="24"/>
        </w:rPr>
        <w:t>ve</w:t>
      </w:r>
      <w:r w:rsidRPr="00CE7C7A">
        <w:rPr>
          <w:rFonts w:asciiTheme="minorHAnsi" w:hAnsiTheme="minorHAnsi" w:cstheme="minorHAnsi"/>
          <w:spacing w:val="-1"/>
          <w:sz w:val="24"/>
          <w:szCs w:val="24"/>
        </w:rPr>
        <w:t xml:space="preserve"> </w:t>
      </w:r>
      <w:r w:rsidRPr="00CE7C7A">
        <w:rPr>
          <w:rFonts w:asciiTheme="minorHAnsi" w:hAnsiTheme="minorHAnsi" w:cstheme="minorHAnsi"/>
          <w:sz w:val="24"/>
          <w:szCs w:val="24"/>
        </w:rPr>
        <w:t>s</w:t>
      </w:r>
      <w:r w:rsidRPr="00CE7C7A">
        <w:rPr>
          <w:rFonts w:asciiTheme="minorHAnsi" w:hAnsiTheme="minorHAnsi" w:cstheme="minorHAnsi"/>
          <w:spacing w:val="1"/>
          <w:sz w:val="24"/>
          <w:szCs w:val="24"/>
        </w:rPr>
        <w:t>imil</w:t>
      </w:r>
      <w:r w:rsidRPr="00CE7C7A">
        <w:rPr>
          <w:rFonts w:asciiTheme="minorHAnsi" w:hAnsiTheme="minorHAnsi" w:cstheme="minorHAnsi"/>
          <w:spacing w:val="-1"/>
          <w:sz w:val="24"/>
          <w:szCs w:val="24"/>
        </w:rPr>
        <w:t>a</w:t>
      </w:r>
      <w:r w:rsidRPr="00CE7C7A">
        <w:rPr>
          <w:rFonts w:asciiTheme="minorHAnsi" w:hAnsiTheme="minorHAnsi" w:cstheme="minorHAnsi"/>
          <w:sz w:val="24"/>
          <w:szCs w:val="24"/>
        </w:rPr>
        <w:t>r</w:t>
      </w:r>
      <w:r w:rsidRPr="00CE7C7A">
        <w:rPr>
          <w:rFonts w:asciiTheme="minorHAnsi" w:hAnsiTheme="minorHAnsi" w:cstheme="minorHAnsi"/>
          <w:spacing w:val="-2"/>
          <w:sz w:val="24"/>
          <w:szCs w:val="24"/>
        </w:rPr>
        <w:t xml:space="preserve"> </w:t>
      </w:r>
      <w:r w:rsidRPr="00CE7C7A">
        <w:rPr>
          <w:rFonts w:asciiTheme="minorHAnsi" w:hAnsiTheme="minorHAnsi" w:cstheme="minorHAnsi"/>
          <w:spacing w:val="-1"/>
          <w:sz w:val="24"/>
          <w:szCs w:val="24"/>
        </w:rPr>
        <w:t>e</w:t>
      </w:r>
      <w:r w:rsidRPr="00CE7C7A">
        <w:rPr>
          <w:rFonts w:asciiTheme="minorHAnsi" w:hAnsiTheme="minorHAnsi" w:cstheme="minorHAnsi"/>
          <w:spacing w:val="5"/>
          <w:sz w:val="24"/>
          <w:szCs w:val="24"/>
        </w:rPr>
        <w:t>x</w:t>
      </w:r>
      <w:r w:rsidRPr="00CE7C7A">
        <w:rPr>
          <w:rFonts w:asciiTheme="minorHAnsi" w:hAnsiTheme="minorHAnsi" w:cstheme="minorHAnsi"/>
          <w:sz w:val="24"/>
          <w:szCs w:val="24"/>
        </w:rPr>
        <w:t>p</w:t>
      </w:r>
      <w:r w:rsidRPr="00CE7C7A">
        <w:rPr>
          <w:rFonts w:asciiTheme="minorHAnsi" w:hAnsiTheme="minorHAnsi" w:cstheme="minorHAnsi"/>
          <w:spacing w:val="-1"/>
          <w:sz w:val="24"/>
          <w:szCs w:val="24"/>
        </w:rPr>
        <w:t>e</w:t>
      </w:r>
      <w:r w:rsidRPr="00CE7C7A">
        <w:rPr>
          <w:rFonts w:asciiTheme="minorHAnsi" w:hAnsiTheme="minorHAnsi" w:cstheme="minorHAnsi"/>
          <w:sz w:val="24"/>
          <w:szCs w:val="24"/>
        </w:rPr>
        <w:t>r</w:t>
      </w:r>
      <w:r w:rsidRPr="00CE7C7A">
        <w:rPr>
          <w:rFonts w:asciiTheme="minorHAnsi" w:hAnsiTheme="minorHAnsi" w:cstheme="minorHAnsi"/>
          <w:spacing w:val="1"/>
          <w:sz w:val="24"/>
          <w:szCs w:val="24"/>
        </w:rPr>
        <w:t>i</w:t>
      </w:r>
      <w:r w:rsidRPr="00CE7C7A">
        <w:rPr>
          <w:rFonts w:asciiTheme="minorHAnsi" w:hAnsiTheme="minorHAnsi" w:cstheme="minorHAnsi"/>
          <w:spacing w:val="-1"/>
          <w:sz w:val="24"/>
          <w:szCs w:val="24"/>
        </w:rPr>
        <w:t>e</w:t>
      </w:r>
      <w:r w:rsidRPr="00CE7C7A">
        <w:rPr>
          <w:rFonts w:asciiTheme="minorHAnsi" w:hAnsiTheme="minorHAnsi" w:cstheme="minorHAnsi"/>
          <w:sz w:val="24"/>
          <w:szCs w:val="24"/>
        </w:rPr>
        <w:t>n</w:t>
      </w:r>
      <w:r w:rsidRPr="00CE7C7A">
        <w:rPr>
          <w:rFonts w:asciiTheme="minorHAnsi" w:hAnsiTheme="minorHAnsi" w:cstheme="minorHAnsi"/>
          <w:spacing w:val="-1"/>
          <w:sz w:val="24"/>
          <w:szCs w:val="24"/>
        </w:rPr>
        <w:t>c</w:t>
      </w:r>
      <w:r w:rsidRPr="00CE7C7A">
        <w:rPr>
          <w:rFonts w:asciiTheme="minorHAnsi" w:hAnsiTheme="minorHAnsi" w:cstheme="minorHAnsi"/>
          <w:sz w:val="24"/>
          <w:szCs w:val="24"/>
        </w:rPr>
        <w:t>e</w:t>
      </w:r>
      <w:r w:rsidRPr="00CE7C7A">
        <w:rPr>
          <w:rFonts w:asciiTheme="minorHAnsi" w:hAnsiTheme="minorHAnsi" w:cstheme="minorHAnsi"/>
          <w:spacing w:val="5"/>
          <w:sz w:val="24"/>
          <w:szCs w:val="24"/>
        </w:rPr>
        <w:t xml:space="preserve"> </w:t>
      </w:r>
      <w:r w:rsidRPr="00CE7C7A">
        <w:rPr>
          <w:rFonts w:asciiTheme="minorHAnsi" w:hAnsiTheme="minorHAnsi" w:cstheme="minorHAnsi"/>
          <w:sz w:val="24"/>
          <w:szCs w:val="24"/>
        </w:rPr>
        <w:t xml:space="preserve">in </w:t>
      </w:r>
      <w:r w:rsidR="00C16BD7" w:rsidRPr="00CE7C7A">
        <w:rPr>
          <w:rFonts w:asciiTheme="minorHAnsi" w:hAnsiTheme="minorHAnsi" w:cstheme="minorHAnsi"/>
          <w:sz w:val="24"/>
          <w:szCs w:val="24"/>
        </w:rPr>
        <w:t>the supply</w:t>
      </w:r>
      <w:r w:rsidRPr="00CE7C7A">
        <w:rPr>
          <w:rFonts w:asciiTheme="minorHAnsi" w:hAnsiTheme="minorHAnsi" w:cstheme="minorHAnsi"/>
          <w:spacing w:val="-15"/>
          <w:sz w:val="24"/>
          <w:szCs w:val="24"/>
        </w:rPr>
        <w:t xml:space="preserve"> </w:t>
      </w:r>
      <w:r w:rsidRPr="00CE7C7A">
        <w:rPr>
          <w:rFonts w:asciiTheme="minorHAnsi" w:hAnsiTheme="minorHAnsi" w:cstheme="minorHAnsi"/>
          <w:sz w:val="24"/>
          <w:szCs w:val="24"/>
        </w:rPr>
        <w:t>of</w:t>
      </w:r>
      <w:r w:rsidRPr="00CE7C7A">
        <w:rPr>
          <w:rFonts w:asciiTheme="minorHAnsi" w:hAnsiTheme="minorHAnsi" w:cstheme="minorHAnsi"/>
          <w:spacing w:val="-2"/>
          <w:sz w:val="24"/>
          <w:szCs w:val="24"/>
        </w:rPr>
        <w:t xml:space="preserve"> </w:t>
      </w:r>
      <w:r w:rsidR="00E3209D" w:rsidRPr="00CE7C7A">
        <w:rPr>
          <w:rFonts w:asciiTheme="minorHAnsi" w:hAnsiTheme="minorHAnsi" w:cstheme="minorHAnsi"/>
          <w:spacing w:val="-2"/>
          <w:sz w:val="24"/>
          <w:szCs w:val="24"/>
        </w:rPr>
        <w:t xml:space="preserve">the </w:t>
      </w:r>
      <w:r w:rsidR="006046F0" w:rsidRPr="00CE7C7A">
        <w:rPr>
          <w:rFonts w:asciiTheme="minorHAnsi" w:hAnsiTheme="minorHAnsi" w:cstheme="minorHAnsi"/>
          <w:sz w:val="24"/>
          <w:szCs w:val="24"/>
        </w:rPr>
        <w:t>below-mentioned</w:t>
      </w:r>
      <w:r w:rsidRPr="00CE7C7A">
        <w:rPr>
          <w:rFonts w:asciiTheme="minorHAnsi" w:hAnsiTheme="minorHAnsi" w:cstheme="minorHAnsi"/>
          <w:spacing w:val="-8"/>
          <w:sz w:val="24"/>
          <w:szCs w:val="24"/>
        </w:rPr>
        <w:t xml:space="preserve"> </w:t>
      </w:r>
      <w:r w:rsidR="00407D63" w:rsidRPr="00CE7C7A">
        <w:rPr>
          <w:rFonts w:asciiTheme="minorHAnsi" w:hAnsiTheme="minorHAnsi" w:cstheme="minorHAnsi"/>
          <w:spacing w:val="-8"/>
          <w:sz w:val="24"/>
          <w:szCs w:val="24"/>
        </w:rPr>
        <w:t xml:space="preserve">evaporation and </w:t>
      </w:r>
      <w:r w:rsidR="00407D63" w:rsidRPr="00CE7C7A">
        <w:rPr>
          <w:rFonts w:asciiTheme="minorHAnsi" w:hAnsiTheme="minorHAnsi" w:cstheme="minorHAnsi"/>
          <w:sz w:val="24"/>
          <w:szCs w:val="24"/>
        </w:rPr>
        <w:t>cooling systems</w:t>
      </w:r>
      <w:r w:rsidRPr="00CE7C7A">
        <w:rPr>
          <w:rFonts w:asciiTheme="minorHAnsi" w:hAnsiTheme="minorHAnsi" w:cstheme="minorHAnsi"/>
          <w:spacing w:val="-1"/>
          <w:sz w:val="24"/>
          <w:szCs w:val="24"/>
        </w:rPr>
        <w:t xml:space="preserve"> </w:t>
      </w:r>
      <w:r w:rsidR="00407D63" w:rsidRPr="00CE7C7A">
        <w:rPr>
          <w:rFonts w:asciiTheme="minorHAnsi" w:hAnsiTheme="minorHAnsi" w:cstheme="minorHAnsi"/>
          <w:spacing w:val="-1"/>
          <w:sz w:val="24"/>
          <w:szCs w:val="24"/>
        </w:rPr>
        <w:t xml:space="preserve">storage </w:t>
      </w:r>
      <w:r w:rsidRPr="00CE7C7A">
        <w:rPr>
          <w:rFonts w:asciiTheme="minorHAnsi" w:hAnsiTheme="minorHAnsi" w:cstheme="minorHAnsi"/>
          <w:spacing w:val="-1"/>
          <w:sz w:val="24"/>
          <w:szCs w:val="24"/>
        </w:rPr>
        <w:t>a</w:t>
      </w:r>
      <w:r w:rsidRPr="00CE7C7A">
        <w:rPr>
          <w:rFonts w:asciiTheme="minorHAnsi" w:hAnsiTheme="minorHAnsi" w:cstheme="minorHAnsi"/>
          <w:sz w:val="24"/>
          <w:szCs w:val="24"/>
        </w:rPr>
        <w:t>re</w:t>
      </w:r>
      <w:r w:rsidRPr="00CE7C7A">
        <w:rPr>
          <w:rFonts w:asciiTheme="minorHAnsi" w:hAnsiTheme="minorHAnsi" w:cstheme="minorHAnsi"/>
          <w:spacing w:val="-4"/>
          <w:sz w:val="24"/>
          <w:szCs w:val="24"/>
        </w:rPr>
        <w:t xml:space="preserve"> </w:t>
      </w:r>
      <w:r w:rsidRPr="00CE7C7A">
        <w:rPr>
          <w:rFonts w:asciiTheme="minorHAnsi" w:hAnsiTheme="minorHAnsi" w:cstheme="minorHAnsi"/>
          <w:sz w:val="24"/>
          <w:szCs w:val="24"/>
        </w:rPr>
        <w:t>in</w:t>
      </w:r>
      <w:r w:rsidRPr="00CE7C7A">
        <w:rPr>
          <w:rFonts w:asciiTheme="minorHAnsi" w:hAnsiTheme="minorHAnsi" w:cstheme="minorHAnsi"/>
          <w:spacing w:val="1"/>
          <w:sz w:val="24"/>
          <w:szCs w:val="24"/>
        </w:rPr>
        <w:t>vi</w:t>
      </w:r>
      <w:r w:rsidRPr="00CE7C7A">
        <w:rPr>
          <w:rFonts w:asciiTheme="minorHAnsi" w:hAnsiTheme="minorHAnsi" w:cstheme="minorHAnsi"/>
          <w:sz w:val="24"/>
          <w:szCs w:val="24"/>
        </w:rPr>
        <w:t>t</w:t>
      </w:r>
      <w:r w:rsidRPr="00CE7C7A">
        <w:rPr>
          <w:rFonts w:asciiTheme="minorHAnsi" w:hAnsiTheme="minorHAnsi" w:cstheme="minorHAnsi"/>
          <w:spacing w:val="-1"/>
          <w:sz w:val="24"/>
          <w:szCs w:val="24"/>
        </w:rPr>
        <w:t>e</w:t>
      </w:r>
      <w:r w:rsidRPr="00CE7C7A">
        <w:rPr>
          <w:rFonts w:asciiTheme="minorHAnsi" w:hAnsiTheme="minorHAnsi" w:cstheme="minorHAnsi"/>
          <w:sz w:val="24"/>
          <w:szCs w:val="24"/>
        </w:rPr>
        <w:t>d</w:t>
      </w:r>
      <w:r w:rsidRPr="00CE7C7A">
        <w:rPr>
          <w:rFonts w:asciiTheme="minorHAnsi" w:hAnsiTheme="minorHAnsi" w:cstheme="minorHAnsi"/>
          <w:spacing w:val="-4"/>
          <w:sz w:val="24"/>
          <w:szCs w:val="24"/>
        </w:rPr>
        <w:t xml:space="preserve"> </w:t>
      </w:r>
      <w:r w:rsidRPr="00CE7C7A">
        <w:rPr>
          <w:rFonts w:asciiTheme="minorHAnsi" w:hAnsiTheme="minorHAnsi" w:cstheme="minorHAnsi"/>
          <w:sz w:val="24"/>
          <w:szCs w:val="24"/>
        </w:rPr>
        <w:t>to</w:t>
      </w:r>
      <w:r w:rsidRPr="00CE7C7A">
        <w:rPr>
          <w:rFonts w:asciiTheme="minorHAnsi" w:hAnsiTheme="minorHAnsi" w:cstheme="minorHAnsi"/>
          <w:spacing w:val="-1"/>
          <w:sz w:val="24"/>
          <w:szCs w:val="24"/>
        </w:rPr>
        <w:t xml:space="preserve"> </w:t>
      </w:r>
      <w:r w:rsidRPr="00CE7C7A">
        <w:rPr>
          <w:rFonts w:asciiTheme="minorHAnsi" w:hAnsiTheme="minorHAnsi" w:cstheme="minorHAnsi"/>
          <w:spacing w:val="2"/>
          <w:sz w:val="24"/>
          <w:szCs w:val="24"/>
        </w:rPr>
        <w:t>b</w:t>
      </w:r>
      <w:r w:rsidRPr="00CE7C7A">
        <w:rPr>
          <w:rFonts w:asciiTheme="minorHAnsi" w:hAnsiTheme="minorHAnsi" w:cstheme="minorHAnsi"/>
          <w:sz w:val="24"/>
          <w:szCs w:val="24"/>
        </w:rPr>
        <w:t>id.</w:t>
      </w:r>
    </w:p>
    <w:p w14:paraId="21A9C81B" w14:textId="77777777" w:rsidR="00F30FA2" w:rsidRPr="00CE7C7A" w:rsidRDefault="00F30FA2" w:rsidP="00B60896">
      <w:pPr>
        <w:spacing w:before="1" w:line="140" w:lineRule="exact"/>
        <w:rPr>
          <w:rFonts w:asciiTheme="minorHAnsi" w:hAnsiTheme="minorHAnsi" w:cstheme="minorHAnsi"/>
          <w:sz w:val="15"/>
          <w:szCs w:val="15"/>
        </w:rPr>
      </w:pPr>
    </w:p>
    <w:p w14:paraId="096E7AD8" w14:textId="65663471" w:rsidR="00F30FA2" w:rsidRPr="00CE7C7A" w:rsidRDefault="005B01C9" w:rsidP="00B60896">
      <w:pPr>
        <w:ind w:right="4710"/>
        <w:jc w:val="both"/>
        <w:rPr>
          <w:rFonts w:asciiTheme="minorHAnsi" w:hAnsiTheme="minorHAnsi" w:cstheme="minorHAnsi"/>
          <w:sz w:val="24"/>
          <w:szCs w:val="24"/>
        </w:rPr>
      </w:pPr>
      <w:r w:rsidRPr="00CE7C7A">
        <w:rPr>
          <w:rFonts w:asciiTheme="minorHAnsi" w:hAnsiTheme="minorHAnsi" w:cstheme="minorHAnsi"/>
          <w:b/>
          <w:spacing w:val="1"/>
          <w:sz w:val="24"/>
          <w:szCs w:val="24"/>
        </w:rPr>
        <w:t xml:space="preserve">3. </w:t>
      </w:r>
      <w:r w:rsidR="00602463" w:rsidRPr="00CE7C7A">
        <w:rPr>
          <w:rFonts w:asciiTheme="minorHAnsi" w:hAnsiTheme="minorHAnsi" w:cstheme="minorHAnsi"/>
          <w:b/>
          <w:spacing w:val="1"/>
          <w:sz w:val="24"/>
          <w:szCs w:val="24"/>
        </w:rPr>
        <w:t>S</w:t>
      </w:r>
      <w:r w:rsidR="00602463" w:rsidRPr="00CE7C7A">
        <w:rPr>
          <w:rFonts w:asciiTheme="minorHAnsi" w:hAnsiTheme="minorHAnsi" w:cstheme="minorHAnsi"/>
          <w:b/>
          <w:spacing w:val="-1"/>
          <w:sz w:val="24"/>
          <w:szCs w:val="24"/>
        </w:rPr>
        <w:t>c</w:t>
      </w:r>
      <w:r w:rsidR="00602463" w:rsidRPr="00CE7C7A">
        <w:rPr>
          <w:rFonts w:asciiTheme="minorHAnsi" w:hAnsiTheme="minorHAnsi" w:cstheme="minorHAnsi"/>
          <w:b/>
          <w:sz w:val="24"/>
          <w:szCs w:val="24"/>
        </w:rPr>
        <w:t>o</w:t>
      </w:r>
      <w:r w:rsidR="00602463" w:rsidRPr="00CE7C7A">
        <w:rPr>
          <w:rFonts w:asciiTheme="minorHAnsi" w:hAnsiTheme="minorHAnsi" w:cstheme="minorHAnsi"/>
          <w:b/>
          <w:spacing w:val="1"/>
          <w:sz w:val="24"/>
          <w:szCs w:val="24"/>
        </w:rPr>
        <w:t>p</w:t>
      </w:r>
      <w:r w:rsidR="00602463" w:rsidRPr="00CE7C7A">
        <w:rPr>
          <w:rFonts w:asciiTheme="minorHAnsi" w:hAnsiTheme="minorHAnsi" w:cstheme="minorHAnsi"/>
          <w:b/>
          <w:sz w:val="24"/>
          <w:szCs w:val="24"/>
        </w:rPr>
        <w:t>e</w:t>
      </w:r>
      <w:r w:rsidR="00602463" w:rsidRPr="00CE7C7A">
        <w:rPr>
          <w:rFonts w:asciiTheme="minorHAnsi" w:hAnsiTheme="minorHAnsi" w:cstheme="minorHAnsi"/>
          <w:b/>
          <w:spacing w:val="-5"/>
          <w:sz w:val="24"/>
          <w:szCs w:val="24"/>
        </w:rPr>
        <w:t xml:space="preserve"> </w:t>
      </w:r>
      <w:r w:rsidR="00602463" w:rsidRPr="00CE7C7A">
        <w:rPr>
          <w:rFonts w:asciiTheme="minorHAnsi" w:hAnsiTheme="minorHAnsi" w:cstheme="minorHAnsi"/>
          <w:b/>
          <w:sz w:val="24"/>
          <w:szCs w:val="24"/>
        </w:rPr>
        <w:t xml:space="preserve">of </w:t>
      </w:r>
      <w:r w:rsidR="00602463" w:rsidRPr="00CE7C7A">
        <w:rPr>
          <w:rFonts w:asciiTheme="minorHAnsi" w:hAnsiTheme="minorHAnsi" w:cstheme="minorHAnsi"/>
          <w:b/>
          <w:spacing w:val="5"/>
          <w:sz w:val="24"/>
          <w:szCs w:val="24"/>
        </w:rPr>
        <w:t>w</w:t>
      </w:r>
      <w:r w:rsidR="00602463" w:rsidRPr="00CE7C7A">
        <w:rPr>
          <w:rFonts w:asciiTheme="minorHAnsi" w:hAnsiTheme="minorHAnsi" w:cstheme="minorHAnsi"/>
          <w:b/>
          <w:sz w:val="24"/>
          <w:szCs w:val="24"/>
        </w:rPr>
        <w:t>o</w:t>
      </w:r>
      <w:r w:rsidR="00602463" w:rsidRPr="00CE7C7A">
        <w:rPr>
          <w:rFonts w:asciiTheme="minorHAnsi" w:hAnsiTheme="minorHAnsi" w:cstheme="minorHAnsi"/>
          <w:b/>
          <w:spacing w:val="-3"/>
          <w:sz w:val="24"/>
          <w:szCs w:val="24"/>
        </w:rPr>
        <w:t>r</w:t>
      </w:r>
      <w:r w:rsidR="00602463" w:rsidRPr="00CE7C7A">
        <w:rPr>
          <w:rFonts w:asciiTheme="minorHAnsi" w:hAnsiTheme="minorHAnsi" w:cstheme="minorHAnsi"/>
          <w:b/>
          <w:spacing w:val="1"/>
          <w:sz w:val="24"/>
          <w:szCs w:val="24"/>
        </w:rPr>
        <w:t>k/Sp</w:t>
      </w:r>
      <w:r w:rsidR="00602463" w:rsidRPr="00CE7C7A">
        <w:rPr>
          <w:rFonts w:asciiTheme="minorHAnsi" w:hAnsiTheme="minorHAnsi" w:cstheme="minorHAnsi"/>
          <w:b/>
          <w:spacing w:val="-1"/>
          <w:sz w:val="24"/>
          <w:szCs w:val="24"/>
        </w:rPr>
        <w:t>e</w:t>
      </w:r>
      <w:r w:rsidR="00602463" w:rsidRPr="00CE7C7A">
        <w:rPr>
          <w:rFonts w:asciiTheme="minorHAnsi" w:hAnsiTheme="minorHAnsi" w:cstheme="minorHAnsi"/>
          <w:b/>
          <w:spacing w:val="-3"/>
          <w:sz w:val="24"/>
          <w:szCs w:val="24"/>
        </w:rPr>
        <w:t>c</w:t>
      </w:r>
      <w:r w:rsidR="00602463" w:rsidRPr="00CE7C7A">
        <w:rPr>
          <w:rFonts w:asciiTheme="minorHAnsi" w:hAnsiTheme="minorHAnsi" w:cstheme="minorHAnsi"/>
          <w:b/>
          <w:spacing w:val="-2"/>
          <w:sz w:val="24"/>
          <w:szCs w:val="24"/>
        </w:rPr>
        <w:t>i</w:t>
      </w:r>
      <w:r w:rsidR="00602463" w:rsidRPr="00CE7C7A">
        <w:rPr>
          <w:rFonts w:asciiTheme="minorHAnsi" w:hAnsiTheme="minorHAnsi" w:cstheme="minorHAnsi"/>
          <w:b/>
          <w:spacing w:val="2"/>
          <w:sz w:val="24"/>
          <w:szCs w:val="24"/>
        </w:rPr>
        <w:t>f</w:t>
      </w:r>
      <w:r w:rsidR="00602463" w:rsidRPr="00CE7C7A">
        <w:rPr>
          <w:rFonts w:asciiTheme="minorHAnsi" w:hAnsiTheme="minorHAnsi" w:cstheme="minorHAnsi"/>
          <w:b/>
          <w:sz w:val="24"/>
          <w:szCs w:val="24"/>
        </w:rPr>
        <w:t>i</w:t>
      </w:r>
      <w:r w:rsidR="00602463" w:rsidRPr="00CE7C7A">
        <w:rPr>
          <w:rFonts w:asciiTheme="minorHAnsi" w:hAnsiTheme="minorHAnsi" w:cstheme="minorHAnsi"/>
          <w:b/>
          <w:spacing w:val="-1"/>
          <w:sz w:val="24"/>
          <w:szCs w:val="24"/>
        </w:rPr>
        <w:t>c</w:t>
      </w:r>
      <w:r w:rsidR="00602463" w:rsidRPr="00CE7C7A">
        <w:rPr>
          <w:rFonts w:asciiTheme="minorHAnsi" w:hAnsiTheme="minorHAnsi" w:cstheme="minorHAnsi"/>
          <w:b/>
          <w:sz w:val="24"/>
          <w:szCs w:val="24"/>
        </w:rPr>
        <w:t>a</w:t>
      </w:r>
      <w:r w:rsidR="00602463" w:rsidRPr="00CE7C7A">
        <w:rPr>
          <w:rFonts w:asciiTheme="minorHAnsi" w:hAnsiTheme="minorHAnsi" w:cstheme="minorHAnsi"/>
          <w:b/>
          <w:spacing w:val="-1"/>
          <w:sz w:val="24"/>
          <w:szCs w:val="24"/>
        </w:rPr>
        <w:t>t</w:t>
      </w:r>
      <w:r w:rsidR="00602463" w:rsidRPr="00CE7C7A">
        <w:rPr>
          <w:rFonts w:asciiTheme="minorHAnsi" w:hAnsiTheme="minorHAnsi" w:cstheme="minorHAnsi"/>
          <w:b/>
          <w:sz w:val="24"/>
          <w:szCs w:val="24"/>
        </w:rPr>
        <w:t>io</w:t>
      </w:r>
      <w:r w:rsidR="00602463" w:rsidRPr="00CE7C7A">
        <w:rPr>
          <w:rFonts w:asciiTheme="minorHAnsi" w:hAnsiTheme="minorHAnsi" w:cstheme="minorHAnsi"/>
          <w:b/>
          <w:spacing w:val="4"/>
          <w:sz w:val="24"/>
          <w:szCs w:val="24"/>
        </w:rPr>
        <w:t>n</w:t>
      </w:r>
      <w:r w:rsidR="00602463" w:rsidRPr="00CE7C7A">
        <w:rPr>
          <w:rFonts w:asciiTheme="minorHAnsi" w:hAnsiTheme="minorHAnsi" w:cstheme="minorHAnsi"/>
          <w:b/>
          <w:sz w:val="24"/>
          <w:szCs w:val="24"/>
        </w:rPr>
        <w:t>:</w:t>
      </w:r>
    </w:p>
    <w:p w14:paraId="6E6B6B6F" w14:textId="77777777" w:rsidR="00F30FA2" w:rsidRPr="00CE7C7A" w:rsidRDefault="00F30FA2" w:rsidP="00B60896">
      <w:pPr>
        <w:spacing w:before="2" w:line="180" w:lineRule="exact"/>
        <w:rPr>
          <w:rFonts w:asciiTheme="minorHAnsi" w:hAnsiTheme="minorHAnsi" w:cstheme="minorHAnsi"/>
          <w:sz w:val="18"/>
          <w:szCs w:val="18"/>
        </w:rPr>
      </w:pPr>
    </w:p>
    <w:p w14:paraId="59369FA5" w14:textId="39EC8430" w:rsidR="002E3CE5" w:rsidRDefault="00000000" w:rsidP="00CE7C7A">
      <w:pPr>
        <w:spacing w:line="259" w:lineRule="auto"/>
        <w:ind w:right="781"/>
        <w:jc w:val="both"/>
        <w:rPr>
          <w:rFonts w:asciiTheme="minorHAnsi" w:hAnsiTheme="minorHAnsi" w:cstheme="minorHAnsi"/>
          <w:sz w:val="24"/>
          <w:szCs w:val="24"/>
        </w:rPr>
      </w:pPr>
      <w:r>
        <w:rPr>
          <w:rFonts w:asciiTheme="minorHAnsi" w:hAnsiTheme="minorHAnsi" w:cstheme="minorHAnsi"/>
          <w:sz w:val="24"/>
          <w:szCs w:val="24"/>
        </w:rPr>
        <w:pict w14:anchorId="70BC7D6F">
          <v:group id="_x0000_s2051" style="position:absolute;left:0;text-align:left;margin-left:577.15pt;margin-top:650.6pt;width:1.1pt;height:.6pt;z-index:-251658240;mso-position-horizontal-relative:page;mso-position-vertical-relative:page" coordorigin="11543,13012" coordsize="22,12">
            <v:shape id="_x0000_s2053" style="position:absolute;left:11549;top:13018;width:10;height:0" coordorigin="11549,13018" coordsize="10,0" path="m11549,13018r9,e" filled="f" strokeweight=".6pt">
              <v:path arrowok="t"/>
            </v:shape>
            <v:shape id="_x0000_s2052" style="position:absolute;left:11549;top:13018;width:10;height:0" coordorigin="11549,13018" coordsize="10,0" path="m11549,13018r9,e" filled="f" strokeweight=".6pt">
              <v:path arrowok="t"/>
            </v:shape>
            <w10:wrap anchorx="page" anchory="page"/>
          </v:group>
        </w:pict>
      </w:r>
      <w:r w:rsidR="00AE3A1C" w:rsidRPr="00CE7C7A">
        <w:rPr>
          <w:rFonts w:asciiTheme="minorHAnsi" w:hAnsiTheme="minorHAnsi" w:cstheme="minorHAnsi"/>
          <w:sz w:val="24"/>
          <w:szCs w:val="24"/>
        </w:rPr>
        <w:t xml:space="preserve">The selected vendor shall supply and deliver the </w:t>
      </w:r>
      <w:r w:rsidR="00BB5B8D" w:rsidRPr="00CE7C7A">
        <w:rPr>
          <w:rFonts w:asciiTheme="minorHAnsi" w:hAnsiTheme="minorHAnsi" w:cstheme="minorHAnsi"/>
          <w:b/>
          <w:bCs/>
          <w:sz w:val="24"/>
          <w:szCs w:val="24"/>
        </w:rPr>
        <w:t xml:space="preserve">Evaporation and </w:t>
      </w:r>
      <w:r w:rsidR="00407D63" w:rsidRPr="00CE7C7A">
        <w:rPr>
          <w:rFonts w:asciiTheme="minorHAnsi" w:hAnsiTheme="minorHAnsi" w:cstheme="minorHAnsi"/>
          <w:b/>
          <w:bCs/>
          <w:sz w:val="24"/>
          <w:szCs w:val="24"/>
        </w:rPr>
        <w:t>Cooling Storage System</w:t>
      </w:r>
      <w:r w:rsidR="002E500A" w:rsidRPr="00CE7C7A">
        <w:rPr>
          <w:rFonts w:asciiTheme="minorHAnsi" w:hAnsiTheme="minorHAnsi" w:cstheme="minorHAnsi"/>
          <w:sz w:val="24"/>
          <w:szCs w:val="24"/>
        </w:rPr>
        <w:t xml:space="preserve"> </w:t>
      </w:r>
      <w:r w:rsidR="003A42CD" w:rsidRPr="00CE7C7A">
        <w:rPr>
          <w:rFonts w:asciiTheme="minorHAnsi" w:hAnsiTheme="minorHAnsi" w:cstheme="minorHAnsi"/>
          <w:sz w:val="24"/>
          <w:szCs w:val="24"/>
        </w:rPr>
        <w:t xml:space="preserve">to the </w:t>
      </w:r>
      <w:r w:rsidR="002B488B" w:rsidRPr="00CE7C7A">
        <w:rPr>
          <w:rFonts w:asciiTheme="minorHAnsi" w:hAnsiTheme="minorHAnsi" w:cstheme="minorHAnsi"/>
          <w:sz w:val="24"/>
          <w:szCs w:val="24"/>
        </w:rPr>
        <w:t>below-mentioned</w:t>
      </w:r>
      <w:r w:rsidR="003A42CD" w:rsidRPr="00CE7C7A">
        <w:rPr>
          <w:rFonts w:asciiTheme="minorHAnsi" w:hAnsiTheme="minorHAnsi" w:cstheme="minorHAnsi"/>
          <w:sz w:val="24"/>
          <w:szCs w:val="24"/>
        </w:rPr>
        <w:t xml:space="preserve"> </w:t>
      </w:r>
      <w:r w:rsidR="006330AE" w:rsidRPr="00CE7C7A">
        <w:rPr>
          <w:rFonts w:asciiTheme="minorHAnsi" w:hAnsiTheme="minorHAnsi" w:cstheme="minorHAnsi"/>
          <w:sz w:val="24"/>
          <w:szCs w:val="24"/>
        </w:rPr>
        <w:t xml:space="preserve">NAC </w:t>
      </w:r>
      <w:r w:rsidR="002E500A" w:rsidRPr="00CE7C7A">
        <w:rPr>
          <w:rFonts w:asciiTheme="minorHAnsi" w:hAnsiTheme="minorHAnsi" w:cstheme="minorHAnsi"/>
          <w:sz w:val="24"/>
          <w:szCs w:val="24"/>
        </w:rPr>
        <w:t>regional offices</w:t>
      </w:r>
      <w:r w:rsidR="00637CB0" w:rsidRPr="00CE7C7A">
        <w:rPr>
          <w:rFonts w:asciiTheme="minorHAnsi" w:hAnsiTheme="minorHAnsi" w:cstheme="minorHAnsi"/>
          <w:sz w:val="24"/>
          <w:szCs w:val="24"/>
        </w:rPr>
        <w:t xml:space="preserve"> and locations</w:t>
      </w:r>
      <w:r w:rsidR="00934A47" w:rsidRPr="00CE7C7A">
        <w:rPr>
          <w:rFonts w:asciiTheme="minorHAnsi" w:hAnsiTheme="minorHAnsi" w:cstheme="minorHAnsi"/>
          <w:sz w:val="24"/>
          <w:szCs w:val="24"/>
        </w:rPr>
        <w:t xml:space="preserve"> </w:t>
      </w:r>
    </w:p>
    <w:p w14:paraId="201573A7" w14:textId="77777777" w:rsidR="005143CA" w:rsidRPr="00286C9E" w:rsidRDefault="005143CA" w:rsidP="005143CA">
      <w:pPr>
        <w:pStyle w:val="ListParagraph"/>
        <w:numPr>
          <w:ilvl w:val="0"/>
          <w:numId w:val="9"/>
        </w:numPr>
        <w:spacing w:before="76"/>
        <w:ind w:right="30"/>
        <w:rPr>
          <w:rFonts w:asciiTheme="minorHAnsi" w:hAnsiTheme="minorHAnsi" w:cstheme="minorHAnsi"/>
          <w:b/>
          <w:sz w:val="24"/>
          <w:szCs w:val="24"/>
        </w:rPr>
      </w:pPr>
      <w:r w:rsidRPr="00286C9E">
        <w:rPr>
          <w:rFonts w:asciiTheme="minorHAnsi" w:hAnsiTheme="minorHAnsi" w:cstheme="minorHAnsi"/>
          <w:b/>
          <w:sz w:val="24"/>
          <w:szCs w:val="24"/>
        </w:rPr>
        <w:t>Ghazni Province</w:t>
      </w:r>
      <w:r>
        <w:rPr>
          <w:rFonts w:asciiTheme="minorHAnsi" w:hAnsiTheme="minorHAnsi" w:cstheme="minorHAnsi"/>
          <w:b/>
          <w:sz w:val="24"/>
          <w:szCs w:val="24"/>
        </w:rPr>
        <w:t>:</w:t>
      </w:r>
      <w:r w:rsidRPr="00286C9E">
        <w:rPr>
          <w:rFonts w:asciiTheme="minorHAnsi" w:hAnsiTheme="minorHAnsi" w:cstheme="minorHAnsi"/>
          <w:b/>
          <w:sz w:val="24"/>
          <w:szCs w:val="24"/>
        </w:rPr>
        <w:t xml:space="preserve"> Waghz District</w:t>
      </w:r>
      <w:r>
        <w:rPr>
          <w:rFonts w:asciiTheme="minorHAnsi" w:hAnsiTheme="minorHAnsi" w:cstheme="minorHAnsi"/>
          <w:b/>
          <w:sz w:val="24"/>
          <w:szCs w:val="24"/>
        </w:rPr>
        <w:t xml:space="preserve">, </w:t>
      </w:r>
      <w:proofErr w:type="spellStart"/>
      <w:r>
        <w:rPr>
          <w:rFonts w:asciiTheme="minorHAnsi" w:hAnsiTheme="minorHAnsi" w:cstheme="minorHAnsi"/>
          <w:b/>
          <w:sz w:val="24"/>
          <w:szCs w:val="24"/>
        </w:rPr>
        <w:t>Omerwall</w:t>
      </w:r>
      <w:proofErr w:type="spellEnd"/>
      <w:r>
        <w:rPr>
          <w:rFonts w:asciiTheme="minorHAnsi" w:hAnsiTheme="minorHAnsi" w:cstheme="minorHAnsi"/>
          <w:b/>
          <w:sz w:val="24"/>
          <w:szCs w:val="24"/>
        </w:rPr>
        <w:t xml:space="preserve"> Village</w:t>
      </w:r>
    </w:p>
    <w:p w14:paraId="7202A09C" w14:textId="77777777" w:rsidR="005143CA" w:rsidRPr="006465FA" w:rsidRDefault="005143CA" w:rsidP="005143CA">
      <w:pPr>
        <w:pStyle w:val="ListParagraph"/>
        <w:numPr>
          <w:ilvl w:val="0"/>
          <w:numId w:val="9"/>
        </w:numPr>
        <w:spacing w:before="76"/>
        <w:ind w:right="30"/>
        <w:rPr>
          <w:rFonts w:asciiTheme="minorHAnsi" w:hAnsiTheme="minorHAnsi" w:cstheme="minorHAnsi"/>
          <w:b/>
          <w:sz w:val="24"/>
          <w:szCs w:val="24"/>
          <w:lang w:val="es-ES"/>
        </w:rPr>
      </w:pPr>
      <w:proofErr w:type="spellStart"/>
      <w:r w:rsidRPr="006465FA">
        <w:rPr>
          <w:rFonts w:asciiTheme="minorHAnsi" w:hAnsiTheme="minorHAnsi" w:cstheme="minorHAnsi"/>
          <w:b/>
          <w:sz w:val="24"/>
          <w:szCs w:val="24"/>
          <w:lang w:val="es-ES"/>
        </w:rPr>
        <w:t>Faryab</w:t>
      </w:r>
      <w:proofErr w:type="spellEnd"/>
      <w:r w:rsidRPr="006465FA">
        <w:rPr>
          <w:rFonts w:asciiTheme="minorHAnsi" w:hAnsiTheme="minorHAnsi" w:cstheme="minorHAnsi"/>
          <w:b/>
          <w:sz w:val="24"/>
          <w:szCs w:val="24"/>
          <w:lang w:val="es-ES"/>
        </w:rPr>
        <w:t xml:space="preserve"> </w:t>
      </w:r>
      <w:proofErr w:type="spellStart"/>
      <w:r w:rsidRPr="006465FA">
        <w:rPr>
          <w:rFonts w:asciiTheme="minorHAnsi" w:hAnsiTheme="minorHAnsi" w:cstheme="minorHAnsi"/>
          <w:b/>
          <w:sz w:val="24"/>
          <w:szCs w:val="24"/>
          <w:lang w:val="es-ES"/>
        </w:rPr>
        <w:t>Province</w:t>
      </w:r>
      <w:proofErr w:type="spellEnd"/>
      <w:r>
        <w:rPr>
          <w:rFonts w:asciiTheme="minorHAnsi" w:hAnsiTheme="minorHAnsi" w:cstheme="minorHAnsi"/>
          <w:b/>
          <w:sz w:val="24"/>
          <w:szCs w:val="24"/>
          <w:lang w:val="es-ES"/>
        </w:rPr>
        <w:t>:</w:t>
      </w:r>
      <w:r w:rsidRPr="006465FA">
        <w:rPr>
          <w:rFonts w:asciiTheme="minorHAnsi" w:hAnsiTheme="minorHAnsi" w:cstheme="minorHAnsi"/>
          <w:b/>
          <w:sz w:val="24"/>
          <w:szCs w:val="24"/>
          <w:lang w:val="es-ES"/>
        </w:rPr>
        <w:t xml:space="preserve"> </w:t>
      </w:r>
      <w:proofErr w:type="spellStart"/>
      <w:r w:rsidRPr="006465FA">
        <w:rPr>
          <w:rFonts w:asciiTheme="minorHAnsi" w:hAnsiTheme="minorHAnsi" w:cstheme="minorHAnsi"/>
          <w:b/>
          <w:sz w:val="24"/>
          <w:szCs w:val="24"/>
          <w:lang w:val="es-ES"/>
        </w:rPr>
        <w:t>Qisar</w:t>
      </w:r>
      <w:proofErr w:type="spellEnd"/>
      <w:r w:rsidRPr="006465FA">
        <w:rPr>
          <w:rFonts w:asciiTheme="minorHAnsi" w:hAnsiTheme="minorHAnsi" w:cstheme="minorHAnsi"/>
          <w:b/>
          <w:sz w:val="24"/>
          <w:szCs w:val="24"/>
          <w:lang w:val="es-ES"/>
        </w:rPr>
        <w:t xml:space="preserve"> </w:t>
      </w:r>
      <w:proofErr w:type="spellStart"/>
      <w:r w:rsidRPr="006465FA">
        <w:rPr>
          <w:rFonts w:asciiTheme="minorHAnsi" w:hAnsiTheme="minorHAnsi" w:cstheme="minorHAnsi"/>
          <w:b/>
          <w:sz w:val="24"/>
          <w:szCs w:val="24"/>
          <w:lang w:val="es-ES"/>
        </w:rPr>
        <w:t>District</w:t>
      </w:r>
      <w:proofErr w:type="spellEnd"/>
      <w:r w:rsidRPr="006465FA">
        <w:rPr>
          <w:rFonts w:asciiTheme="minorHAnsi" w:hAnsiTheme="minorHAnsi" w:cstheme="minorHAnsi"/>
          <w:b/>
          <w:sz w:val="24"/>
          <w:szCs w:val="24"/>
          <w:lang w:val="es-ES"/>
        </w:rPr>
        <w:t xml:space="preserve">, Sari e </w:t>
      </w:r>
      <w:proofErr w:type="spellStart"/>
      <w:r>
        <w:rPr>
          <w:rFonts w:asciiTheme="minorHAnsi" w:hAnsiTheme="minorHAnsi" w:cstheme="minorHAnsi"/>
          <w:b/>
          <w:sz w:val="24"/>
          <w:szCs w:val="24"/>
          <w:lang w:val="es-ES"/>
        </w:rPr>
        <w:t>Asiab</w:t>
      </w:r>
      <w:proofErr w:type="spellEnd"/>
      <w:r>
        <w:rPr>
          <w:rFonts w:asciiTheme="minorHAnsi" w:hAnsiTheme="minorHAnsi" w:cstheme="minorHAnsi"/>
          <w:b/>
          <w:sz w:val="24"/>
          <w:szCs w:val="24"/>
          <w:lang w:val="es-ES"/>
        </w:rPr>
        <w:t xml:space="preserve"> </w:t>
      </w:r>
      <w:proofErr w:type="spellStart"/>
      <w:r>
        <w:rPr>
          <w:rFonts w:asciiTheme="minorHAnsi" w:hAnsiTheme="minorHAnsi" w:cstheme="minorHAnsi"/>
          <w:b/>
          <w:sz w:val="24"/>
          <w:szCs w:val="24"/>
          <w:lang w:val="es-ES"/>
        </w:rPr>
        <w:t>Village</w:t>
      </w:r>
      <w:proofErr w:type="spellEnd"/>
      <w:r>
        <w:rPr>
          <w:rFonts w:asciiTheme="minorHAnsi" w:hAnsiTheme="minorHAnsi" w:cstheme="minorHAnsi"/>
          <w:b/>
          <w:sz w:val="24"/>
          <w:szCs w:val="24"/>
          <w:lang w:val="es-ES"/>
        </w:rPr>
        <w:t xml:space="preserve"> </w:t>
      </w:r>
    </w:p>
    <w:p w14:paraId="339CC3EF" w14:textId="77777777" w:rsidR="005143CA" w:rsidRPr="00CE7C7A" w:rsidRDefault="005143CA" w:rsidP="00CE7C7A">
      <w:pPr>
        <w:spacing w:line="259" w:lineRule="auto"/>
        <w:ind w:right="781"/>
        <w:jc w:val="both"/>
        <w:rPr>
          <w:rFonts w:asciiTheme="minorHAnsi" w:hAnsiTheme="minorHAnsi" w:cstheme="minorHAnsi"/>
          <w:sz w:val="24"/>
          <w:szCs w:val="24"/>
        </w:rPr>
      </w:pPr>
    </w:p>
    <w:p w14:paraId="26648B0A" w14:textId="77777777" w:rsidR="001E718B" w:rsidRPr="00CE7C7A" w:rsidRDefault="001E718B" w:rsidP="00B60896">
      <w:pPr>
        <w:spacing w:line="200" w:lineRule="exact"/>
        <w:rPr>
          <w:rFonts w:asciiTheme="minorHAnsi" w:hAnsiTheme="minorHAnsi" w:cstheme="minorHAnsi"/>
        </w:rPr>
      </w:pPr>
    </w:p>
    <w:p w14:paraId="654285A3" w14:textId="77777777" w:rsidR="002B488B" w:rsidRPr="00CE7C7A" w:rsidRDefault="002B488B" w:rsidP="00B60896">
      <w:pPr>
        <w:spacing w:line="200" w:lineRule="exact"/>
        <w:rPr>
          <w:rFonts w:asciiTheme="minorHAnsi" w:hAnsiTheme="minorHAnsi" w:cstheme="minorHAnsi"/>
          <w:b/>
          <w:spacing w:val="1"/>
          <w:sz w:val="24"/>
          <w:szCs w:val="24"/>
        </w:rPr>
      </w:pPr>
    </w:p>
    <w:p w14:paraId="05A99AE2" w14:textId="4E50B919" w:rsidR="00100D60" w:rsidRPr="00CE7C7A" w:rsidRDefault="005B01C9" w:rsidP="00B60896">
      <w:pPr>
        <w:spacing w:line="200" w:lineRule="exact"/>
        <w:rPr>
          <w:rFonts w:asciiTheme="minorHAnsi" w:hAnsiTheme="minorHAnsi" w:cstheme="minorHAnsi"/>
          <w:b/>
          <w:spacing w:val="1"/>
          <w:sz w:val="24"/>
          <w:szCs w:val="24"/>
        </w:rPr>
      </w:pPr>
      <w:r w:rsidRPr="00CE7C7A">
        <w:rPr>
          <w:rFonts w:asciiTheme="minorHAnsi" w:hAnsiTheme="minorHAnsi" w:cstheme="minorHAnsi"/>
          <w:b/>
          <w:spacing w:val="1"/>
          <w:sz w:val="24"/>
          <w:szCs w:val="24"/>
        </w:rPr>
        <w:t>4.</w:t>
      </w:r>
      <w:r w:rsidR="006046F0" w:rsidRPr="00CE7C7A">
        <w:rPr>
          <w:rFonts w:asciiTheme="minorHAnsi" w:hAnsiTheme="minorHAnsi" w:cstheme="minorHAnsi"/>
          <w:b/>
          <w:spacing w:val="1"/>
          <w:sz w:val="24"/>
          <w:szCs w:val="24"/>
        </w:rPr>
        <w:t xml:space="preserve"> </w:t>
      </w:r>
      <w:r w:rsidR="00212E1F" w:rsidRPr="00CE7C7A">
        <w:rPr>
          <w:rFonts w:asciiTheme="minorHAnsi" w:hAnsiTheme="minorHAnsi" w:cstheme="minorHAnsi"/>
          <w:b/>
          <w:spacing w:val="1"/>
          <w:sz w:val="24"/>
          <w:szCs w:val="24"/>
        </w:rPr>
        <w:t>RFQ Base</w:t>
      </w:r>
    </w:p>
    <w:p w14:paraId="66A65358" w14:textId="77777777" w:rsidR="00F30FA2" w:rsidRPr="00CE7C7A" w:rsidRDefault="00F30FA2" w:rsidP="00B60896">
      <w:pPr>
        <w:spacing w:before="12" w:line="220" w:lineRule="exact"/>
        <w:rPr>
          <w:rFonts w:asciiTheme="minorHAnsi" w:hAnsiTheme="minorHAnsi" w:cstheme="minorHAnsi"/>
          <w:sz w:val="22"/>
          <w:szCs w:val="22"/>
        </w:rPr>
      </w:pPr>
    </w:p>
    <w:p w14:paraId="578A9EF8" w14:textId="150CB158" w:rsidR="00100D60" w:rsidRPr="00CE7C7A" w:rsidRDefault="0056083B" w:rsidP="007C14FE">
      <w:pPr>
        <w:numPr>
          <w:ilvl w:val="0"/>
          <w:numId w:val="11"/>
        </w:numPr>
        <w:tabs>
          <w:tab w:val="left" w:pos="7440"/>
        </w:tabs>
        <w:spacing w:line="276" w:lineRule="auto"/>
        <w:jc w:val="both"/>
        <w:rPr>
          <w:rFonts w:asciiTheme="minorHAnsi" w:hAnsiTheme="minorHAnsi" w:cstheme="minorHAnsi"/>
          <w:sz w:val="24"/>
          <w:szCs w:val="24"/>
        </w:rPr>
      </w:pPr>
      <w:r w:rsidRPr="00CE7C7A">
        <w:rPr>
          <w:rFonts w:asciiTheme="minorHAnsi" w:hAnsiTheme="minorHAnsi" w:cstheme="minorHAnsi"/>
          <w:sz w:val="24"/>
          <w:szCs w:val="24"/>
        </w:rPr>
        <w:t>Subcontracting any components of the contracts to third parties is not allowed</w:t>
      </w:r>
    </w:p>
    <w:p w14:paraId="7127C1C4" w14:textId="48CC29B0" w:rsidR="00516EC3" w:rsidRPr="00CE7C7A" w:rsidRDefault="00516EC3" w:rsidP="007C14FE">
      <w:pPr>
        <w:numPr>
          <w:ilvl w:val="0"/>
          <w:numId w:val="11"/>
        </w:numPr>
        <w:tabs>
          <w:tab w:val="left" w:pos="7440"/>
        </w:tabs>
        <w:spacing w:line="276" w:lineRule="auto"/>
        <w:jc w:val="both"/>
        <w:rPr>
          <w:rFonts w:asciiTheme="minorHAnsi" w:hAnsiTheme="minorHAnsi" w:cstheme="minorHAnsi"/>
          <w:sz w:val="24"/>
          <w:szCs w:val="24"/>
        </w:rPr>
      </w:pPr>
      <w:r w:rsidRPr="00CE7C7A">
        <w:rPr>
          <w:rFonts w:asciiTheme="minorHAnsi" w:hAnsiTheme="minorHAnsi" w:cstheme="minorHAnsi"/>
          <w:sz w:val="24"/>
          <w:szCs w:val="24"/>
        </w:rPr>
        <w:t xml:space="preserve">Each page of the </w:t>
      </w:r>
      <w:r w:rsidR="00CB79C9" w:rsidRPr="00CE7C7A">
        <w:rPr>
          <w:rFonts w:asciiTheme="minorHAnsi" w:hAnsiTheme="minorHAnsi" w:cstheme="minorHAnsi"/>
          <w:sz w:val="24"/>
          <w:szCs w:val="24"/>
        </w:rPr>
        <w:t>RFQ</w:t>
      </w:r>
      <w:r w:rsidRPr="00CE7C7A">
        <w:rPr>
          <w:rFonts w:asciiTheme="minorHAnsi" w:hAnsiTheme="minorHAnsi" w:cstheme="minorHAnsi"/>
          <w:sz w:val="24"/>
          <w:szCs w:val="24"/>
        </w:rPr>
        <w:t xml:space="preserve"> document must be stamped by the bidder. The declaration of eligibility form is required to be completed, signed, and stamped. Non-compliance with this requirement may lead to disqualification</w:t>
      </w:r>
    </w:p>
    <w:p w14:paraId="03C93E00" w14:textId="6CCE60BC" w:rsidR="00882CD9" w:rsidRPr="00CE7C7A" w:rsidRDefault="00882CD9" w:rsidP="007C14FE">
      <w:pPr>
        <w:numPr>
          <w:ilvl w:val="0"/>
          <w:numId w:val="11"/>
        </w:numPr>
        <w:tabs>
          <w:tab w:val="left" w:pos="7440"/>
        </w:tabs>
        <w:spacing w:line="276" w:lineRule="auto"/>
        <w:jc w:val="both"/>
        <w:rPr>
          <w:rFonts w:asciiTheme="minorHAnsi" w:hAnsiTheme="minorHAnsi" w:cstheme="minorHAnsi"/>
          <w:sz w:val="24"/>
          <w:szCs w:val="24"/>
        </w:rPr>
      </w:pPr>
      <w:r w:rsidRPr="00CE7C7A">
        <w:rPr>
          <w:rFonts w:asciiTheme="minorHAnsi" w:hAnsiTheme="minorHAnsi" w:cstheme="minorHAnsi"/>
          <w:sz w:val="24"/>
          <w:szCs w:val="24"/>
        </w:rPr>
        <w:t xml:space="preserve">All proposals must be submitted in compliance with the </w:t>
      </w:r>
      <w:r w:rsidR="00E90D8E" w:rsidRPr="00CE7C7A">
        <w:rPr>
          <w:rFonts w:asciiTheme="minorHAnsi" w:hAnsiTheme="minorHAnsi" w:cstheme="minorHAnsi"/>
          <w:sz w:val="24"/>
          <w:szCs w:val="24"/>
        </w:rPr>
        <w:t>RFQ</w:t>
      </w:r>
      <w:r w:rsidRPr="00CE7C7A">
        <w:rPr>
          <w:rFonts w:asciiTheme="minorHAnsi" w:hAnsiTheme="minorHAnsi" w:cstheme="minorHAnsi"/>
          <w:sz w:val="24"/>
          <w:szCs w:val="24"/>
        </w:rPr>
        <w:t xml:space="preserve"> </w:t>
      </w:r>
      <w:r w:rsidR="00E90D8E" w:rsidRPr="00CE7C7A">
        <w:rPr>
          <w:rFonts w:asciiTheme="minorHAnsi" w:hAnsiTheme="minorHAnsi" w:cstheme="minorHAnsi"/>
          <w:sz w:val="24"/>
          <w:szCs w:val="24"/>
        </w:rPr>
        <w:t>d</w:t>
      </w:r>
      <w:r w:rsidRPr="00CE7C7A">
        <w:rPr>
          <w:rFonts w:asciiTheme="minorHAnsi" w:hAnsiTheme="minorHAnsi" w:cstheme="minorHAnsi"/>
          <w:sz w:val="24"/>
          <w:szCs w:val="24"/>
        </w:rPr>
        <w:t>ocuments, which encompass the technical specifications, bill of quantities, and/or activity schedule, as well as the draft contract intended for signing with the successful bidder</w:t>
      </w:r>
    </w:p>
    <w:p w14:paraId="6CC4817F" w14:textId="20A7BFCE" w:rsidR="003F0C35" w:rsidRPr="00CE7C7A" w:rsidRDefault="003F0C35" w:rsidP="007C14FE">
      <w:pPr>
        <w:numPr>
          <w:ilvl w:val="0"/>
          <w:numId w:val="11"/>
        </w:numPr>
        <w:tabs>
          <w:tab w:val="left" w:pos="7440"/>
        </w:tabs>
        <w:spacing w:line="276" w:lineRule="auto"/>
        <w:jc w:val="both"/>
        <w:rPr>
          <w:rFonts w:asciiTheme="minorHAnsi" w:hAnsiTheme="minorHAnsi" w:cstheme="minorHAnsi"/>
          <w:sz w:val="24"/>
          <w:szCs w:val="24"/>
        </w:rPr>
      </w:pPr>
      <w:r w:rsidRPr="00CE7C7A">
        <w:rPr>
          <w:rFonts w:asciiTheme="minorHAnsi" w:hAnsiTheme="minorHAnsi" w:cstheme="minorHAnsi"/>
          <w:sz w:val="24"/>
          <w:szCs w:val="24"/>
        </w:rPr>
        <w:t>All applicants will be provided with the same set of documents. No applicant is permitted to add, remove, or alter any specifications, terms, or conditions on the original documents.</w:t>
      </w:r>
      <w:r w:rsidR="005338DC" w:rsidRPr="00CE7C7A">
        <w:rPr>
          <w:rFonts w:asciiTheme="minorHAnsi" w:hAnsiTheme="minorHAnsi" w:cstheme="minorHAnsi"/>
          <w:sz w:val="24"/>
          <w:szCs w:val="24"/>
        </w:rPr>
        <w:t xml:space="preserve"> If </w:t>
      </w:r>
      <w:r w:rsidR="006046F0" w:rsidRPr="00CE7C7A">
        <w:rPr>
          <w:rFonts w:asciiTheme="minorHAnsi" w:hAnsiTheme="minorHAnsi" w:cstheme="minorHAnsi"/>
          <w:sz w:val="24"/>
          <w:szCs w:val="24"/>
        </w:rPr>
        <w:t xml:space="preserve">the </w:t>
      </w:r>
      <w:r w:rsidR="006E40BF" w:rsidRPr="00CE7C7A">
        <w:rPr>
          <w:rFonts w:asciiTheme="minorHAnsi" w:hAnsiTheme="minorHAnsi" w:cstheme="minorHAnsi"/>
          <w:sz w:val="24"/>
          <w:szCs w:val="24"/>
        </w:rPr>
        <w:t xml:space="preserve">supplier has </w:t>
      </w:r>
      <w:r w:rsidR="006046F0" w:rsidRPr="00CE7C7A">
        <w:rPr>
          <w:rFonts w:asciiTheme="minorHAnsi" w:hAnsiTheme="minorHAnsi" w:cstheme="minorHAnsi"/>
          <w:sz w:val="24"/>
          <w:szCs w:val="24"/>
        </w:rPr>
        <w:t xml:space="preserve">a </w:t>
      </w:r>
      <w:r w:rsidR="006E40BF" w:rsidRPr="00CE7C7A">
        <w:rPr>
          <w:rFonts w:asciiTheme="minorHAnsi" w:hAnsiTheme="minorHAnsi" w:cstheme="minorHAnsi"/>
          <w:sz w:val="24"/>
          <w:szCs w:val="24"/>
        </w:rPr>
        <w:t xml:space="preserve">different </w:t>
      </w:r>
      <w:proofErr w:type="spellStart"/>
      <w:r w:rsidR="003C603B" w:rsidRPr="00CE7C7A">
        <w:rPr>
          <w:rFonts w:asciiTheme="minorHAnsi" w:hAnsiTheme="minorHAnsi" w:cstheme="minorHAnsi"/>
          <w:sz w:val="24"/>
          <w:szCs w:val="24"/>
        </w:rPr>
        <w:t>ToR</w:t>
      </w:r>
      <w:proofErr w:type="spellEnd"/>
      <w:r w:rsidR="003C603B" w:rsidRPr="00CE7C7A">
        <w:rPr>
          <w:rFonts w:asciiTheme="minorHAnsi" w:hAnsiTheme="minorHAnsi" w:cstheme="minorHAnsi"/>
          <w:sz w:val="24"/>
          <w:szCs w:val="24"/>
        </w:rPr>
        <w:t xml:space="preserve"> and schedule, this should be written </w:t>
      </w:r>
      <w:proofErr w:type="gramStart"/>
      <w:r w:rsidR="003C603B" w:rsidRPr="00CE7C7A">
        <w:rPr>
          <w:rFonts w:asciiTheme="minorHAnsi" w:hAnsiTheme="minorHAnsi" w:cstheme="minorHAnsi"/>
          <w:sz w:val="24"/>
          <w:szCs w:val="24"/>
        </w:rPr>
        <w:t>in</w:t>
      </w:r>
      <w:proofErr w:type="gramEnd"/>
      <w:r w:rsidR="003C603B" w:rsidRPr="00CE7C7A">
        <w:rPr>
          <w:rFonts w:asciiTheme="minorHAnsi" w:hAnsiTheme="minorHAnsi" w:cstheme="minorHAnsi"/>
          <w:sz w:val="24"/>
          <w:szCs w:val="24"/>
        </w:rPr>
        <w:t xml:space="preserve"> the supplier </w:t>
      </w:r>
      <w:r w:rsidR="007C14FE" w:rsidRPr="00CE7C7A">
        <w:rPr>
          <w:rFonts w:asciiTheme="minorHAnsi" w:hAnsiTheme="minorHAnsi" w:cstheme="minorHAnsi"/>
          <w:sz w:val="24"/>
          <w:szCs w:val="24"/>
        </w:rPr>
        <w:t>pad.</w:t>
      </w:r>
    </w:p>
    <w:p w14:paraId="56DA8428" w14:textId="66731A89" w:rsidR="00DD2292" w:rsidRPr="00CE7C7A" w:rsidRDefault="00100D60" w:rsidP="007C14FE">
      <w:pPr>
        <w:numPr>
          <w:ilvl w:val="0"/>
          <w:numId w:val="11"/>
        </w:numPr>
        <w:tabs>
          <w:tab w:val="left" w:pos="7440"/>
        </w:tabs>
        <w:spacing w:line="276" w:lineRule="auto"/>
        <w:jc w:val="both"/>
        <w:rPr>
          <w:rFonts w:asciiTheme="minorHAnsi" w:hAnsiTheme="minorHAnsi" w:cstheme="minorHAnsi"/>
          <w:sz w:val="24"/>
          <w:szCs w:val="24"/>
        </w:rPr>
      </w:pPr>
      <w:r w:rsidRPr="00CE7C7A">
        <w:rPr>
          <w:rFonts w:asciiTheme="minorHAnsi" w:hAnsiTheme="minorHAnsi" w:cstheme="minorHAnsi"/>
          <w:sz w:val="24"/>
          <w:szCs w:val="24"/>
        </w:rPr>
        <w:t>Each bid shall be valid for 90 days from its date of submission.</w:t>
      </w:r>
      <w:r w:rsidR="005C1F51" w:rsidRPr="00CE7C7A">
        <w:rPr>
          <w:rFonts w:asciiTheme="minorHAnsi" w:hAnsiTheme="minorHAnsi" w:cstheme="minorHAnsi"/>
          <w:sz w:val="24"/>
          <w:szCs w:val="24"/>
        </w:rPr>
        <w:t xml:space="preserve"> </w:t>
      </w:r>
    </w:p>
    <w:p w14:paraId="0F519040" w14:textId="68CDF88C" w:rsidR="00100D60" w:rsidRPr="00CE7C7A" w:rsidRDefault="00100D60" w:rsidP="007C14FE">
      <w:pPr>
        <w:numPr>
          <w:ilvl w:val="0"/>
          <w:numId w:val="11"/>
        </w:numPr>
        <w:tabs>
          <w:tab w:val="left" w:pos="7440"/>
        </w:tabs>
        <w:spacing w:line="276" w:lineRule="auto"/>
        <w:jc w:val="both"/>
        <w:rPr>
          <w:rFonts w:asciiTheme="minorHAnsi" w:hAnsiTheme="minorHAnsi" w:cstheme="minorHAnsi"/>
          <w:sz w:val="24"/>
          <w:szCs w:val="24"/>
        </w:rPr>
      </w:pPr>
      <w:r w:rsidRPr="00CE7C7A">
        <w:rPr>
          <w:rFonts w:asciiTheme="minorHAnsi" w:hAnsiTheme="minorHAnsi" w:cstheme="minorHAnsi"/>
          <w:sz w:val="24"/>
          <w:szCs w:val="24"/>
        </w:rPr>
        <w:t xml:space="preserve">Bids shall be made in writing </w:t>
      </w:r>
      <w:r w:rsidR="006046F0" w:rsidRPr="00CE7C7A">
        <w:rPr>
          <w:rFonts w:asciiTheme="minorHAnsi" w:hAnsiTheme="minorHAnsi" w:cstheme="minorHAnsi"/>
          <w:sz w:val="24"/>
          <w:szCs w:val="24"/>
        </w:rPr>
        <w:t xml:space="preserve">and </w:t>
      </w:r>
      <w:r w:rsidRPr="00CE7C7A">
        <w:rPr>
          <w:rFonts w:asciiTheme="minorHAnsi" w:hAnsiTheme="minorHAnsi" w:cstheme="minorHAnsi"/>
          <w:sz w:val="24"/>
          <w:szCs w:val="24"/>
        </w:rPr>
        <w:t xml:space="preserve">calculated in Afghani currency (AFN) only as clearly stated on the appropriate forms. Any foreign currency will </w:t>
      </w:r>
      <w:proofErr w:type="gramStart"/>
      <w:r w:rsidR="009D22B4" w:rsidRPr="00CE7C7A">
        <w:rPr>
          <w:rFonts w:asciiTheme="minorHAnsi" w:hAnsiTheme="minorHAnsi" w:cstheme="minorHAnsi"/>
          <w:sz w:val="24"/>
          <w:szCs w:val="24"/>
        </w:rPr>
        <w:t>convert</w:t>
      </w:r>
      <w:proofErr w:type="gramEnd"/>
      <w:r w:rsidRPr="00CE7C7A">
        <w:rPr>
          <w:rFonts w:asciiTheme="minorHAnsi" w:hAnsiTheme="minorHAnsi" w:cstheme="minorHAnsi"/>
          <w:sz w:val="24"/>
          <w:szCs w:val="24"/>
        </w:rPr>
        <w:t xml:space="preserve"> first to AFN then it will be considered under </w:t>
      </w:r>
      <w:r w:rsidR="009D22B4" w:rsidRPr="00CE7C7A">
        <w:rPr>
          <w:rFonts w:asciiTheme="minorHAnsi" w:hAnsiTheme="minorHAnsi" w:cstheme="minorHAnsi"/>
          <w:sz w:val="24"/>
          <w:szCs w:val="24"/>
        </w:rPr>
        <w:t>financial</w:t>
      </w:r>
      <w:r w:rsidRPr="00CE7C7A">
        <w:rPr>
          <w:rFonts w:asciiTheme="minorHAnsi" w:hAnsiTheme="minorHAnsi" w:cstheme="minorHAnsi"/>
          <w:sz w:val="24"/>
          <w:szCs w:val="24"/>
        </w:rPr>
        <w:t xml:space="preserve"> comparison. The date for converting foreign currencies to AFN </w:t>
      </w:r>
      <w:r w:rsidRPr="00CE7C7A">
        <w:rPr>
          <w:rFonts w:asciiTheme="minorHAnsi" w:hAnsiTheme="minorHAnsi" w:cstheme="minorHAnsi"/>
          <w:sz w:val="24"/>
          <w:szCs w:val="24"/>
        </w:rPr>
        <w:lastRenderedPageBreak/>
        <w:t xml:space="preserve">will be based on the closing date/deadline for submitting </w:t>
      </w:r>
      <w:r w:rsidR="006046F0" w:rsidRPr="00CE7C7A">
        <w:rPr>
          <w:rFonts w:asciiTheme="minorHAnsi" w:hAnsiTheme="minorHAnsi" w:cstheme="minorHAnsi"/>
          <w:sz w:val="24"/>
          <w:szCs w:val="24"/>
        </w:rPr>
        <w:t xml:space="preserve">the </w:t>
      </w:r>
      <w:r w:rsidRPr="00CE7C7A">
        <w:rPr>
          <w:rFonts w:asciiTheme="minorHAnsi" w:hAnsiTheme="minorHAnsi" w:cstheme="minorHAnsi"/>
          <w:sz w:val="24"/>
          <w:szCs w:val="24"/>
        </w:rPr>
        <w:t>offer</w:t>
      </w:r>
      <w:r w:rsidR="009D22B4" w:rsidRPr="00CE7C7A">
        <w:rPr>
          <w:rFonts w:asciiTheme="minorHAnsi" w:hAnsiTheme="minorHAnsi" w:cstheme="minorHAnsi"/>
          <w:sz w:val="24"/>
          <w:szCs w:val="24"/>
        </w:rPr>
        <w:t xml:space="preserve"> </w:t>
      </w:r>
      <w:r w:rsidR="00AF2E9F" w:rsidRPr="00CE7C7A">
        <w:rPr>
          <w:rFonts w:asciiTheme="minorHAnsi" w:hAnsiTheme="minorHAnsi" w:cstheme="minorHAnsi"/>
          <w:sz w:val="24"/>
          <w:szCs w:val="24"/>
        </w:rPr>
        <w:t xml:space="preserve">and will be calculated </w:t>
      </w:r>
      <w:r w:rsidR="009D22B4" w:rsidRPr="00CE7C7A">
        <w:rPr>
          <w:rFonts w:asciiTheme="minorHAnsi" w:hAnsiTheme="minorHAnsi" w:cstheme="minorHAnsi"/>
          <w:sz w:val="24"/>
          <w:szCs w:val="24"/>
        </w:rPr>
        <w:t>based on the D</w:t>
      </w:r>
      <w:r w:rsidR="001547B7" w:rsidRPr="00CE7C7A">
        <w:rPr>
          <w:rFonts w:asciiTheme="minorHAnsi" w:hAnsiTheme="minorHAnsi" w:cstheme="minorHAnsi"/>
          <w:sz w:val="24"/>
          <w:szCs w:val="24"/>
        </w:rPr>
        <w:t>A</w:t>
      </w:r>
      <w:r w:rsidR="009D22B4" w:rsidRPr="00CE7C7A">
        <w:rPr>
          <w:rFonts w:asciiTheme="minorHAnsi" w:hAnsiTheme="minorHAnsi" w:cstheme="minorHAnsi"/>
          <w:sz w:val="24"/>
          <w:szCs w:val="24"/>
        </w:rPr>
        <w:t xml:space="preserve"> AFGHANISTAN </w:t>
      </w:r>
      <w:r w:rsidR="00857A78" w:rsidRPr="00CE7C7A">
        <w:rPr>
          <w:rFonts w:asciiTheme="minorHAnsi" w:hAnsiTheme="minorHAnsi" w:cstheme="minorHAnsi"/>
          <w:sz w:val="24"/>
          <w:szCs w:val="24"/>
        </w:rPr>
        <w:t>BANK exchange</w:t>
      </w:r>
      <w:r w:rsidR="009D22B4" w:rsidRPr="00CE7C7A">
        <w:rPr>
          <w:rFonts w:asciiTheme="minorHAnsi" w:hAnsiTheme="minorHAnsi" w:cstheme="minorHAnsi"/>
          <w:sz w:val="24"/>
          <w:szCs w:val="24"/>
        </w:rPr>
        <w:t xml:space="preserve"> rate</w:t>
      </w:r>
    </w:p>
    <w:p w14:paraId="3D5F08E5" w14:textId="6A966207" w:rsidR="005A1452" w:rsidRPr="00CE7C7A" w:rsidRDefault="00100D60" w:rsidP="007C14FE">
      <w:pPr>
        <w:pStyle w:val="ListParagraph"/>
        <w:numPr>
          <w:ilvl w:val="0"/>
          <w:numId w:val="11"/>
        </w:numPr>
        <w:spacing w:line="276" w:lineRule="auto"/>
        <w:rPr>
          <w:rFonts w:asciiTheme="minorHAnsi" w:hAnsiTheme="minorHAnsi" w:cstheme="minorHAnsi"/>
          <w:sz w:val="24"/>
          <w:szCs w:val="24"/>
        </w:rPr>
      </w:pPr>
      <w:r w:rsidRPr="00CE7C7A">
        <w:rPr>
          <w:rFonts w:asciiTheme="minorHAnsi" w:hAnsiTheme="minorHAnsi" w:cstheme="minorHAnsi"/>
          <w:sz w:val="24"/>
          <w:szCs w:val="24"/>
        </w:rPr>
        <w:t>All unit prices must include all taxes, compulsory payments, levies and duties</w:t>
      </w:r>
    </w:p>
    <w:p w14:paraId="6DC51D2C" w14:textId="504389C5" w:rsidR="005A1452" w:rsidRPr="00CE7C7A" w:rsidRDefault="0060561F" w:rsidP="007C14FE">
      <w:pPr>
        <w:pStyle w:val="ListParagraph"/>
        <w:numPr>
          <w:ilvl w:val="0"/>
          <w:numId w:val="11"/>
        </w:numPr>
        <w:spacing w:line="276" w:lineRule="auto"/>
        <w:rPr>
          <w:rFonts w:asciiTheme="minorHAnsi" w:hAnsiTheme="minorHAnsi" w:cstheme="minorHAnsi"/>
          <w:sz w:val="24"/>
          <w:szCs w:val="24"/>
        </w:rPr>
      </w:pPr>
      <w:r w:rsidRPr="00CE7C7A">
        <w:rPr>
          <w:rFonts w:asciiTheme="minorHAnsi" w:hAnsiTheme="minorHAnsi" w:cstheme="minorHAnsi"/>
          <w:sz w:val="24"/>
          <w:szCs w:val="24"/>
        </w:rPr>
        <w:t>Any arithmetic errors will be rectified in accordance with the NAC Procurement Manual as outlined below.</w:t>
      </w:r>
      <w:r w:rsidR="005A1452" w:rsidRPr="00CE7C7A">
        <w:rPr>
          <w:rFonts w:asciiTheme="minorHAnsi" w:hAnsiTheme="minorHAnsi" w:cstheme="minorHAnsi"/>
          <w:sz w:val="24"/>
          <w:szCs w:val="24"/>
        </w:rPr>
        <w:t xml:space="preserve">: </w:t>
      </w:r>
    </w:p>
    <w:p w14:paraId="3DFD1F04" w14:textId="41B87F21" w:rsidR="005A1452" w:rsidRPr="00CE7C7A" w:rsidRDefault="0085750C" w:rsidP="007C14FE">
      <w:pPr>
        <w:pStyle w:val="ListParagraph"/>
        <w:numPr>
          <w:ilvl w:val="0"/>
          <w:numId w:val="11"/>
        </w:numPr>
        <w:spacing w:line="276" w:lineRule="auto"/>
        <w:rPr>
          <w:rFonts w:asciiTheme="minorHAnsi" w:hAnsiTheme="minorHAnsi" w:cstheme="minorHAnsi"/>
          <w:sz w:val="24"/>
          <w:szCs w:val="24"/>
        </w:rPr>
      </w:pPr>
      <w:r w:rsidRPr="00CE7C7A">
        <w:rPr>
          <w:rFonts w:asciiTheme="minorHAnsi" w:hAnsiTheme="minorHAnsi" w:cstheme="minorHAnsi"/>
          <w:sz w:val="24"/>
          <w:szCs w:val="24"/>
        </w:rPr>
        <w:t>In the event of a discrepancy between the unit price and the total for a line item, the unit price will take precedence, and the line-item total will be adjusted accordingly. It is important to note that vendors are not permitted to alter prices during the evaluation process</w:t>
      </w:r>
      <w:r w:rsidR="005A1452" w:rsidRPr="00CE7C7A">
        <w:rPr>
          <w:rFonts w:asciiTheme="minorHAnsi" w:hAnsiTheme="minorHAnsi" w:cstheme="minorHAnsi"/>
          <w:sz w:val="24"/>
          <w:szCs w:val="24"/>
        </w:rPr>
        <w:t>.</w:t>
      </w:r>
    </w:p>
    <w:p w14:paraId="19585B4F" w14:textId="77777777" w:rsidR="00683CA4" w:rsidRDefault="00683CA4" w:rsidP="00B60896"/>
    <w:p w14:paraId="34DCE8BF" w14:textId="7A714BDB" w:rsidR="00BE15AD" w:rsidRPr="00CE7C7A" w:rsidRDefault="00C533AB" w:rsidP="00B60896">
      <w:pPr>
        <w:spacing w:before="76"/>
        <w:ind w:right="30"/>
        <w:jc w:val="both"/>
        <w:rPr>
          <w:rFonts w:asciiTheme="minorHAnsi" w:hAnsiTheme="minorHAnsi" w:cstheme="minorHAnsi"/>
        </w:rPr>
      </w:pPr>
      <w:r w:rsidRPr="00CE7C7A">
        <w:rPr>
          <w:rFonts w:asciiTheme="minorHAnsi" w:hAnsiTheme="minorHAnsi" w:cstheme="minorHAnsi"/>
          <w:b/>
          <w:sz w:val="24"/>
          <w:szCs w:val="24"/>
        </w:rPr>
        <w:t xml:space="preserve">5. </w:t>
      </w:r>
      <w:r w:rsidR="00BE15AD" w:rsidRPr="00CE7C7A">
        <w:rPr>
          <w:rFonts w:asciiTheme="minorHAnsi" w:hAnsiTheme="minorHAnsi" w:cstheme="minorHAnsi"/>
          <w:b/>
          <w:sz w:val="24"/>
          <w:szCs w:val="24"/>
        </w:rPr>
        <w:t xml:space="preserve">Bid </w:t>
      </w:r>
      <w:r w:rsidR="006859F1" w:rsidRPr="00CE7C7A">
        <w:rPr>
          <w:rFonts w:asciiTheme="minorHAnsi" w:hAnsiTheme="minorHAnsi" w:cstheme="minorHAnsi"/>
          <w:b/>
          <w:sz w:val="24"/>
          <w:szCs w:val="24"/>
        </w:rPr>
        <w:t>Opening: Bids</w:t>
      </w:r>
      <w:r w:rsidR="008135C2" w:rsidRPr="00CE7C7A">
        <w:rPr>
          <w:rFonts w:asciiTheme="minorHAnsi" w:hAnsiTheme="minorHAnsi" w:cstheme="minorHAnsi"/>
          <w:sz w:val="24"/>
          <w:szCs w:val="24"/>
        </w:rPr>
        <w:t xml:space="preserve"> will be opened by </w:t>
      </w:r>
      <w:r w:rsidR="006046F0" w:rsidRPr="00CE7C7A">
        <w:rPr>
          <w:rFonts w:asciiTheme="minorHAnsi" w:hAnsiTheme="minorHAnsi" w:cstheme="minorHAnsi"/>
          <w:sz w:val="24"/>
          <w:szCs w:val="24"/>
        </w:rPr>
        <w:t xml:space="preserve">the </w:t>
      </w:r>
      <w:r w:rsidR="008135C2" w:rsidRPr="00CE7C7A">
        <w:rPr>
          <w:rFonts w:asciiTheme="minorHAnsi" w:hAnsiTheme="minorHAnsi" w:cstheme="minorHAnsi"/>
          <w:sz w:val="24"/>
          <w:szCs w:val="24"/>
        </w:rPr>
        <w:t xml:space="preserve">Bid opening committee as per NAC </w:t>
      </w:r>
      <w:r w:rsidR="006046F0" w:rsidRPr="00CE7C7A">
        <w:rPr>
          <w:rFonts w:asciiTheme="minorHAnsi" w:hAnsiTheme="minorHAnsi" w:cstheme="minorHAnsi"/>
          <w:sz w:val="24"/>
          <w:szCs w:val="24"/>
        </w:rPr>
        <w:t>standards</w:t>
      </w:r>
      <w:r w:rsidR="001E693C" w:rsidRPr="00CE7C7A">
        <w:rPr>
          <w:rFonts w:asciiTheme="minorHAnsi" w:hAnsiTheme="minorHAnsi" w:cstheme="minorHAnsi"/>
          <w:sz w:val="24"/>
          <w:szCs w:val="24"/>
        </w:rPr>
        <w:t xml:space="preserve">. </w:t>
      </w:r>
      <w:r w:rsidR="00BE15AD" w:rsidRPr="00CE7C7A">
        <w:rPr>
          <w:rFonts w:asciiTheme="minorHAnsi" w:hAnsiTheme="minorHAnsi" w:cstheme="minorHAnsi"/>
          <w:sz w:val="24"/>
          <w:szCs w:val="24"/>
        </w:rPr>
        <w:t xml:space="preserve">The committee will </w:t>
      </w:r>
      <w:r w:rsidR="008E580A" w:rsidRPr="00CE7C7A">
        <w:rPr>
          <w:rFonts w:asciiTheme="minorHAnsi" w:hAnsiTheme="minorHAnsi" w:cstheme="minorHAnsi"/>
          <w:sz w:val="24"/>
          <w:szCs w:val="24"/>
        </w:rPr>
        <w:t xml:space="preserve">check and </w:t>
      </w:r>
      <w:r w:rsidR="00BE15AD" w:rsidRPr="00CE7C7A">
        <w:rPr>
          <w:rFonts w:asciiTheme="minorHAnsi" w:hAnsiTheme="minorHAnsi" w:cstheme="minorHAnsi"/>
          <w:sz w:val="24"/>
          <w:szCs w:val="24"/>
        </w:rPr>
        <w:t xml:space="preserve">review the </w:t>
      </w:r>
      <w:r w:rsidR="001E693C" w:rsidRPr="00CE7C7A">
        <w:rPr>
          <w:rFonts w:asciiTheme="minorHAnsi" w:hAnsiTheme="minorHAnsi" w:cstheme="minorHAnsi"/>
          <w:sz w:val="24"/>
          <w:szCs w:val="24"/>
        </w:rPr>
        <w:t>quotations</w:t>
      </w:r>
      <w:r w:rsidR="00BE15AD" w:rsidRPr="00CE7C7A">
        <w:rPr>
          <w:rFonts w:asciiTheme="minorHAnsi" w:hAnsiTheme="minorHAnsi" w:cstheme="minorHAnsi"/>
          <w:sz w:val="24"/>
          <w:szCs w:val="24"/>
        </w:rPr>
        <w:t xml:space="preserve"> </w:t>
      </w:r>
      <w:r w:rsidR="008E580A" w:rsidRPr="00CE7C7A">
        <w:rPr>
          <w:rFonts w:asciiTheme="minorHAnsi" w:hAnsiTheme="minorHAnsi" w:cstheme="minorHAnsi"/>
          <w:sz w:val="24"/>
          <w:szCs w:val="24"/>
        </w:rPr>
        <w:t xml:space="preserve">for </w:t>
      </w:r>
      <w:r w:rsidR="007F7705" w:rsidRPr="00CE7C7A">
        <w:rPr>
          <w:rFonts w:asciiTheme="minorHAnsi" w:hAnsiTheme="minorHAnsi" w:cstheme="minorHAnsi"/>
          <w:sz w:val="24"/>
          <w:szCs w:val="24"/>
        </w:rPr>
        <w:t>sale,</w:t>
      </w:r>
      <w:r w:rsidR="002B43CB" w:rsidRPr="00CE7C7A">
        <w:rPr>
          <w:rFonts w:asciiTheme="minorHAnsi" w:hAnsiTheme="minorHAnsi" w:cstheme="minorHAnsi"/>
          <w:sz w:val="24"/>
          <w:szCs w:val="24"/>
        </w:rPr>
        <w:t xml:space="preserve"> </w:t>
      </w:r>
      <w:r w:rsidR="006046F0" w:rsidRPr="00CE7C7A">
        <w:rPr>
          <w:rFonts w:asciiTheme="minorHAnsi" w:hAnsiTheme="minorHAnsi" w:cstheme="minorHAnsi"/>
          <w:sz w:val="24"/>
          <w:szCs w:val="24"/>
        </w:rPr>
        <w:t>on-time</w:t>
      </w:r>
      <w:r w:rsidR="008E580A" w:rsidRPr="00CE7C7A">
        <w:rPr>
          <w:rFonts w:asciiTheme="minorHAnsi" w:hAnsiTheme="minorHAnsi" w:cstheme="minorHAnsi"/>
          <w:sz w:val="24"/>
          <w:szCs w:val="24"/>
        </w:rPr>
        <w:t xml:space="preserve"> </w:t>
      </w:r>
      <w:r w:rsidR="00036B53" w:rsidRPr="00CE7C7A">
        <w:rPr>
          <w:rFonts w:asciiTheme="minorHAnsi" w:hAnsiTheme="minorHAnsi" w:cstheme="minorHAnsi"/>
          <w:sz w:val="24"/>
          <w:szCs w:val="24"/>
        </w:rPr>
        <w:t xml:space="preserve">submission and </w:t>
      </w:r>
      <w:r w:rsidR="0022555C" w:rsidRPr="00CE7C7A">
        <w:rPr>
          <w:rFonts w:asciiTheme="minorHAnsi" w:hAnsiTheme="minorHAnsi" w:cstheme="minorHAnsi"/>
          <w:sz w:val="24"/>
          <w:szCs w:val="24"/>
        </w:rPr>
        <w:t>confirm</w:t>
      </w:r>
      <w:r w:rsidR="00BE15AD" w:rsidRPr="00CE7C7A">
        <w:rPr>
          <w:rFonts w:asciiTheme="minorHAnsi" w:hAnsiTheme="minorHAnsi" w:cstheme="minorHAnsi"/>
          <w:sz w:val="24"/>
          <w:szCs w:val="24"/>
        </w:rPr>
        <w:t xml:space="preserve"> that there are no changes to the terms or any calculation mistakes, ensuring that the documents meet the criteria specified in the </w:t>
      </w:r>
      <w:r w:rsidR="007F7705" w:rsidRPr="00CE7C7A">
        <w:rPr>
          <w:rFonts w:asciiTheme="minorHAnsi" w:hAnsiTheme="minorHAnsi" w:cstheme="minorHAnsi"/>
          <w:sz w:val="24"/>
          <w:szCs w:val="24"/>
        </w:rPr>
        <w:t>RFQ</w:t>
      </w:r>
      <w:r w:rsidR="00BE15AD" w:rsidRPr="00CE7C7A">
        <w:rPr>
          <w:rFonts w:asciiTheme="minorHAnsi" w:hAnsiTheme="minorHAnsi" w:cstheme="minorHAnsi"/>
          <w:sz w:val="24"/>
          <w:szCs w:val="24"/>
        </w:rPr>
        <w:t xml:space="preserve"> documents listed below</w:t>
      </w:r>
      <w:r w:rsidR="00BE15AD" w:rsidRPr="00CE7C7A">
        <w:rPr>
          <w:rFonts w:asciiTheme="minorHAnsi" w:hAnsiTheme="minorHAnsi" w:cstheme="minorHAnsi"/>
        </w:rPr>
        <w:t>.</w:t>
      </w:r>
    </w:p>
    <w:p w14:paraId="49EC1C47" w14:textId="77777777" w:rsidR="005A1452" w:rsidRPr="00CE7C7A" w:rsidRDefault="005A1452" w:rsidP="00B60896">
      <w:pPr>
        <w:rPr>
          <w:rFonts w:asciiTheme="minorHAnsi" w:hAnsiTheme="minorHAnsi" w:cstheme="minorHAnsi"/>
        </w:rPr>
      </w:pPr>
    </w:p>
    <w:p w14:paraId="683C1579" w14:textId="4358F067" w:rsidR="001C6DC8" w:rsidRPr="00CE7C7A" w:rsidRDefault="00C533AB" w:rsidP="00B60896">
      <w:pPr>
        <w:spacing w:before="76"/>
        <w:ind w:right="30"/>
        <w:jc w:val="both"/>
        <w:rPr>
          <w:rFonts w:asciiTheme="minorHAnsi" w:hAnsiTheme="minorHAnsi" w:cstheme="minorHAnsi"/>
          <w:bCs/>
          <w:sz w:val="24"/>
          <w:szCs w:val="24"/>
        </w:rPr>
      </w:pPr>
      <w:r w:rsidRPr="00CE7C7A">
        <w:rPr>
          <w:rFonts w:asciiTheme="minorHAnsi" w:hAnsiTheme="minorHAnsi" w:cstheme="minorHAnsi"/>
          <w:b/>
          <w:sz w:val="24"/>
          <w:szCs w:val="24"/>
        </w:rPr>
        <w:t xml:space="preserve">6. </w:t>
      </w:r>
      <w:r w:rsidR="001C6DC8" w:rsidRPr="00CE7C7A">
        <w:rPr>
          <w:rFonts w:asciiTheme="minorHAnsi" w:hAnsiTheme="minorHAnsi" w:cstheme="minorHAnsi"/>
          <w:b/>
          <w:sz w:val="24"/>
          <w:szCs w:val="24"/>
        </w:rPr>
        <w:t xml:space="preserve">Technical Evaluation: </w:t>
      </w:r>
      <w:r w:rsidR="00560EA6" w:rsidRPr="00CE7C7A">
        <w:rPr>
          <w:rFonts w:asciiTheme="minorHAnsi" w:hAnsiTheme="minorHAnsi" w:cstheme="minorHAnsi"/>
          <w:bCs/>
          <w:sz w:val="24"/>
          <w:szCs w:val="24"/>
        </w:rPr>
        <w:t>All q</w:t>
      </w:r>
      <w:r w:rsidR="00856660" w:rsidRPr="00CE7C7A">
        <w:rPr>
          <w:rFonts w:asciiTheme="minorHAnsi" w:hAnsiTheme="minorHAnsi" w:cstheme="minorHAnsi"/>
          <w:bCs/>
          <w:sz w:val="24"/>
          <w:szCs w:val="24"/>
        </w:rPr>
        <w:t xml:space="preserve">uotations </w:t>
      </w:r>
      <w:r w:rsidR="00560EA6" w:rsidRPr="00CE7C7A">
        <w:rPr>
          <w:rFonts w:asciiTheme="minorHAnsi" w:hAnsiTheme="minorHAnsi" w:cstheme="minorHAnsi"/>
          <w:bCs/>
          <w:sz w:val="24"/>
          <w:szCs w:val="24"/>
        </w:rPr>
        <w:t xml:space="preserve">will be evaluated based on the technical criteria outlined in the </w:t>
      </w:r>
      <w:r w:rsidR="00856660" w:rsidRPr="00CE7C7A">
        <w:rPr>
          <w:rFonts w:asciiTheme="minorHAnsi" w:hAnsiTheme="minorHAnsi" w:cstheme="minorHAnsi"/>
          <w:bCs/>
          <w:sz w:val="24"/>
          <w:szCs w:val="24"/>
        </w:rPr>
        <w:t>RFQ</w:t>
      </w:r>
      <w:r w:rsidR="00560EA6" w:rsidRPr="00CE7C7A">
        <w:rPr>
          <w:rFonts w:asciiTheme="minorHAnsi" w:hAnsiTheme="minorHAnsi" w:cstheme="minorHAnsi"/>
          <w:bCs/>
          <w:sz w:val="24"/>
          <w:szCs w:val="24"/>
        </w:rPr>
        <w:t xml:space="preserve"> documents. Bidders who do not meet the minimum technical requirements will be disqualified and will not </w:t>
      </w:r>
      <w:r w:rsidR="00856660" w:rsidRPr="00CE7C7A">
        <w:rPr>
          <w:rFonts w:asciiTheme="minorHAnsi" w:hAnsiTheme="minorHAnsi" w:cstheme="minorHAnsi"/>
          <w:bCs/>
          <w:sz w:val="24"/>
          <w:szCs w:val="24"/>
        </w:rPr>
        <w:t>be con</w:t>
      </w:r>
      <w:r w:rsidR="005273DA" w:rsidRPr="00CE7C7A">
        <w:rPr>
          <w:rFonts w:asciiTheme="minorHAnsi" w:hAnsiTheme="minorHAnsi" w:cstheme="minorHAnsi"/>
          <w:bCs/>
          <w:sz w:val="24"/>
          <w:szCs w:val="24"/>
        </w:rPr>
        <w:t xml:space="preserve">sidered </w:t>
      </w:r>
      <w:r w:rsidR="00EA6846" w:rsidRPr="00CE7C7A">
        <w:rPr>
          <w:rFonts w:asciiTheme="minorHAnsi" w:hAnsiTheme="minorHAnsi" w:cstheme="minorHAnsi"/>
          <w:bCs/>
          <w:sz w:val="24"/>
          <w:szCs w:val="24"/>
        </w:rPr>
        <w:t xml:space="preserve">for further process </w:t>
      </w:r>
      <w:r w:rsidR="006046F0" w:rsidRPr="00CE7C7A">
        <w:rPr>
          <w:rFonts w:asciiTheme="minorHAnsi" w:hAnsiTheme="minorHAnsi" w:cstheme="minorHAnsi"/>
          <w:bCs/>
          <w:sz w:val="24"/>
          <w:szCs w:val="24"/>
        </w:rPr>
        <w:t>stages</w:t>
      </w:r>
      <w:r w:rsidR="001C6DC8" w:rsidRPr="00CE7C7A">
        <w:rPr>
          <w:rFonts w:asciiTheme="minorHAnsi" w:hAnsiTheme="minorHAnsi" w:cstheme="minorHAnsi"/>
          <w:bCs/>
          <w:sz w:val="24"/>
          <w:szCs w:val="24"/>
        </w:rPr>
        <w:t>.</w:t>
      </w:r>
    </w:p>
    <w:p w14:paraId="37E14643" w14:textId="77777777" w:rsidR="00BC0A97" w:rsidRPr="006465FA" w:rsidRDefault="00BC0A97" w:rsidP="00B60896">
      <w:pPr>
        <w:spacing w:before="76"/>
        <w:ind w:right="30"/>
        <w:jc w:val="both"/>
        <w:rPr>
          <w:rFonts w:asciiTheme="minorHAnsi" w:hAnsiTheme="minorHAnsi" w:cstheme="minorHAnsi"/>
          <w:bCs/>
        </w:rPr>
      </w:pPr>
    </w:p>
    <w:p w14:paraId="71F0AF81" w14:textId="1304159C" w:rsidR="001C6DC8" w:rsidRPr="00CE7C7A" w:rsidRDefault="00C533AB" w:rsidP="00B60896">
      <w:pPr>
        <w:spacing w:before="76"/>
        <w:ind w:right="30"/>
        <w:jc w:val="both"/>
        <w:rPr>
          <w:rFonts w:asciiTheme="minorHAnsi" w:hAnsiTheme="minorHAnsi" w:cstheme="minorHAnsi"/>
          <w:bCs/>
          <w:sz w:val="24"/>
          <w:szCs w:val="24"/>
        </w:rPr>
      </w:pPr>
      <w:r w:rsidRPr="00CE7C7A">
        <w:rPr>
          <w:rFonts w:asciiTheme="minorHAnsi" w:hAnsiTheme="minorHAnsi" w:cstheme="minorHAnsi"/>
          <w:b/>
          <w:sz w:val="24"/>
          <w:szCs w:val="24"/>
        </w:rPr>
        <w:t xml:space="preserve">7. </w:t>
      </w:r>
      <w:r w:rsidR="00BC0A97" w:rsidRPr="00CE7C7A">
        <w:rPr>
          <w:rFonts w:asciiTheme="minorHAnsi" w:hAnsiTheme="minorHAnsi" w:cstheme="minorHAnsi"/>
          <w:b/>
          <w:sz w:val="24"/>
          <w:szCs w:val="24"/>
        </w:rPr>
        <w:t xml:space="preserve">Selection of Tender: </w:t>
      </w:r>
      <w:r w:rsidR="00726A3F" w:rsidRPr="00CE7C7A">
        <w:rPr>
          <w:rFonts w:asciiTheme="minorHAnsi" w:hAnsiTheme="minorHAnsi" w:cstheme="minorHAnsi"/>
          <w:bCs/>
          <w:sz w:val="24"/>
          <w:szCs w:val="24"/>
        </w:rPr>
        <w:t>The successful bidder will be chosen based on the ranking of companies according to their financial proposals, following the completion of all technical criteria. Among the qualified bids, the one with the lowest price will be selected.</w:t>
      </w:r>
    </w:p>
    <w:p w14:paraId="082374F9" w14:textId="77777777" w:rsidR="00972D4B" w:rsidRPr="006465FA" w:rsidRDefault="00972D4B" w:rsidP="00B60896">
      <w:pPr>
        <w:spacing w:before="76"/>
        <w:ind w:right="30"/>
        <w:jc w:val="both"/>
        <w:rPr>
          <w:rFonts w:asciiTheme="minorHAnsi" w:hAnsiTheme="minorHAnsi" w:cstheme="minorHAnsi"/>
          <w:bCs/>
        </w:rPr>
      </w:pPr>
    </w:p>
    <w:p w14:paraId="7C110879" w14:textId="78C4A284" w:rsidR="00972D4B" w:rsidRPr="00CE7C7A" w:rsidRDefault="00C533AB" w:rsidP="00B60896">
      <w:pPr>
        <w:tabs>
          <w:tab w:val="left" w:pos="720"/>
        </w:tabs>
        <w:jc w:val="both"/>
        <w:rPr>
          <w:rFonts w:asciiTheme="minorHAnsi" w:hAnsiTheme="minorHAnsi" w:cstheme="minorHAnsi"/>
          <w:bCs/>
          <w:sz w:val="24"/>
          <w:szCs w:val="24"/>
        </w:rPr>
      </w:pPr>
      <w:r w:rsidRPr="00CE7C7A">
        <w:rPr>
          <w:rFonts w:asciiTheme="minorHAnsi" w:hAnsiTheme="minorHAnsi" w:cstheme="minorHAnsi"/>
          <w:b/>
          <w:sz w:val="24"/>
          <w:szCs w:val="24"/>
        </w:rPr>
        <w:t xml:space="preserve">8. </w:t>
      </w:r>
      <w:r w:rsidR="00972D4B" w:rsidRPr="00CE7C7A">
        <w:rPr>
          <w:rFonts w:asciiTheme="minorHAnsi" w:hAnsiTheme="minorHAnsi" w:cstheme="minorHAnsi"/>
          <w:b/>
          <w:sz w:val="24"/>
          <w:szCs w:val="24"/>
        </w:rPr>
        <w:t>Bid Security:</w:t>
      </w:r>
      <w:r w:rsidR="00972D4B" w:rsidRPr="00CE7C7A">
        <w:rPr>
          <w:rFonts w:asciiTheme="minorHAnsi" w:hAnsiTheme="minorHAnsi" w:cstheme="minorHAnsi"/>
          <w:b/>
        </w:rPr>
        <w:t xml:space="preserve"> </w:t>
      </w:r>
      <w:r w:rsidR="00972D4B" w:rsidRPr="00CE7C7A">
        <w:rPr>
          <w:rFonts w:asciiTheme="minorHAnsi" w:hAnsiTheme="minorHAnsi" w:cstheme="minorHAnsi"/>
          <w:bCs/>
          <w:sz w:val="24"/>
          <w:szCs w:val="24"/>
        </w:rPr>
        <w:t>All interested bidders are required to submit a bid guarantee of AFN……</w:t>
      </w:r>
      <w:proofErr w:type="gramStart"/>
      <w:r w:rsidR="00972D4B" w:rsidRPr="00CE7C7A">
        <w:rPr>
          <w:rFonts w:asciiTheme="minorHAnsi" w:hAnsiTheme="minorHAnsi" w:cstheme="minorHAnsi"/>
          <w:bCs/>
          <w:sz w:val="24"/>
          <w:szCs w:val="24"/>
        </w:rPr>
        <w:t>…..</w:t>
      </w:r>
      <w:proofErr w:type="gramEnd"/>
      <w:r w:rsidR="00972D4B" w:rsidRPr="00CE7C7A">
        <w:rPr>
          <w:rFonts w:asciiTheme="minorHAnsi" w:hAnsiTheme="minorHAnsi" w:cstheme="minorHAnsi"/>
          <w:bCs/>
          <w:sz w:val="24"/>
          <w:szCs w:val="24"/>
        </w:rPr>
        <w:t xml:space="preserve"> Bids not accompanied by </w:t>
      </w:r>
      <w:proofErr w:type="gramStart"/>
      <w:r w:rsidR="00972D4B" w:rsidRPr="00CE7C7A">
        <w:rPr>
          <w:rFonts w:asciiTheme="minorHAnsi" w:hAnsiTheme="minorHAnsi" w:cstheme="minorHAnsi"/>
          <w:bCs/>
          <w:sz w:val="24"/>
          <w:szCs w:val="24"/>
        </w:rPr>
        <w:t>bid</w:t>
      </w:r>
      <w:proofErr w:type="gramEnd"/>
      <w:r w:rsidR="00972D4B" w:rsidRPr="00CE7C7A">
        <w:rPr>
          <w:rFonts w:asciiTheme="minorHAnsi" w:hAnsiTheme="minorHAnsi" w:cstheme="minorHAnsi"/>
          <w:bCs/>
          <w:sz w:val="24"/>
          <w:szCs w:val="24"/>
        </w:rPr>
        <w:t xml:space="preserve"> </w:t>
      </w:r>
      <w:r w:rsidR="00B21172" w:rsidRPr="00CE7C7A">
        <w:rPr>
          <w:rFonts w:asciiTheme="minorHAnsi" w:hAnsiTheme="minorHAnsi" w:cstheme="minorHAnsi"/>
          <w:bCs/>
          <w:sz w:val="24"/>
          <w:szCs w:val="24"/>
        </w:rPr>
        <w:t>guarantee</w:t>
      </w:r>
      <w:r w:rsidR="00972D4B" w:rsidRPr="00CE7C7A">
        <w:rPr>
          <w:rFonts w:asciiTheme="minorHAnsi" w:hAnsiTheme="minorHAnsi" w:cstheme="minorHAnsi"/>
          <w:bCs/>
          <w:sz w:val="24"/>
          <w:szCs w:val="24"/>
        </w:rPr>
        <w:t xml:space="preserve"> will not be accepted.</w:t>
      </w:r>
    </w:p>
    <w:p w14:paraId="347F0E48" w14:textId="77777777" w:rsidR="00972D4B" w:rsidRPr="006465FA" w:rsidRDefault="00972D4B" w:rsidP="00B60896">
      <w:pPr>
        <w:tabs>
          <w:tab w:val="left" w:pos="720"/>
        </w:tabs>
        <w:jc w:val="both"/>
        <w:rPr>
          <w:rFonts w:asciiTheme="minorHAnsi" w:hAnsiTheme="minorHAnsi" w:cstheme="minorHAnsi"/>
          <w:bCs/>
        </w:rPr>
      </w:pPr>
    </w:p>
    <w:p w14:paraId="0953B19B" w14:textId="0A13AC02" w:rsidR="00972D4B" w:rsidRPr="00CE7C7A" w:rsidRDefault="00443057" w:rsidP="00B60896">
      <w:pPr>
        <w:tabs>
          <w:tab w:val="left" w:pos="720"/>
        </w:tabs>
        <w:jc w:val="both"/>
        <w:rPr>
          <w:rFonts w:asciiTheme="minorHAnsi" w:hAnsiTheme="minorHAnsi" w:cstheme="minorHAnsi"/>
          <w:bCs/>
          <w:sz w:val="24"/>
          <w:szCs w:val="24"/>
        </w:rPr>
      </w:pPr>
      <w:r w:rsidRPr="00CE7C7A">
        <w:rPr>
          <w:rFonts w:asciiTheme="minorHAnsi" w:hAnsiTheme="minorHAnsi" w:cstheme="minorHAnsi"/>
          <w:bCs/>
          <w:sz w:val="24"/>
          <w:szCs w:val="24"/>
        </w:rPr>
        <w:t xml:space="preserve">NAC has the right not to refund the bid security if the bidder: </w:t>
      </w:r>
      <w:r w:rsidR="006046F0" w:rsidRPr="00CE7C7A">
        <w:rPr>
          <w:rFonts w:asciiTheme="minorHAnsi" w:hAnsiTheme="minorHAnsi" w:cstheme="minorHAnsi"/>
          <w:bCs/>
          <w:sz w:val="24"/>
          <w:szCs w:val="24"/>
        </w:rPr>
        <w:t xml:space="preserve">1 </w:t>
      </w:r>
      <w:r w:rsidR="00407D63" w:rsidRPr="00CE7C7A">
        <w:rPr>
          <w:rFonts w:asciiTheme="minorHAnsi" w:hAnsiTheme="minorHAnsi" w:cstheme="minorHAnsi"/>
          <w:bCs/>
          <w:sz w:val="24"/>
          <w:szCs w:val="24"/>
        </w:rPr>
        <w:t>Provides</w:t>
      </w:r>
      <w:r w:rsidRPr="00CE7C7A">
        <w:rPr>
          <w:rFonts w:asciiTheme="minorHAnsi" w:hAnsiTheme="minorHAnsi" w:cstheme="minorHAnsi"/>
          <w:bCs/>
          <w:sz w:val="24"/>
          <w:szCs w:val="24"/>
        </w:rPr>
        <w:t xml:space="preserve"> fake documents/information; 2- do not accept correction of any arithmetic error; 3- </w:t>
      </w:r>
      <w:r w:rsidR="00407D63" w:rsidRPr="00CE7C7A">
        <w:rPr>
          <w:rFonts w:asciiTheme="minorHAnsi" w:hAnsiTheme="minorHAnsi" w:cstheme="minorHAnsi"/>
          <w:bCs/>
          <w:sz w:val="24"/>
          <w:szCs w:val="24"/>
        </w:rPr>
        <w:t>does</w:t>
      </w:r>
      <w:r w:rsidRPr="00CE7C7A">
        <w:rPr>
          <w:rFonts w:asciiTheme="minorHAnsi" w:hAnsiTheme="minorHAnsi" w:cstheme="minorHAnsi"/>
          <w:bCs/>
          <w:sz w:val="24"/>
          <w:szCs w:val="24"/>
        </w:rPr>
        <w:t xml:space="preserve"> not agree to sign the contract; 4- modifies or withdraw its offer after </w:t>
      </w:r>
      <w:r w:rsidR="00322591" w:rsidRPr="00CE7C7A">
        <w:rPr>
          <w:rFonts w:asciiTheme="minorHAnsi" w:hAnsiTheme="minorHAnsi" w:cstheme="minorHAnsi"/>
          <w:bCs/>
          <w:sz w:val="24"/>
          <w:szCs w:val="24"/>
        </w:rPr>
        <w:t>the deadline for</w:t>
      </w:r>
      <w:r w:rsidRPr="00CE7C7A">
        <w:rPr>
          <w:rFonts w:asciiTheme="minorHAnsi" w:hAnsiTheme="minorHAnsi" w:cstheme="minorHAnsi"/>
          <w:bCs/>
          <w:sz w:val="24"/>
          <w:szCs w:val="24"/>
        </w:rPr>
        <w:t xml:space="preserve"> bid submission</w:t>
      </w:r>
      <w:r w:rsidR="00972D4B" w:rsidRPr="00CE7C7A">
        <w:rPr>
          <w:rFonts w:asciiTheme="minorHAnsi" w:hAnsiTheme="minorHAnsi" w:cstheme="minorHAnsi"/>
          <w:bCs/>
          <w:sz w:val="24"/>
          <w:szCs w:val="24"/>
        </w:rPr>
        <w:t>.</w:t>
      </w:r>
    </w:p>
    <w:p w14:paraId="6AD14BCA" w14:textId="77777777" w:rsidR="00972D4B" w:rsidRPr="00CE7C7A" w:rsidRDefault="00972D4B" w:rsidP="00B60896">
      <w:pPr>
        <w:tabs>
          <w:tab w:val="left" w:pos="720"/>
        </w:tabs>
        <w:jc w:val="both"/>
        <w:rPr>
          <w:rFonts w:asciiTheme="minorHAnsi" w:hAnsiTheme="minorHAnsi" w:cstheme="minorHAnsi"/>
          <w:b/>
          <w:bCs/>
        </w:rPr>
      </w:pPr>
    </w:p>
    <w:p w14:paraId="7A558555" w14:textId="668E5B0F" w:rsidR="00972D4B" w:rsidRPr="00CE7C7A" w:rsidRDefault="00C533AB" w:rsidP="00B60896">
      <w:pPr>
        <w:tabs>
          <w:tab w:val="left" w:pos="720"/>
        </w:tabs>
        <w:jc w:val="both"/>
        <w:rPr>
          <w:rFonts w:asciiTheme="minorHAnsi" w:hAnsiTheme="minorHAnsi" w:cstheme="minorHAnsi"/>
          <w:bCs/>
          <w:sz w:val="24"/>
          <w:szCs w:val="24"/>
        </w:rPr>
      </w:pPr>
      <w:r w:rsidRPr="00CE7C7A">
        <w:rPr>
          <w:rFonts w:asciiTheme="minorHAnsi" w:hAnsiTheme="minorHAnsi" w:cstheme="minorHAnsi"/>
          <w:b/>
          <w:sz w:val="24"/>
          <w:szCs w:val="24"/>
        </w:rPr>
        <w:t xml:space="preserve">9. </w:t>
      </w:r>
      <w:r w:rsidR="00972D4B" w:rsidRPr="00CE7C7A">
        <w:rPr>
          <w:rFonts w:asciiTheme="minorHAnsi" w:hAnsiTheme="minorHAnsi" w:cstheme="minorHAnsi"/>
          <w:b/>
          <w:sz w:val="24"/>
          <w:szCs w:val="24"/>
        </w:rPr>
        <w:t>Performance Security:</w:t>
      </w:r>
      <w:r w:rsidR="00972D4B" w:rsidRPr="00CE7C7A">
        <w:rPr>
          <w:rFonts w:asciiTheme="minorHAnsi" w:hAnsiTheme="minorHAnsi" w:cstheme="minorHAnsi"/>
        </w:rPr>
        <w:t xml:space="preserve"> </w:t>
      </w:r>
      <w:r w:rsidR="00AF7FB3" w:rsidRPr="00CE7C7A">
        <w:rPr>
          <w:rFonts w:asciiTheme="minorHAnsi" w:hAnsiTheme="minorHAnsi" w:cstheme="minorHAnsi"/>
          <w:bCs/>
          <w:sz w:val="24"/>
          <w:szCs w:val="24"/>
        </w:rPr>
        <w:t>The selected supplier must provide performance security equal to 5% of the total contract value. This security will be refunded after the contractor fulfills all contractual obligations to the satisfaction of NAC. However, if the contractor fails to meet the terms of the contract, the security may be forfeited.</w:t>
      </w:r>
    </w:p>
    <w:p w14:paraId="3DE8FEF2" w14:textId="77777777" w:rsidR="00972D4B" w:rsidRPr="00CE7C7A" w:rsidRDefault="00972D4B" w:rsidP="00B60896">
      <w:pPr>
        <w:tabs>
          <w:tab w:val="left" w:pos="720"/>
        </w:tabs>
        <w:jc w:val="both"/>
        <w:rPr>
          <w:rFonts w:asciiTheme="minorHAnsi" w:hAnsiTheme="minorHAnsi" w:cstheme="minorHAnsi"/>
        </w:rPr>
      </w:pPr>
    </w:p>
    <w:p w14:paraId="053F2DE3" w14:textId="0929F61E" w:rsidR="00972D4B" w:rsidRPr="00CE7C7A" w:rsidRDefault="00C533AB" w:rsidP="00B60896">
      <w:pPr>
        <w:spacing w:before="76"/>
        <w:ind w:right="30"/>
        <w:jc w:val="both"/>
        <w:rPr>
          <w:rFonts w:asciiTheme="minorHAnsi" w:hAnsiTheme="minorHAnsi" w:cstheme="minorHAnsi"/>
          <w:bCs/>
          <w:sz w:val="24"/>
          <w:szCs w:val="24"/>
        </w:rPr>
      </w:pPr>
      <w:r w:rsidRPr="00CE7C7A">
        <w:rPr>
          <w:rFonts w:asciiTheme="minorHAnsi" w:hAnsiTheme="minorHAnsi" w:cstheme="minorHAnsi"/>
          <w:b/>
          <w:sz w:val="24"/>
          <w:szCs w:val="24"/>
        </w:rPr>
        <w:t xml:space="preserve">10. </w:t>
      </w:r>
      <w:r w:rsidR="00972D4B" w:rsidRPr="00CE7C7A">
        <w:rPr>
          <w:rFonts w:asciiTheme="minorHAnsi" w:hAnsiTheme="minorHAnsi" w:cstheme="minorHAnsi"/>
          <w:b/>
          <w:sz w:val="24"/>
          <w:szCs w:val="24"/>
        </w:rPr>
        <w:t>Retention Money:</w:t>
      </w:r>
      <w:r w:rsidR="00972D4B" w:rsidRPr="00CE7C7A">
        <w:rPr>
          <w:rFonts w:asciiTheme="minorHAnsi" w:hAnsiTheme="minorHAnsi" w:cstheme="minorHAnsi"/>
        </w:rPr>
        <w:t xml:space="preserve"> </w:t>
      </w:r>
      <w:r w:rsidR="00972D4B" w:rsidRPr="00CE7C7A">
        <w:rPr>
          <w:rFonts w:asciiTheme="minorHAnsi" w:hAnsiTheme="minorHAnsi" w:cstheme="minorHAnsi"/>
          <w:bCs/>
          <w:sz w:val="24"/>
          <w:szCs w:val="24"/>
        </w:rPr>
        <w:t>Not Applicable</w:t>
      </w:r>
    </w:p>
    <w:p w14:paraId="46E72FF4" w14:textId="77777777" w:rsidR="00726A3F" w:rsidRPr="006465FA" w:rsidRDefault="00726A3F" w:rsidP="00B60896">
      <w:pPr>
        <w:spacing w:before="76"/>
        <w:ind w:right="30"/>
        <w:jc w:val="both"/>
        <w:rPr>
          <w:rFonts w:asciiTheme="minorHAnsi" w:hAnsiTheme="minorHAnsi" w:cstheme="minorHAnsi"/>
          <w:b/>
        </w:rPr>
      </w:pPr>
    </w:p>
    <w:p w14:paraId="6534A885" w14:textId="477B1261" w:rsidR="007F540D" w:rsidRPr="00CE7C7A" w:rsidRDefault="00C533AB" w:rsidP="00B60896">
      <w:pPr>
        <w:spacing w:before="76"/>
        <w:ind w:right="4278"/>
        <w:jc w:val="both"/>
        <w:rPr>
          <w:rFonts w:asciiTheme="minorHAnsi" w:hAnsiTheme="minorHAnsi" w:cstheme="minorHAnsi"/>
          <w:b/>
          <w:sz w:val="24"/>
          <w:szCs w:val="24"/>
        </w:rPr>
      </w:pPr>
      <w:r w:rsidRPr="00CE7C7A">
        <w:rPr>
          <w:rFonts w:asciiTheme="minorHAnsi" w:hAnsiTheme="minorHAnsi" w:cstheme="minorHAnsi"/>
          <w:b/>
          <w:sz w:val="24"/>
          <w:szCs w:val="24"/>
        </w:rPr>
        <w:t xml:space="preserve">11. </w:t>
      </w:r>
      <w:r w:rsidR="007F540D" w:rsidRPr="00CE7C7A">
        <w:rPr>
          <w:rFonts w:asciiTheme="minorHAnsi" w:hAnsiTheme="minorHAnsi" w:cstheme="minorHAnsi"/>
          <w:b/>
          <w:sz w:val="24"/>
          <w:szCs w:val="24"/>
        </w:rPr>
        <w:t>Delivery Location</w:t>
      </w:r>
      <w:r w:rsidR="002508C6" w:rsidRPr="00CE7C7A">
        <w:rPr>
          <w:rFonts w:asciiTheme="minorHAnsi" w:hAnsiTheme="minorHAnsi" w:cstheme="minorHAnsi"/>
          <w:b/>
          <w:sz w:val="24"/>
          <w:szCs w:val="24"/>
        </w:rPr>
        <w:t xml:space="preserve">: </w:t>
      </w:r>
    </w:p>
    <w:p w14:paraId="1F555EA3" w14:textId="3C9E2279" w:rsidR="002508C6" w:rsidRPr="00CE7C7A" w:rsidRDefault="00407D63" w:rsidP="00B60896">
      <w:pPr>
        <w:spacing w:before="76"/>
        <w:ind w:right="30"/>
        <w:jc w:val="both"/>
        <w:rPr>
          <w:rFonts w:asciiTheme="minorHAnsi" w:hAnsiTheme="minorHAnsi" w:cstheme="minorHAnsi"/>
          <w:bCs/>
          <w:sz w:val="24"/>
          <w:szCs w:val="24"/>
        </w:rPr>
      </w:pPr>
      <w:r w:rsidRPr="00CE7C7A">
        <w:rPr>
          <w:rFonts w:asciiTheme="minorHAnsi" w:hAnsiTheme="minorHAnsi" w:cstheme="minorHAnsi"/>
          <w:bCs/>
          <w:sz w:val="24"/>
          <w:szCs w:val="24"/>
        </w:rPr>
        <w:t>The supplier</w:t>
      </w:r>
      <w:r w:rsidR="002508C6" w:rsidRPr="00CE7C7A">
        <w:rPr>
          <w:rFonts w:asciiTheme="minorHAnsi" w:hAnsiTheme="minorHAnsi" w:cstheme="minorHAnsi"/>
          <w:bCs/>
          <w:sz w:val="24"/>
          <w:szCs w:val="24"/>
        </w:rPr>
        <w:t xml:space="preserve"> will be respons</w:t>
      </w:r>
      <w:r w:rsidR="00663D7E" w:rsidRPr="00CE7C7A">
        <w:rPr>
          <w:rFonts w:asciiTheme="minorHAnsi" w:hAnsiTheme="minorHAnsi" w:cstheme="minorHAnsi"/>
          <w:bCs/>
          <w:sz w:val="24"/>
          <w:szCs w:val="24"/>
        </w:rPr>
        <w:t xml:space="preserve">ible for delivery </w:t>
      </w:r>
      <w:r w:rsidR="00A0550D">
        <w:rPr>
          <w:rFonts w:asciiTheme="minorHAnsi" w:hAnsiTheme="minorHAnsi" w:cstheme="minorHAnsi"/>
          <w:bCs/>
          <w:sz w:val="24"/>
          <w:szCs w:val="24"/>
        </w:rPr>
        <w:t xml:space="preserve">and installation </w:t>
      </w:r>
      <w:r w:rsidR="00663D7E" w:rsidRPr="00CE7C7A">
        <w:rPr>
          <w:rFonts w:asciiTheme="minorHAnsi" w:hAnsiTheme="minorHAnsi" w:cstheme="minorHAnsi"/>
          <w:bCs/>
          <w:sz w:val="24"/>
          <w:szCs w:val="24"/>
        </w:rPr>
        <w:t>of the contracted goods and services to</w:t>
      </w:r>
      <w:r w:rsidR="00274257" w:rsidRPr="00CE7C7A">
        <w:rPr>
          <w:rFonts w:asciiTheme="minorHAnsi" w:hAnsiTheme="minorHAnsi" w:cstheme="minorHAnsi"/>
          <w:bCs/>
          <w:sz w:val="24"/>
          <w:szCs w:val="24"/>
        </w:rPr>
        <w:t>:</w:t>
      </w:r>
    </w:p>
    <w:p w14:paraId="78F70748" w14:textId="16308CE8" w:rsidR="002508C6" w:rsidRPr="00286C9E" w:rsidRDefault="00407D63" w:rsidP="006465FA">
      <w:pPr>
        <w:pStyle w:val="ListParagraph"/>
        <w:numPr>
          <w:ilvl w:val="0"/>
          <w:numId w:val="9"/>
        </w:numPr>
        <w:spacing w:before="76"/>
        <w:ind w:right="30"/>
        <w:rPr>
          <w:rFonts w:asciiTheme="minorHAnsi" w:hAnsiTheme="minorHAnsi" w:cstheme="minorHAnsi"/>
          <w:b/>
          <w:sz w:val="24"/>
          <w:szCs w:val="24"/>
        </w:rPr>
      </w:pPr>
      <w:r w:rsidRPr="00286C9E">
        <w:rPr>
          <w:rFonts w:asciiTheme="minorHAnsi" w:hAnsiTheme="minorHAnsi" w:cstheme="minorHAnsi"/>
          <w:b/>
          <w:sz w:val="24"/>
          <w:szCs w:val="24"/>
        </w:rPr>
        <w:t xml:space="preserve">Ghazni </w:t>
      </w:r>
      <w:r w:rsidR="00286C9E" w:rsidRPr="00286C9E">
        <w:rPr>
          <w:rFonts w:asciiTheme="minorHAnsi" w:hAnsiTheme="minorHAnsi" w:cstheme="minorHAnsi"/>
          <w:b/>
          <w:sz w:val="24"/>
          <w:szCs w:val="24"/>
        </w:rPr>
        <w:t>Province</w:t>
      </w:r>
      <w:r w:rsidR="006465FA">
        <w:rPr>
          <w:rFonts w:asciiTheme="minorHAnsi" w:hAnsiTheme="minorHAnsi" w:cstheme="minorHAnsi"/>
          <w:b/>
          <w:sz w:val="24"/>
          <w:szCs w:val="24"/>
        </w:rPr>
        <w:t>:</w:t>
      </w:r>
      <w:r w:rsidR="00286C9E" w:rsidRPr="00286C9E">
        <w:rPr>
          <w:rFonts w:asciiTheme="minorHAnsi" w:hAnsiTheme="minorHAnsi" w:cstheme="minorHAnsi"/>
          <w:b/>
          <w:sz w:val="24"/>
          <w:szCs w:val="24"/>
        </w:rPr>
        <w:t xml:space="preserve"> Waghz District</w:t>
      </w:r>
      <w:r w:rsidR="006465FA">
        <w:rPr>
          <w:rFonts w:asciiTheme="minorHAnsi" w:hAnsiTheme="minorHAnsi" w:cstheme="minorHAnsi"/>
          <w:b/>
          <w:sz w:val="24"/>
          <w:szCs w:val="24"/>
        </w:rPr>
        <w:t xml:space="preserve">, </w:t>
      </w:r>
      <w:proofErr w:type="spellStart"/>
      <w:r w:rsidR="006465FA">
        <w:rPr>
          <w:rFonts w:asciiTheme="minorHAnsi" w:hAnsiTheme="minorHAnsi" w:cstheme="minorHAnsi"/>
          <w:b/>
          <w:sz w:val="24"/>
          <w:szCs w:val="24"/>
        </w:rPr>
        <w:t>Omerwall</w:t>
      </w:r>
      <w:proofErr w:type="spellEnd"/>
      <w:r w:rsidR="006465FA">
        <w:rPr>
          <w:rFonts w:asciiTheme="minorHAnsi" w:hAnsiTheme="minorHAnsi" w:cstheme="minorHAnsi"/>
          <w:b/>
          <w:sz w:val="24"/>
          <w:szCs w:val="24"/>
        </w:rPr>
        <w:t xml:space="preserve"> Village</w:t>
      </w:r>
    </w:p>
    <w:p w14:paraId="2FFF87AB" w14:textId="0E04B818" w:rsidR="006465FA" w:rsidRPr="005143CA" w:rsidRDefault="00407D63" w:rsidP="005143CA">
      <w:pPr>
        <w:pStyle w:val="ListParagraph"/>
        <w:numPr>
          <w:ilvl w:val="0"/>
          <w:numId w:val="9"/>
        </w:numPr>
        <w:spacing w:before="76"/>
        <w:ind w:right="30"/>
        <w:rPr>
          <w:rFonts w:asciiTheme="minorHAnsi" w:hAnsiTheme="minorHAnsi" w:cstheme="minorHAnsi"/>
          <w:b/>
          <w:sz w:val="24"/>
          <w:szCs w:val="24"/>
          <w:lang w:val="es-ES"/>
        </w:rPr>
      </w:pPr>
      <w:proofErr w:type="spellStart"/>
      <w:r w:rsidRPr="006465FA">
        <w:rPr>
          <w:rFonts w:asciiTheme="minorHAnsi" w:hAnsiTheme="minorHAnsi" w:cstheme="minorHAnsi"/>
          <w:b/>
          <w:sz w:val="24"/>
          <w:szCs w:val="24"/>
          <w:lang w:val="es-ES"/>
        </w:rPr>
        <w:t>Faryab</w:t>
      </w:r>
      <w:proofErr w:type="spellEnd"/>
      <w:r w:rsidRPr="006465FA">
        <w:rPr>
          <w:rFonts w:asciiTheme="minorHAnsi" w:hAnsiTheme="minorHAnsi" w:cstheme="minorHAnsi"/>
          <w:b/>
          <w:sz w:val="24"/>
          <w:szCs w:val="24"/>
          <w:lang w:val="es-ES"/>
        </w:rPr>
        <w:t xml:space="preserve"> </w:t>
      </w:r>
      <w:proofErr w:type="spellStart"/>
      <w:r w:rsidR="00286C9E" w:rsidRPr="006465FA">
        <w:rPr>
          <w:rFonts w:asciiTheme="minorHAnsi" w:hAnsiTheme="minorHAnsi" w:cstheme="minorHAnsi"/>
          <w:b/>
          <w:sz w:val="24"/>
          <w:szCs w:val="24"/>
          <w:lang w:val="es-ES"/>
        </w:rPr>
        <w:t>Province</w:t>
      </w:r>
      <w:proofErr w:type="spellEnd"/>
      <w:r w:rsidR="006465FA">
        <w:rPr>
          <w:rFonts w:asciiTheme="minorHAnsi" w:hAnsiTheme="minorHAnsi" w:cstheme="minorHAnsi"/>
          <w:b/>
          <w:sz w:val="24"/>
          <w:szCs w:val="24"/>
          <w:lang w:val="es-ES"/>
        </w:rPr>
        <w:t>:</w:t>
      </w:r>
      <w:r w:rsidR="00286C9E" w:rsidRPr="006465FA">
        <w:rPr>
          <w:rFonts w:asciiTheme="minorHAnsi" w:hAnsiTheme="minorHAnsi" w:cstheme="minorHAnsi"/>
          <w:b/>
          <w:sz w:val="24"/>
          <w:szCs w:val="24"/>
          <w:lang w:val="es-ES"/>
        </w:rPr>
        <w:t xml:space="preserve"> </w:t>
      </w:r>
      <w:proofErr w:type="spellStart"/>
      <w:r w:rsidR="00286C9E" w:rsidRPr="006465FA">
        <w:rPr>
          <w:rFonts w:asciiTheme="minorHAnsi" w:hAnsiTheme="minorHAnsi" w:cstheme="minorHAnsi"/>
          <w:b/>
          <w:sz w:val="24"/>
          <w:szCs w:val="24"/>
          <w:lang w:val="es-ES"/>
        </w:rPr>
        <w:t>Qisar</w:t>
      </w:r>
      <w:proofErr w:type="spellEnd"/>
      <w:r w:rsidR="00286C9E" w:rsidRPr="006465FA">
        <w:rPr>
          <w:rFonts w:asciiTheme="minorHAnsi" w:hAnsiTheme="minorHAnsi" w:cstheme="minorHAnsi"/>
          <w:b/>
          <w:sz w:val="24"/>
          <w:szCs w:val="24"/>
          <w:lang w:val="es-ES"/>
        </w:rPr>
        <w:t xml:space="preserve"> </w:t>
      </w:r>
      <w:proofErr w:type="spellStart"/>
      <w:r w:rsidR="00286C9E" w:rsidRPr="006465FA">
        <w:rPr>
          <w:rFonts w:asciiTheme="minorHAnsi" w:hAnsiTheme="minorHAnsi" w:cstheme="minorHAnsi"/>
          <w:b/>
          <w:sz w:val="24"/>
          <w:szCs w:val="24"/>
          <w:lang w:val="es-ES"/>
        </w:rPr>
        <w:t>District</w:t>
      </w:r>
      <w:proofErr w:type="spellEnd"/>
      <w:r w:rsidR="006465FA" w:rsidRPr="006465FA">
        <w:rPr>
          <w:rFonts w:asciiTheme="minorHAnsi" w:hAnsiTheme="minorHAnsi" w:cstheme="minorHAnsi"/>
          <w:b/>
          <w:sz w:val="24"/>
          <w:szCs w:val="24"/>
          <w:lang w:val="es-ES"/>
        </w:rPr>
        <w:t xml:space="preserve">, Sari e </w:t>
      </w:r>
      <w:proofErr w:type="spellStart"/>
      <w:r w:rsidR="006465FA">
        <w:rPr>
          <w:rFonts w:asciiTheme="minorHAnsi" w:hAnsiTheme="minorHAnsi" w:cstheme="minorHAnsi"/>
          <w:b/>
          <w:sz w:val="24"/>
          <w:szCs w:val="24"/>
          <w:lang w:val="es-ES"/>
        </w:rPr>
        <w:t>Asiab</w:t>
      </w:r>
      <w:proofErr w:type="spellEnd"/>
      <w:r w:rsidR="006465FA">
        <w:rPr>
          <w:rFonts w:asciiTheme="minorHAnsi" w:hAnsiTheme="minorHAnsi" w:cstheme="minorHAnsi"/>
          <w:b/>
          <w:sz w:val="24"/>
          <w:szCs w:val="24"/>
          <w:lang w:val="es-ES"/>
        </w:rPr>
        <w:t xml:space="preserve"> </w:t>
      </w:r>
      <w:proofErr w:type="spellStart"/>
      <w:r w:rsidR="006465FA">
        <w:rPr>
          <w:rFonts w:asciiTheme="minorHAnsi" w:hAnsiTheme="minorHAnsi" w:cstheme="minorHAnsi"/>
          <w:b/>
          <w:sz w:val="24"/>
          <w:szCs w:val="24"/>
          <w:lang w:val="es-ES"/>
        </w:rPr>
        <w:t>Village</w:t>
      </w:r>
      <w:proofErr w:type="spellEnd"/>
      <w:r w:rsidR="006465FA">
        <w:rPr>
          <w:rFonts w:asciiTheme="minorHAnsi" w:hAnsiTheme="minorHAnsi" w:cstheme="minorHAnsi"/>
          <w:b/>
          <w:sz w:val="24"/>
          <w:szCs w:val="24"/>
          <w:lang w:val="es-ES"/>
        </w:rPr>
        <w:t xml:space="preserve"> </w:t>
      </w:r>
    </w:p>
    <w:p w14:paraId="3B95E105" w14:textId="60EBE192" w:rsidR="00612AB1" w:rsidRPr="00CE7C7A" w:rsidRDefault="00C533AB" w:rsidP="00B60896">
      <w:pPr>
        <w:spacing w:before="76"/>
        <w:ind w:right="30"/>
        <w:jc w:val="both"/>
        <w:rPr>
          <w:rFonts w:asciiTheme="minorHAnsi" w:hAnsiTheme="minorHAnsi" w:cstheme="minorHAnsi"/>
          <w:bCs/>
          <w:sz w:val="24"/>
          <w:szCs w:val="24"/>
        </w:rPr>
      </w:pPr>
      <w:r w:rsidRPr="00CE7C7A">
        <w:rPr>
          <w:rFonts w:asciiTheme="minorHAnsi" w:hAnsiTheme="minorHAnsi" w:cstheme="minorHAnsi"/>
          <w:b/>
          <w:sz w:val="24"/>
          <w:szCs w:val="24"/>
        </w:rPr>
        <w:lastRenderedPageBreak/>
        <w:t xml:space="preserve">12. </w:t>
      </w:r>
      <w:r w:rsidR="007F540D" w:rsidRPr="00CE7C7A">
        <w:rPr>
          <w:rFonts w:asciiTheme="minorHAnsi" w:hAnsiTheme="minorHAnsi" w:cstheme="minorHAnsi"/>
          <w:b/>
          <w:sz w:val="24"/>
          <w:szCs w:val="24"/>
        </w:rPr>
        <w:t>Delive</w:t>
      </w:r>
      <w:r w:rsidR="00612AB1" w:rsidRPr="00CE7C7A">
        <w:rPr>
          <w:rFonts w:asciiTheme="minorHAnsi" w:hAnsiTheme="minorHAnsi" w:cstheme="minorHAnsi"/>
          <w:b/>
          <w:sz w:val="24"/>
          <w:szCs w:val="24"/>
        </w:rPr>
        <w:t xml:space="preserve">ry </w:t>
      </w:r>
      <w:r w:rsidR="000435C0" w:rsidRPr="00CE7C7A">
        <w:rPr>
          <w:rFonts w:asciiTheme="minorHAnsi" w:hAnsiTheme="minorHAnsi" w:cstheme="minorHAnsi"/>
          <w:b/>
          <w:sz w:val="24"/>
          <w:szCs w:val="24"/>
        </w:rPr>
        <w:t>Schedule:</w:t>
      </w:r>
      <w:r w:rsidR="00C50CFE" w:rsidRPr="00CE7C7A">
        <w:rPr>
          <w:rFonts w:asciiTheme="minorHAnsi" w:hAnsiTheme="minorHAnsi" w:cstheme="minorHAnsi"/>
          <w:b/>
          <w:sz w:val="24"/>
          <w:szCs w:val="24"/>
        </w:rPr>
        <w:t xml:space="preserve"> </w:t>
      </w:r>
      <w:r w:rsidR="00407D63" w:rsidRPr="00CE7C7A">
        <w:rPr>
          <w:rFonts w:asciiTheme="minorHAnsi" w:hAnsiTheme="minorHAnsi" w:cstheme="minorHAnsi"/>
          <w:bCs/>
          <w:sz w:val="24"/>
          <w:szCs w:val="24"/>
        </w:rPr>
        <w:t>The supplier</w:t>
      </w:r>
      <w:r w:rsidR="00C50CFE" w:rsidRPr="00CE7C7A">
        <w:rPr>
          <w:rFonts w:asciiTheme="minorHAnsi" w:hAnsiTheme="minorHAnsi" w:cstheme="minorHAnsi"/>
          <w:bCs/>
          <w:sz w:val="24"/>
          <w:szCs w:val="24"/>
        </w:rPr>
        <w:t xml:space="preserve"> will </w:t>
      </w:r>
      <w:r w:rsidR="000435C0" w:rsidRPr="00CE7C7A">
        <w:rPr>
          <w:rFonts w:asciiTheme="minorHAnsi" w:hAnsiTheme="minorHAnsi" w:cstheme="minorHAnsi"/>
          <w:bCs/>
          <w:sz w:val="24"/>
          <w:szCs w:val="24"/>
        </w:rPr>
        <w:t>deliver</w:t>
      </w:r>
      <w:r w:rsidR="0018218E" w:rsidRPr="00CE7C7A">
        <w:rPr>
          <w:rFonts w:asciiTheme="minorHAnsi" w:hAnsiTheme="minorHAnsi" w:cstheme="minorHAnsi"/>
          <w:bCs/>
          <w:sz w:val="24"/>
          <w:szCs w:val="24"/>
        </w:rPr>
        <w:t xml:space="preserve"> </w:t>
      </w:r>
      <w:r w:rsidR="0018218E" w:rsidRPr="002D34A3">
        <w:rPr>
          <w:rFonts w:asciiTheme="minorHAnsi" w:hAnsiTheme="minorHAnsi" w:cstheme="minorHAnsi"/>
          <w:bCs/>
          <w:sz w:val="24"/>
          <w:szCs w:val="24"/>
        </w:rPr>
        <w:t xml:space="preserve">all </w:t>
      </w:r>
      <w:r w:rsidR="00BB5B8D" w:rsidRPr="002D34A3">
        <w:rPr>
          <w:rFonts w:asciiTheme="minorHAnsi" w:hAnsiTheme="minorHAnsi" w:cstheme="minorHAnsi"/>
          <w:b/>
          <w:sz w:val="24"/>
          <w:szCs w:val="24"/>
        </w:rPr>
        <w:t>Evaporation and</w:t>
      </w:r>
      <w:r w:rsidR="00BB5B8D" w:rsidRPr="002D34A3">
        <w:rPr>
          <w:rFonts w:asciiTheme="minorHAnsi" w:hAnsiTheme="minorHAnsi" w:cstheme="minorHAnsi"/>
          <w:bCs/>
          <w:sz w:val="24"/>
          <w:szCs w:val="24"/>
        </w:rPr>
        <w:t xml:space="preserve"> </w:t>
      </w:r>
      <w:r w:rsidR="00407D63" w:rsidRPr="002D34A3">
        <w:rPr>
          <w:rFonts w:asciiTheme="minorHAnsi" w:hAnsiTheme="minorHAnsi" w:cstheme="minorHAnsi"/>
          <w:b/>
          <w:sz w:val="24"/>
          <w:szCs w:val="24"/>
        </w:rPr>
        <w:t xml:space="preserve">Cooling Storage Tools </w:t>
      </w:r>
      <w:r w:rsidR="00BB5B8D" w:rsidRPr="002D34A3">
        <w:rPr>
          <w:rFonts w:asciiTheme="minorHAnsi" w:hAnsiTheme="minorHAnsi" w:cstheme="minorHAnsi"/>
          <w:b/>
          <w:sz w:val="24"/>
          <w:szCs w:val="24"/>
        </w:rPr>
        <w:t xml:space="preserve">with delivery and </w:t>
      </w:r>
      <w:r w:rsidR="00407D63" w:rsidRPr="002D34A3">
        <w:rPr>
          <w:rFonts w:asciiTheme="minorHAnsi" w:hAnsiTheme="minorHAnsi" w:cstheme="minorHAnsi"/>
          <w:b/>
          <w:sz w:val="24"/>
          <w:szCs w:val="24"/>
        </w:rPr>
        <w:t>Installation</w:t>
      </w:r>
      <w:r w:rsidR="000435C0" w:rsidRPr="002D34A3">
        <w:rPr>
          <w:rFonts w:asciiTheme="minorHAnsi" w:hAnsiTheme="minorHAnsi" w:cstheme="minorHAnsi"/>
          <w:bCs/>
          <w:sz w:val="24"/>
          <w:szCs w:val="24"/>
        </w:rPr>
        <w:t xml:space="preserve"> to</w:t>
      </w:r>
      <w:r w:rsidR="000435C0" w:rsidRPr="00CE7C7A">
        <w:rPr>
          <w:rFonts w:asciiTheme="minorHAnsi" w:hAnsiTheme="minorHAnsi" w:cstheme="minorHAnsi"/>
          <w:bCs/>
          <w:sz w:val="24"/>
          <w:szCs w:val="24"/>
        </w:rPr>
        <w:t xml:space="preserve"> the above-mentioned location no later than </w:t>
      </w:r>
      <w:r w:rsidR="00A8713B" w:rsidRPr="00CE7C7A">
        <w:rPr>
          <w:rFonts w:asciiTheme="minorHAnsi" w:hAnsiTheme="minorHAnsi" w:cstheme="minorHAnsi"/>
          <w:bCs/>
          <w:sz w:val="24"/>
          <w:szCs w:val="24"/>
        </w:rPr>
        <w:t>ten days after signing the contract</w:t>
      </w:r>
      <w:r w:rsidR="00940572" w:rsidRPr="00CE7C7A">
        <w:rPr>
          <w:rFonts w:asciiTheme="minorHAnsi" w:hAnsiTheme="minorHAnsi" w:cstheme="minorHAnsi"/>
          <w:bCs/>
          <w:sz w:val="24"/>
          <w:szCs w:val="24"/>
        </w:rPr>
        <w:t>.</w:t>
      </w:r>
    </w:p>
    <w:p w14:paraId="29CA1870" w14:textId="77777777" w:rsidR="00940572" w:rsidRPr="00CE7C7A" w:rsidRDefault="00940572" w:rsidP="00B60896">
      <w:pPr>
        <w:spacing w:before="76"/>
        <w:ind w:right="30"/>
        <w:jc w:val="both"/>
        <w:rPr>
          <w:rFonts w:asciiTheme="minorHAnsi" w:hAnsiTheme="minorHAnsi" w:cstheme="minorHAnsi"/>
          <w:bCs/>
          <w:sz w:val="24"/>
          <w:szCs w:val="24"/>
        </w:rPr>
      </w:pPr>
    </w:p>
    <w:p w14:paraId="43170417" w14:textId="01A86CA2" w:rsidR="00940572" w:rsidRPr="00CE7C7A" w:rsidRDefault="00940572" w:rsidP="00B60896">
      <w:pPr>
        <w:spacing w:before="76"/>
        <w:ind w:right="30"/>
        <w:jc w:val="both"/>
        <w:rPr>
          <w:rFonts w:asciiTheme="minorHAnsi" w:hAnsiTheme="minorHAnsi" w:cstheme="minorHAnsi"/>
          <w:bCs/>
          <w:sz w:val="24"/>
          <w:szCs w:val="24"/>
        </w:rPr>
      </w:pPr>
      <w:r w:rsidRPr="00CE7C7A">
        <w:rPr>
          <w:rFonts w:asciiTheme="minorHAnsi" w:hAnsiTheme="minorHAnsi" w:cstheme="minorHAnsi"/>
          <w:b/>
          <w:sz w:val="24"/>
          <w:szCs w:val="24"/>
        </w:rPr>
        <w:t>13. Delivery time and Penalty:</w:t>
      </w:r>
      <w:r w:rsidRPr="00CE7C7A">
        <w:rPr>
          <w:rFonts w:asciiTheme="minorHAnsi" w:hAnsiTheme="minorHAnsi" w:cstheme="minorHAnsi"/>
          <w:bCs/>
          <w:sz w:val="24"/>
          <w:szCs w:val="24"/>
        </w:rPr>
        <w:t xml:space="preserve"> The period of performance and delivery for this procurement will be </w:t>
      </w:r>
      <w:r w:rsidR="00407D63" w:rsidRPr="00CE7C7A">
        <w:rPr>
          <w:rFonts w:asciiTheme="minorHAnsi" w:hAnsiTheme="minorHAnsi" w:cstheme="minorHAnsi"/>
          <w:bCs/>
          <w:sz w:val="24"/>
          <w:szCs w:val="24"/>
        </w:rPr>
        <w:t>as per the agreement</w:t>
      </w:r>
      <w:r w:rsidRPr="00CE7C7A">
        <w:rPr>
          <w:rFonts w:asciiTheme="minorHAnsi" w:hAnsiTheme="minorHAnsi" w:cstheme="minorHAnsi"/>
          <w:bCs/>
          <w:sz w:val="24"/>
          <w:szCs w:val="24"/>
        </w:rPr>
        <w:t xml:space="preserve"> starting from the day supplier signs the Purchase Order. In </w:t>
      </w:r>
      <w:r w:rsidR="0083025F" w:rsidRPr="00CE7C7A">
        <w:rPr>
          <w:rFonts w:asciiTheme="minorHAnsi" w:hAnsiTheme="minorHAnsi" w:cstheme="minorHAnsi"/>
          <w:bCs/>
          <w:sz w:val="24"/>
          <w:szCs w:val="24"/>
        </w:rPr>
        <w:t>case of</w:t>
      </w:r>
      <w:r w:rsidRPr="00CE7C7A">
        <w:rPr>
          <w:rFonts w:asciiTheme="minorHAnsi" w:hAnsiTheme="minorHAnsi" w:cstheme="minorHAnsi"/>
          <w:bCs/>
          <w:sz w:val="24"/>
          <w:szCs w:val="24"/>
        </w:rPr>
        <w:t xml:space="preserve">  late supply, each working day delay will be deducted @0.05% from the contract total amount (Week = 5 working days). If supplier delays by 20 working days or if the sum of penalty reaches 1%, </w:t>
      </w:r>
      <w:r w:rsidR="00670BDC" w:rsidRPr="00CE7C7A">
        <w:rPr>
          <w:rFonts w:asciiTheme="minorHAnsi" w:hAnsiTheme="minorHAnsi" w:cstheme="minorHAnsi"/>
          <w:bCs/>
          <w:sz w:val="24"/>
          <w:szCs w:val="24"/>
        </w:rPr>
        <w:t>NAC</w:t>
      </w:r>
      <w:r w:rsidRPr="00CE7C7A">
        <w:rPr>
          <w:rFonts w:asciiTheme="minorHAnsi" w:hAnsiTheme="minorHAnsi" w:cstheme="minorHAnsi"/>
          <w:bCs/>
          <w:sz w:val="24"/>
          <w:szCs w:val="24"/>
        </w:rPr>
        <w:t xml:space="preserve"> reserves the full right to terminate the contract and forfeit the entire performance guarantee without having obligation of any kind to supplier</w:t>
      </w:r>
    </w:p>
    <w:p w14:paraId="42EA98F4" w14:textId="77777777" w:rsidR="00612AB1" w:rsidRPr="00CE7C7A" w:rsidRDefault="00612AB1" w:rsidP="00B60896">
      <w:pPr>
        <w:spacing w:before="76"/>
        <w:ind w:right="4278"/>
        <w:jc w:val="both"/>
        <w:rPr>
          <w:rFonts w:asciiTheme="minorHAnsi" w:hAnsiTheme="minorHAnsi" w:cstheme="minorHAnsi"/>
          <w:b/>
          <w:sz w:val="24"/>
          <w:szCs w:val="24"/>
        </w:rPr>
      </w:pPr>
    </w:p>
    <w:p w14:paraId="23DD4574" w14:textId="09081EC5" w:rsidR="002F7A44" w:rsidRPr="00CE7C7A" w:rsidRDefault="00C533AB" w:rsidP="00B60896">
      <w:pPr>
        <w:ind w:right="73"/>
        <w:jc w:val="both"/>
        <w:rPr>
          <w:rFonts w:asciiTheme="minorHAnsi" w:hAnsiTheme="minorHAnsi" w:cstheme="minorHAnsi"/>
          <w:sz w:val="24"/>
          <w:szCs w:val="24"/>
        </w:rPr>
      </w:pPr>
      <w:r w:rsidRPr="00CE7C7A">
        <w:rPr>
          <w:rFonts w:asciiTheme="minorHAnsi" w:hAnsiTheme="minorHAnsi" w:cstheme="minorHAnsi"/>
          <w:b/>
          <w:sz w:val="24"/>
          <w:szCs w:val="24"/>
        </w:rPr>
        <w:t>1</w:t>
      </w:r>
      <w:r w:rsidR="00940572" w:rsidRPr="00CE7C7A">
        <w:rPr>
          <w:rFonts w:asciiTheme="minorHAnsi" w:hAnsiTheme="minorHAnsi" w:cstheme="minorHAnsi"/>
          <w:b/>
          <w:sz w:val="24"/>
          <w:szCs w:val="24"/>
        </w:rPr>
        <w:t>4</w:t>
      </w:r>
      <w:r w:rsidRPr="00CE7C7A">
        <w:rPr>
          <w:rFonts w:asciiTheme="minorHAnsi" w:hAnsiTheme="minorHAnsi" w:cstheme="minorHAnsi"/>
          <w:b/>
          <w:sz w:val="24"/>
          <w:szCs w:val="24"/>
        </w:rPr>
        <w:t xml:space="preserve">. </w:t>
      </w:r>
      <w:r w:rsidR="00612AB1" w:rsidRPr="00CE7C7A">
        <w:rPr>
          <w:rFonts w:asciiTheme="minorHAnsi" w:hAnsiTheme="minorHAnsi" w:cstheme="minorHAnsi"/>
          <w:b/>
          <w:sz w:val="24"/>
          <w:szCs w:val="24"/>
        </w:rPr>
        <w:t>Payment Term</w:t>
      </w:r>
      <w:r w:rsidR="002F7A44" w:rsidRPr="00CE7C7A">
        <w:rPr>
          <w:rFonts w:asciiTheme="minorHAnsi" w:hAnsiTheme="minorHAnsi" w:cstheme="minorHAnsi"/>
          <w:b/>
          <w:sz w:val="24"/>
          <w:szCs w:val="24"/>
        </w:rPr>
        <w:t xml:space="preserve">: </w:t>
      </w:r>
      <w:r w:rsidR="002F7A44" w:rsidRPr="00CE7C7A">
        <w:rPr>
          <w:rFonts w:asciiTheme="minorHAnsi" w:hAnsiTheme="minorHAnsi" w:cstheme="minorHAnsi"/>
          <w:sz w:val="24"/>
          <w:szCs w:val="24"/>
        </w:rPr>
        <w:t>The</w:t>
      </w:r>
      <w:r w:rsidR="002F7A44" w:rsidRPr="00CE7C7A">
        <w:rPr>
          <w:rFonts w:asciiTheme="minorHAnsi" w:hAnsiTheme="minorHAnsi" w:cstheme="minorHAnsi"/>
          <w:spacing w:val="29"/>
          <w:sz w:val="24"/>
          <w:szCs w:val="24"/>
        </w:rPr>
        <w:t xml:space="preserve"> </w:t>
      </w:r>
      <w:r w:rsidR="002F7A44" w:rsidRPr="00CE7C7A">
        <w:rPr>
          <w:rFonts w:asciiTheme="minorHAnsi" w:hAnsiTheme="minorHAnsi" w:cstheme="minorHAnsi"/>
          <w:sz w:val="24"/>
          <w:szCs w:val="24"/>
        </w:rPr>
        <w:t>suppli</w:t>
      </w:r>
      <w:r w:rsidR="002F7A44" w:rsidRPr="00CE7C7A">
        <w:rPr>
          <w:rFonts w:asciiTheme="minorHAnsi" w:hAnsiTheme="minorHAnsi" w:cstheme="minorHAnsi"/>
          <w:spacing w:val="-1"/>
          <w:sz w:val="24"/>
          <w:szCs w:val="24"/>
        </w:rPr>
        <w:t>e</w:t>
      </w:r>
      <w:r w:rsidR="002F7A44" w:rsidRPr="00CE7C7A">
        <w:rPr>
          <w:rFonts w:asciiTheme="minorHAnsi" w:hAnsiTheme="minorHAnsi" w:cstheme="minorHAnsi"/>
          <w:sz w:val="24"/>
          <w:szCs w:val="24"/>
        </w:rPr>
        <w:t>r</w:t>
      </w:r>
      <w:r w:rsidR="002F7A44" w:rsidRPr="00CE7C7A">
        <w:rPr>
          <w:rFonts w:asciiTheme="minorHAnsi" w:hAnsiTheme="minorHAnsi" w:cstheme="minorHAnsi"/>
          <w:spacing w:val="19"/>
          <w:sz w:val="24"/>
          <w:szCs w:val="24"/>
        </w:rPr>
        <w:t xml:space="preserve"> </w:t>
      </w:r>
      <w:r w:rsidR="002F7A44" w:rsidRPr="00CE7C7A">
        <w:rPr>
          <w:rFonts w:asciiTheme="minorHAnsi" w:hAnsiTheme="minorHAnsi" w:cstheme="minorHAnsi"/>
          <w:sz w:val="24"/>
          <w:szCs w:val="24"/>
        </w:rPr>
        <w:t>will</w:t>
      </w:r>
      <w:r w:rsidR="002F7A44" w:rsidRPr="00CE7C7A">
        <w:rPr>
          <w:rFonts w:asciiTheme="minorHAnsi" w:hAnsiTheme="minorHAnsi" w:cstheme="minorHAnsi"/>
          <w:spacing w:val="24"/>
          <w:sz w:val="24"/>
          <w:szCs w:val="24"/>
        </w:rPr>
        <w:t xml:space="preserve"> </w:t>
      </w:r>
      <w:r w:rsidR="002F7A44" w:rsidRPr="00CE7C7A">
        <w:rPr>
          <w:rFonts w:asciiTheme="minorHAnsi" w:hAnsiTheme="minorHAnsi" w:cstheme="minorHAnsi"/>
          <w:spacing w:val="2"/>
          <w:sz w:val="24"/>
          <w:szCs w:val="24"/>
        </w:rPr>
        <w:t>b</w:t>
      </w:r>
      <w:r w:rsidR="002F7A44" w:rsidRPr="00CE7C7A">
        <w:rPr>
          <w:rFonts w:asciiTheme="minorHAnsi" w:hAnsiTheme="minorHAnsi" w:cstheme="minorHAnsi"/>
          <w:sz w:val="24"/>
          <w:szCs w:val="24"/>
        </w:rPr>
        <w:t>e</w:t>
      </w:r>
      <w:r w:rsidR="002F7A44" w:rsidRPr="00CE7C7A">
        <w:rPr>
          <w:rFonts w:asciiTheme="minorHAnsi" w:hAnsiTheme="minorHAnsi" w:cstheme="minorHAnsi"/>
          <w:spacing w:val="21"/>
          <w:sz w:val="24"/>
          <w:szCs w:val="24"/>
        </w:rPr>
        <w:t xml:space="preserve"> </w:t>
      </w:r>
      <w:r w:rsidR="002F7A44" w:rsidRPr="00CE7C7A">
        <w:rPr>
          <w:rFonts w:asciiTheme="minorHAnsi" w:hAnsiTheme="minorHAnsi" w:cstheme="minorHAnsi"/>
          <w:spacing w:val="3"/>
          <w:sz w:val="24"/>
          <w:szCs w:val="24"/>
        </w:rPr>
        <w:t>p</w:t>
      </w:r>
      <w:r w:rsidR="002F7A44" w:rsidRPr="00CE7C7A">
        <w:rPr>
          <w:rFonts w:asciiTheme="minorHAnsi" w:hAnsiTheme="minorHAnsi" w:cstheme="minorHAnsi"/>
          <w:spacing w:val="-1"/>
          <w:sz w:val="24"/>
          <w:szCs w:val="24"/>
        </w:rPr>
        <w:t>a</w:t>
      </w:r>
      <w:r w:rsidR="002F7A44" w:rsidRPr="00CE7C7A">
        <w:rPr>
          <w:rFonts w:asciiTheme="minorHAnsi" w:hAnsiTheme="minorHAnsi" w:cstheme="minorHAnsi"/>
          <w:sz w:val="24"/>
          <w:szCs w:val="24"/>
        </w:rPr>
        <w:t>id</w:t>
      </w:r>
      <w:r w:rsidR="002F7A44" w:rsidRPr="00CE7C7A">
        <w:rPr>
          <w:rFonts w:asciiTheme="minorHAnsi" w:hAnsiTheme="minorHAnsi" w:cstheme="minorHAnsi"/>
          <w:spacing w:val="24"/>
          <w:sz w:val="24"/>
          <w:szCs w:val="24"/>
        </w:rPr>
        <w:t xml:space="preserve"> </w:t>
      </w:r>
      <w:r w:rsidR="002F7A44" w:rsidRPr="00CE7C7A">
        <w:rPr>
          <w:rFonts w:asciiTheme="minorHAnsi" w:hAnsiTheme="minorHAnsi" w:cstheme="minorHAnsi"/>
          <w:sz w:val="24"/>
          <w:szCs w:val="24"/>
        </w:rPr>
        <w:t>th</w:t>
      </w:r>
      <w:r w:rsidR="002F7A44" w:rsidRPr="00CE7C7A">
        <w:rPr>
          <w:rFonts w:asciiTheme="minorHAnsi" w:hAnsiTheme="minorHAnsi" w:cstheme="minorHAnsi"/>
          <w:spacing w:val="4"/>
          <w:sz w:val="24"/>
          <w:szCs w:val="24"/>
        </w:rPr>
        <w:t>r</w:t>
      </w:r>
      <w:r w:rsidR="002F7A44" w:rsidRPr="00CE7C7A">
        <w:rPr>
          <w:rFonts w:asciiTheme="minorHAnsi" w:hAnsiTheme="minorHAnsi" w:cstheme="minorHAnsi"/>
          <w:sz w:val="24"/>
          <w:szCs w:val="24"/>
        </w:rPr>
        <w:t>ou</w:t>
      </w:r>
      <w:r w:rsidR="002F7A44" w:rsidRPr="00CE7C7A">
        <w:rPr>
          <w:rFonts w:asciiTheme="minorHAnsi" w:hAnsiTheme="minorHAnsi" w:cstheme="minorHAnsi"/>
          <w:spacing w:val="-5"/>
          <w:sz w:val="24"/>
          <w:szCs w:val="24"/>
        </w:rPr>
        <w:t>g</w:t>
      </w:r>
      <w:r w:rsidR="002F7A44" w:rsidRPr="00CE7C7A">
        <w:rPr>
          <w:rFonts w:asciiTheme="minorHAnsi" w:hAnsiTheme="minorHAnsi" w:cstheme="minorHAnsi"/>
          <w:sz w:val="24"/>
          <w:szCs w:val="24"/>
        </w:rPr>
        <w:t>h</w:t>
      </w:r>
      <w:r w:rsidR="002F7A44" w:rsidRPr="00CE7C7A">
        <w:rPr>
          <w:rFonts w:asciiTheme="minorHAnsi" w:hAnsiTheme="minorHAnsi" w:cstheme="minorHAnsi"/>
          <w:spacing w:val="24"/>
          <w:sz w:val="24"/>
          <w:szCs w:val="24"/>
        </w:rPr>
        <w:t xml:space="preserve"> </w:t>
      </w:r>
      <w:r w:rsidR="002F7A44" w:rsidRPr="00CE7C7A">
        <w:rPr>
          <w:rFonts w:asciiTheme="minorHAnsi" w:hAnsiTheme="minorHAnsi" w:cstheme="minorHAnsi"/>
          <w:sz w:val="24"/>
          <w:szCs w:val="24"/>
        </w:rPr>
        <w:t>wire</w:t>
      </w:r>
      <w:r w:rsidR="002F7A44" w:rsidRPr="00CE7C7A">
        <w:rPr>
          <w:rFonts w:asciiTheme="minorHAnsi" w:hAnsiTheme="minorHAnsi" w:cstheme="minorHAnsi"/>
          <w:spacing w:val="22"/>
          <w:sz w:val="24"/>
          <w:szCs w:val="24"/>
        </w:rPr>
        <w:t xml:space="preserve"> </w:t>
      </w:r>
      <w:r w:rsidR="002F7A44" w:rsidRPr="00CE7C7A">
        <w:rPr>
          <w:rFonts w:asciiTheme="minorHAnsi" w:hAnsiTheme="minorHAnsi" w:cstheme="minorHAnsi"/>
          <w:spacing w:val="1"/>
          <w:sz w:val="24"/>
          <w:szCs w:val="24"/>
        </w:rPr>
        <w:t>t</w:t>
      </w:r>
      <w:r w:rsidR="002F7A44" w:rsidRPr="00CE7C7A">
        <w:rPr>
          <w:rFonts w:asciiTheme="minorHAnsi" w:hAnsiTheme="minorHAnsi" w:cstheme="minorHAnsi"/>
          <w:spacing w:val="2"/>
          <w:sz w:val="24"/>
          <w:szCs w:val="24"/>
        </w:rPr>
        <w:t>r</w:t>
      </w:r>
      <w:r w:rsidR="002F7A44" w:rsidRPr="00CE7C7A">
        <w:rPr>
          <w:rFonts w:asciiTheme="minorHAnsi" w:hAnsiTheme="minorHAnsi" w:cstheme="minorHAnsi"/>
          <w:spacing w:val="-1"/>
          <w:sz w:val="24"/>
          <w:szCs w:val="24"/>
        </w:rPr>
        <w:t>a</w:t>
      </w:r>
      <w:r w:rsidR="002F7A44" w:rsidRPr="00CE7C7A">
        <w:rPr>
          <w:rFonts w:asciiTheme="minorHAnsi" w:hAnsiTheme="minorHAnsi" w:cstheme="minorHAnsi"/>
          <w:sz w:val="24"/>
          <w:szCs w:val="24"/>
        </w:rPr>
        <w:t>ns</w:t>
      </w:r>
      <w:r w:rsidR="002F7A44" w:rsidRPr="00CE7C7A">
        <w:rPr>
          <w:rFonts w:asciiTheme="minorHAnsi" w:hAnsiTheme="minorHAnsi" w:cstheme="minorHAnsi"/>
          <w:spacing w:val="2"/>
          <w:sz w:val="24"/>
          <w:szCs w:val="24"/>
        </w:rPr>
        <w:t>f</w:t>
      </w:r>
      <w:r w:rsidR="002F7A44" w:rsidRPr="00CE7C7A">
        <w:rPr>
          <w:rFonts w:asciiTheme="minorHAnsi" w:hAnsiTheme="minorHAnsi" w:cstheme="minorHAnsi"/>
          <w:spacing w:val="-1"/>
          <w:sz w:val="24"/>
          <w:szCs w:val="24"/>
        </w:rPr>
        <w:t>e</w:t>
      </w:r>
      <w:r w:rsidR="002F7A44" w:rsidRPr="00CE7C7A">
        <w:rPr>
          <w:rFonts w:asciiTheme="minorHAnsi" w:hAnsiTheme="minorHAnsi" w:cstheme="minorHAnsi"/>
          <w:sz w:val="24"/>
          <w:szCs w:val="24"/>
        </w:rPr>
        <w:t>r</w:t>
      </w:r>
      <w:r w:rsidR="002F7A44" w:rsidRPr="00CE7C7A">
        <w:rPr>
          <w:rFonts w:asciiTheme="minorHAnsi" w:hAnsiTheme="minorHAnsi" w:cstheme="minorHAnsi"/>
          <w:spacing w:val="21"/>
          <w:sz w:val="24"/>
          <w:szCs w:val="24"/>
        </w:rPr>
        <w:t xml:space="preserve"> </w:t>
      </w:r>
      <w:r w:rsidR="002F7A44" w:rsidRPr="00CE7C7A">
        <w:rPr>
          <w:rFonts w:asciiTheme="minorHAnsi" w:hAnsiTheme="minorHAnsi" w:cstheme="minorHAnsi"/>
          <w:sz w:val="24"/>
          <w:szCs w:val="24"/>
        </w:rPr>
        <w:t>or</w:t>
      </w:r>
      <w:r w:rsidR="002F7A44" w:rsidRPr="00CE7C7A">
        <w:rPr>
          <w:rFonts w:asciiTheme="minorHAnsi" w:hAnsiTheme="minorHAnsi" w:cstheme="minorHAnsi"/>
          <w:spacing w:val="26"/>
          <w:sz w:val="24"/>
          <w:szCs w:val="24"/>
        </w:rPr>
        <w:t xml:space="preserve"> </w:t>
      </w:r>
      <w:proofErr w:type="gramStart"/>
      <w:r w:rsidR="002F7A44" w:rsidRPr="00CE7C7A">
        <w:rPr>
          <w:rFonts w:asciiTheme="minorHAnsi" w:hAnsiTheme="minorHAnsi" w:cstheme="minorHAnsi"/>
          <w:spacing w:val="-1"/>
          <w:sz w:val="24"/>
          <w:szCs w:val="24"/>
        </w:rPr>
        <w:t>check</w:t>
      </w:r>
      <w:proofErr w:type="gramEnd"/>
      <w:r w:rsidR="002F7A44" w:rsidRPr="00CE7C7A">
        <w:rPr>
          <w:rFonts w:asciiTheme="minorHAnsi" w:hAnsiTheme="minorHAnsi" w:cstheme="minorHAnsi"/>
          <w:spacing w:val="-1"/>
          <w:sz w:val="24"/>
          <w:szCs w:val="24"/>
        </w:rPr>
        <w:t xml:space="preserve"> </w:t>
      </w:r>
      <w:r w:rsidR="002F7A44" w:rsidRPr="00CE7C7A">
        <w:rPr>
          <w:rFonts w:asciiTheme="minorHAnsi" w:hAnsiTheme="minorHAnsi" w:cstheme="minorHAnsi"/>
          <w:spacing w:val="21"/>
          <w:sz w:val="24"/>
          <w:szCs w:val="24"/>
        </w:rPr>
        <w:t>after</w:t>
      </w:r>
      <w:r w:rsidR="002F7A44" w:rsidRPr="00CE7C7A">
        <w:rPr>
          <w:rFonts w:asciiTheme="minorHAnsi" w:hAnsiTheme="minorHAnsi" w:cstheme="minorHAnsi"/>
          <w:sz w:val="24"/>
          <w:szCs w:val="24"/>
        </w:rPr>
        <w:t xml:space="preserve"> </w:t>
      </w:r>
      <w:r w:rsidR="002F7A44" w:rsidRPr="00CE7C7A">
        <w:rPr>
          <w:rFonts w:asciiTheme="minorHAnsi" w:hAnsiTheme="minorHAnsi" w:cstheme="minorHAnsi"/>
          <w:spacing w:val="1"/>
          <w:sz w:val="24"/>
          <w:szCs w:val="24"/>
        </w:rPr>
        <w:t>s</w:t>
      </w:r>
      <w:r w:rsidR="002F7A44" w:rsidRPr="00CE7C7A">
        <w:rPr>
          <w:rFonts w:asciiTheme="minorHAnsi" w:hAnsiTheme="minorHAnsi" w:cstheme="minorHAnsi"/>
          <w:spacing w:val="-1"/>
          <w:sz w:val="24"/>
          <w:szCs w:val="24"/>
        </w:rPr>
        <w:t>a</w:t>
      </w:r>
      <w:r w:rsidR="002F7A44" w:rsidRPr="00CE7C7A">
        <w:rPr>
          <w:rFonts w:asciiTheme="minorHAnsi" w:hAnsiTheme="minorHAnsi" w:cstheme="minorHAnsi"/>
          <w:spacing w:val="1"/>
          <w:sz w:val="24"/>
          <w:szCs w:val="24"/>
        </w:rPr>
        <w:t>ti</w:t>
      </w:r>
      <w:r w:rsidR="002F7A44" w:rsidRPr="00CE7C7A">
        <w:rPr>
          <w:rFonts w:asciiTheme="minorHAnsi" w:hAnsiTheme="minorHAnsi" w:cstheme="minorHAnsi"/>
          <w:sz w:val="24"/>
          <w:szCs w:val="24"/>
        </w:rPr>
        <w:t>sf</w:t>
      </w:r>
      <w:r w:rsidR="002F7A44" w:rsidRPr="00CE7C7A">
        <w:rPr>
          <w:rFonts w:asciiTheme="minorHAnsi" w:hAnsiTheme="minorHAnsi" w:cstheme="minorHAnsi"/>
          <w:spacing w:val="-1"/>
          <w:sz w:val="24"/>
          <w:szCs w:val="24"/>
        </w:rPr>
        <w:t>ac</w:t>
      </w:r>
      <w:r w:rsidR="002F7A44" w:rsidRPr="00CE7C7A">
        <w:rPr>
          <w:rFonts w:asciiTheme="minorHAnsi" w:hAnsiTheme="minorHAnsi" w:cstheme="minorHAnsi"/>
          <w:sz w:val="24"/>
          <w:szCs w:val="24"/>
        </w:rPr>
        <w:t>to</w:t>
      </w:r>
      <w:r w:rsidR="002F7A44" w:rsidRPr="00CE7C7A">
        <w:rPr>
          <w:rFonts w:asciiTheme="minorHAnsi" w:hAnsiTheme="minorHAnsi" w:cstheme="minorHAnsi"/>
          <w:spacing w:val="7"/>
          <w:sz w:val="24"/>
          <w:szCs w:val="24"/>
        </w:rPr>
        <w:t>r</w:t>
      </w:r>
      <w:r w:rsidR="002F7A44" w:rsidRPr="00CE7C7A">
        <w:rPr>
          <w:rFonts w:asciiTheme="minorHAnsi" w:hAnsiTheme="minorHAnsi" w:cstheme="minorHAnsi"/>
          <w:sz w:val="24"/>
          <w:szCs w:val="24"/>
        </w:rPr>
        <w:t xml:space="preserve">y </w:t>
      </w:r>
      <w:r w:rsidR="002F7A44" w:rsidRPr="00CE7C7A">
        <w:rPr>
          <w:rFonts w:asciiTheme="minorHAnsi" w:hAnsiTheme="minorHAnsi" w:cstheme="minorHAnsi"/>
          <w:spacing w:val="3"/>
          <w:sz w:val="24"/>
          <w:szCs w:val="24"/>
        </w:rPr>
        <w:t>d</w:t>
      </w:r>
      <w:r w:rsidR="002F7A44" w:rsidRPr="00CE7C7A">
        <w:rPr>
          <w:rFonts w:asciiTheme="minorHAnsi" w:hAnsiTheme="minorHAnsi" w:cstheme="minorHAnsi"/>
          <w:spacing w:val="-1"/>
          <w:sz w:val="24"/>
          <w:szCs w:val="24"/>
        </w:rPr>
        <w:t>e</w:t>
      </w:r>
      <w:r w:rsidR="002F7A44" w:rsidRPr="00CE7C7A">
        <w:rPr>
          <w:rFonts w:asciiTheme="minorHAnsi" w:hAnsiTheme="minorHAnsi" w:cstheme="minorHAnsi"/>
          <w:spacing w:val="1"/>
          <w:sz w:val="24"/>
          <w:szCs w:val="24"/>
        </w:rPr>
        <w:t>li</w:t>
      </w:r>
      <w:r w:rsidR="002F7A44" w:rsidRPr="00CE7C7A">
        <w:rPr>
          <w:rFonts w:asciiTheme="minorHAnsi" w:hAnsiTheme="minorHAnsi" w:cstheme="minorHAnsi"/>
          <w:sz w:val="24"/>
          <w:szCs w:val="24"/>
        </w:rPr>
        <w:t>v</w:t>
      </w:r>
      <w:r w:rsidR="002F7A44" w:rsidRPr="00CE7C7A">
        <w:rPr>
          <w:rFonts w:asciiTheme="minorHAnsi" w:hAnsiTheme="minorHAnsi" w:cstheme="minorHAnsi"/>
          <w:spacing w:val="-1"/>
          <w:sz w:val="24"/>
          <w:szCs w:val="24"/>
        </w:rPr>
        <w:t>e</w:t>
      </w:r>
      <w:r w:rsidR="002F7A44" w:rsidRPr="00CE7C7A">
        <w:rPr>
          <w:rFonts w:asciiTheme="minorHAnsi" w:hAnsiTheme="minorHAnsi" w:cstheme="minorHAnsi"/>
          <w:spacing w:val="7"/>
          <w:sz w:val="24"/>
          <w:szCs w:val="24"/>
        </w:rPr>
        <w:t>r</w:t>
      </w:r>
      <w:r w:rsidR="002F7A44" w:rsidRPr="00CE7C7A">
        <w:rPr>
          <w:rFonts w:asciiTheme="minorHAnsi" w:hAnsiTheme="minorHAnsi" w:cstheme="minorHAnsi"/>
          <w:sz w:val="24"/>
          <w:szCs w:val="24"/>
        </w:rPr>
        <w:t>y of</w:t>
      </w:r>
      <w:r w:rsidR="002F7A44" w:rsidRPr="00CE7C7A">
        <w:rPr>
          <w:rFonts w:asciiTheme="minorHAnsi" w:hAnsiTheme="minorHAnsi" w:cstheme="minorHAnsi"/>
          <w:spacing w:val="19"/>
          <w:sz w:val="24"/>
          <w:szCs w:val="24"/>
        </w:rPr>
        <w:t xml:space="preserve"> </w:t>
      </w:r>
      <w:r w:rsidR="002F7A44" w:rsidRPr="00CE7C7A">
        <w:rPr>
          <w:rFonts w:asciiTheme="minorHAnsi" w:hAnsiTheme="minorHAnsi" w:cstheme="minorHAnsi"/>
          <w:sz w:val="24"/>
          <w:szCs w:val="24"/>
        </w:rPr>
        <w:t>pro</w:t>
      </w:r>
      <w:r w:rsidR="002F7A44" w:rsidRPr="00CE7C7A">
        <w:rPr>
          <w:rFonts w:asciiTheme="minorHAnsi" w:hAnsiTheme="minorHAnsi" w:cstheme="minorHAnsi"/>
          <w:spacing w:val="1"/>
          <w:sz w:val="24"/>
          <w:szCs w:val="24"/>
        </w:rPr>
        <w:t>d</w:t>
      </w:r>
      <w:r w:rsidR="002F7A44" w:rsidRPr="00CE7C7A">
        <w:rPr>
          <w:rFonts w:asciiTheme="minorHAnsi" w:hAnsiTheme="minorHAnsi" w:cstheme="minorHAnsi"/>
          <w:sz w:val="24"/>
          <w:szCs w:val="24"/>
        </w:rPr>
        <w:t>u</w:t>
      </w:r>
      <w:r w:rsidR="002F7A44" w:rsidRPr="00CE7C7A">
        <w:rPr>
          <w:rFonts w:asciiTheme="minorHAnsi" w:hAnsiTheme="minorHAnsi" w:cstheme="minorHAnsi"/>
          <w:spacing w:val="-1"/>
          <w:sz w:val="24"/>
          <w:szCs w:val="24"/>
        </w:rPr>
        <w:t>c</w:t>
      </w:r>
      <w:r w:rsidR="002F7A44" w:rsidRPr="00CE7C7A">
        <w:rPr>
          <w:rFonts w:asciiTheme="minorHAnsi" w:hAnsiTheme="minorHAnsi" w:cstheme="minorHAnsi"/>
          <w:sz w:val="24"/>
          <w:szCs w:val="24"/>
        </w:rPr>
        <w:t>ts</w:t>
      </w:r>
      <w:r w:rsidR="002F7A44" w:rsidRPr="00CE7C7A">
        <w:rPr>
          <w:rFonts w:asciiTheme="minorHAnsi" w:hAnsiTheme="minorHAnsi" w:cstheme="minorHAnsi"/>
          <w:spacing w:val="10"/>
          <w:sz w:val="24"/>
          <w:szCs w:val="24"/>
        </w:rPr>
        <w:t xml:space="preserve"> </w:t>
      </w:r>
      <w:r w:rsidR="002F7A44" w:rsidRPr="00CE7C7A">
        <w:rPr>
          <w:rFonts w:asciiTheme="minorHAnsi" w:hAnsiTheme="minorHAnsi" w:cstheme="minorHAnsi"/>
          <w:sz w:val="24"/>
          <w:szCs w:val="24"/>
        </w:rPr>
        <w:t>sp</w:t>
      </w:r>
      <w:r w:rsidR="002F7A44" w:rsidRPr="00CE7C7A">
        <w:rPr>
          <w:rFonts w:asciiTheme="minorHAnsi" w:hAnsiTheme="minorHAnsi" w:cstheme="minorHAnsi"/>
          <w:spacing w:val="-1"/>
          <w:sz w:val="24"/>
          <w:szCs w:val="24"/>
        </w:rPr>
        <w:t>ec</w:t>
      </w:r>
      <w:r w:rsidR="002F7A44" w:rsidRPr="00CE7C7A">
        <w:rPr>
          <w:rFonts w:asciiTheme="minorHAnsi" w:hAnsiTheme="minorHAnsi" w:cstheme="minorHAnsi"/>
          <w:sz w:val="24"/>
          <w:szCs w:val="24"/>
        </w:rPr>
        <w:t>if</w:t>
      </w:r>
      <w:r w:rsidR="002F7A44" w:rsidRPr="00CE7C7A">
        <w:rPr>
          <w:rFonts w:asciiTheme="minorHAnsi" w:hAnsiTheme="minorHAnsi" w:cstheme="minorHAnsi"/>
          <w:spacing w:val="3"/>
          <w:sz w:val="24"/>
          <w:szCs w:val="24"/>
        </w:rPr>
        <w:t>i</w:t>
      </w:r>
      <w:r w:rsidR="002F7A44" w:rsidRPr="00CE7C7A">
        <w:rPr>
          <w:rFonts w:asciiTheme="minorHAnsi" w:hAnsiTheme="minorHAnsi" w:cstheme="minorHAnsi"/>
          <w:spacing w:val="-1"/>
          <w:sz w:val="24"/>
          <w:szCs w:val="24"/>
        </w:rPr>
        <w:t>e</w:t>
      </w:r>
      <w:r w:rsidR="002F7A44" w:rsidRPr="00CE7C7A">
        <w:rPr>
          <w:rFonts w:asciiTheme="minorHAnsi" w:hAnsiTheme="minorHAnsi" w:cstheme="minorHAnsi"/>
          <w:sz w:val="24"/>
          <w:szCs w:val="24"/>
        </w:rPr>
        <w:t>d</w:t>
      </w:r>
      <w:r w:rsidR="002F7A44" w:rsidRPr="00CE7C7A">
        <w:rPr>
          <w:rFonts w:asciiTheme="minorHAnsi" w:hAnsiTheme="minorHAnsi" w:cstheme="minorHAnsi"/>
          <w:spacing w:val="17"/>
          <w:sz w:val="24"/>
          <w:szCs w:val="24"/>
        </w:rPr>
        <w:t xml:space="preserve"> </w:t>
      </w:r>
      <w:r w:rsidR="002F7A44" w:rsidRPr="00CE7C7A">
        <w:rPr>
          <w:rFonts w:asciiTheme="minorHAnsi" w:hAnsiTheme="minorHAnsi" w:cstheme="minorHAnsi"/>
          <w:spacing w:val="-1"/>
          <w:sz w:val="24"/>
          <w:szCs w:val="24"/>
        </w:rPr>
        <w:t>a</w:t>
      </w:r>
      <w:r w:rsidR="002F7A44" w:rsidRPr="00CE7C7A">
        <w:rPr>
          <w:rFonts w:asciiTheme="minorHAnsi" w:hAnsiTheme="minorHAnsi" w:cstheme="minorHAnsi"/>
          <w:sz w:val="24"/>
          <w:szCs w:val="24"/>
        </w:rPr>
        <w:t>bo</w:t>
      </w:r>
      <w:r w:rsidR="002F7A44" w:rsidRPr="00CE7C7A">
        <w:rPr>
          <w:rFonts w:asciiTheme="minorHAnsi" w:hAnsiTheme="minorHAnsi" w:cstheme="minorHAnsi"/>
          <w:spacing w:val="3"/>
          <w:sz w:val="24"/>
          <w:szCs w:val="24"/>
        </w:rPr>
        <w:t>v</w:t>
      </w:r>
      <w:r w:rsidR="002F7A44" w:rsidRPr="00CE7C7A">
        <w:rPr>
          <w:rFonts w:asciiTheme="minorHAnsi" w:hAnsiTheme="minorHAnsi" w:cstheme="minorHAnsi"/>
          <w:sz w:val="24"/>
          <w:szCs w:val="24"/>
        </w:rPr>
        <w:t>e</w:t>
      </w:r>
      <w:r w:rsidR="002F7A44" w:rsidRPr="00CE7C7A">
        <w:rPr>
          <w:rFonts w:asciiTheme="minorHAnsi" w:hAnsiTheme="minorHAnsi" w:cstheme="minorHAnsi"/>
          <w:spacing w:val="15"/>
          <w:sz w:val="24"/>
          <w:szCs w:val="24"/>
        </w:rPr>
        <w:t xml:space="preserve"> </w:t>
      </w:r>
      <w:r w:rsidR="002F7A44" w:rsidRPr="00CE7C7A">
        <w:rPr>
          <w:rFonts w:asciiTheme="minorHAnsi" w:hAnsiTheme="minorHAnsi" w:cstheme="minorHAnsi"/>
          <w:spacing w:val="-1"/>
          <w:sz w:val="24"/>
          <w:szCs w:val="24"/>
        </w:rPr>
        <w:t>a</w:t>
      </w:r>
      <w:r w:rsidR="002F7A44" w:rsidRPr="00CE7C7A">
        <w:rPr>
          <w:rFonts w:asciiTheme="minorHAnsi" w:hAnsiTheme="minorHAnsi" w:cstheme="minorHAnsi"/>
          <w:sz w:val="24"/>
          <w:szCs w:val="24"/>
        </w:rPr>
        <w:t>nd</w:t>
      </w:r>
      <w:r w:rsidR="002F7A44" w:rsidRPr="00CE7C7A">
        <w:rPr>
          <w:rFonts w:asciiTheme="minorHAnsi" w:hAnsiTheme="minorHAnsi" w:cstheme="minorHAnsi"/>
          <w:spacing w:val="15"/>
          <w:sz w:val="24"/>
          <w:szCs w:val="24"/>
        </w:rPr>
        <w:t xml:space="preserve"> </w:t>
      </w:r>
      <w:r w:rsidR="002F7A44" w:rsidRPr="00CE7C7A">
        <w:rPr>
          <w:rFonts w:asciiTheme="minorHAnsi" w:hAnsiTheme="minorHAnsi" w:cstheme="minorHAnsi"/>
          <w:sz w:val="24"/>
          <w:szCs w:val="24"/>
        </w:rPr>
        <w:t>t</w:t>
      </w:r>
      <w:r w:rsidR="002F7A44" w:rsidRPr="00CE7C7A">
        <w:rPr>
          <w:rFonts w:asciiTheme="minorHAnsi" w:hAnsiTheme="minorHAnsi" w:cstheme="minorHAnsi"/>
          <w:spacing w:val="-1"/>
          <w:sz w:val="24"/>
          <w:szCs w:val="24"/>
        </w:rPr>
        <w:t>ec</w:t>
      </w:r>
      <w:r w:rsidR="002F7A44" w:rsidRPr="00CE7C7A">
        <w:rPr>
          <w:rFonts w:asciiTheme="minorHAnsi" w:hAnsiTheme="minorHAnsi" w:cstheme="minorHAnsi"/>
          <w:sz w:val="24"/>
          <w:szCs w:val="24"/>
        </w:rPr>
        <w:t>hn</w:t>
      </w:r>
      <w:r w:rsidR="002F7A44" w:rsidRPr="00CE7C7A">
        <w:rPr>
          <w:rFonts w:asciiTheme="minorHAnsi" w:hAnsiTheme="minorHAnsi" w:cstheme="minorHAnsi"/>
          <w:spacing w:val="3"/>
          <w:sz w:val="24"/>
          <w:szCs w:val="24"/>
        </w:rPr>
        <w:t>i</w:t>
      </w:r>
      <w:r w:rsidR="002F7A44" w:rsidRPr="00CE7C7A">
        <w:rPr>
          <w:rFonts w:asciiTheme="minorHAnsi" w:hAnsiTheme="minorHAnsi" w:cstheme="minorHAnsi"/>
          <w:spacing w:val="-3"/>
          <w:sz w:val="24"/>
          <w:szCs w:val="24"/>
        </w:rPr>
        <w:t>c</w:t>
      </w:r>
      <w:r w:rsidR="002F7A44" w:rsidRPr="00CE7C7A">
        <w:rPr>
          <w:rFonts w:asciiTheme="minorHAnsi" w:hAnsiTheme="minorHAnsi" w:cstheme="minorHAnsi"/>
          <w:spacing w:val="-1"/>
          <w:sz w:val="24"/>
          <w:szCs w:val="24"/>
        </w:rPr>
        <w:t>a</w:t>
      </w:r>
      <w:r w:rsidR="002F7A44" w:rsidRPr="00CE7C7A">
        <w:rPr>
          <w:rFonts w:asciiTheme="minorHAnsi" w:hAnsiTheme="minorHAnsi" w:cstheme="minorHAnsi"/>
          <w:sz w:val="24"/>
          <w:szCs w:val="24"/>
        </w:rPr>
        <w:t>l</w:t>
      </w:r>
      <w:r w:rsidR="002F7A44" w:rsidRPr="00CE7C7A">
        <w:rPr>
          <w:rFonts w:asciiTheme="minorHAnsi" w:hAnsiTheme="minorHAnsi" w:cstheme="minorHAnsi"/>
          <w:spacing w:val="15"/>
          <w:sz w:val="24"/>
          <w:szCs w:val="24"/>
        </w:rPr>
        <w:t xml:space="preserve"> </w:t>
      </w:r>
      <w:r w:rsidR="002F7A44" w:rsidRPr="00CE7C7A">
        <w:rPr>
          <w:rFonts w:asciiTheme="minorHAnsi" w:hAnsiTheme="minorHAnsi" w:cstheme="minorHAnsi"/>
          <w:spacing w:val="-1"/>
          <w:sz w:val="24"/>
          <w:szCs w:val="24"/>
        </w:rPr>
        <w:t>c</w:t>
      </w:r>
      <w:r w:rsidR="002F7A44" w:rsidRPr="00CE7C7A">
        <w:rPr>
          <w:rFonts w:asciiTheme="minorHAnsi" w:hAnsiTheme="minorHAnsi" w:cstheme="minorHAnsi"/>
          <w:sz w:val="24"/>
          <w:szCs w:val="24"/>
        </w:rPr>
        <w:t>o</w:t>
      </w:r>
      <w:r w:rsidR="002F7A44" w:rsidRPr="00CE7C7A">
        <w:rPr>
          <w:rFonts w:asciiTheme="minorHAnsi" w:hAnsiTheme="minorHAnsi" w:cstheme="minorHAnsi"/>
          <w:spacing w:val="3"/>
          <w:sz w:val="24"/>
          <w:szCs w:val="24"/>
        </w:rPr>
        <w:t>n</w:t>
      </w:r>
      <w:r w:rsidR="002F7A44" w:rsidRPr="00CE7C7A">
        <w:rPr>
          <w:rFonts w:asciiTheme="minorHAnsi" w:hAnsiTheme="minorHAnsi" w:cstheme="minorHAnsi"/>
          <w:sz w:val="24"/>
          <w:szCs w:val="24"/>
        </w:rPr>
        <w:t>f</w:t>
      </w:r>
      <w:r w:rsidR="002F7A44" w:rsidRPr="00CE7C7A">
        <w:rPr>
          <w:rFonts w:asciiTheme="minorHAnsi" w:hAnsiTheme="minorHAnsi" w:cstheme="minorHAnsi"/>
          <w:spacing w:val="1"/>
          <w:sz w:val="24"/>
          <w:szCs w:val="24"/>
        </w:rPr>
        <w:t>i</w:t>
      </w:r>
      <w:r w:rsidR="002F7A44" w:rsidRPr="00CE7C7A">
        <w:rPr>
          <w:rFonts w:asciiTheme="minorHAnsi" w:hAnsiTheme="minorHAnsi" w:cstheme="minorHAnsi"/>
          <w:spacing w:val="-1"/>
          <w:sz w:val="24"/>
          <w:szCs w:val="24"/>
        </w:rPr>
        <w:t>r</w:t>
      </w:r>
      <w:r w:rsidR="002F7A44" w:rsidRPr="00CE7C7A">
        <w:rPr>
          <w:rFonts w:asciiTheme="minorHAnsi" w:hAnsiTheme="minorHAnsi" w:cstheme="minorHAnsi"/>
          <w:spacing w:val="1"/>
          <w:sz w:val="24"/>
          <w:szCs w:val="24"/>
        </w:rPr>
        <w:t>m</w:t>
      </w:r>
      <w:r w:rsidR="002F7A44" w:rsidRPr="00CE7C7A">
        <w:rPr>
          <w:rFonts w:asciiTheme="minorHAnsi" w:hAnsiTheme="minorHAnsi" w:cstheme="minorHAnsi"/>
          <w:spacing w:val="-1"/>
          <w:sz w:val="24"/>
          <w:szCs w:val="24"/>
        </w:rPr>
        <w:t>a</w:t>
      </w:r>
      <w:r w:rsidR="002F7A44" w:rsidRPr="00CE7C7A">
        <w:rPr>
          <w:rFonts w:asciiTheme="minorHAnsi" w:hAnsiTheme="minorHAnsi" w:cstheme="minorHAnsi"/>
          <w:spacing w:val="3"/>
          <w:sz w:val="24"/>
          <w:szCs w:val="24"/>
        </w:rPr>
        <w:t>t</w:t>
      </w:r>
      <w:r w:rsidR="002F7A44" w:rsidRPr="00CE7C7A">
        <w:rPr>
          <w:rFonts w:asciiTheme="minorHAnsi" w:hAnsiTheme="minorHAnsi" w:cstheme="minorHAnsi"/>
          <w:sz w:val="24"/>
          <w:szCs w:val="24"/>
        </w:rPr>
        <w:t>ion</w:t>
      </w:r>
      <w:r w:rsidR="002F7A44" w:rsidRPr="00CE7C7A">
        <w:rPr>
          <w:rFonts w:asciiTheme="minorHAnsi" w:hAnsiTheme="minorHAnsi" w:cstheme="minorHAnsi"/>
          <w:spacing w:val="7"/>
          <w:sz w:val="24"/>
          <w:szCs w:val="24"/>
        </w:rPr>
        <w:t xml:space="preserve"> </w:t>
      </w:r>
      <w:r w:rsidR="002F7A44" w:rsidRPr="00CE7C7A">
        <w:rPr>
          <w:rFonts w:asciiTheme="minorHAnsi" w:hAnsiTheme="minorHAnsi" w:cstheme="minorHAnsi"/>
          <w:spacing w:val="5"/>
          <w:sz w:val="24"/>
          <w:szCs w:val="24"/>
        </w:rPr>
        <w:t>b</w:t>
      </w:r>
      <w:r w:rsidR="002F7A44" w:rsidRPr="00CE7C7A">
        <w:rPr>
          <w:rFonts w:asciiTheme="minorHAnsi" w:hAnsiTheme="minorHAnsi" w:cstheme="minorHAnsi"/>
          <w:sz w:val="24"/>
          <w:szCs w:val="24"/>
        </w:rPr>
        <w:t xml:space="preserve">y </w:t>
      </w:r>
      <w:r w:rsidR="002F7A44" w:rsidRPr="00CE7C7A">
        <w:rPr>
          <w:rFonts w:asciiTheme="minorHAnsi" w:hAnsiTheme="minorHAnsi" w:cstheme="minorHAnsi"/>
          <w:spacing w:val="1"/>
          <w:sz w:val="24"/>
          <w:szCs w:val="24"/>
        </w:rPr>
        <w:t>t</w:t>
      </w:r>
      <w:r w:rsidR="002F7A44" w:rsidRPr="00CE7C7A">
        <w:rPr>
          <w:rFonts w:asciiTheme="minorHAnsi" w:hAnsiTheme="minorHAnsi" w:cstheme="minorHAnsi"/>
          <w:spacing w:val="5"/>
          <w:sz w:val="24"/>
          <w:szCs w:val="24"/>
        </w:rPr>
        <w:t>h</w:t>
      </w:r>
      <w:r w:rsidR="002F7A44" w:rsidRPr="00CE7C7A">
        <w:rPr>
          <w:rFonts w:asciiTheme="minorHAnsi" w:hAnsiTheme="minorHAnsi" w:cstheme="minorHAnsi"/>
          <w:sz w:val="24"/>
          <w:szCs w:val="24"/>
        </w:rPr>
        <w:t>e</w:t>
      </w:r>
      <w:r w:rsidR="002F7A44" w:rsidRPr="00CE7C7A">
        <w:rPr>
          <w:rFonts w:asciiTheme="minorHAnsi" w:hAnsiTheme="minorHAnsi" w:cstheme="minorHAnsi"/>
          <w:spacing w:val="7"/>
          <w:sz w:val="24"/>
          <w:szCs w:val="24"/>
        </w:rPr>
        <w:t xml:space="preserve"> </w:t>
      </w:r>
      <w:r w:rsidR="002F7A44" w:rsidRPr="00CE7C7A">
        <w:rPr>
          <w:rFonts w:asciiTheme="minorHAnsi" w:hAnsiTheme="minorHAnsi" w:cstheme="minorHAnsi"/>
          <w:spacing w:val="2"/>
          <w:sz w:val="24"/>
          <w:szCs w:val="24"/>
        </w:rPr>
        <w:t>r</w:t>
      </w:r>
      <w:r w:rsidR="002F7A44" w:rsidRPr="00CE7C7A">
        <w:rPr>
          <w:rFonts w:asciiTheme="minorHAnsi" w:hAnsiTheme="minorHAnsi" w:cstheme="minorHAnsi"/>
          <w:spacing w:val="-3"/>
          <w:sz w:val="24"/>
          <w:szCs w:val="24"/>
        </w:rPr>
        <w:t>e</w:t>
      </w:r>
      <w:r w:rsidR="002F7A44" w:rsidRPr="00CE7C7A">
        <w:rPr>
          <w:rFonts w:asciiTheme="minorHAnsi" w:hAnsiTheme="minorHAnsi" w:cstheme="minorHAnsi"/>
          <w:sz w:val="24"/>
          <w:szCs w:val="24"/>
        </w:rPr>
        <w:t>l</w:t>
      </w:r>
      <w:r w:rsidR="002F7A44" w:rsidRPr="00CE7C7A">
        <w:rPr>
          <w:rFonts w:asciiTheme="minorHAnsi" w:hAnsiTheme="minorHAnsi" w:cstheme="minorHAnsi"/>
          <w:spacing w:val="-1"/>
          <w:sz w:val="24"/>
          <w:szCs w:val="24"/>
        </w:rPr>
        <w:t>a</w:t>
      </w:r>
      <w:r w:rsidR="002F7A44" w:rsidRPr="00CE7C7A">
        <w:rPr>
          <w:rFonts w:asciiTheme="minorHAnsi" w:hAnsiTheme="minorHAnsi" w:cstheme="minorHAnsi"/>
          <w:spacing w:val="1"/>
          <w:sz w:val="24"/>
          <w:szCs w:val="24"/>
        </w:rPr>
        <w:t>t</w:t>
      </w:r>
      <w:r w:rsidR="002F7A44" w:rsidRPr="00CE7C7A">
        <w:rPr>
          <w:rFonts w:asciiTheme="minorHAnsi" w:hAnsiTheme="minorHAnsi" w:cstheme="minorHAnsi"/>
          <w:spacing w:val="-1"/>
          <w:sz w:val="24"/>
          <w:szCs w:val="24"/>
        </w:rPr>
        <w:t>e</w:t>
      </w:r>
      <w:r w:rsidR="002F7A44" w:rsidRPr="00CE7C7A">
        <w:rPr>
          <w:rFonts w:asciiTheme="minorHAnsi" w:hAnsiTheme="minorHAnsi" w:cstheme="minorHAnsi"/>
          <w:sz w:val="24"/>
          <w:szCs w:val="24"/>
        </w:rPr>
        <w:t>d</w:t>
      </w:r>
      <w:r w:rsidR="002F7A44" w:rsidRPr="00CE7C7A">
        <w:rPr>
          <w:rFonts w:asciiTheme="minorHAnsi" w:hAnsiTheme="minorHAnsi" w:cstheme="minorHAnsi"/>
          <w:spacing w:val="7"/>
          <w:sz w:val="24"/>
          <w:szCs w:val="24"/>
        </w:rPr>
        <w:t xml:space="preserve"> </w:t>
      </w:r>
      <w:r w:rsidR="002F7A44" w:rsidRPr="00CE7C7A">
        <w:rPr>
          <w:rFonts w:asciiTheme="minorHAnsi" w:hAnsiTheme="minorHAnsi" w:cstheme="minorHAnsi"/>
          <w:sz w:val="24"/>
          <w:szCs w:val="24"/>
        </w:rPr>
        <w:t>d</w:t>
      </w:r>
      <w:r w:rsidR="002F7A44" w:rsidRPr="00CE7C7A">
        <w:rPr>
          <w:rFonts w:asciiTheme="minorHAnsi" w:hAnsiTheme="minorHAnsi" w:cstheme="minorHAnsi"/>
          <w:spacing w:val="-1"/>
          <w:sz w:val="24"/>
          <w:szCs w:val="24"/>
        </w:rPr>
        <w:t>e</w:t>
      </w:r>
      <w:r w:rsidR="002F7A44" w:rsidRPr="00CE7C7A">
        <w:rPr>
          <w:rFonts w:asciiTheme="minorHAnsi" w:hAnsiTheme="minorHAnsi" w:cstheme="minorHAnsi"/>
          <w:spacing w:val="3"/>
          <w:sz w:val="24"/>
          <w:szCs w:val="24"/>
        </w:rPr>
        <w:t>p</w:t>
      </w:r>
      <w:r w:rsidR="002F7A44" w:rsidRPr="00CE7C7A">
        <w:rPr>
          <w:rFonts w:asciiTheme="minorHAnsi" w:hAnsiTheme="minorHAnsi" w:cstheme="minorHAnsi"/>
          <w:spacing w:val="-1"/>
          <w:sz w:val="24"/>
          <w:szCs w:val="24"/>
        </w:rPr>
        <w:t>a</w:t>
      </w:r>
      <w:r w:rsidR="002F7A44" w:rsidRPr="00CE7C7A">
        <w:rPr>
          <w:rFonts w:asciiTheme="minorHAnsi" w:hAnsiTheme="minorHAnsi" w:cstheme="minorHAnsi"/>
          <w:sz w:val="24"/>
          <w:szCs w:val="24"/>
        </w:rPr>
        <w:t>rt</w:t>
      </w:r>
      <w:r w:rsidR="002F7A44" w:rsidRPr="00CE7C7A">
        <w:rPr>
          <w:rFonts w:asciiTheme="minorHAnsi" w:hAnsiTheme="minorHAnsi" w:cstheme="minorHAnsi"/>
          <w:spacing w:val="1"/>
          <w:sz w:val="24"/>
          <w:szCs w:val="24"/>
        </w:rPr>
        <w:t>m</w:t>
      </w:r>
      <w:r w:rsidR="002F7A44" w:rsidRPr="00CE7C7A">
        <w:rPr>
          <w:rFonts w:asciiTheme="minorHAnsi" w:hAnsiTheme="minorHAnsi" w:cstheme="minorHAnsi"/>
          <w:spacing w:val="-1"/>
          <w:sz w:val="24"/>
          <w:szCs w:val="24"/>
        </w:rPr>
        <w:t>e</w:t>
      </w:r>
      <w:r w:rsidR="002F7A44" w:rsidRPr="00CE7C7A">
        <w:rPr>
          <w:rFonts w:asciiTheme="minorHAnsi" w:hAnsiTheme="minorHAnsi" w:cstheme="minorHAnsi"/>
          <w:sz w:val="24"/>
          <w:szCs w:val="24"/>
        </w:rPr>
        <w:t>nt.</w:t>
      </w:r>
      <w:r w:rsidR="002F7A44" w:rsidRPr="00CE7C7A">
        <w:rPr>
          <w:rFonts w:asciiTheme="minorHAnsi" w:hAnsiTheme="minorHAnsi" w:cstheme="minorHAnsi"/>
          <w:spacing w:val="2"/>
          <w:sz w:val="24"/>
          <w:szCs w:val="24"/>
        </w:rPr>
        <w:t xml:space="preserve"> </w:t>
      </w:r>
      <w:r w:rsidR="002F7A44" w:rsidRPr="00CE7C7A">
        <w:rPr>
          <w:rFonts w:asciiTheme="minorHAnsi" w:hAnsiTheme="minorHAnsi" w:cstheme="minorHAnsi"/>
          <w:sz w:val="24"/>
          <w:szCs w:val="24"/>
        </w:rPr>
        <w:t xml:space="preserve">(No </w:t>
      </w:r>
      <w:r w:rsidR="002F7A44" w:rsidRPr="00CE7C7A">
        <w:rPr>
          <w:rFonts w:asciiTheme="minorHAnsi" w:hAnsiTheme="minorHAnsi" w:cstheme="minorHAnsi"/>
          <w:spacing w:val="-1"/>
          <w:sz w:val="24"/>
          <w:szCs w:val="24"/>
        </w:rPr>
        <w:t>a</w:t>
      </w:r>
      <w:r w:rsidR="002F7A44" w:rsidRPr="00CE7C7A">
        <w:rPr>
          <w:rFonts w:asciiTheme="minorHAnsi" w:hAnsiTheme="minorHAnsi" w:cstheme="minorHAnsi"/>
          <w:sz w:val="24"/>
          <w:szCs w:val="24"/>
        </w:rPr>
        <w:t>dv</w:t>
      </w:r>
      <w:r w:rsidR="002F7A44" w:rsidRPr="00CE7C7A">
        <w:rPr>
          <w:rFonts w:asciiTheme="minorHAnsi" w:hAnsiTheme="minorHAnsi" w:cstheme="minorHAnsi"/>
          <w:spacing w:val="-1"/>
          <w:sz w:val="24"/>
          <w:szCs w:val="24"/>
        </w:rPr>
        <w:t>a</w:t>
      </w:r>
      <w:r w:rsidR="002F7A44" w:rsidRPr="00CE7C7A">
        <w:rPr>
          <w:rFonts w:asciiTheme="minorHAnsi" w:hAnsiTheme="minorHAnsi" w:cstheme="minorHAnsi"/>
          <w:sz w:val="24"/>
          <w:szCs w:val="24"/>
        </w:rPr>
        <w:t>n</w:t>
      </w:r>
      <w:r w:rsidR="002F7A44" w:rsidRPr="00CE7C7A">
        <w:rPr>
          <w:rFonts w:asciiTheme="minorHAnsi" w:hAnsiTheme="minorHAnsi" w:cstheme="minorHAnsi"/>
          <w:spacing w:val="-1"/>
          <w:sz w:val="24"/>
          <w:szCs w:val="24"/>
        </w:rPr>
        <w:t>c</w:t>
      </w:r>
      <w:r w:rsidR="002F7A44" w:rsidRPr="00CE7C7A">
        <w:rPr>
          <w:rFonts w:asciiTheme="minorHAnsi" w:hAnsiTheme="minorHAnsi" w:cstheme="minorHAnsi"/>
          <w:sz w:val="24"/>
          <w:szCs w:val="24"/>
        </w:rPr>
        <w:t>e</w:t>
      </w:r>
      <w:r w:rsidR="002F7A44" w:rsidRPr="00CE7C7A">
        <w:rPr>
          <w:rFonts w:asciiTheme="minorHAnsi" w:hAnsiTheme="minorHAnsi" w:cstheme="minorHAnsi"/>
          <w:spacing w:val="-5"/>
          <w:sz w:val="24"/>
          <w:szCs w:val="24"/>
        </w:rPr>
        <w:t xml:space="preserve"> </w:t>
      </w:r>
      <w:r w:rsidR="002F7A44" w:rsidRPr="00CE7C7A">
        <w:rPr>
          <w:rFonts w:asciiTheme="minorHAnsi" w:hAnsiTheme="minorHAnsi" w:cstheme="minorHAnsi"/>
          <w:spacing w:val="3"/>
          <w:sz w:val="24"/>
          <w:szCs w:val="24"/>
        </w:rPr>
        <w:t>p</w:t>
      </w:r>
      <w:r w:rsidR="002F7A44" w:rsidRPr="00CE7C7A">
        <w:rPr>
          <w:rFonts w:asciiTheme="minorHAnsi" w:hAnsiTheme="minorHAnsi" w:cstheme="minorHAnsi"/>
          <w:spacing w:val="9"/>
          <w:sz w:val="24"/>
          <w:szCs w:val="24"/>
        </w:rPr>
        <w:t>a</w:t>
      </w:r>
      <w:r w:rsidR="002F7A44" w:rsidRPr="00CE7C7A">
        <w:rPr>
          <w:rFonts w:asciiTheme="minorHAnsi" w:hAnsiTheme="minorHAnsi" w:cstheme="minorHAnsi"/>
          <w:spacing w:val="-12"/>
          <w:sz w:val="24"/>
          <w:szCs w:val="24"/>
        </w:rPr>
        <w:t>y</w:t>
      </w:r>
      <w:r w:rsidR="002F7A44" w:rsidRPr="00CE7C7A">
        <w:rPr>
          <w:rFonts w:asciiTheme="minorHAnsi" w:hAnsiTheme="minorHAnsi" w:cstheme="minorHAnsi"/>
          <w:spacing w:val="3"/>
          <w:sz w:val="24"/>
          <w:szCs w:val="24"/>
        </w:rPr>
        <w:t>m</w:t>
      </w:r>
      <w:r w:rsidR="002F7A44" w:rsidRPr="00CE7C7A">
        <w:rPr>
          <w:rFonts w:asciiTheme="minorHAnsi" w:hAnsiTheme="minorHAnsi" w:cstheme="minorHAnsi"/>
          <w:spacing w:val="-1"/>
          <w:sz w:val="24"/>
          <w:szCs w:val="24"/>
        </w:rPr>
        <w:t>e</w:t>
      </w:r>
      <w:r w:rsidR="002F7A44" w:rsidRPr="00CE7C7A">
        <w:rPr>
          <w:rFonts w:asciiTheme="minorHAnsi" w:hAnsiTheme="minorHAnsi" w:cstheme="minorHAnsi"/>
          <w:sz w:val="24"/>
          <w:szCs w:val="24"/>
        </w:rPr>
        <w:t>nt</w:t>
      </w:r>
      <w:r w:rsidR="002F7A44" w:rsidRPr="00CE7C7A">
        <w:rPr>
          <w:rFonts w:asciiTheme="minorHAnsi" w:hAnsiTheme="minorHAnsi" w:cstheme="minorHAnsi"/>
          <w:spacing w:val="-5"/>
          <w:sz w:val="24"/>
          <w:szCs w:val="24"/>
        </w:rPr>
        <w:t xml:space="preserve"> </w:t>
      </w:r>
      <w:r w:rsidR="002F7A44" w:rsidRPr="00CE7C7A">
        <w:rPr>
          <w:rFonts w:asciiTheme="minorHAnsi" w:hAnsiTheme="minorHAnsi" w:cstheme="minorHAnsi"/>
          <w:spacing w:val="1"/>
          <w:sz w:val="24"/>
          <w:szCs w:val="24"/>
        </w:rPr>
        <w:t>t</w:t>
      </w:r>
      <w:r w:rsidR="002F7A44" w:rsidRPr="00CE7C7A">
        <w:rPr>
          <w:rFonts w:asciiTheme="minorHAnsi" w:hAnsiTheme="minorHAnsi" w:cstheme="minorHAnsi"/>
          <w:sz w:val="24"/>
          <w:szCs w:val="24"/>
        </w:rPr>
        <w:t>o</w:t>
      </w:r>
      <w:r w:rsidR="002F7A44" w:rsidRPr="00CE7C7A">
        <w:rPr>
          <w:rFonts w:asciiTheme="minorHAnsi" w:hAnsiTheme="minorHAnsi" w:cstheme="minorHAnsi"/>
          <w:spacing w:val="-1"/>
          <w:sz w:val="24"/>
          <w:szCs w:val="24"/>
        </w:rPr>
        <w:t xml:space="preserve"> </w:t>
      </w:r>
      <w:r w:rsidR="002F7A44" w:rsidRPr="00CE7C7A">
        <w:rPr>
          <w:rFonts w:asciiTheme="minorHAnsi" w:hAnsiTheme="minorHAnsi" w:cstheme="minorHAnsi"/>
          <w:sz w:val="24"/>
          <w:szCs w:val="24"/>
        </w:rPr>
        <w:t>the</w:t>
      </w:r>
      <w:r w:rsidR="002F7A44" w:rsidRPr="00CE7C7A">
        <w:rPr>
          <w:rFonts w:asciiTheme="minorHAnsi" w:hAnsiTheme="minorHAnsi" w:cstheme="minorHAnsi"/>
          <w:spacing w:val="-3"/>
          <w:sz w:val="24"/>
          <w:szCs w:val="24"/>
        </w:rPr>
        <w:t xml:space="preserve"> </w:t>
      </w:r>
      <w:r w:rsidR="002F7A44" w:rsidRPr="00CE7C7A">
        <w:rPr>
          <w:rFonts w:asciiTheme="minorHAnsi" w:hAnsiTheme="minorHAnsi" w:cstheme="minorHAnsi"/>
          <w:spacing w:val="3"/>
          <w:sz w:val="24"/>
          <w:szCs w:val="24"/>
        </w:rPr>
        <w:t>v</w:t>
      </w:r>
      <w:r w:rsidR="002F7A44" w:rsidRPr="00CE7C7A">
        <w:rPr>
          <w:rFonts w:asciiTheme="minorHAnsi" w:hAnsiTheme="minorHAnsi" w:cstheme="minorHAnsi"/>
          <w:spacing w:val="-1"/>
          <w:sz w:val="24"/>
          <w:szCs w:val="24"/>
        </w:rPr>
        <w:t>e</w:t>
      </w:r>
      <w:r w:rsidR="002F7A44" w:rsidRPr="00CE7C7A">
        <w:rPr>
          <w:rFonts w:asciiTheme="minorHAnsi" w:hAnsiTheme="minorHAnsi" w:cstheme="minorHAnsi"/>
          <w:sz w:val="24"/>
          <w:szCs w:val="24"/>
        </w:rPr>
        <w:t>ndor</w:t>
      </w:r>
      <w:r w:rsidR="002F7A44" w:rsidRPr="00CE7C7A">
        <w:rPr>
          <w:rFonts w:asciiTheme="minorHAnsi" w:hAnsiTheme="minorHAnsi" w:cstheme="minorHAnsi"/>
          <w:spacing w:val="1"/>
          <w:sz w:val="24"/>
          <w:szCs w:val="24"/>
        </w:rPr>
        <w:t>s</w:t>
      </w:r>
      <w:r w:rsidR="002F7A44" w:rsidRPr="00CE7C7A">
        <w:rPr>
          <w:rFonts w:asciiTheme="minorHAnsi" w:hAnsiTheme="minorHAnsi" w:cstheme="minorHAnsi"/>
          <w:spacing w:val="-1"/>
          <w:sz w:val="24"/>
          <w:szCs w:val="24"/>
        </w:rPr>
        <w:t>)</w:t>
      </w:r>
      <w:r w:rsidR="002F7A44" w:rsidRPr="00CE7C7A">
        <w:rPr>
          <w:rFonts w:asciiTheme="minorHAnsi" w:hAnsiTheme="minorHAnsi" w:cstheme="minorHAnsi"/>
          <w:sz w:val="24"/>
          <w:szCs w:val="24"/>
        </w:rPr>
        <w:t>.</w:t>
      </w:r>
    </w:p>
    <w:p w14:paraId="105DE90E" w14:textId="77777777" w:rsidR="004B17EC" w:rsidRPr="00CE7C7A" w:rsidRDefault="004B17EC" w:rsidP="00B60896">
      <w:pPr>
        <w:ind w:right="73"/>
        <w:jc w:val="both"/>
        <w:rPr>
          <w:rFonts w:asciiTheme="minorHAnsi" w:hAnsiTheme="minorHAnsi" w:cstheme="minorHAnsi"/>
          <w:sz w:val="24"/>
          <w:szCs w:val="24"/>
        </w:rPr>
      </w:pPr>
    </w:p>
    <w:p w14:paraId="28464A94" w14:textId="77777777" w:rsidR="004B17EC" w:rsidRPr="00CE7C7A" w:rsidRDefault="004B17EC" w:rsidP="00B60896">
      <w:pPr>
        <w:ind w:right="73"/>
        <w:jc w:val="both"/>
        <w:rPr>
          <w:rFonts w:asciiTheme="minorHAnsi" w:hAnsiTheme="minorHAnsi" w:cstheme="minorHAnsi"/>
          <w:sz w:val="24"/>
          <w:szCs w:val="24"/>
        </w:rPr>
      </w:pPr>
    </w:p>
    <w:p w14:paraId="63C53076" w14:textId="37AE0028" w:rsidR="004B17EC" w:rsidRPr="00CE7C7A" w:rsidRDefault="00C533AB" w:rsidP="00B60896">
      <w:pPr>
        <w:ind w:right="73"/>
        <w:jc w:val="both"/>
        <w:rPr>
          <w:rFonts w:asciiTheme="minorHAnsi" w:hAnsiTheme="minorHAnsi" w:cstheme="minorHAnsi"/>
          <w:sz w:val="24"/>
          <w:szCs w:val="24"/>
        </w:rPr>
      </w:pPr>
      <w:r w:rsidRPr="00CE7C7A">
        <w:rPr>
          <w:rFonts w:asciiTheme="minorHAnsi" w:hAnsiTheme="minorHAnsi" w:cstheme="minorHAnsi"/>
          <w:b/>
          <w:sz w:val="24"/>
          <w:szCs w:val="24"/>
        </w:rPr>
        <w:t>1</w:t>
      </w:r>
      <w:r w:rsidR="00940572" w:rsidRPr="00CE7C7A">
        <w:rPr>
          <w:rFonts w:asciiTheme="minorHAnsi" w:hAnsiTheme="minorHAnsi" w:cstheme="minorHAnsi"/>
          <w:b/>
          <w:sz w:val="24"/>
          <w:szCs w:val="24"/>
        </w:rPr>
        <w:t>5</w:t>
      </w:r>
      <w:r w:rsidRPr="00CE7C7A">
        <w:rPr>
          <w:rFonts w:asciiTheme="minorHAnsi" w:hAnsiTheme="minorHAnsi" w:cstheme="minorHAnsi"/>
          <w:b/>
          <w:sz w:val="24"/>
          <w:szCs w:val="24"/>
        </w:rPr>
        <w:t xml:space="preserve">. </w:t>
      </w:r>
      <w:r w:rsidR="004B17EC" w:rsidRPr="00CE7C7A">
        <w:rPr>
          <w:rFonts w:asciiTheme="minorHAnsi" w:hAnsiTheme="minorHAnsi" w:cstheme="minorHAnsi"/>
          <w:b/>
          <w:sz w:val="24"/>
          <w:szCs w:val="24"/>
        </w:rPr>
        <w:t>Tax Deduction</w:t>
      </w:r>
      <w:r w:rsidR="004B17EC" w:rsidRPr="00CE7C7A">
        <w:rPr>
          <w:rFonts w:asciiTheme="minorHAnsi" w:hAnsiTheme="minorHAnsi" w:cstheme="minorHAnsi"/>
          <w:sz w:val="24"/>
          <w:szCs w:val="24"/>
        </w:rPr>
        <w:t>:</w:t>
      </w:r>
      <w:r w:rsidR="00BF2C15" w:rsidRPr="00CE7C7A">
        <w:rPr>
          <w:rFonts w:asciiTheme="minorHAnsi" w:hAnsiTheme="minorHAnsi" w:cstheme="minorHAnsi"/>
          <w:sz w:val="24"/>
          <w:szCs w:val="24"/>
        </w:rPr>
        <w:t xml:space="preserve"> </w:t>
      </w:r>
      <w:r w:rsidR="005B74F5" w:rsidRPr="00CE7C7A">
        <w:rPr>
          <w:rFonts w:asciiTheme="minorHAnsi" w:hAnsiTheme="minorHAnsi" w:cstheme="minorHAnsi"/>
          <w:sz w:val="24"/>
          <w:szCs w:val="24"/>
        </w:rPr>
        <w:t>NAC</w:t>
      </w:r>
      <w:r w:rsidR="004B17EC" w:rsidRPr="00CE7C7A">
        <w:rPr>
          <w:rFonts w:asciiTheme="minorHAnsi" w:hAnsiTheme="minorHAnsi" w:cstheme="minorHAnsi"/>
          <w:sz w:val="24"/>
          <w:szCs w:val="24"/>
        </w:rPr>
        <w:t xml:space="preserve"> will deduct all applicable taxes (2% or 7%) from contractor’s payment</w:t>
      </w:r>
      <w:r w:rsidR="00421B69" w:rsidRPr="00CE7C7A">
        <w:rPr>
          <w:rFonts w:asciiTheme="minorHAnsi" w:hAnsiTheme="minorHAnsi" w:cstheme="minorHAnsi"/>
          <w:sz w:val="24"/>
          <w:szCs w:val="24"/>
        </w:rPr>
        <w:t xml:space="preserve">, based on the </w:t>
      </w:r>
      <w:r w:rsidR="00BF2C15" w:rsidRPr="00CE7C7A">
        <w:rPr>
          <w:rFonts w:asciiTheme="minorHAnsi" w:hAnsiTheme="minorHAnsi" w:cstheme="minorHAnsi"/>
          <w:sz w:val="24"/>
          <w:szCs w:val="24"/>
        </w:rPr>
        <w:t>Afghanistan tax law</w:t>
      </w:r>
      <w:r w:rsidR="00BF2C15" w:rsidRPr="00CE7C7A">
        <w:rPr>
          <w:rFonts w:asciiTheme="minorHAnsi" w:hAnsiTheme="minorHAnsi" w:cstheme="minorHAnsi"/>
        </w:rPr>
        <w:t xml:space="preserve"> </w:t>
      </w:r>
      <w:r w:rsidR="00BF2C15" w:rsidRPr="00CE7C7A">
        <w:rPr>
          <w:rFonts w:asciiTheme="minorHAnsi" w:hAnsiTheme="minorHAnsi" w:cstheme="minorHAnsi"/>
          <w:sz w:val="24"/>
          <w:szCs w:val="24"/>
        </w:rPr>
        <w:t xml:space="preserve">article 72. </w:t>
      </w:r>
      <w:r w:rsidR="004B17EC" w:rsidRPr="00CE7C7A">
        <w:rPr>
          <w:rFonts w:asciiTheme="minorHAnsi" w:hAnsiTheme="minorHAnsi" w:cstheme="minorHAnsi"/>
          <w:sz w:val="24"/>
          <w:szCs w:val="24"/>
        </w:rPr>
        <w:t xml:space="preserve">Bidders must consider all applicable taxes in their unit price before submitting </w:t>
      </w:r>
      <w:r w:rsidR="00401ED5" w:rsidRPr="00CE7C7A">
        <w:rPr>
          <w:rFonts w:asciiTheme="minorHAnsi" w:hAnsiTheme="minorHAnsi" w:cstheme="minorHAnsi"/>
          <w:sz w:val="24"/>
          <w:szCs w:val="24"/>
        </w:rPr>
        <w:t>the final</w:t>
      </w:r>
      <w:r w:rsidR="004B17EC" w:rsidRPr="00CE7C7A">
        <w:rPr>
          <w:rFonts w:asciiTheme="minorHAnsi" w:hAnsiTheme="minorHAnsi" w:cstheme="minorHAnsi"/>
          <w:sz w:val="24"/>
          <w:szCs w:val="24"/>
        </w:rPr>
        <w:t xml:space="preserve"> offer</w:t>
      </w:r>
    </w:p>
    <w:p w14:paraId="0D069CEE" w14:textId="6B2BE949" w:rsidR="00612AB1" w:rsidRPr="00CE7C7A" w:rsidRDefault="00612AB1" w:rsidP="00B60896">
      <w:pPr>
        <w:spacing w:before="76"/>
        <w:ind w:right="4278"/>
        <w:jc w:val="both"/>
        <w:rPr>
          <w:rFonts w:asciiTheme="minorHAnsi" w:hAnsiTheme="minorHAnsi" w:cstheme="minorHAnsi"/>
          <w:b/>
          <w:sz w:val="24"/>
          <w:szCs w:val="24"/>
        </w:rPr>
      </w:pPr>
    </w:p>
    <w:p w14:paraId="66531EE3" w14:textId="6A70A861" w:rsidR="00612AB1" w:rsidRPr="00CE7C7A" w:rsidRDefault="00C533AB" w:rsidP="00B60896">
      <w:pPr>
        <w:spacing w:before="76"/>
        <w:ind w:right="30"/>
        <w:jc w:val="both"/>
        <w:rPr>
          <w:rFonts w:asciiTheme="minorHAnsi" w:hAnsiTheme="minorHAnsi" w:cstheme="minorHAnsi"/>
          <w:b/>
          <w:sz w:val="24"/>
          <w:szCs w:val="24"/>
        </w:rPr>
      </w:pPr>
      <w:r w:rsidRPr="00CE7C7A">
        <w:rPr>
          <w:rFonts w:asciiTheme="minorHAnsi" w:hAnsiTheme="minorHAnsi" w:cstheme="minorHAnsi"/>
          <w:b/>
          <w:sz w:val="24"/>
          <w:szCs w:val="24"/>
        </w:rPr>
        <w:t>1</w:t>
      </w:r>
      <w:r w:rsidR="00940572" w:rsidRPr="00CE7C7A">
        <w:rPr>
          <w:rFonts w:asciiTheme="minorHAnsi" w:hAnsiTheme="minorHAnsi" w:cstheme="minorHAnsi"/>
          <w:b/>
          <w:sz w:val="24"/>
          <w:szCs w:val="24"/>
        </w:rPr>
        <w:t>6</w:t>
      </w:r>
      <w:r w:rsidRPr="00CE7C7A">
        <w:rPr>
          <w:rFonts w:asciiTheme="minorHAnsi" w:hAnsiTheme="minorHAnsi" w:cstheme="minorHAnsi"/>
          <w:b/>
          <w:sz w:val="24"/>
          <w:szCs w:val="24"/>
        </w:rPr>
        <w:t xml:space="preserve">. </w:t>
      </w:r>
      <w:r w:rsidR="00612AB1" w:rsidRPr="00CE7C7A">
        <w:rPr>
          <w:rFonts w:asciiTheme="minorHAnsi" w:hAnsiTheme="minorHAnsi" w:cstheme="minorHAnsi"/>
          <w:b/>
          <w:sz w:val="24"/>
          <w:szCs w:val="24"/>
        </w:rPr>
        <w:t>Paymen</w:t>
      </w:r>
      <w:r w:rsidR="002508C6" w:rsidRPr="00CE7C7A">
        <w:rPr>
          <w:rFonts w:asciiTheme="minorHAnsi" w:hAnsiTheme="minorHAnsi" w:cstheme="minorHAnsi"/>
          <w:b/>
          <w:sz w:val="24"/>
          <w:szCs w:val="24"/>
        </w:rPr>
        <w:t xml:space="preserve">t </w:t>
      </w:r>
      <w:r w:rsidR="003E5C73" w:rsidRPr="00CE7C7A">
        <w:rPr>
          <w:rFonts w:asciiTheme="minorHAnsi" w:hAnsiTheme="minorHAnsi" w:cstheme="minorHAnsi"/>
          <w:b/>
          <w:sz w:val="24"/>
          <w:szCs w:val="24"/>
        </w:rPr>
        <w:t>Schedule:</w:t>
      </w:r>
      <w:r w:rsidR="00101145" w:rsidRPr="00CE7C7A">
        <w:rPr>
          <w:rFonts w:asciiTheme="minorHAnsi" w:hAnsiTheme="minorHAnsi" w:cstheme="minorHAnsi"/>
          <w:b/>
          <w:sz w:val="24"/>
          <w:szCs w:val="24"/>
        </w:rPr>
        <w:t xml:space="preserve"> </w:t>
      </w:r>
      <w:r w:rsidR="00101145" w:rsidRPr="00CE7C7A">
        <w:rPr>
          <w:rFonts w:asciiTheme="minorHAnsi" w:hAnsiTheme="minorHAnsi" w:cstheme="minorHAnsi"/>
          <w:spacing w:val="-1"/>
          <w:sz w:val="24"/>
          <w:szCs w:val="24"/>
        </w:rPr>
        <w:t xml:space="preserve">Supplier will be paid </w:t>
      </w:r>
      <w:r w:rsidR="003E5C73" w:rsidRPr="00CE7C7A">
        <w:rPr>
          <w:rFonts w:asciiTheme="minorHAnsi" w:hAnsiTheme="minorHAnsi" w:cstheme="minorHAnsi"/>
          <w:spacing w:val="-1"/>
          <w:sz w:val="24"/>
          <w:szCs w:val="24"/>
        </w:rPr>
        <w:t>for</w:t>
      </w:r>
      <w:r w:rsidR="00101145" w:rsidRPr="00CE7C7A">
        <w:rPr>
          <w:rFonts w:asciiTheme="minorHAnsi" w:hAnsiTheme="minorHAnsi" w:cstheme="minorHAnsi"/>
          <w:spacing w:val="-1"/>
          <w:sz w:val="24"/>
          <w:szCs w:val="24"/>
        </w:rPr>
        <w:t xml:space="preserve"> complete and successful delivery</w:t>
      </w:r>
      <w:r w:rsidR="00101145" w:rsidRPr="00CE7C7A">
        <w:rPr>
          <w:rFonts w:asciiTheme="minorHAnsi" w:hAnsiTheme="minorHAnsi" w:cstheme="minorHAnsi"/>
          <w:b/>
          <w:sz w:val="24"/>
          <w:szCs w:val="24"/>
        </w:rPr>
        <w:t xml:space="preserve"> </w:t>
      </w:r>
      <w:r w:rsidR="00A46B10" w:rsidRPr="00CE7C7A">
        <w:rPr>
          <w:rFonts w:asciiTheme="minorHAnsi" w:hAnsiTheme="minorHAnsi" w:cstheme="minorHAnsi"/>
          <w:spacing w:val="-1"/>
          <w:sz w:val="24"/>
          <w:szCs w:val="24"/>
        </w:rPr>
        <w:t>within 15 days</w:t>
      </w:r>
      <w:r w:rsidR="00A46B10" w:rsidRPr="00CE7C7A">
        <w:rPr>
          <w:rFonts w:asciiTheme="minorHAnsi" w:hAnsiTheme="minorHAnsi" w:cstheme="minorHAnsi"/>
          <w:b/>
          <w:sz w:val="24"/>
          <w:szCs w:val="24"/>
        </w:rPr>
        <w:t xml:space="preserve"> </w:t>
      </w:r>
    </w:p>
    <w:p w14:paraId="1793437F" w14:textId="77777777" w:rsidR="00F30FA2" w:rsidRPr="00CE7C7A" w:rsidRDefault="00F30FA2" w:rsidP="00B60896">
      <w:pPr>
        <w:spacing w:line="200" w:lineRule="exact"/>
        <w:rPr>
          <w:rFonts w:asciiTheme="minorHAnsi" w:hAnsiTheme="minorHAnsi" w:cstheme="minorHAnsi"/>
        </w:rPr>
      </w:pPr>
    </w:p>
    <w:p w14:paraId="1EA889DC" w14:textId="1FDF5A03" w:rsidR="00F30FA2" w:rsidRPr="00CE7C7A" w:rsidRDefault="00C533AB" w:rsidP="0064599E">
      <w:pPr>
        <w:ind w:right="120"/>
        <w:jc w:val="both"/>
        <w:rPr>
          <w:rFonts w:asciiTheme="minorHAnsi" w:hAnsiTheme="minorHAnsi" w:cstheme="minorHAnsi"/>
          <w:sz w:val="28"/>
          <w:szCs w:val="28"/>
        </w:rPr>
      </w:pPr>
      <w:r w:rsidRPr="00CE7C7A">
        <w:rPr>
          <w:rFonts w:asciiTheme="minorHAnsi" w:hAnsiTheme="minorHAnsi" w:cstheme="minorHAnsi"/>
          <w:b/>
          <w:sz w:val="24"/>
          <w:szCs w:val="24"/>
        </w:rPr>
        <w:t>1</w:t>
      </w:r>
      <w:r w:rsidR="00940572" w:rsidRPr="00CE7C7A">
        <w:rPr>
          <w:rFonts w:asciiTheme="minorHAnsi" w:hAnsiTheme="minorHAnsi" w:cstheme="minorHAnsi"/>
          <w:b/>
          <w:sz w:val="24"/>
          <w:szCs w:val="24"/>
        </w:rPr>
        <w:t>7</w:t>
      </w:r>
      <w:r w:rsidRPr="00CE7C7A">
        <w:rPr>
          <w:rFonts w:asciiTheme="minorHAnsi" w:hAnsiTheme="minorHAnsi" w:cstheme="minorHAnsi"/>
          <w:b/>
          <w:sz w:val="24"/>
          <w:szCs w:val="24"/>
        </w:rPr>
        <w:t xml:space="preserve">. </w:t>
      </w:r>
      <w:r w:rsidR="00C7247E" w:rsidRPr="00CE7C7A">
        <w:rPr>
          <w:rFonts w:asciiTheme="minorHAnsi" w:hAnsiTheme="minorHAnsi" w:cstheme="minorHAnsi"/>
          <w:b/>
          <w:sz w:val="24"/>
          <w:szCs w:val="24"/>
        </w:rPr>
        <w:t>Terms</w:t>
      </w:r>
      <w:r w:rsidR="00602463" w:rsidRPr="00CE7C7A">
        <w:rPr>
          <w:rFonts w:asciiTheme="minorHAnsi" w:hAnsiTheme="minorHAnsi" w:cstheme="minorHAnsi"/>
          <w:b/>
          <w:sz w:val="24"/>
          <w:szCs w:val="24"/>
        </w:rPr>
        <w:t xml:space="preserve"> of</w:t>
      </w:r>
      <w:r w:rsidR="00602463" w:rsidRPr="00CE7C7A">
        <w:rPr>
          <w:rFonts w:asciiTheme="minorHAnsi" w:hAnsiTheme="minorHAnsi" w:cstheme="minorHAnsi"/>
          <w:b/>
          <w:spacing w:val="3"/>
          <w:sz w:val="24"/>
          <w:szCs w:val="24"/>
        </w:rPr>
        <w:t xml:space="preserve"> </w:t>
      </w:r>
      <w:r w:rsidR="00602463" w:rsidRPr="00CE7C7A">
        <w:rPr>
          <w:rFonts w:asciiTheme="minorHAnsi" w:hAnsiTheme="minorHAnsi" w:cstheme="minorHAnsi"/>
          <w:b/>
          <w:sz w:val="24"/>
          <w:szCs w:val="24"/>
        </w:rPr>
        <w:t>Co</w:t>
      </w:r>
      <w:r w:rsidR="00602463" w:rsidRPr="00CE7C7A">
        <w:rPr>
          <w:rFonts w:asciiTheme="minorHAnsi" w:hAnsiTheme="minorHAnsi" w:cstheme="minorHAnsi"/>
          <w:b/>
          <w:spacing w:val="1"/>
          <w:sz w:val="24"/>
          <w:szCs w:val="24"/>
        </w:rPr>
        <w:t>n</w:t>
      </w:r>
      <w:r w:rsidR="00602463" w:rsidRPr="00CE7C7A">
        <w:rPr>
          <w:rFonts w:asciiTheme="minorHAnsi" w:hAnsiTheme="minorHAnsi" w:cstheme="minorHAnsi"/>
          <w:b/>
          <w:sz w:val="24"/>
          <w:szCs w:val="24"/>
        </w:rPr>
        <w:t>t</w:t>
      </w:r>
      <w:r w:rsidR="00602463" w:rsidRPr="00CE7C7A">
        <w:rPr>
          <w:rFonts w:asciiTheme="minorHAnsi" w:hAnsiTheme="minorHAnsi" w:cstheme="minorHAnsi"/>
          <w:b/>
          <w:spacing w:val="-1"/>
          <w:sz w:val="24"/>
          <w:szCs w:val="24"/>
        </w:rPr>
        <w:t>r</w:t>
      </w:r>
      <w:r w:rsidR="00602463" w:rsidRPr="00CE7C7A">
        <w:rPr>
          <w:rFonts w:asciiTheme="minorHAnsi" w:hAnsiTheme="minorHAnsi" w:cstheme="minorHAnsi"/>
          <w:b/>
          <w:sz w:val="24"/>
          <w:szCs w:val="24"/>
        </w:rPr>
        <w:t>a</w:t>
      </w:r>
      <w:r w:rsidR="00602463" w:rsidRPr="00CE7C7A">
        <w:rPr>
          <w:rFonts w:asciiTheme="minorHAnsi" w:hAnsiTheme="minorHAnsi" w:cstheme="minorHAnsi"/>
          <w:b/>
          <w:spacing w:val="-1"/>
          <w:sz w:val="24"/>
          <w:szCs w:val="24"/>
        </w:rPr>
        <w:t>ct</w:t>
      </w:r>
      <w:r w:rsidR="00602463" w:rsidRPr="00CE7C7A">
        <w:rPr>
          <w:rFonts w:asciiTheme="minorHAnsi" w:hAnsiTheme="minorHAnsi" w:cstheme="minorHAnsi"/>
          <w:b/>
          <w:sz w:val="24"/>
          <w:szCs w:val="24"/>
        </w:rPr>
        <w:t>:</w:t>
      </w:r>
    </w:p>
    <w:p w14:paraId="7514F4D1" w14:textId="04470E2C" w:rsidR="00F30FA2" w:rsidRPr="00CE7C7A" w:rsidRDefault="00602463" w:rsidP="00CE7C7A">
      <w:pPr>
        <w:pStyle w:val="ListParagraph"/>
        <w:numPr>
          <w:ilvl w:val="0"/>
          <w:numId w:val="13"/>
        </w:numPr>
        <w:spacing w:line="246" w:lineRule="auto"/>
        <w:ind w:right="668"/>
        <w:rPr>
          <w:rFonts w:asciiTheme="minorHAnsi" w:hAnsiTheme="minorHAnsi" w:cstheme="minorHAnsi"/>
          <w:sz w:val="24"/>
          <w:szCs w:val="24"/>
        </w:rPr>
      </w:pPr>
      <w:r w:rsidRPr="00CE7C7A">
        <w:rPr>
          <w:rFonts w:asciiTheme="minorHAnsi" w:hAnsiTheme="minorHAnsi" w:cstheme="minorHAnsi"/>
          <w:sz w:val="24"/>
          <w:szCs w:val="24"/>
        </w:rPr>
        <w:t>Your</w:t>
      </w:r>
      <w:r w:rsidRPr="00CE7C7A">
        <w:rPr>
          <w:rFonts w:asciiTheme="minorHAnsi" w:hAnsiTheme="minorHAnsi" w:cstheme="minorHAnsi"/>
          <w:spacing w:val="-3"/>
          <w:sz w:val="24"/>
          <w:szCs w:val="24"/>
        </w:rPr>
        <w:t xml:space="preserve"> </w:t>
      </w:r>
      <w:r w:rsidRPr="00CE7C7A">
        <w:rPr>
          <w:rFonts w:asciiTheme="minorHAnsi" w:hAnsiTheme="minorHAnsi" w:cstheme="minorHAnsi"/>
          <w:sz w:val="24"/>
          <w:szCs w:val="24"/>
        </w:rPr>
        <w:t>quot</w:t>
      </w:r>
      <w:r w:rsidRPr="00CE7C7A">
        <w:rPr>
          <w:rFonts w:asciiTheme="minorHAnsi" w:hAnsiTheme="minorHAnsi" w:cstheme="minorHAnsi"/>
          <w:spacing w:val="-1"/>
          <w:sz w:val="24"/>
          <w:szCs w:val="24"/>
        </w:rPr>
        <w:t>a</w:t>
      </w:r>
      <w:r w:rsidRPr="00CE7C7A">
        <w:rPr>
          <w:rFonts w:asciiTheme="minorHAnsi" w:hAnsiTheme="minorHAnsi" w:cstheme="minorHAnsi"/>
          <w:sz w:val="24"/>
          <w:szCs w:val="24"/>
        </w:rPr>
        <w:t>tion</w:t>
      </w:r>
      <w:r w:rsidRPr="00CE7C7A">
        <w:rPr>
          <w:rFonts w:asciiTheme="minorHAnsi" w:hAnsiTheme="minorHAnsi" w:cstheme="minorHAnsi"/>
          <w:spacing w:val="-1"/>
          <w:sz w:val="24"/>
          <w:szCs w:val="24"/>
        </w:rPr>
        <w:t xml:space="preserve"> </w:t>
      </w:r>
      <w:r w:rsidRPr="00CE7C7A">
        <w:rPr>
          <w:rFonts w:asciiTheme="minorHAnsi" w:hAnsiTheme="minorHAnsi" w:cstheme="minorHAnsi"/>
          <w:sz w:val="24"/>
          <w:szCs w:val="24"/>
        </w:rPr>
        <w:t>will</w:t>
      </w:r>
      <w:r w:rsidRPr="00CE7C7A">
        <w:rPr>
          <w:rFonts w:asciiTheme="minorHAnsi" w:hAnsiTheme="minorHAnsi" w:cstheme="minorHAnsi"/>
          <w:spacing w:val="4"/>
          <w:sz w:val="24"/>
          <w:szCs w:val="24"/>
        </w:rPr>
        <w:t xml:space="preserve"> </w:t>
      </w:r>
      <w:r w:rsidRPr="00CE7C7A">
        <w:rPr>
          <w:rFonts w:asciiTheme="minorHAnsi" w:hAnsiTheme="minorHAnsi" w:cstheme="minorHAnsi"/>
          <w:sz w:val="24"/>
          <w:szCs w:val="24"/>
        </w:rPr>
        <w:t>be</w:t>
      </w:r>
      <w:r w:rsidRPr="00CE7C7A">
        <w:rPr>
          <w:rFonts w:asciiTheme="minorHAnsi" w:hAnsiTheme="minorHAnsi" w:cstheme="minorHAnsi"/>
          <w:spacing w:val="2"/>
          <w:sz w:val="24"/>
          <w:szCs w:val="24"/>
        </w:rPr>
        <w:t xml:space="preserve"> </w:t>
      </w:r>
      <w:r w:rsidR="00B11C29" w:rsidRPr="00CE7C7A">
        <w:rPr>
          <w:rFonts w:asciiTheme="minorHAnsi" w:hAnsiTheme="minorHAnsi" w:cstheme="minorHAnsi"/>
          <w:spacing w:val="2"/>
          <w:sz w:val="24"/>
          <w:szCs w:val="24"/>
        </w:rPr>
        <w:t>a</w:t>
      </w:r>
      <w:r w:rsidR="00B11C29" w:rsidRPr="00CE7C7A">
        <w:rPr>
          <w:rFonts w:asciiTheme="minorHAnsi" w:hAnsiTheme="minorHAnsi" w:cstheme="minorHAnsi"/>
          <w:spacing w:val="-1"/>
          <w:sz w:val="24"/>
          <w:szCs w:val="24"/>
        </w:rPr>
        <w:t>cce</w:t>
      </w:r>
      <w:r w:rsidR="00B11C29" w:rsidRPr="00CE7C7A">
        <w:rPr>
          <w:rFonts w:asciiTheme="minorHAnsi" w:hAnsiTheme="minorHAnsi" w:cstheme="minorHAnsi"/>
          <w:sz w:val="24"/>
          <w:szCs w:val="24"/>
        </w:rPr>
        <w:t>pt</w:t>
      </w:r>
      <w:r w:rsidR="00B11C29" w:rsidRPr="00CE7C7A">
        <w:rPr>
          <w:rFonts w:asciiTheme="minorHAnsi" w:hAnsiTheme="minorHAnsi" w:cstheme="minorHAnsi"/>
          <w:spacing w:val="-1"/>
          <w:sz w:val="24"/>
          <w:szCs w:val="24"/>
        </w:rPr>
        <w:t>e</w:t>
      </w:r>
      <w:r w:rsidR="00B11C29" w:rsidRPr="00CE7C7A">
        <w:rPr>
          <w:rFonts w:asciiTheme="minorHAnsi" w:hAnsiTheme="minorHAnsi" w:cstheme="minorHAnsi"/>
          <w:sz w:val="24"/>
          <w:szCs w:val="24"/>
        </w:rPr>
        <w:t>d,</w:t>
      </w:r>
      <w:r w:rsidRPr="00CE7C7A">
        <w:rPr>
          <w:rFonts w:asciiTheme="minorHAnsi" w:hAnsiTheme="minorHAnsi" w:cstheme="minorHAnsi"/>
          <w:spacing w:val="5"/>
          <w:sz w:val="24"/>
          <w:szCs w:val="24"/>
        </w:rPr>
        <w:t xml:space="preserve"> </w:t>
      </w:r>
      <w:r w:rsidRPr="00CE7C7A">
        <w:rPr>
          <w:rFonts w:asciiTheme="minorHAnsi" w:hAnsiTheme="minorHAnsi" w:cstheme="minorHAnsi"/>
          <w:spacing w:val="-1"/>
          <w:sz w:val="24"/>
          <w:szCs w:val="24"/>
        </w:rPr>
        <w:t>a</w:t>
      </w:r>
      <w:r w:rsidRPr="00CE7C7A">
        <w:rPr>
          <w:rFonts w:asciiTheme="minorHAnsi" w:hAnsiTheme="minorHAnsi" w:cstheme="minorHAnsi"/>
          <w:sz w:val="24"/>
          <w:szCs w:val="24"/>
        </w:rPr>
        <w:t>nd</w:t>
      </w:r>
      <w:r w:rsidRPr="00CE7C7A">
        <w:rPr>
          <w:rFonts w:asciiTheme="minorHAnsi" w:hAnsiTheme="minorHAnsi" w:cstheme="minorHAnsi"/>
          <w:spacing w:val="3"/>
          <w:sz w:val="24"/>
          <w:szCs w:val="24"/>
        </w:rPr>
        <w:t xml:space="preserve"> </w:t>
      </w:r>
      <w:r w:rsidRPr="00CE7C7A">
        <w:rPr>
          <w:rFonts w:asciiTheme="minorHAnsi" w:hAnsiTheme="minorHAnsi" w:cstheme="minorHAnsi"/>
          <w:sz w:val="24"/>
          <w:szCs w:val="24"/>
        </w:rPr>
        <w:t>p</w:t>
      </w:r>
      <w:r w:rsidRPr="00CE7C7A">
        <w:rPr>
          <w:rFonts w:asciiTheme="minorHAnsi" w:hAnsiTheme="minorHAnsi" w:cstheme="minorHAnsi"/>
          <w:spacing w:val="6"/>
          <w:sz w:val="24"/>
          <w:szCs w:val="24"/>
        </w:rPr>
        <w:t>a</w:t>
      </w:r>
      <w:r w:rsidRPr="00CE7C7A">
        <w:rPr>
          <w:rFonts w:asciiTheme="minorHAnsi" w:hAnsiTheme="minorHAnsi" w:cstheme="minorHAnsi"/>
          <w:spacing w:val="-12"/>
          <w:sz w:val="24"/>
          <w:szCs w:val="24"/>
        </w:rPr>
        <w:t>y</w:t>
      </w:r>
      <w:r w:rsidRPr="00CE7C7A">
        <w:rPr>
          <w:rFonts w:asciiTheme="minorHAnsi" w:hAnsiTheme="minorHAnsi" w:cstheme="minorHAnsi"/>
          <w:spacing w:val="3"/>
          <w:sz w:val="24"/>
          <w:szCs w:val="24"/>
        </w:rPr>
        <w:t>m</w:t>
      </w:r>
      <w:r w:rsidRPr="00CE7C7A">
        <w:rPr>
          <w:rFonts w:asciiTheme="minorHAnsi" w:hAnsiTheme="minorHAnsi" w:cstheme="minorHAnsi"/>
          <w:spacing w:val="-1"/>
          <w:sz w:val="24"/>
          <w:szCs w:val="24"/>
        </w:rPr>
        <w:t>e</w:t>
      </w:r>
      <w:r w:rsidRPr="00CE7C7A">
        <w:rPr>
          <w:rFonts w:asciiTheme="minorHAnsi" w:hAnsiTheme="minorHAnsi" w:cstheme="minorHAnsi"/>
          <w:sz w:val="24"/>
          <w:szCs w:val="24"/>
        </w:rPr>
        <w:t>nt wi</w:t>
      </w:r>
      <w:r w:rsidRPr="00CE7C7A">
        <w:rPr>
          <w:rFonts w:asciiTheme="minorHAnsi" w:hAnsiTheme="minorHAnsi" w:cstheme="minorHAnsi"/>
          <w:spacing w:val="5"/>
          <w:sz w:val="24"/>
          <w:szCs w:val="24"/>
        </w:rPr>
        <w:t>l</w:t>
      </w:r>
      <w:r w:rsidRPr="00CE7C7A">
        <w:rPr>
          <w:rFonts w:asciiTheme="minorHAnsi" w:hAnsiTheme="minorHAnsi" w:cstheme="minorHAnsi"/>
          <w:sz w:val="24"/>
          <w:szCs w:val="24"/>
        </w:rPr>
        <w:t>l</w:t>
      </w:r>
      <w:r w:rsidRPr="00CE7C7A">
        <w:rPr>
          <w:rFonts w:asciiTheme="minorHAnsi" w:hAnsiTheme="minorHAnsi" w:cstheme="minorHAnsi"/>
          <w:spacing w:val="3"/>
          <w:sz w:val="24"/>
          <w:szCs w:val="24"/>
        </w:rPr>
        <w:t xml:space="preserve"> </w:t>
      </w:r>
      <w:r w:rsidRPr="00CE7C7A">
        <w:rPr>
          <w:rFonts w:asciiTheme="minorHAnsi" w:hAnsiTheme="minorHAnsi" w:cstheme="minorHAnsi"/>
          <w:sz w:val="24"/>
          <w:szCs w:val="24"/>
        </w:rPr>
        <w:t>be</w:t>
      </w:r>
      <w:r w:rsidRPr="00CE7C7A">
        <w:rPr>
          <w:rFonts w:asciiTheme="minorHAnsi" w:hAnsiTheme="minorHAnsi" w:cstheme="minorHAnsi"/>
          <w:spacing w:val="2"/>
          <w:sz w:val="24"/>
          <w:szCs w:val="24"/>
        </w:rPr>
        <w:t xml:space="preserve"> </w:t>
      </w:r>
      <w:r w:rsidRPr="00CE7C7A">
        <w:rPr>
          <w:rFonts w:asciiTheme="minorHAnsi" w:hAnsiTheme="minorHAnsi" w:cstheme="minorHAnsi"/>
          <w:sz w:val="24"/>
          <w:szCs w:val="24"/>
        </w:rPr>
        <w:t>pro</w:t>
      </w:r>
      <w:r w:rsidRPr="00CE7C7A">
        <w:rPr>
          <w:rFonts w:asciiTheme="minorHAnsi" w:hAnsiTheme="minorHAnsi" w:cstheme="minorHAnsi"/>
          <w:spacing w:val="-1"/>
          <w:sz w:val="24"/>
          <w:szCs w:val="24"/>
        </w:rPr>
        <w:t>cee</w:t>
      </w:r>
      <w:r w:rsidRPr="00CE7C7A">
        <w:rPr>
          <w:rFonts w:asciiTheme="minorHAnsi" w:hAnsiTheme="minorHAnsi" w:cstheme="minorHAnsi"/>
          <w:sz w:val="24"/>
          <w:szCs w:val="24"/>
        </w:rPr>
        <w:t>ding</w:t>
      </w:r>
      <w:r w:rsidRPr="00CE7C7A">
        <w:rPr>
          <w:rFonts w:asciiTheme="minorHAnsi" w:hAnsiTheme="minorHAnsi" w:cstheme="minorHAnsi"/>
          <w:spacing w:val="-4"/>
          <w:sz w:val="24"/>
          <w:szCs w:val="24"/>
        </w:rPr>
        <w:t xml:space="preserve"> </w:t>
      </w:r>
      <w:r w:rsidRPr="00CE7C7A">
        <w:rPr>
          <w:rFonts w:asciiTheme="minorHAnsi" w:hAnsiTheme="minorHAnsi" w:cstheme="minorHAnsi"/>
          <w:spacing w:val="-1"/>
          <w:sz w:val="24"/>
          <w:szCs w:val="24"/>
        </w:rPr>
        <w:t>a</w:t>
      </w:r>
      <w:r w:rsidRPr="00CE7C7A">
        <w:rPr>
          <w:rFonts w:asciiTheme="minorHAnsi" w:hAnsiTheme="minorHAnsi" w:cstheme="minorHAnsi"/>
          <w:sz w:val="24"/>
          <w:szCs w:val="24"/>
        </w:rPr>
        <w:t>s</w:t>
      </w:r>
      <w:r w:rsidRPr="00CE7C7A">
        <w:rPr>
          <w:rFonts w:asciiTheme="minorHAnsi" w:hAnsiTheme="minorHAnsi" w:cstheme="minorHAnsi"/>
          <w:spacing w:val="4"/>
          <w:sz w:val="24"/>
          <w:szCs w:val="24"/>
        </w:rPr>
        <w:t xml:space="preserve"> </w:t>
      </w:r>
      <w:r w:rsidRPr="00CE7C7A">
        <w:rPr>
          <w:rFonts w:asciiTheme="minorHAnsi" w:hAnsiTheme="minorHAnsi" w:cstheme="minorHAnsi"/>
          <w:sz w:val="24"/>
          <w:szCs w:val="24"/>
        </w:rPr>
        <w:t>p</w:t>
      </w:r>
      <w:r w:rsidRPr="00CE7C7A">
        <w:rPr>
          <w:rFonts w:asciiTheme="minorHAnsi" w:hAnsiTheme="minorHAnsi" w:cstheme="minorHAnsi"/>
          <w:spacing w:val="2"/>
          <w:sz w:val="24"/>
          <w:szCs w:val="24"/>
        </w:rPr>
        <w:t>e</w:t>
      </w:r>
      <w:r w:rsidRPr="00CE7C7A">
        <w:rPr>
          <w:rFonts w:asciiTheme="minorHAnsi" w:hAnsiTheme="minorHAnsi" w:cstheme="minorHAnsi"/>
          <w:sz w:val="24"/>
          <w:szCs w:val="24"/>
        </w:rPr>
        <w:t>r</w:t>
      </w:r>
      <w:r w:rsidRPr="00CE7C7A">
        <w:rPr>
          <w:rFonts w:asciiTheme="minorHAnsi" w:hAnsiTheme="minorHAnsi" w:cstheme="minorHAnsi"/>
          <w:spacing w:val="9"/>
          <w:sz w:val="24"/>
          <w:szCs w:val="24"/>
        </w:rPr>
        <w:t xml:space="preserve"> </w:t>
      </w:r>
      <w:r w:rsidRPr="00CE7C7A">
        <w:rPr>
          <w:rFonts w:asciiTheme="minorHAnsi" w:hAnsiTheme="minorHAnsi" w:cstheme="minorHAnsi"/>
          <w:spacing w:val="-9"/>
          <w:sz w:val="24"/>
          <w:szCs w:val="24"/>
        </w:rPr>
        <w:t>y</w:t>
      </w:r>
      <w:r w:rsidRPr="00CE7C7A">
        <w:rPr>
          <w:rFonts w:asciiTheme="minorHAnsi" w:hAnsiTheme="minorHAnsi" w:cstheme="minorHAnsi"/>
          <w:spacing w:val="5"/>
          <w:sz w:val="24"/>
          <w:szCs w:val="24"/>
        </w:rPr>
        <w:t>o</w:t>
      </w:r>
      <w:r w:rsidRPr="00CE7C7A">
        <w:rPr>
          <w:rFonts w:asciiTheme="minorHAnsi" w:hAnsiTheme="minorHAnsi" w:cstheme="minorHAnsi"/>
          <w:sz w:val="24"/>
          <w:szCs w:val="24"/>
        </w:rPr>
        <w:t>ur busi</w:t>
      </w:r>
      <w:r w:rsidRPr="00CE7C7A">
        <w:rPr>
          <w:rFonts w:asciiTheme="minorHAnsi" w:hAnsiTheme="minorHAnsi" w:cstheme="minorHAnsi"/>
          <w:spacing w:val="1"/>
          <w:sz w:val="24"/>
          <w:szCs w:val="24"/>
        </w:rPr>
        <w:t>n</w:t>
      </w:r>
      <w:r w:rsidRPr="00CE7C7A">
        <w:rPr>
          <w:rFonts w:asciiTheme="minorHAnsi" w:hAnsiTheme="minorHAnsi" w:cstheme="minorHAnsi"/>
          <w:spacing w:val="-1"/>
          <w:sz w:val="24"/>
          <w:szCs w:val="24"/>
        </w:rPr>
        <w:t>e</w:t>
      </w:r>
      <w:r w:rsidRPr="00CE7C7A">
        <w:rPr>
          <w:rFonts w:asciiTheme="minorHAnsi" w:hAnsiTheme="minorHAnsi" w:cstheme="minorHAnsi"/>
          <w:sz w:val="24"/>
          <w:szCs w:val="24"/>
        </w:rPr>
        <w:t>ss</w:t>
      </w:r>
      <w:r w:rsidRPr="00CE7C7A">
        <w:rPr>
          <w:rFonts w:asciiTheme="minorHAnsi" w:hAnsiTheme="minorHAnsi" w:cstheme="minorHAnsi"/>
          <w:spacing w:val="-6"/>
          <w:sz w:val="24"/>
          <w:szCs w:val="24"/>
        </w:rPr>
        <w:t xml:space="preserve"> </w:t>
      </w:r>
      <w:r w:rsidRPr="00CE7C7A">
        <w:rPr>
          <w:rFonts w:asciiTheme="minorHAnsi" w:hAnsiTheme="minorHAnsi" w:cstheme="minorHAnsi"/>
          <w:spacing w:val="1"/>
          <w:sz w:val="24"/>
          <w:szCs w:val="24"/>
        </w:rPr>
        <w:t>titl</w:t>
      </w:r>
      <w:r w:rsidRPr="00CE7C7A">
        <w:rPr>
          <w:rFonts w:asciiTheme="minorHAnsi" w:hAnsiTheme="minorHAnsi" w:cstheme="minorHAnsi"/>
          <w:spacing w:val="-1"/>
          <w:sz w:val="24"/>
          <w:szCs w:val="24"/>
        </w:rPr>
        <w:t>e</w:t>
      </w:r>
      <w:r w:rsidRPr="00CE7C7A">
        <w:rPr>
          <w:rFonts w:asciiTheme="minorHAnsi" w:hAnsiTheme="minorHAnsi" w:cstheme="minorHAnsi"/>
          <w:sz w:val="24"/>
          <w:szCs w:val="24"/>
        </w:rPr>
        <w:t xml:space="preserve">. </w:t>
      </w:r>
    </w:p>
    <w:p w14:paraId="4000F920" w14:textId="77777777" w:rsidR="00F30FA2" w:rsidRPr="00CE7C7A" w:rsidRDefault="00602463" w:rsidP="00CE7C7A">
      <w:pPr>
        <w:pStyle w:val="ListParagraph"/>
        <w:numPr>
          <w:ilvl w:val="0"/>
          <w:numId w:val="13"/>
        </w:numPr>
        <w:spacing w:line="260" w:lineRule="exact"/>
        <w:ind w:right="1486"/>
        <w:jc w:val="both"/>
        <w:rPr>
          <w:rFonts w:asciiTheme="minorHAnsi" w:hAnsiTheme="minorHAnsi" w:cstheme="minorHAnsi"/>
          <w:sz w:val="24"/>
          <w:szCs w:val="24"/>
        </w:rPr>
      </w:pPr>
      <w:r w:rsidRPr="00CE7C7A">
        <w:rPr>
          <w:rFonts w:asciiTheme="minorHAnsi" w:hAnsiTheme="minorHAnsi" w:cstheme="minorHAnsi"/>
          <w:sz w:val="24"/>
          <w:szCs w:val="24"/>
        </w:rPr>
        <w:t>NAC</w:t>
      </w:r>
      <w:r w:rsidRPr="00CE7C7A">
        <w:rPr>
          <w:rFonts w:asciiTheme="minorHAnsi" w:hAnsiTheme="minorHAnsi" w:cstheme="minorHAnsi"/>
          <w:spacing w:val="-4"/>
          <w:sz w:val="24"/>
          <w:szCs w:val="24"/>
        </w:rPr>
        <w:t xml:space="preserve"> </w:t>
      </w:r>
      <w:r w:rsidRPr="00CE7C7A">
        <w:rPr>
          <w:rFonts w:asciiTheme="minorHAnsi" w:hAnsiTheme="minorHAnsi" w:cstheme="minorHAnsi"/>
          <w:sz w:val="24"/>
          <w:szCs w:val="24"/>
        </w:rPr>
        <w:t>r</w:t>
      </w:r>
      <w:r w:rsidRPr="00CE7C7A">
        <w:rPr>
          <w:rFonts w:asciiTheme="minorHAnsi" w:hAnsiTheme="minorHAnsi" w:cstheme="minorHAnsi"/>
          <w:spacing w:val="-3"/>
          <w:sz w:val="24"/>
          <w:szCs w:val="24"/>
        </w:rPr>
        <w:t>e</w:t>
      </w:r>
      <w:r w:rsidRPr="00CE7C7A">
        <w:rPr>
          <w:rFonts w:asciiTheme="minorHAnsi" w:hAnsiTheme="minorHAnsi" w:cstheme="minorHAnsi"/>
          <w:sz w:val="24"/>
          <w:szCs w:val="24"/>
        </w:rPr>
        <w:t>s</w:t>
      </w:r>
      <w:r w:rsidRPr="00CE7C7A">
        <w:rPr>
          <w:rFonts w:asciiTheme="minorHAnsi" w:hAnsiTheme="minorHAnsi" w:cstheme="minorHAnsi"/>
          <w:spacing w:val="-1"/>
          <w:sz w:val="24"/>
          <w:szCs w:val="24"/>
        </w:rPr>
        <w:t>er</w:t>
      </w:r>
      <w:r w:rsidRPr="00CE7C7A">
        <w:rPr>
          <w:rFonts w:asciiTheme="minorHAnsi" w:hAnsiTheme="minorHAnsi" w:cstheme="minorHAnsi"/>
          <w:sz w:val="24"/>
          <w:szCs w:val="24"/>
        </w:rPr>
        <w:t>v</w:t>
      </w:r>
      <w:r w:rsidRPr="00CE7C7A">
        <w:rPr>
          <w:rFonts w:asciiTheme="minorHAnsi" w:hAnsiTheme="minorHAnsi" w:cstheme="minorHAnsi"/>
          <w:spacing w:val="-1"/>
          <w:sz w:val="24"/>
          <w:szCs w:val="24"/>
        </w:rPr>
        <w:t>e</w:t>
      </w:r>
      <w:r w:rsidRPr="00CE7C7A">
        <w:rPr>
          <w:rFonts w:asciiTheme="minorHAnsi" w:hAnsiTheme="minorHAnsi" w:cstheme="minorHAnsi"/>
          <w:sz w:val="24"/>
          <w:szCs w:val="24"/>
        </w:rPr>
        <w:t>s</w:t>
      </w:r>
      <w:r w:rsidRPr="00CE7C7A">
        <w:rPr>
          <w:rFonts w:asciiTheme="minorHAnsi" w:hAnsiTheme="minorHAnsi" w:cstheme="minorHAnsi"/>
          <w:spacing w:val="-5"/>
          <w:sz w:val="24"/>
          <w:szCs w:val="24"/>
        </w:rPr>
        <w:t xml:space="preserve"> </w:t>
      </w:r>
      <w:r w:rsidRPr="00CE7C7A">
        <w:rPr>
          <w:rFonts w:asciiTheme="minorHAnsi" w:hAnsiTheme="minorHAnsi" w:cstheme="minorHAnsi"/>
          <w:sz w:val="24"/>
          <w:szCs w:val="24"/>
        </w:rPr>
        <w:t>the</w:t>
      </w:r>
      <w:r w:rsidRPr="00CE7C7A">
        <w:rPr>
          <w:rFonts w:asciiTheme="minorHAnsi" w:hAnsiTheme="minorHAnsi" w:cstheme="minorHAnsi"/>
          <w:spacing w:val="-2"/>
          <w:sz w:val="24"/>
          <w:szCs w:val="24"/>
        </w:rPr>
        <w:t xml:space="preserve"> </w:t>
      </w:r>
      <w:r w:rsidRPr="00CE7C7A">
        <w:rPr>
          <w:rFonts w:asciiTheme="minorHAnsi" w:hAnsiTheme="minorHAnsi" w:cstheme="minorHAnsi"/>
          <w:spacing w:val="-1"/>
          <w:sz w:val="24"/>
          <w:szCs w:val="24"/>
        </w:rPr>
        <w:t>r</w:t>
      </w:r>
      <w:r w:rsidRPr="00CE7C7A">
        <w:rPr>
          <w:rFonts w:asciiTheme="minorHAnsi" w:hAnsiTheme="minorHAnsi" w:cstheme="minorHAnsi"/>
          <w:spacing w:val="5"/>
          <w:sz w:val="24"/>
          <w:szCs w:val="24"/>
        </w:rPr>
        <w:t>i</w:t>
      </w:r>
      <w:r w:rsidRPr="00CE7C7A">
        <w:rPr>
          <w:rFonts w:asciiTheme="minorHAnsi" w:hAnsiTheme="minorHAnsi" w:cstheme="minorHAnsi"/>
          <w:spacing w:val="-5"/>
          <w:sz w:val="24"/>
          <w:szCs w:val="24"/>
        </w:rPr>
        <w:t>g</w:t>
      </w:r>
      <w:r w:rsidRPr="00CE7C7A">
        <w:rPr>
          <w:rFonts w:asciiTheme="minorHAnsi" w:hAnsiTheme="minorHAnsi" w:cstheme="minorHAnsi"/>
          <w:sz w:val="24"/>
          <w:szCs w:val="24"/>
        </w:rPr>
        <w:t>ht</w:t>
      </w:r>
      <w:r w:rsidRPr="00CE7C7A">
        <w:rPr>
          <w:rFonts w:asciiTheme="minorHAnsi" w:hAnsiTheme="minorHAnsi" w:cstheme="minorHAnsi"/>
          <w:spacing w:val="-3"/>
          <w:sz w:val="24"/>
          <w:szCs w:val="24"/>
        </w:rPr>
        <w:t xml:space="preserve"> </w:t>
      </w:r>
      <w:r w:rsidRPr="00CE7C7A">
        <w:rPr>
          <w:rFonts w:asciiTheme="minorHAnsi" w:hAnsiTheme="minorHAnsi" w:cstheme="minorHAnsi"/>
          <w:spacing w:val="5"/>
          <w:sz w:val="24"/>
          <w:szCs w:val="24"/>
        </w:rPr>
        <w:t>t</w:t>
      </w:r>
      <w:r w:rsidRPr="00CE7C7A">
        <w:rPr>
          <w:rFonts w:asciiTheme="minorHAnsi" w:hAnsiTheme="minorHAnsi" w:cstheme="minorHAnsi"/>
          <w:sz w:val="24"/>
          <w:szCs w:val="24"/>
        </w:rPr>
        <w:t>o</w:t>
      </w:r>
      <w:r w:rsidRPr="00CE7C7A">
        <w:rPr>
          <w:rFonts w:asciiTheme="minorHAnsi" w:hAnsiTheme="minorHAnsi" w:cstheme="minorHAnsi"/>
          <w:spacing w:val="-1"/>
          <w:sz w:val="24"/>
          <w:szCs w:val="24"/>
        </w:rPr>
        <w:t xml:space="preserve"> ca</w:t>
      </w:r>
      <w:r w:rsidRPr="00CE7C7A">
        <w:rPr>
          <w:rFonts w:asciiTheme="minorHAnsi" w:hAnsiTheme="minorHAnsi" w:cstheme="minorHAnsi"/>
          <w:sz w:val="24"/>
          <w:szCs w:val="24"/>
        </w:rPr>
        <w:t>n</w:t>
      </w:r>
      <w:r w:rsidRPr="00CE7C7A">
        <w:rPr>
          <w:rFonts w:asciiTheme="minorHAnsi" w:hAnsiTheme="minorHAnsi" w:cstheme="minorHAnsi"/>
          <w:spacing w:val="-1"/>
          <w:sz w:val="24"/>
          <w:szCs w:val="24"/>
        </w:rPr>
        <w:t>ce</w:t>
      </w:r>
      <w:r w:rsidRPr="00CE7C7A">
        <w:rPr>
          <w:rFonts w:asciiTheme="minorHAnsi" w:hAnsiTheme="minorHAnsi" w:cstheme="minorHAnsi"/>
          <w:sz w:val="24"/>
          <w:szCs w:val="24"/>
        </w:rPr>
        <w:t xml:space="preserve">l </w:t>
      </w:r>
      <w:r w:rsidRPr="00CE7C7A">
        <w:rPr>
          <w:rFonts w:asciiTheme="minorHAnsi" w:hAnsiTheme="minorHAnsi" w:cstheme="minorHAnsi"/>
          <w:spacing w:val="1"/>
          <w:sz w:val="24"/>
          <w:szCs w:val="24"/>
        </w:rPr>
        <w:t>t</w:t>
      </w:r>
      <w:r w:rsidRPr="00CE7C7A">
        <w:rPr>
          <w:rFonts w:asciiTheme="minorHAnsi" w:hAnsiTheme="minorHAnsi" w:cstheme="minorHAnsi"/>
          <w:sz w:val="24"/>
          <w:szCs w:val="24"/>
        </w:rPr>
        <w:t>his</w:t>
      </w:r>
      <w:r w:rsidRPr="00CE7C7A">
        <w:rPr>
          <w:rFonts w:asciiTheme="minorHAnsi" w:hAnsiTheme="minorHAnsi" w:cstheme="minorHAnsi"/>
          <w:spacing w:val="-3"/>
          <w:sz w:val="24"/>
          <w:szCs w:val="24"/>
        </w:rPr>
        <w:t xml:space="preserve"> </w:t>
      </w:r>
      <w:r w:rsidRPr="00CE7C7A">
        <w:rPr>
          <w:rFonts w:asciiTheme="minorHAnsi" w:hAnsiTheme="minorHAnsi" w:cstheme="minorHAnsi"/>
          <w:sz w:val="24"/>
          <w:szCs w:val="24"/>
        </w:rPr>
        <w:t>pr</w:t>
      </w:r>
      <w:r w:rsidRPr="00CE7C7A">
        <w:rPr>
          <w:rFonts w:asciiTheme="minorHAnsi" w:hAnsiTheme="minorHAnsi" w:cstheme="minorHAnsi"/>
          <w:spacing w:val="1"/>
          <w:sz w:val="24"/>
          <w:szCs w:val="24"/>
        </w:rPr>
        <w:t>o</w:t>
      </w:r>
      <w:r w:rsidRPr="00CE7C7A">
        <w:rPr>
          <w:rFonts w:asciiTheme="minorHAnsi" w:hAnsiTheme="minorHAnsi" w:cstheme="minorHAnsi"/>
          <w:spacing w:val="-1"/>
          <w:sz w:val="24"/>
          <w:szCs w:val="24"/>
        </w:rPr>
        <w:t>ce</w:t>
      </w:r>
      <w:r w:rsidRPr="00CE7C7A">
        <w:rPr>
          <w:rFonts w:asciiTheme="minorHAnsi" w:hAnsiTheme="minorHAnsi" w:cstheme="minorHAnsi"/>
          <w:sz w:val="24"/>
          <w:szCs w:val="24"/>
        </w:rPr>
        <w:t>ss</w:t>
      </w:r>
      <w:r w:rsidRPr="00CE7C7A">
        <w:rPr>
          <w:rFonts w:asciiTheme="minorHAnsi" w:hAnsiTheme="minorHAnsi" w:cstheme="minorHAnsi"/>
          <w:spacing w:val="-2"/>
          <w:sz w:val="24"/>
          <w:szCs w:val="24"/>
        </w:rPr>
        <w:t xml:space="preserve"> </w:t>
      </w:r>
      <w:r w:rsidRPr="00CE7C7A">
        <w:rPr>
          <w:rFonts w:asciiTheme="minorHAnsi" w:hAnsiTheme="minorHAnsi" w:cstheme="minorHAnsi"/>
          <w:sz w:val="24"/>
          <w:szCs w:val="24"/>
        </w:rPr>
        <w:t>wi</w:t>
      </w:r>
      <w:r w:rsidRPr="00CE7C7A">
        <w:rPr>
          <w:rFonts w:asciiTheme="minorHAnsi" w:hAnsiTheme="minorHAnsi" w:cstheme="minorHAnsi"/>
          <w:spacing w:val="5"/>
          <w:sz w:val="24"/>
          <w:szCs w:val="24"/>
        </w:rPr>
        <w:t>t</w:t>
      </w:r>
      <w:r w:rsidRPr="00CE7C7A">
        <w:rPr>
          <w:rFonts w:asciiTheme="minorHAnsi" w:hAnsiTheme="minorHAnsi" w:cstheme="minorHAnsi"/>
          <w:sz w:val="24"/>
          <w:szCs w:val="24"/>
        </w:rPr>
        <w:t>hout</w:t>
      </w:r>
      <w:r w:rsidRPr="00CE7C7A">
        <w:rPr>
          <w:rFonts w:asciiTheme="minorHAnsi" w:hAnsiTheme="minorHAnsi" w:cstheme="minorHAnsi"/>
          <w:spacing w:val="-7"/>
          <w:sz w:val="24"/>
          <w:szCs w:val="24"/>
        </w:rPr>
        <w:t xml:space="preserve"> </w:t>
      </w:r>
      <w:r w:rsidRPr="00CE7C7A">
        <w:rPr>
          <w:rFonts w:asciiTheme="minorHAnsi" w:hAnsiTheme="minorHAnsi" w:cstheme="minorHAnsi"/>
          <w:sz w:val="24"/>
          <w:szCs w:val="24"/>
        </w:rPr>
        <w:t>f</w:t>
      </w:r>
      <w:r w:rsidRPr="00CE7C7A">
        <w:rPr>
          <w:rFonts w:asciiTheme="minorHAnsi" w:hAnsiTheme="minorHAnsi" w:cstheme="minorHAnsi"/>
          <w:spacing w:val="1"/>
          <w:sz w:val="24"/>
          <w:szCs w:val="24"/>
        </w:rPr>
        <w:t>u</w:t>
      </w:r>
      <w:r w:rsidRPr="00CE7C7A">
        <w:rPr>
          <w:rFonts w:asciiTheme="minorHAnsi" w:hAnsiTheme="minorHAnsi" w:cstheme="minorHAnsi"/>
          <w:spacing w:val="-1"/>
          <w:sz w:val="24"/>
          <w:szCs w:val="24"/>
        </w:rPr>
        <w:t>r</w:t>
      </w:r>
      <w:r w:rsidRPr="00CE7C7A">
        <w:rPr>
          <w:rFonts w:asciiTheme="minorHAnsi" w:hAnsiTheme="minorHAnsi" w:cstheme="minorHAnsi"/>
          <w:sz w:val="24"/>
          <w:szCs w:val="24"/>
        </w:rPr>
        <w:t>th</w:t>
      </w:r>
      <w:r w:rsidRPr="00CE7C7A">
        <w:rPr>
          <w:rFonts w:asciiTheme="minorHAnsi" w:hAnsiTheme="minorHAnsi" w:cstheme="minorHAnsi"/>
          <w:spacing w:val="-1"/>
          <w:sz w:val="24"/>
          <w:szCs w:val="24"/>
        </w:rPr>
        <w:t>e</w:t>
      </w:r>
      <w:r w:rsidRPr="00CE7C7A">
        <w:rPr>
          <w:rFonts w:asciiTheme="minorHAnsi" w:hAnsiTheme="minorHAnsi" w:cstheme="minorHAnsi"/>
          <w:sz w:val="24"/>
          <w:szCs w:val="24"/>
        </w:rPr>
        <w:t>r</w:t>
      </w:r>
      <w:r w:rsidRPr="00CE7C7A">
        <w:rPr>
          <w:rFonts w:asciiTheme="minorHAnsi" w:hAnsiTheme="minorHAnsi" w:cstheme="minorHAnsi"/>
          <w:spacing w:val="-6"/>
          <w:sz w:val="24"/>
          <w:szCs w:val="24"/>
        </w:rPr>
        <w:t xml:space="preserve"> </w:t>
      </w:r>
      <w:r w:rsidRPr="00CE7C7A">
        <w:rPr>
          <w:rFonts w:asciiTheme="minorHAnsi" w:hAnsiTheme="minorHAnsi" w:cstheme="minorHAnsi"/>
          <w:sz w:val="24"/>
          <w:szCs w:val="24"/>
        </w:rPr>
        <w:t>no</w:t>
      </w:r>
      <w:r w:rsidRPr="00CE7C7A">
        <w:rPr>
          <w:rFonts w:asciiTheme="minorHAnsi" w:hAnsiTheme="minorHAnsi" w:cstheme="minorHAnsi"/>
          <w:spacing w:val="1"/>
          <w:sz w:val="24"/>
          <w:szCs w:val="24"/>
        </w:rPr>
        <w:t>ti</w:t>
      </w:r>
      <w:r w:rsidRPr="00CE7C7A">
        <w:rPr>
          <w:rFonts w:asciiTheme="minorHAnsi" w:hAnsiTheme="minorHAnsi" w:cstheme="minorHAnsi"/>
          <w:spacing w:val="-1"/>
          <w:sz w:val="24"/>
          <w:szCs w:val="24"/>
        </w:rPr>
        <w:t>c</w:t>
      </w:r>
      <w:r w:rsidRPr="00CE7C7A">
        <w:rPr>
          <w:rFonts w:asciiTheme="minorHAnsi" w:hAnsiTheme="minorHAnsi" w:cstheme="minorHAnsi"/>
          <w:sz w:val="24"/>
          <w:szCs w:val="24"/>
        </w:rPr>
        <w:t>e</w:t>
      </w:r>
      <w:r w:rsidRPr="00CE7C7A">
        <w:rPr>
          <w:rFonts w:asciiTheme="minorHAnsi" w:hAnsiTheme="minorHAnsi" w:cstheme="minorHAnsi"/>
          <w:spacing w:val="-4"/>
          <w:sz w:val="24"/>
          <w:szCs w:val="24"/>
        </w:rPr>
        <w:t xml:space="preserve"> </w:t>
      </w:r>
      <w:r w:rsidRPr="00CE7C7A">
        <w:rPr>
          <w:rFonts w:asciiTheme="minorHAnsi" w:hAnsiTheme="minorHAnsi" w:cstheme="minorHAnsi"/>
          <w:sz w:val="24"/>
          <w:szCs w:val="24"/>
        </w:rPr>
        <w:t>to</w:t>
      </w:r>
      <w:r w:rsidRPr="00CE7C7A">
        <w:rPr>
          <w:rFonts w:asciiTheme="minorHAnsi" w:hAnsiTheme="minorHAnsi" w:cstheme="minorHAnsi"/>
          <w:spacing w:val="-1"/>
          <w:sz w:val="24"/>
          <w:szCs w:val="24"/>
        </w:rPr>
        <w:t xml:space="preserve"> </w:t>
      </w:r>
      <w:r w:rsidRPr="00CE7C7A">
        <w:rPr>
          <w:rFonts w:asciiTheme="minorHAnsi" w:hAnsiTheme="minorHAnsi" w:cstheme="minorHAnsi"/>
          <w:spacing w:val="1"/>
          <w:sz w:val="24"/>
          <w:szCs w:val="24"/>
        </w:rPr>
        <w:t>t</w:t>
      </w:r>
      <w:r w:rsidRPr="00CE7C7A">
        <w:rPr>
          <w:rFonts w:asciiTheme="minorHAnsi" w:hAnsiTheme="minorHAnsi" w:cstheme="minorHAnsi"/>
          <w:sz w:val="24"/>
          <w:szCs w:val="24"/>
        </w:rPr>
        <w:t>he v</w:t>
      </w:r>
      <w:r w:rsidRPr="00CE7C7A">
        <w:rPr>
          <w:rFonts w:asciiTheme="minorHAnsi" w:hAnsiTheme="minorHAnsi" w:cstheme="minorHAnsi"/>
          <w:spacing w:val="-1"/>
          <w:sz w:val="24"/>
          <w:szCs w:val="24"/>
        </w:rPr>
        <w:t>e</w:t>
      </w:r>
      <w:r w:rsidRPr="00CE7C7A">
        <w:rPr>
          <w:rFonts w:asciiTheme="minorHAnsi" w:hAnsiTheme="minorHAnsi" w:cstheme="minorHAnsi"/>
          <w:sz w:val="24"/>
          <w:szCs w:val="24"/>
        </w:rPr>
        <w:t>ndors.</w:t>
      </w:r>
    </w:p>
    <w:p w14:paraId="00621C91" w14:textId="77777777" w:rsidR="00F30FA2" w:rsidRPr="00CE7C7A" w:rsidRDefault="00602463" w:rsidP="00CE7C7A">
      <w:pPr>
        <w:pStyle w:val="ListParagraph"/>
        <w:numPr>
          <w:ilvl w:val="0"/>
          <w:numId w:val="13"/>
        </w:numPr>
        <w:spacing w:before="2" w:line="253" w:lineRule="auto"/>
        <w:ind w:right="1144"/>
        <w:jc w:val="both"/>
        <w:rPr>
          <w:rFonts w:asciiTheme="minorHAnsi" w:hAnsiTheme="minorHAnsi" w:cstheme="minorHAnsi"/>
          <w:sz w:val="24"/>
          <w:szCs w:val="24"/>
        </w:rPr>
      </w:pPr>
      <w:r w:rsidRPr="00CE7C7A">
        <w:rPr>
          <w:rFonts w:asciiTheme="minorHAnsi" w:hAnsiTheme="minorHAnsi" w:cstheme="minorHAnsi"/>
          <w:sz w:val="24"/>
          <w:szCs w:val="24"/>
        </w:rPr>
        <w:t>NAC</w:t>
      </w:r>
      <w:r w:rsidRPr="00CE7C7A">
        <w:rPr>
          <w:rFonts w:asciiTheme="minorHAnsi" w:hAnsiTheme="minorHAnsi" w:cstheme="minorHAnsi"/>
          <w:spacing w:val="11"/>
          <w:sz w:val="24"/>
          <w:szCs w:val="24"/>
        </w:rPr>
        <w:t xml:space="preserve"> </w:t>
      </w:r>
      <w:r w:rsidRPr="00CE7C7A">
        <w:rPr>
          <w:rFonts w:asciiTheme="minorHAnsi" w:hAnsiTheme="minorHAnsi" w:cstheme="minorHAnsi"/>
          <w:spacing w:val="-1"/>
          <w:sz w:val="24"/>
          <w:szCs w:val="24"/>
        </w:rPr>
        <w:t>r</w:t>
      </w:r>
      <w:r w:rsidRPr="00CE7C7A">
        <w:rPr>
          <w:rFonts w:asciiTheme="minorHAnsi" w:hAnsiTheme="minorHAnsi" w:cstheme="minorHAnsi"/>
          <w:spacing w:val="-3"/>
          <w:sz w:val="24"/>
          <w:szCs w:val="24"/>
        </w:rPr>
        <w:t>e</w:t>
      </w:r>
      <w:r w:rsidRPr="00CE7C7A">
        <w:rPr>
          <w:rFonts w:asciiTheme="minorHAnsi" w:hAnsiTheme="minorHAnsi" w:cstheme="minorHAnsi"/>
          <w:sz w:val="24"/>
          <w:szCs w:val="24"/>
        </w:rPr>
        <w:t>s</w:t>
      </w:r>
      <w:r w:rsidRPr="00CE7C7A">
        <w:rPr>
          <w:rFonts w:asciiTheme="minorHAnsi" w:hAnsiTheme="minorHAnsi" w:cstheme="minorHAnsi"/>
          <w:spacing w:val="-1"/>
          <w:sz w:val="24"/>
          <w:szCs w:val="24"/>
        </w:rPr>
        <w:t>e</w:t>
      </w:r>
      <w:r w:rsidRPr="00CE7C7A">
        <w:rPr>
          <w:rFonts w:asciiTheme="minorHAnsi" w:hAnsiTheme="minorHAnsi" w:cstheme="minorHAnsi"/>
          <w:sz w:val="24"/>
          <w:szCs w:val="24"/>
        </w:rPr>
        <w:t>rv</w:t>
      </w:r>
      <w:r w:rsidRPr="00CE7C7A">
        <w:rPr>
          <w:rFonts w:asciiTheme="minorHAnsi" w:hAnsiTheme="minorHAnsi" w:cstheme="minorHAnsi"/>
          <w:spacing w:val="-3"/>
          <w:sz w:val="24"/>
          <w:szCs w:val="24"/>
        </w:rPr>
        <w:t>e</w:t>
      </w:r>
      <w:r w:rsidRPr="00CE7C7A">
        <w:rPr>
          <w:rFonts w:asciiTheme="minorHAnsi" w:hAnsiTheme="minorHAnsi" w:cstheme="minorHAnsi"/>
          <w:sz w:val="24"/>
          <w:szCs w:val="24"/>
        </w:rPr>
        <w:t>s</w:t>
      </w:r>
      <w:r w:rsidRPr="00CE7C7A">
        <w:rPr>
          <w:rFonts w:asciiTheme="minorHAnsi" w:hAnsiTheme="minorHAnsi" w:cstheme="minorHAnsi"/>
          <w:spacing w:val="12"/>
          <w:sz w:val="24"/>
          <w:szCs w:val="24"/>
        </w:rPr>
        <w:t xml:space="preserve"> </w:t>
      </w:r>
      <w:r w:rsidRPr="00CE7C7A">
        <w:rPr>
          <w:rFonts w:asciiTheme="minorHAnsi" w:hAnsiTheme="minorHAnsi" w:cstheme="minorHAnsi"/>
          <w:sz w:val="24"/>
          <w:szCs w:val="24"/>
        </w:rPr>
        <w:t>the</w:t>
      </w:r>
      <w:r w:rsidRPr="00CE7C7A">
        <w:rPr>
          <w:rFonts w:asciiTheme="minorHAnsi" w:hAnsiTheme="minorHAnsi" w:cstheme="minorHAnsi"/>
          <w:spacing w:val="13"/>
          <w:sz w:val="24"/>
          <w:szCs w:val="24"/>
        </w:rPr>
        <w:t xml:space="preserve"> </w:t>
      </w:r>
      <w:r w:rsidRPr="00CE7C7A">
        <w:rPr>
          <w:rFonts w:asciiTheme="minorHAnsi" w:hAnsiTheme="minorHAnsi" w:cstheme="minorHAnsi"/>
          <w:spacing w:val="-1"/>
          <w:sz w:val="24"/>
          <w:szCs w:val="24"/>
        </w:rPr>
        <w:t>r</w:t>
      </w:r>
      <w:r w:rsidRPr="00CE7C7A">
        <w:rPr>
          <w:rFonts w:asciiTheme="minorHAnsi" w:hAnsiTheme="minorHAnsi" w:cstheme="minorHAnsi"/>
          <w:spacing w:val="5"/>
          <w:sz w:val="24"/>
          <w:szCs w:val="24"/>
        </w:rPr>
        <w:t>i</w:t>
      </w:r>
      <w:r w:rsidRPr="00CE7C7A">
        <w:rPr>
          <w:rFonts w:asciiTheme="minorHAnsi" w:hAnsiTheme="minorHAnsi" w:cstheme="minorHAnsi"/>
          <w:spacing w:val="-5"/>
          <w:sz w:val="24"/>
          <w:szCs w:val="24"/>
        </w:rPr>
        <w:t>g</w:t>
      </w:r>
      <w:r w:rsidRPr="00CE7C7A">
        <w:rPr>
          <w:rFonts w:asciiTheme="minorHAnsi" w:hAnsiTheme="minorHAnsi" w:cstheme="minorHAnsi"/>
          <w:sz w:val="24"/>
          <w:szCs w:val="24"/>
        </w:rPr>
        <w:t>ht</w:t>
      </w:r>
      <w:r w:rsidRPr="00CE7C7A">
        <w:rPr>
          <w:rFonts w:asciiTheme="minorHAnsi" w:hAnsiTheme="minorHAnsi" w:cstheme="minorHAnsi"/>
          <w:spacing w:val="12"/>
          <w:sz w:val="24"/>
          <w:szCs w:val="24"/>
        </w:rPr>
        <w:t xml:space="preserve"> </w:t>
      </w:r>
      <w:r w:rsidRPr="00CE7C7A">
        <w:rPr>
          <w:rFonts w:asciiTheme="minorHAnsi" w:hAnsiTheme="minorHAnsi" w:cstheme="minorHAnsi"/>
          <w:sz w:val="24"/>
          <w:szCs w:val="24"/>
        </w:rPr>
        <w:t>to</w:t>
      </w:r>
      <w:r w:rsidRPr="00CE7C7A">
        <w:rPr>
          <w:rFonts w:asciiTheme="minorHAnsi" w:hAnsiTheme="minorHAnsi" w:cstheme="minorHAnsi"/>
          <w:spacing w:val="15"/>
          <w:sz w:val="24"/>
          <w:szCs w:val="24"/>
        </w:rPr>
        <w:t xml:space="preserve"> </w:t>
      </w:r>
      <w:r w:rsidRPr="00CE7C7A">
        <w:rPr>
          <w:rFonts w:asciiTheme="minorHAnsi" w:hAnsiTheme="minorHAnsi" w:cstheme="minorHAnsi"/>
          <w:sz w:val="24"/>
          <w:szCs w:val="24"/>
        </w:rPr>
        <w:t>v</w:t>
      </w:r>
      <w:r w:rsidRPr="00CE7C7A">
        <w:rPr>
          <w:rFonts w:asciiTheme="minorHAnsi" w:hAnsiTheme="minorHAnsi" w:cstheme="minorHAnsi"/>
          <w:spacing w:val="-1"/>
          <w:sz w:val="24"/>
          <w:szCs w:val="24"/>
        </w:rPr>
        <w:t>a</w:t>
      </w:r>
      <w:r w:rsidRPr="00CE7C7A">
        <w:rPr>
          <w:rFonts w:asciiTheme="minorHAnsi" w:hAnsiTheme="minorHAnsi" w:cstheme="minorHAnsi"/>
          <w:spacing w:val="4"/>
          <w:sz w:val="24"/>
          <w:szCs w:val="24"/>
        </w:rPr>
        <w:t>r</w:t>
      </w:r>
      <w:r w:rsidRPr="00CE7C7A">
        <w:rPr>
          <w:rFonts w:asciiTheme="minorHAnsi" w:hAnsiTheme="minorHAnsi" w:cstheme="minorHAnsi"/>
          <w:sz w:val="24"/>
          <w:szCs w:val="24"/>
        </w:rPr>
        <w:t>y t</w:t>
      </w:r>
      <w:r w:rsidRPr="00CE7C7A">
        <w:rPr>
          <w:rFonts w:asciiTheme="minorHAnsi" w:hAnsiTheme="minorHAnsi" w:cstheme="minorHAnsi"/>
          <w:spacing w:val="2"/>
          <w:sz w:val="24"/>
          <w:szCs w:val="24"/>
        </w:rPr>
        <w:t>h</w:t>
      </w:r>
      <w:r w:rsidRPr="00CE7C7A">
        <w:rPr>
          <w:rFonts w:asciiTheme="minorHAnsi" w:hAnsiTheme="minorHAnsi" w:cstheme="minorHAnsi"/>
          <w:sz w:val="24"/>
          <w:szCs w:val="24"/>
        </w:rPr>
        <w:t>e</w:t>
      </w:r>
      <w:r w:rsidRPr="00CE7C7A">
        <w:rPr>
          <w:rFonts w:asciiTheme="minorHAnsi" w:hAnsiTheme="minorHAnsi" w:cstheme="minorHAnsi"/>
          <w:spacing w:val="14"/>
          <w:sz w:val="24"/>
          <w:szCs w:val="24"/>
        </w:rPr>
        <w:t xml:space="preserve"> </w:t>
      </w:r>
      <w:r w:rsidRPr="00CE7C7A">
        <w:rPr>
          <w:rFonts w:asciiTheme="minorHAnsi" w:hAnsiTheme="minorHAnsi" w:cstheme="minorHAnsi"/>
          <w:sz w:val="24"/>
          <w:szCs w:val="24"/>
        </w:rPr>
        <w:t>qu</w:t>
      </w:r>
      <w:r w:rsidRPr="00CE7C7A">
        <w:rPr>
          <w:rFonts w:asciiTheme="minorHAnsi" w:hAnsiTheme="minorHAnsi" w:cstheme="minorHAnsi"/>
          <w:spacing w:val="-1"/>
          <w:sz w:val="24"/>
          <w:szCs w:val="24"/>
        </w:rPr>
        <w:t>a</w:t>
      </w:r>
      <w:r w:rsidRPr="00CE7C7A">
        <w:rPr>
          <w:rFonts w:asciiTheme="minorHAnsi" w:hAnsiTheme="minorHAnsi" w:cstheme="minorHAnsi"/>
          <w:sz w:val="24"/>
          <w:szCs w:val="24"/>
        </w:rPr>
        <w:t>n</w:t>
      </w:r>
      <w:r w:rsidRPr="00CE7C7A">
        <w:rPr>
          <w:rFonts w:asciiTheme="minorHAnsi" w:hAnsiTheme="minorHAnsi" w:cstheme="minorHAnsi"/>
          <w:spacing w:val="1"/>
          <w:sz w:val="24"/>
          <w:szCs w:val="24"/>
        </w:rPr>
        <w:t>ti</w:t>
      </w:r>
      <w:r w:rsidRPr="00CE7C7A">
        <w:rPr>
          <w:rFonts w:asciiTheme="minorHAnsi" w:hAnsiTheme="minorHAnsi" w:cstheme="minorHAnsi"/>
          <w:spacing w:val="5"/>
          <w:sz w:val="24"/>
          <w:szCs w:val="24"/>
        </w:rPr>
        <w:t>t</w:t>
      </w:r>
      <w:r w:rsidRPr="00CE7C7A">
        <w:rPr>
          <w:rFonts w:asciiTheme="minorHAnsi" w:hAnsiTheme="minorHAnsi" w:cstheme="minorHAnsi"/>
          <w:sz w:val="24"/>
          <w:szCs w:val="24"/>
        </w:rPr>
        <w:t>y</w:t>
      </w:r>
      <w:r w:rsidRPr="00CE7C7A">
        <w:rPr>
          <w:rFonts w:asciiTheme="minorHAnsi" w:hAnsiTheme="minorHAnsi" w:cstheme="minorHAnsi"/>
          <w:spacing w:val="1"/>
          <w:sz w:val="24"/>
          <w:szCs w:val="24"/>
        </w:rPr>
        <w:t xml:space="preserve"> </w:t>
      </w:r>
      <w:r w:rsidRPr="00CE7C7A">
        <w:rPr>
          <w:rFonts w:asciiTheme="minorHAnsi" w:hAnsiTheme="minorHAnsi" w:cstheme="minorHAnsi"/>
          <w:sz w:val="24"/>
          <w:szCs w:val="24"/>
        </w:rPr>
        <w:t>of</w:t>
      </w:r>
      <w:r w:rsidRPr="00CE7C7A">
        <w:rPr>
          <w:rFonts w:asciiTheme="minorHAnsi" w:hAnsiTheme="minorHAnsi" w:cstheme="minorHAnsi"/>
          <w:spacing w:val="15"/>
          <w:sz w:val="24"/>
          <w:szCs w:val="24"/>
        </w:rPr>
        <w:t xml:space="preserve"> </w:t>
      </w:r>
      <w:r w:rsidRPr="00CE7C7A">
        <w:rPr>
          <w:rFonts w:asciiTheme="minorHAnsi" w:hAnsiTheme="minorHAnsi" w:cstheme="minorHAnsi"/>
          <w:spacing w:val="-5"/>
          <w:sz w:val="24"/>
          <w:szCs w:val="24"/>
        </w:rPr>
        <w:t>g</w:t>
      </w:r>
      <w:r w:rsidRPr="00CE7C7A">
        <w:rPr>
          <w:rFonts w:asciiTheme="minorHAnsi" w:hAnsiTheme="minorHAnsi" w:cstheme="minorHAnsi"/>
          <w:spacing w:val="5"/>
          <w:sz w:val="24"/>
          <w:szCs w:val="24"/>
        </w:rPr>
        <w:t>o</w:t>
      </w:r>
      <w:r w:rsidRPr="00CE7C7A">
        <w:rPr>
          <w:rFonts w:asciiTheme="minorHAnsi" w:hAnsiTheme="minorHAnsi" w:cstheme="minorHAnsi"/>
          <w:sz w:val="24"/>
          <w:szCs w:val="24"/>
        </w:rPr>
        <w:t>ods,</w:t>
      </w:r>
      <w:r w:rsidRPr="00CE7C7A">
        <w:rPr>
          <w:rFonts w:asciiTheme="minorHAnsi" w:hAnsiTheme="minorHAnsi" w:cstheme="minorHAnsi"/>
          <w:spacing w:val="10"/>
          <w:sz w:val="24"/>
          <w:szCs w:val="24"/>
        </w:rPr>
        <w:t xml:space="preserve"> </w:t>
      </w:r>
      <w:r w:rsidRPr="00CE7C7A">
        <w:rPr>
          <w:rFonts w:asciiTheme="minorHAnsi" w:hAnsiTheme="minorHAnsi" w:cstheme="minorHAnsi"/>
          <w:spacing w:val="5"/>
          <w:sz w:val="24"/>
          <w:szCs w:val="24"/>
        </w:rPr>
        <w:t>b</w:t>
      </w:r>
      <w:r w:rsidRPr="00CE7C7A">
        <w:rPr>
          <w:rFonts w:asciiTheme="minorHAnsi" w:hAnsiTheme="minorHAnsi" w:cstheme="minorHAnsi"/>
          <w:sz w:val="24"/>
          <w:szCs w:val="24"/>
        </w:rPr>
        <w:t>y</w:t>
      </w:r>
      <w:r w:rsidRPr="00CE7C7A">
        <w:rPr>
          <w:rFonts w:asciiTheme="minorHAnsi" w:hAnsiTheme="minorHAnsi" w:cstheme="minorHAnsi"/>
          <w:spacing w:val="1"/>
          <w:sz w:val="24"/>
          <w:szCs w:val="24"/>
        </w:rPr>
        <w:t xml:space="preserve"> </w:t>
      </w:r>
      <w:r w:rsidRPr="00CE7C7A">
        <w:rPr>
          <w:rFonts w:asciiTheme="minorHAnsi" w:hAnsiTheme="minorHAnsi" w:cstheme="minorHAnsi"/>
          <w:sz w:val="24"/>
          <w:szCs w:val="24"/>
        </w:rPr>
        <w:t>up</w:t>
      </w:r>
      <w:r w:rsidRPr="00CE7C7A">
        <w:rPr>
          <w:rFonts w:asciiTheme="minorHAnsi" w:hAnsiTheme="minorHAnsi" w:cstheme="minorHAnsi"/>
          <w:spacing w:val="14"/>
          <w:sz w:val="24"/>
          <w:szCs w:val="24"/>
        </w:rPr>
        <w:t xml:space="preserve"> </w:t>
      </w:r>
      <w:r w:rsidRPr="00CE7C7A">
        <w:rPr>
          <w:rFonts w:asciiTheme="minorHAnsi" w:hAnsiTheme="minorHAnsi" w:cstheme="minorHAnsi"/>
          <w:sz w:val="24"/>
          <w:szCs w:val="24"/>
        </w:rPr>
        <w:t>to</w:t>
      </w:r>
      <w:r w:rsidRPr="00CE7C7A">
        <w:rPr>
          <w:rFonts w:asciiTheme="minorHAnsi" w:hAnsiTheme="minorHAnsi" w:cstheme="minorHAnsi"/>
          <w:spacing w:val="15"/>
          <w:sz w:val="24"/>
          <w:szCs w:val="24"/>
        </w:rPr>
        <w:t xml:space="preserve"> </w:t>
      </w:r>
      <w:r w:rsidRPr="00CE7C7A">
        <w:rPr>
          <w:rFonts w:asciiTheme="minorHAnsi" w:hAnsiTheme="minorHAnsi" w:cstheme="minorHAnsi"/>
          <w:sz w:val="24"/>
          <w:szCs w:val="24"/>
        </w:rPr>
        <w:t>a</w:t>
      </w:r>
      <w:r w:rsidRPr="00CE7C7A">
        <w:rPr>
          <w:rFonts w:asciiTheme="minorHAnsi" w:hAnsiTheme="minorHAnsi" w:cstheme="minorHAnsi"/>
          <w:spacing w:val="14"/>
          <w:sz w:val="24"/>
          <w:szCs w:val="24"/>
        </w:rPr>
        <w:t xml:space="preserve"> </w:t>
      </w:r>
      <w:r w:rsidRPr="00CE7C7A">
        <w:rPr>
          <w:rFonts w:asciiTheme="minorHAnsi" w:hAnsiTheme="minorHAnsi" w:cstheme="minorHAnsi"/>
          <w:spacing w:val="1"/>
          <w:sz w:val="24"/>
          <w:szCs w:val="24"/>
        </w:rPr>
        <w:t>m</w:t>
      </w:r>
      <w:r w:rsidRPr="00CE7C7A">
        <w:rPr>
          <w:rFonts w:asciiTheme="minorHAnsi" w:hAnsiTheme="minorHAnsi" w:cstheme="minorHAnsi"/>
          <w:spacing w:val="-1"/>
          <w:sz w:val="24"/>
          <w:szCs w:val="24"/>
        </w:rPr>
        <w:t>a</w:t>
      </w:r>
      <w:r w:rsidRPr="00CE7C7A">
        <w:rPr>
          <w:rFonts w:asciiTheme="minorHAnsi" w:hAnsiTheme="minorHAnsi" w:cstheme="minorHAnsi"/>
          <w:spacing w:val="5"/>
          <w:sz w:val="24"/>
          <w:szCs w:val="24"/>
        </w:rPr>
        <w:t>x</w:t>
      </w:r>
      <w:r w:rsidRPr="00CE7C7A">
        <w:rPr>
          <w:rFonts w:asciiTheme="minorHAnsi" w:hAnsiTheme="minorHAnsi" w:cstheme="minorHAnsi"/>
          <w:spacing w:val="-2"/>
          <w:sz w:val="24"/>
          <w:szCs w:val="24"/>
        </w:rPr>
        <w:t>i</w:t>
      </w:r>
      <w:r w:rsidRPr="00CE7C7A">
        <w:rPr>
          <w:rFonts w:asciiTheme="minorHAnsi" w:hAnsiTheme="minorHAnsi" w:cstheme="minorHAnsi"/>
          <w:spacing w:val="1"/>
          <w:sz w:val="24"/>
          <w:szCs w:val="24"/>
        </w:rPr>
        <w:t>m</w:t>
      </w:r>
      <w:r w:rsidRPr="00CE7C7A">
        <w:rPr>
          <w:rFonts w:asciiTheme="minorHAnsi" w:hAnsiTheme="minorHAnsi" w:cstheme="minorHAnsi"/>
          <w:spacing w:val="-5"/>
          <w:sz w:val="24"/>
          <w:szCs w:val="24"/>
        </w:rPr>
        <w:t>u</w:t>
      </w:r>
      <w:r w:rsidRPr="00CE7C7A">
        <w:rPr>
          <w:rFonts w:asciiTheme="minorHAnsi" w:hAnsiTheme="minorHAnsi" w:cstheme="minorHAnsi"/>
          <w:sz w:val="24"/>
          <w:szCs w:val="24"/>
        </w:rPr>
        <w:t>m</w:t>
      </w:r>
      <w:r w:rsidRPr="00CE7C7A">
        <w:rPr>
          <w:rFonts w:asciiTheme="minorHAnsi" w:hAnsiTheme="minorHAnsi" w:cstheme="minorHAnsi"/>
          <w:spacing w:val="8"/>
          <w:sz w:val="24"/>
          <w:szCs w:val="24"/>
        </w:rPr>
        <w:t xml:space="preserve"> </w:t>
      </w:r>
      <w:r w:rsidRPr="00CE7C7A">
        <w:rPr>
          <w:rFonts w:asciiTheme="minorHAnsi" w:hAnsiTheme="minorHAnsi" w:cstheme="minorHAnsi"/>
          <w:sz w:val="24"/>
          <w:szCs w:val="24"/>
        </w:rPr>
        <w:t>of</w:t>
      </w:r>
      <w:r w:rsidRPr="00CE7C7A">
        <w:rPr>
          <w:rFonts w:asciiTheme="minorHAnsi" w:hAnsiTheme="minorHAnsi" w:cstheme="minorHAnsi"/>
          <w:spacing w:val="13"/>
          <w:sz w:val="24"/>
          <w:szCs w:val="24"/>
        </w:rPr>
        <w:t xml:space="preserve"> </w:t>
      </w:r>
      <w:r w:rsidRPr="00CE7C7A">
        <w:rPr>
          <w:rFonts w:asciiTheme="minorHAnsi" w:hAnsiTheme="minorHAnsi" w:cstheme="minorHAnsi"/>
          <w:sz w:val="24"/>
          <w:szCs w:val="24"/>
        </w:rPr>
        <w:t>th</w:t>
      </w:r>
      <w:r w:rsidRPr="00CE7C7A">
        <w:rPr>
          <w:rFonts w:asciiTheme="minorHAnsi" w:hAnsiTheme="minorHAnsi" w:cstheme="minorHAnsi"/>
          <w:spacing w:val="1"/>
          <w:sz w:val="24"/>
          <w:szCs w:val="24"/>
        </w:rPr>
        <w:t>i</w:t>
      </w:r>
      <w:r w:rsidRPr="00CE7C7A">
        <w:rPr>
          <w:rFonts w:asciiTheme="minorHAnsi" w:hAnsiTheme="minorHAnsi" w:cstheme="minorHAnsi"/>
          <w:spacing w:val="-1"/>
          <w:sz w:val="24"/>
          <w:szCs w:val="24"/>
        </w:rPr>
        <w:t>r</w:t>
      </w:r>
      <w:r w:rsidRPr="00CE7C7A">
        <w:rPr>
          <w:rFonts w:asciiTheme="minorHAnsi" w:hAnsiTheme="minorHAnsi" w:cstheme="minorHAnsi"/>
          <w:spacing w:val="5"/>
          <w:sz w:val="24"/>
          <w:szCs w:val="24"/>
        </w:rPr>
        <w:t>t</w:t>
      </w:r>
      <w:r w:rsidRPr="00CE7C7A">
        <w:rPr>
          <w:rFonts w:asciiTheme="minorHAnsi" w:hAnsiTheme="minorHAnsi" w:cstheme="minorHAnsi"/>
          <w:sz w:val="24"/>
          <w:szCs w:val="24"/>
        </w:rPr>
        <w:t xml:space="preserve">y </w:t>
      </w:r>
      <w:r w:rsidRPr="00CE7C7A">
        <w:rPr>
          <w:rFonts w:asciiTheme="minorHAnsi" w:hAnsiTheme="minorHAnsi" w:cstheme="minorHAnsi"/>
          <w:spacing w:val="1"/>
          <w:sz w:val="24"/>
          <w:szCs w:val="24"/>
        </w:rPr>
        <w:t>P</w:t>
      </w:r>
      <w:r w:rsidRPr="00CE7C7A">
        <w:rPr>
          <w:rFonts w:asciiTheme="minorHAnsi" w:hAnsiTheme="minorHAnsi" w:cstheme="minorHAnsi"/>
          <w:spacing w:val="-1"/>
          <w:sz w:val="24"/>
          <w:szCs w:val="24"/>
        </w:rPr>
        <w:t>e</w:t>
      </w:r>
      <w:r w:rsidRPr="00CE7C7A">
        <w:rPr>
          <w:rFonts w:asciiTheme="minorHAnsi" w:hAnsiTheme="minorHAnsi" w:cstheme="minorHAnsi"/>
          <w:sz w:val="24"/>
          <w:szCs w:val="24"/>
        </w:rPr>
        <w:t>r</w:t>
      </w:r>
      <w:r w:rsidRPr="00CE7C7A">
        <w:rPr>
          <w:rFonts w:asciiTheme="minorHAnsi" w:hAnsiTheme="minorHAnsi" w:cstheme="minorHAnsi"/>
          <w:spacing w:val="-1"/>
          <w:sz w:val="24"/>
          <w:szCs w:val="24"/>
        </w:rPr>
        <w:t>ce</w:t>
      </w:r>
      <w:r w:rsidRPr="00CE7C7A">
        <w:rPr>
          <w:rFonts w:asciiTheme="minorHAnsi" w:hAnsiTheme="minorHAnsi" w:cstheme="minorHAnsi"/>
          <w:sz w:val="24"/>
          <w:szCs w:val="24"/>
        </w:rPr>
        <w:t>nt</w:t>
      </w:r>
      <w:r w:rsidRPr="00CE7C7A">
        <w:rPr>
          <w:rFonts w:asciiTheme="minorHAnsi" w:hAnsiTheme="minorHAnsi" w:cstheme="minorHAnsi"/>
          <w:spacing w:val="8"/>
          <w:sz w:val="24"/>
          <w:szCs w:val="24"/>
        </w:rPr>
        <w:t xml:space="preserve"> </w:t>
      </w:r>
      <w:r w:rsidRPr="00CE7C7A">
        <w:rPr>
          <w:rFonts w:asciiTheme="minorHAnsi" w:hAnsiTheme="minorHAnsi" w:cstheme="minorHAnsi"/>
          <w:sz w:val="24"/>
          <w:szCs w:val="24"/>
        </w:rPr>
        <w:t>of</w:t>
      </w:r>
      <w:r w:rsidRPr="00CE7C7A">
        <w:rPr>
          <w:rFonts w:asciiTheme="minorHAnsi" w:hAnsiTheme="minorHAnsi" w:cstheme="minorHAnsi"/>
          <w:spacing w:val="9"/>
          <w:sz w:val="24"/>
          <w:szCs w:val="24"/>
        </w:rPr>
        <w:t xml:space="preserve"> </w:t>
      </w:r>
      <w:r w:rsidRPr="00CE7C7A">
        <w:rPr>
          <w:rFonts w:asciiTheme="minorHAnsi" w:hAnsiTheme="minorHAnsi" w:cstheme="minorHAnsi"/>
          <w:sz w:val="24"/>
          <w:szCs w:val="24"/>
        </w:rPr>
        <w:t>the</w:t>
      </w:r>
      <w:r w:rsidRPr="00CE7C7A">
        <w:rPr>
          <w:rFonts w:asciiTheme="minorHAnsi" w:hAnsiTheme="minorHAnsi" w:cstheme="minorHAnsi"/>
          <w:spacing w:val="9"/>
          <w:sz w:val="24"/>
          <w:szCs w:val="24"/>
        </w:rPr>
        <w:t xml:space="preserve"> </w:t>
      </w:r>
      <w:r w:rsidRPr="00CE7C7A">
        <w:rPr>
          <w:rFonts w:asciiTheme="minorHAnsi" w:hAnsiTheme="minorHAnsi" w:cstheme="minorHAnsi"/>
          <w:sz w:val="24"/>
          <w:szCs w:val="24"/>
        </w:rPr>
        <w:t>to</w:t>
      </w:r>
      <w:r w:rsidRPr="00CE7C7A">
        <w:rPr>
          <w:rFonts w:asciiTheme="minorHAnsi" w:hAnsiTheme="minorHAnsi" w:cstheme="minorHAnsi"/>
          <w:spacing w:val="1"/>
          <w:sz w:val="24"/>
          <w:szCs w:val="24"/>
        </w:rPr>
        <w:t>t</w:t>
      </w:r>
      <w:r w:rsidRPr="00CE7C7A">
        <w:rPr>
          <w:rFonts w:asciiTheme="minorHAnsi" w:hAnsiTheme="minorHAnsi" w:cstheme="minorHAnsi"/>
          <w:spacing w:val="-1"/>
          <w:sz w:val="24"/>
          <w:szCs w:val="24"/>
        </w:rPr>
        <w:t>a</w:t>
      </w:r>
      <w:r w:rsidRPr="00CE7C7A">
        <w:rPr>
          <w:rFonts w:asciiTheme="minorHAnsi" w:hAnsiTheme="minorHAnsi" w:cstheme="minorHAnsi"/>
          <w:sz w:val="24"/>
          <w:szCs w:val="24"/>
        </w:rPr>
        <w:t>l</w:t>
      </w:r>
      <w:r w:rsidRPr="00CE7C7A">
        <w:rPr>
          <w:rFonts w:asciiTheme="minorHAnsi" w:hAnsiTheme="minorHAnsi" w:cstheme="minorHAnsi"/>
          <w:spacing w:val="11"/>
          <w:sz w:val="24"/>
          <w:szCs w:val="24"/>
        </w:rPr>
        <w:t xml:space="preserve"> </w:t>
      </w:r>
      <w:r w:rsidRPr="00CE7C7A">
        <w:rPr>
          <w:rFonts w:asciiTheme="minorHAnsi" w:hAnsiTheme="minorHAnsi" w:cstheme="minorHAnsi"/>
          <w:sz w:val="24"/>
          <w:szCs w:val="24"/>
        </w:rPr>
        <w:t>of</w:t>
      </w:r>
      <w:r w:rsidRPr="00CE7C7A">
        <w:rPr>
          <w:rFonts w:asciiTheme="minorHAnsi" w:hAnsiTheme="minorHAnsi" w:cstheme="minorHAnsi"/>
          <w:spacing w:val="2"/>
          <w:sz w:val="24"/>
          <w:szCs w:val="24"/>
        </w:rPr>
        <w:t>fe</w:t>
      </w:r>
      <w:r w:rsidRPr="00CE7C7A">
        <w:rPr>
          <w:rFonts w:asciiTheme="minorHAnsi" w:hAnsiTheme="minorHAnsi" w:cstheme="minorHAnsi"/>
          <w:sz w:val="24"/>
          <w:szCs w:val="24"/>
        </w:rPr>
        <w:t>r,</w:t>
      </w:r>
      <w:r w:rsidRPr="00CE7C7A">
        <w:rPr>
          <w:rFonts w:asciiTheme="minorHAnsi" w:hAnsiTheme="minorHAnsi" w:cstheme="minorHAnsi"/>
          <w:spacing w:val="5"/>
          <w:sz w:val="24"/>
          <w:szCs w:val="24"/>
        </w:rPr>
        <w:t xml:space="preserve"> </w:t>
      </w:r>
      <w:r w:rsidRPr="00CE7C7A">
        <w:rPr>
          <w:rFonts w:asciiTheme="minorHAnsi" w:hAnsiTheme="minorHAnsi" w:cstheme="minorHAnsi"/>
          <w:sz w:val="24"/>
          <w:szCs w:val="24"/>
        </w:rPr>
        <w:t>without</w:t>
      </w:r>
      <w:r w:rsidRPr="00CE7C7A">
        <w:rPr>
          <w:rFonts w:asciiTheme="minorHAnsi" w:hAnsiTheme="minorHAnsi" w:cstheme="minorHAnsi"/>
          <w:spacing w:val="7"/>
          <w:sz w:val="24"/>
          <w:szCs w:val="24"/>
        </w:rPr>
        <w:t xml:space="preserve"> </w:t>
      </w:r>
      <w:r w:rsidRPr="00CE7C7A">
        <w:rPr>
          <w:rFonts w:asciiTheme="minorHAnsi" w:hAnsiTheme="minorHAnsi" w:cstheme="minorHAnsi"/>
          <w:spacing w:val="-1"/>
          <w:sz w:val="24"/>
          <w:szCs w:val="24"/>
        </w:rPr>
        <w:t>a</w:t>
      </w:r>
      <w:r w:rsidRPr="00CE7C7A">
        <w:rPr>
          <w:rFonts w:asciiTheme="minorHAnsi" w:hAnsiTheme="minorHAnsi" w:cstheme="minorHAnsi"/>
          <w:spacing w:val="5"/>
          <w:sz w:val="24"/>
          <w:szCs w:val="24"/>
        </w:rPr>
        <w:t>n</w:t>
      </w:r>
      <w:r w:rsidRPr="00CE7C7A">
        <w:rPr>
          <w:rFonts w:asciiTheme="minorHAnsi" w:hAnsiTheme="minorHAnsi" w:cstheme="minorHAnsi"/>
          <w:sz w:val="24"/>
          <w:szCs w:val="24"/>
        </w:rPr>
        <w:t xml:space="preserve">y </w:t>
      </w:r>
      <w:r w:rsidRPr="00CE7C7A">
        <w:rPr>
          <w:rFonts w:asciiTheme="minorHAnsi" w:hAnsiTheme="minorHAnsi" w:cstheme="minorHAnsi"/>
          <w:spacing w:val="-1"/>
          <w:sz w:val="24"/>
          <w:szCs w:val="24"/>
        </w:rPr>
        <w:t>c</w:t>
      </w:r>
      <w:r w:rsidRPr="00CE7C7A">
        <w:rPr>
          <w:rFonts w:asciiTheme="minorHAnsi" w:hAnsiTheme="minorHAnsi" w:cstheme="minorHAnsi"/>
          <w:sz w:val="24"/>
          <w:szCs w:val="24"/>
        </w:rPr>
        <w:t>h</w:t>
      </w:r>
      <w:r w:rsidRPr="00CE7C7A">
        <w:rPr>
          <w:rFonts w:asciiTheme="minorHAnsi" w:hAnsiTheme="minorHAnsi" w:cstheme="minorHAnsi"/>
          <w:spacing w:val="-1"/>
          <w:sz w:val="24"/>
          <w:szCs w:val="24"/>
        </w:rPr>
        <w:t>a</w:t>
      </w:r>
      <w:r w:rsidRPr="00CE7C7A">
        <w:rPr>
          <w:rFonts w:asciiTheme="minorHAnsi" w:hAnsiTheme="minorHAnsi" w:cstheme="minorHAnsi"/>
          <w:spacing w:val="5"/>
          <w:sz w:val="24"/>
          <w:szCs w:val="24"/>
        </w:rPr>
        <w:t>n</w:t>
      </w:r>
      <w:r w:rsidRPr="00CE7C7A">
        <w:rPr>
          <w:rFonts w:asciiTheme="minorHAnsi" w:hAnsiTheme="minorHAnsi" w:cstheme="minorHAnsi"/>
          <w:spacing w:val="-5"/>
          <w:sz w:val="24"/>
          <w:szCs w:val="24"/>
        </w:rPr>
        <w:t>g</w:t>
      </w:r>
      <w:r w:rsidRPr="00CE7C7A">
        <w:rPr>
          <w:rFonts w:asciiTheme="minorHAnsi" w:hAnsiTheme="minorHAnsi" w:cstheme="minorHAnsi"/>
          <w:sz w:val="24"/>
          <w:szCs w:val="24"/>
        </w:rPr>
        <w:t>e</w:t>
      </w:r>
      <w:r w:rsidRPr="00CE7C7A">
        <w:rPr>
          <w:rFonts w:asciiTheme="minorHAnsi" w:hAnsiTheme="minorHAnsi" w:cstheme="minorHAnsi"/>
          <w:spacing w:val="8"/>
          <w:sz w:val="24"/>
          <w:szCs w:val="24"/>
        </w:rPr>
        <w:t xml:space="preserve"> </w:t>
      </w:r>
      <w:r w:rsidRPr="00CE7C7A">
        <w:rPr>
          <w:rFonts w:asciiTheme="minorHAnsi" w:hAnsiTheme="minorHAnsi" w:cstheme="minorHAnsi"/>
          <w:spacing w:val="5"/>
          <w:sz w:val="24"/>
          <w:szCs w:val="24"/>
        </w:rPr>
        <w:t>i</w:t>
      </w:r>
      <w:r w:rsidRPr="00CE7C7A">
        <w:rPr>
          <w:rFonts w:asciiTheme="minorHAnsi" w:hAnsiTheme="minorHAnsi" w:cstheme="minorHAnsi"/>
          <w:sz w:val="24"/>
          <w:szCs w:val="24"/>
        </w:rPr>
        <w:t>n</w:t>
      </w:r>
      <w:r w:rsidRPr="00CE7C7A">
        <w:rPr>
          <w:rFonts w:asciiTheme="minorHAnsi" w:hAnsiTheme="minorHAnsi" w:cstheme="minorHAnsi"/>
          <w:spacing w:val="11"/>
          <w:sz w:val="24"/>
          <w:szCs w:val="24"/>
        </w:rPr>
        <w:t xml:space="preserve"> </w:t>
      </w:r>
      <w:r w:rsidRPr="00CE7C7A">
        <w:rPr>
          <w:rFonts w:asciiTheme="minorHAnsi" w:hAnsiTheme="minorHAnsi" w:cstheme="minorHAnsi"/>
          <w:sz w:val="24"/>
          <w:szCs w:val="24"/>
        </w:rPr>
        <w:t>the</w:t>
      </w:r>
      <w:r w:rsidRPr="00CE7C7A">
        <w:rPr>
          <w:rFonts w:asciiTheme="minorHAnsi" w:hAnsiTheme="minorHAnsi" w:cstheme="minorHAnsi"/>
          <w:spacing w:val="9"/>
          <w:sz w:val="24"/>
          <w:szCs w:val="24"/>
        </w:rPr>
        <w:t xml:space="preserve"> </w:t>
      </w:r>
      <w:r w:rsidRPr="00CE7C7A">
        <w:rPr>
          <w:rFonts w:asciiTheme="minorHAnsi" w:hAnsiTheme="minorHAnsi" w:cstheme="minorHAnsi"/>
          <w:sz w:val="24"/>
          <w:szCs w:val="24"/>
        </w:rPr>
        <w:t>unit</w:t>
      </w:r>
      <w:r w:rsidRPr="00CE7C7A">
        <w:rPr>
          <w:rFonts w:asciiTheme="minorHAnsi" w:hAnsiTheme="minorHAnsi" w:cstheme="minorHAnsi"/>
          <w:spacing w:val="10"/>
          <w:sz w:val="24"/>
          <w:szCs w:val="24"/>
        </w:rPr>
        <w:t xml:space="preserve"> </w:t>
      </w:r>
      <w:r w:rsidRPr="00CE7C7A">
        <w:rPr>
          <w:rFonts w:asciiTheme="minorHAnsi" w:hAnsiTheme="minorHAnsi" w:cstheme="minorHAnsi"/>
          <w:sz w:val="24"/>
          <w:szCs w:val="24"/>
        </w:rPr>
        <w:t>pr</w:t>
      </w:r>
      <w:r w:rsidRPr="00CE7C7A">
        <w:rPr>
          <w:rFonts w:asciiTheme="minorHAnsi" w:hAnsiTheme="minorHAnsi" w:cstheme="minorHAnsi"/>
          <w:spacing w:val="1"/>
          <w:sz w:val="24"/>
          <w:szCs w:val="24"/>
        </w:rPr>
        <w:t>i</w:t>
      </w:r>
      <w:r w:rsidRPr="00CE7C7A">
        <w:rPr>
          <w:rFonts w:asciiTheme="minorHAnsi" w:hAnsiTheme="minorHAnsi" w:cstheme="minorHAnsi"/>
          <w:spacing w:val="-1"/>
          <w:sz w:val="24"/>
          <w:szCs w:val="24"/>
        </w:rPr>
        <w:t>c</w:t>
      </w:r>
      <w:r w:rsidRPr="00CE7C7A">
        <w:rPr>
          <w:rFonts w:asciiTheme="minorHAnsi" w:hAnsiTheme="minorHAnsi" w:cstheme="minorHAnsi"/>
          <w:sz w:val="24"/>
          <w:szCs w:val="24"/>
        </w:rPr>
        <w:t>e</w:t>
      </w:r>
      <w:r w:rsidRPr="00CE7C7A">
        <w:rPr>
          <w:rFonts w:asciiTheme="minorHAnsi" w:hAnsiTheme="minorHAnsi" w:cstheme="minorHAnsi"/>
          <w:spacing w:val="6"/>
          <w:sz w:val="24"/>
          <w:szCs w:val="24"/>
        </w:rPr>
        <w:t xml:space="preserve"> </w:t>
      </w:r>
      <w:r w:rsidRPr="00CE7C7A">
        <w:rPr>
          <w:rFonts w:asciiTheme="minorHAnsi" w:hAnsiTheme="minorHAnsi" w:cstheme="minorHAnsi"/>
          <w:sz w:val="24"/>
          <w:szCs w:val="24"/>
        </w:rPr>
        <w:t>or</w:t>
      </w:r>
      <w:r w:rsidRPr="00CE7C7A">
        <w:rPr>
          <w:rFonts w:asciiTheme="minorHAnsi" w:hAnsiTheme="minorHAnsi" w:cstheme="minorHAnsi"/>
          <w:spacing w:val="7"/>
          <w:sz w:val="24"/>
          <w:szCs w:val="24"/>
        </w:rPr>
        <w:t xml:space="preserve"> </w:t>
      </w:r>
      <w:r w:rsidRPr="00CE7C7A">
        <w:rPr>
          <w:rFonts w:asciiTheme="minorHAnsi" w:hAnsiTheme="minorHAnsi" w:cstheme="minorHAnsi"/>
          <w:sz w:val="24"/>
          <w:szCs w:val="24"/>
        </w:rPr>
        <w:t>oth</w:t>
      </w:r>
      <w:r w:rsidRPr="00CE7C7A">
        <w:rPr>
          <w:rFonts w:asciiTheme="minorHAnsi" w:hAnsiTheme="minorHAnsi" w:cstheme="minorHAnsi"/>
          <w:spacing w:val="1"/>
          <w:sz w:val="24"/>
          <w:szCs w:val="24"/>
        </w:rPr>
        <w:t>e</w:t>
      </w:r>
      <w:r w:rsidRPr="00CE7C7A">
        <w:rPr>
          <w:rFonts w:asciiTheme="minorHAnsi" w:hAnsiTheme="minorHAnsi" w:cstheme="minorHAnsi"/>
          <w:sz w:val="24"/>
          <w:szCs w:val="24"/>
        </w:rPr>
        <w:t>r</w:t>
      </w:r>
      <w:r w:rsidRPr="00CE7C7A">
        <w:rPr>
          <w:rFonts w:asciiTheme="minorHAnsi" w:hAnsiTheme="minorHAnsi" w:cstheme="minorHAnsi"/>
          <w:spacing w:val="7"/>
          <w:sz w:val="24"/>
          <w:szCs w:val="24"/>
        </w:rPr>
        <w:t xml:space="preserve"> </w:t>
      </w:r>
      <w:r w:rsidRPr="00CE7C7A">
        <w:rPr>
          <w:rFonts w:asciiTheme="minorHAnsi" w:hAnsiTheme="minorHAnsi" w:cstheme="minorHAnsi"/>
          <w:sz w:val="24"/>
          <w:szCs w:val="24"/>
        </w:rPr>
        <w:t>t</w:t>
      </w:r>
      <w:r w:rsidRPr="00CE7C7A">
        <w:rPr>
          <w:rFonts w:asciiTheme="minorHAnsi" w:hAnsiTheme="minorHAnsi" w:cstheme="minorHAnsi"/>
          <w:spacing w:val="-1"/>
          <w:sz w:val="24"/>
          <w:szCs w:val="24"/>
        </w:rPr>
        <w:t>er</w:t>
      </w:r>
      <w:r w:rsidRPr="00CE7C7A">
        <w:rPr>
          <w:rFonts w:asciiTheme="minorHAnsi" w:hAnsiTheme="minorHAnsi" w:cstheme="minorHAnsi"/>
          <w:spacing w:val="1"/>
          <w:sz w:val="24"/>
          <w:szCs w:val="24"/>
        </w:rPr>
        <w:t>m</w:t>
      </w:r>
      <w:r w:rsidRPr="00CE7C7A">
        <w:rPr>
          <w:rFonts w:asciiTheme="minorHAnsi" w:hAnsiTheme="minorHAnsi" w:cstheme="minorHAnsi"/>
          <w:sz w:val="24"/>
          <w:szCs w:val="24"/>
        </w:rPr>
        <w:t>s</w:t>
      </w:r>
      <w:r w:rsidRPr="00CE7C7A">
        <w:rPr>
          <w:rFonts w:asciiTheme="minorHAnsi" w:hAnsiTheme="minorHAnsi" w:cstheme="minorHAnsi"/>
          <w:spacing w:val="9"/>
          <w:sz w:val="24"/>
          <w:szCs w:val="24"/>
        </w:rPr>
        <w:t xml:space="preserve"> </w:t>
      </w:r>
      <w:r w:rsidRPr="00CE7C7A">
        <w:rPr>
          <w:rFonts w:asciiTheme="minorHAnsi" w:hAnsiTheme="minorHAnsi" w:cstheme="minorHAnsi"/>
          <w:spacing w:val="-1"/>
          <w:sz w:val="24"/>
          <w:szCs w:val="24"/>
        </w:rPr>
        <w:t>a</w:t>
      </w:r>
      <w:r w:rsidRPr="00CE7C7A">
        <w:rPr>
          <w:rFonts w:asciiTheme="minorHAnsi" w:hAnsiTheme="minorHAnsi" w:cstheme="minorHAnsi"/>
          <w:sz w:val="24"/>
          <w:szCs w:val="24"/>
        </w:rPr>
        <w:t xml:space="preserve">nd </w:t>
      </w:r>
      <w:r w:rsidRPr="00CE7C7A">
        <w:rPr>
          <w:rFonts w:asciiTheme="minorHAnsi" w:hAnsiTheme="minorHAnsi" w:cstheme="minorHAnsi"/>
          <w:spacing w:val="-1"/>
          <w:sz w:val="24"/>
          <w:szCs w:val="24"/>
        </w:rPr>
        <w:t>c</w:t>
      </w:r>
      <w:r w:rsidRPr="00CE7C7A">
        <w:rPr>
          <w:rFonts w:asciiTheme="minorHAnsi" w:hAnsiTheme="minorHAnsi" w:cstheme="minorHAnsi"/>
          <w:sz w:val="24"/>
          <w:szCs w:val="24"/>
        </w:rPr>
        <w:t>ond</w:t>
      </w:r>
      <w:r w:rsidRPr="00CE7C7A">
        <w:rPr>
          <w:rFonts w:asciiTheme="minorHAnsi" w:hAnsiTheme="minorHAnsi" w:cstheme="minorHAnsi"/>
          <w:spacing w:val="1"/>
          <w:sz w:val="24"/>
          <w:szCs w:val="24"/>
        </w:rPr>
        <w:t>it</w:t>
      </w:r>
      <w:r w:rsidRPr="00CE7C7A">
        <w:rPr>
          <w:rFonts w:asciiTheme="minorHAnsi" w:hAnsiTheme="minorHAnsi" w:cstheme="minorHAnsi"/>
          <w:sz w:val="24"/>
          <w:szCs w:val="24"/>
        </w:rPr>
        <w:t>ions.</w:t>
      </w:r>
    </w:p>
    <w:p w14:paraId="4EEE9548" w14:textId="77777777" w:rsidR="00F30FA2" w:rsidRPr="00CE7C7A" w:rsidRDefault="00F30FA2" w:rsidP="00CE7C7A">
      <w:pPr>
        <w:spacing w:before="6" w:line="120" w:lineRule="exact"/>
        <w:ind w:left="360"/>
        <w:rPr>
          <w:rFonts w:asciiTheme="minorHAnsi" w:hAnsiTheme="minorHAnsi" w:cstheme="minorHAnsi"/>
          <w:sz w:val="12"/>
          <w:szCs w:val="12"/>
        </w:rPr>
      </w:pPr>
    </w:p>
    <w:p w14:paraId="31E1C440" w14:textId="77777777" w:rsidR="00F30FA2" w:rsidRPr="00CE7C7A" w:rsidRDefault="00F30FA2" w:rsidP="00CE7C7A">
      <w:pPr>
        <w:spacing w:line="200" w:lineRule="exact"/>
        <w:ind w:left="360"/>
        <w:rPr>
          <w:rFonts w:asciiTheme="minorHAnsi" w:hAnsiTheme="minorHAnsi" w:cstheme="minorHAnsi"/>
        </w:rPr>
      </w:pPr>
    </w:p>
    <w:p w14:paraId="3D328BFD" w14:textId="28007276" w:rsidR="00F30FA2" w:rsidRPr="00CE7C7A" w:rsidRDefault="00602463" w:rsidP="00CE7C7A">
      <w:pPr>
        <w:pStyle w:val="ListParagraph"/>
        <w:numPr>
          <w:ilvl w:val="0"/>
          <w:numId w:val="13"/>
        </w:numPr>
        <w:spacing w:line="257" w:lineRule="auto"/>
        <w:ind w:right="76"/>
        <w:jc w:val="both"/>
        <w:rPr>
          <w:rFonts w:asciiTheme="minorHAnsi" w:hAnsiTheme="minorHAnsi" w:cstheme="minorHAnsi"/>
          <w:sz w:val="24"/>
          <w:szCs w:val="24"/>
        </w:rPr>
      </w:pPr>
      <w:r w:rsidRPr="00CE7C7A">
        <w:rPr>
          <w:rFonts w:asciiTheme="minorHAnsi" w:hAnsiTheme="minorHAnsi" w:cstheme="minorHAnsi"/>
          <w:spacing w:val="1"/>
          <w:sz w:val="24"/>
          <w:szCs w:val="24"/>
        </w:rPr>
        <w:t>P</w:t>
      </w:r>
      <w:r w:rsidRPr="00CE7C7A">
        <w:rPr>
          <w:rFonts w:asciiTheme="minorHAnsi" w:hAnsiTheme="minorHAnsi" w:cstheme="minorHAnsi"/>
          <w:sz w:val="24"/>
          <w:szCs w:val="24"/>
        </w:rPr>
        <w:t>l</w:t>
      </w:r>
      <w:r w:rsidRPr="00CE7C7A">
        <w:rPr>
          <w:rFonts w:asciiTheme="minorHAnsi" w:hAnsiTheme="minorHAnsi" w:cstheme="minorHAnsi"/>
          <w:spacing w:val="-1"/>
          <w:sz w:val="24"/>
          <w:szCs w:val="24"/>
        </w:rPr>
        <w:t>ea</w:t>
      </w:r>
      <w:r w:rsidRPr="00CE7C7A">
        <w:rPr>
          <w:rFonts w:asciiTheme="minorHAnsi" w:hAnsiTheme="minorHAnsi" w:cstheme="minorHAnsi"/>
          <w:sz w:val="24"/>
          <w:szCs w:val="24"/>
        </w:rPr>
        <w:t>se</w:t>
      </w:r>
      <w:r w:rsidRPr="00CE7C7A">
        <w:rPr>
          <w:rFonts w:asciiTheme="minorHAnsi" w:hAnsiTheme="minorHAnsi" w:cstheme="minorHAnsi"/>
          <w:spacing w:val="-19"/>
          <w:sz w:val="24"/>
          <w:szCs w:val="24"/>
        </w:rPr>
        <w:t xml:space="preserve"> </w:t>
      </w:r>
      <w:r w:rsidRPr="00CE7C7A">
        <w:rPr>
          <w:rFonts w:asciiTheme="minorHAnsi" w:hAnsiTheme="minorHAnsi" w:cstheme="minorHAnsi"/>
          <w:sz w:val="24"/>
          <w:szCs w:val="24"/>
        </w:rPr>
        <w:t>be</w:t>
      </w:r>
      <w:r w:rsidRPr="00CE7C7A">
        <w:rPr>
          <w:rFonts w:asciiTheme="minorHAnsi" w:hAnsiTheme="minorHAnsi" w:cstheme="minorHAnsi"/>
          <w:spacing w:val="-19"/>
          <w:sz w:val="24"/>
          <w:szCs w:val="24"/>
        </w:rPr>
        <w:t xml:space="preserve"> </w:t>
      </w:r>
      <w:r w:rsidRPr="00CE7C7A">
        <w:rPr>
          <w:rFonts w:asciiTheme="minorHAnsi" w:hAnsiTheme="minorHAnsi" w:cstheme="minorHAnsi"/>
          <w:sz w:val="24"/>
          <w:szCs w:val="24"/>
        </w:rPr>
        <w:t>inf</w:t>
      </w:r>
      <w:r w:rsidRPr="00CE7C7A">
        <w:rPr>
          <w:rFonts w:asciiTheme="minorHAnsi" w:hAnsiTheme="minorHAnsi" w:cstheme="minorHAnsi"/>
          <w:spacing w:val="3"/>
          <w:sz w:val="24"/>
          <w:szCs w:val="24"/>
        </w:rPr>
        <w:t>o</w:t>
      </w:r>
      <w:r w:rsidRPr="00CE7C7A">
        <w:rPr>
          <w:rFonts w:asciiTheme="minorHAnsi" w:hAnsiTheme="minorHAnsi" w:cstheme="minorHAnsi"/>
          <w:sz w:val="24"/>
          <w:szCs w:val="24"/>
        </w:rPr>
        <w:t>r</w:t>
      </w:r>
      <w:r w:rsidRPr="00CE7C7A">
        <w:rPr>
          <w:rFonts w:asciiTheme="minorHAnsi" w:hAnsiTheme="minorHAnsi" w:cstheme="minorHAnsi"/>
          <w:spacing w:val="1"/>
          <w:sz w:val="24"/>
          <w:szCs w:val="24"/>
        </w:rPr>
        <w:t>m</w:t>
      </w:r>
      <w:r w:rsidRPr="00CE7C7A">
        <w:rPr>
          <w:rFonts w:asciiTheme="minorHAnsi" w:hAnsiTheme="minorHAnsi" w:cstheme="minorHAnsi"/>
          <w:spacing w:val="-1"/>
          <w:sz w:val="24"/>
          <w:szCs w:val="24"/>
        </w:rPr>
        <w:t>e</w:t>
      </w:r>
      <w:r w:rsidRPr="00CE7C7A">
        <w:rPr>
          <w:rFonts w:asciiTheme="minorHAnsi" w:hAnsiTheme="minorHAnsi" w:cstheme="minorHAnsi"/>
          <w:sz w:val="24"/>
          <w:szCs w:val="24"/>
        </w:rPr>
        <w:t>d</w:t>
      </w:r>
      <w:r w:rsidRPr="00CE7C7A">
        <w:rPr>
          <w:rFonts w:asciiTheme="minorHAnsi" w:hAnsiTheme="minorHAnsi" w:cstheme="minorHAnsi"/>
          <w:spacing w:val="-24"/>
          <w:sz w:val="24"/>
          <w:szCs w:val="24"/>
        </w:rPr>
        <w:t xml:space="preserve"> </w:t>
      </w:r>
      <w:r w:rsidRPr="00CE7C7A">
        <w:rPr>
          <w:rFonts w:asciiTheme="minorHAnsi" w:hAnsiTheme="minorHAnsi" w:cstheme="minorHAnsi"/>
          <w:sz w:val="24"/>
          <w:szCs w:val="24"/>
        </w:rPr>
        <w:t>th</w:t>
      </w:r>
      <w:r w:rsidRPr="00CE7C7A">
        <w:rPr>
          <w:rFonts w:asciiTheme="minorHAnsi" w:hAnsiTheme="minorHAnsi" w:cstheme="minorHAnsi"/>
          <w:spacing w:val="-1"/>
          <w:sz w:val="24"/>
          <w:szCs w:val="24"/>
        </w:rPr>
        <w:t>a</w:t>
      </w:r>
      <w:r w:rsidRPr="00CE7C7A">
        <w:rPr>
          <w:rFonts w:asciiTheme="minorHAnsi" w:hAnsiTheme="minorHAnsi" w:cstheme="minorHAnsi"/>
          <w:sz w:val="24"/>
          <w:szCs w:val="24"/>
        </w:rPr>
        <w:t>t</w:t>
      </w:r>
      <w:r w:rsidRPr="00CE7C7A">
        <w:rPr>
          <w:rFonts w:asciiTheme="minorHAnsi" w:hAnsiTheme="minorHAnsi" w:cstheme="minorHAnsi"/>
          <w:spacing w:val="-15"/>
          <w:sz w:val="24"/>
          <w:szCs w:val="24"/>
        </w:rPr>
        <w:t xml:space="preserve"> </w:t>
      </w:r>
      <w:r w:rsidRPr="00CE7C7A">
        <w:rPr>
          <w:rFonts w:asciiTheme="minorHAnsi" w:hAnsiTheme="minorHAnsi" w:cstheme="minorHAnsi"/>
          <w:sz w:val="24"/>
          <w:szCs w:val="24"/>
        </w:rPr>
        <w:t>NAC</w:t>
      </w:r>
      <w:r w:rsidRPr="00CE7C7A">
        <w:rPr>
          <w:rFonts w:asciiTheme="minorHAnsi" w:hAnsiTheme="minorHAnsi" w:cstheme="minorHAnsi"/>
          <w:spacing w:val="-21"/>
          <w:sz w:val="24"/>
          <w:szCs w:val="24"/>
        </w:rPr>
        <w:t xml:space="preserve"> </w:t>
      </w:r>
      <w:r w:rsidRPr="00CE7C7A">
        <w:rPr>
          <w:rFonts w:asciiTheme="minorHAnsi" w:hAnsiTheme="minorHAnsi" w:cstheme="minorHAnsi"/>
          <w:sz w:val="24"/>
          <w:szCs w:val="24"/>
        </w:rPr>
        <w:t>is</w:t>
      </w:r>
      <w:r w:rsidRPr="00CE7C7A">
        <w:rPr>
          <w:rFonts w:asciiTheme="minorHAnsi" w:hAnsiTheme="minorHAnsi" w:cstheme="minorHAnsi"/>
          <w:spacing w:val="-17"/>
          <w:sz w:val="24"/>
          <w:szCs w:val="24"/>
        </w:rPr>
        <w:t xml:space="preserve"> </w:t>
      </w:r>
      <w:r w:rsidRPr="00CE7C7A">
        <w:rPr>
          <w:rFonts w:asciiTheme="minorHAnsi" w:hAnsiTheme="minorHAnsi" w:cstheme="minorHAnsi"/>
          <w:sz w:val="24"/>
          <w:szCs w:val="24"/>
        </w:rPr>
        <w:t>not</w:t>
      </w:r>
      <w:r w:rsidRPr="00CE7C7A">
        <w:rPr>
          <w:rFonts w:asciiTheme="minorHAnsi" w:hAnsiTheme="minorHAnsi" w:cstheme="minorHAnsi"/>
          <w:spacing w:val="-19"/>
          <w:sz w:val="24"/>
          <w:szCs w:val="24"/>
        </w:rPr>
        <w:t xml:space="preserve"> </w:t>
      </w:r>
      <w:r w:rsidRPr="00CE7C7A">
        <w:rPr>
          <w:rFonts w:asciiTheme="minorHAnsi" w:hAnsiTheme="minorHAnsi" w:cstheme="minorHAnsi"/>
          <w:sz w:val="24"/>
          <w:szCs w:val="24"/>
        </w:rPr>
        <w:t>bound</w:t>
      </w:r>
      <w:r w:rsidRPr="00CE7C7A">
        <w:rPr>
          <w:rFonts w:asciiTheme="minorHAnsi" w:hAnsiTheme="minorHAnsi" w:cstheme="minorHAnsi"/>
          <w:spacing w:val="-22"/>
          <w:sz w:val="24"/>
          <w:szCs w:val="24"/>
        </w:rPr>
        <w:t xml:space="preserve"> </w:t>
      </w:r>
      <w:r w:rsidRPr="00CE7C7A">
        <w:rPr>
          <w:rFonts w:asciiTheme="minorHAnsi" w:hAnsiTheme="minorHAnsi" w:cstheme="minorHAnsi"/>
          <w:sz w:val="24"/>
          <w:szCs w:val="24"/>
        </w:rPr>
        <w:t>to</w:t>
      </w:r>
      <w:r w:rsidRPr="00CE7C7A">
        <w:rPr>
          <w:rFonts w:asciiTheme="minorHAnsi" w:hAnsiTheme="minorHAnsi" w:cstheme="minorHAnsi"/>
          <w:spacing w:val="-17"/>
          <w:sz w:val="24"/>
          <w:szCs w:val="24"/>
        </w:rPr>
        <w:t xml:space="preserve"> </w:t>
      </w:r>
      <w:r w:rsidRPr="00CE7C7A">
        <w:rPr>
          <w:rFonts w:asciiTheme="minorHAnsi" w:hAnsiTheme="minorHAnsi" w:cstheme="minorHAnsi"/>
          <w:spacing w:val="-1"/>
          <w:sz w:val="24"/>
          <w:szCs w:val="24"/>
        </w:rPr>
        <w:t>acce</w:t>
      </w:r>
      <w:r w:rsidRPr="00CE7C7A">
        <w:rPr>
          <w:rFonts w:asciiTheme="minorHAnsi" w:hAnsiTheme="minorHAnsi" w:cstheme="minorHAnsi"/>
          <w:sz w:val="24"/>
          <w:szCs w:val="24"/>
        </w:rPr>
        <w:t>pt</w:t>
      </w:r>
      <w:r w:rsidRPr="00CE7C7A">
        <w:rPr>
          <w:rFonts w:asciiTheme="minorHAnsi" w:hAnsiTheme="minorHAnsi" w:cstheme="minorHAnsi"/>
          <w:spacing w:val="-16"/>
          <w:sz w:val="24"/>
          <w:szCs w:val="24"/>
        </w:rPr>
        <w:t xml:space="preserve"> </w:t>
      </w:r>
      <w:r w:rsidRPr="00CE7C7A">
        <w:rPr>
          <w:rFonts w:asciiTheme="minorHAnsi" w:hAnsiTheme="minorHAnsi" w:cstheme="minorHAnsi"/>
          <w:spacing w:val="-1"/>
          <w:sz w:val="24"/>
          <w:szCs w:val="24"/>
        </w:rPr>
        <w:t>a</w:t>
      </w:r>
      <w:r w:rsidRPr="00CE7C7A">
        <w:rPr>
          <w:rFonts w:asciiTheme="minorHAnsi" w:hAnsiTheme="minorHAnsi" w:cstheme="minorHAnsi"/>
          <w:spacing w:val="7"/>
          <w:w w:val="99"/>
          <w:sz w:val="24"/>
          <w:szCs w:val="24"/>
        </w:rPr>
        <w:t>n</w:t>
      </w:r>
      <w:r w:rsidRPr="00CE7C7A">
        <w:rPr>
          <w:rFonts w:asciiTheme="minorHAnsi" w:hAnsiTheme="minorHAnsi" w:cstheme="minorHAnsi"/>
          <w:w w:val="99"/>
          <w:sz w:val="24"/>
          <w:szCs w:val="24"/>
        </w:rPr>
        <w:t>y</w:t>
      </w:r>
      <w:r w:rsidRPr="00CE7C7A">
        <w:rPr>
          <w:rFonts w:asciiTheme="minorHAnsi" w:hAnsiTheme="minorHAnsi" w:cstheme="minorHAnsi"/>
          <w:spacing w:val="-26"/>
          <w:sz w:val="24"/>
          <w:szCs w:val="24"/>
        </w:rPr>
        <w:t xml:space="preserve"> </w:t>
      </w:r>
      <w:r w:rsidRPr="00CE7C7A">
        <w:rPr>
          <w:rFonts w:asciiTheme="minorHAnsi" w:hAnsiTheme="minorHAnsi" w:cstheme="minorHAnsi"/>
          <w:sz w:val="24"/>
          <w:szCs w:val="24"/>
        </w:rPr>
        <w:t>quot</w:t>
      </w:r>
      <w:r w:rsidRPr="00CE7C7A">
        <w:rPr>
          <w:rFonts w:asciiTheme="minorHAnsi" w:hAnsiTheme="minorHAnsi" w:cstheme="minorHAnsi"/>
          <w:spacing w:val="-1"/>
          <w:sz w:val="24"/>
          <w:szCs w:val="24"/>
        </w:rPr>
        <w:t>a</w:t>
      </w:r>
      <w:r w:rsidRPr="00CE7C7A">
        <w:rPr>
          <w:rFonts w:asciiTheme="minorHAnsi" w:hAnsiTheme="minorHAnsi" w:cstheme="minorHAnsi"/>
          <w:sz w:val="24"/>
          <w:szCs w:val="24"/>
        </w:rPr>
        <w:t>tion,</w:t>
      </w:r>
      <w:r w:rsidRPr="00CE7C7A">
        <w:rPr>
          <w:rFonts w:asciiTheme="minorHAnsi" w:hAnsiTheme="minorHAnsi" w:cstheme="minorHAnsi"/>
          <w:spacing w:val="-22"/>
          <w:sz w:val="24"/>
          <w:szCs w:val="24"/>
        </w:rPr>
        <w:t xml:space="preserve"> </w:t>
      </w:r>
      <w:r w:rsidRPr="00CE7C7A">
        <w:rPr>
          <w:rFonts w:asciiTheme="minorHAnsi" w:hAnsiTheme="minorHAnsi" w:cstheme="minorHAnsi"/>
          <w:sz w:val="24"/>
          <w:szCs w:val="24"/>
        </w:rPr>
        <w:t>nor</w:t>
      </w:r>
      <w:r w:rsidRPr="00CE7C7A">
        <w:rPr>
          <w:rFonts w:asciiTheme="minorHAnsi" w:hAnsiTheme="minorHAnsi" w:cstheme="minorHAnsi"/>
          <w:spacing w:val="-18"/>
          <w:sz w:val="24"/>
          <w:szCs w:val="24"/>
        </w:rPr>
        <w:t xml:space="preserve"> </w:t>
      </w:r>
      <w:r w:rsidRPr="00CE7C7A">
        <w:rPr>
          <w:rFonts w:asciiTheme="minorHAnsi" w:hAnsiTheme="minorHAnsi" w:cstheme="minorHAnsi"/>
          <w:spacing w:val="-1"/>
          <w:sz w:val="24"/>
          <w:szCs w:val="24"/>
        </w:rPr>
        <w:t>a</w:t>
      </w:r>
      <w:r w:rsidRPr="00CE7C7A">
        <w:rPr>
          <w:rFonts w:asciiTheme="minorHAnsi" w:hAnsiTheme="minorHAnsi" w:cstheme="minorHAnsi"/>
          <w:spacing w:val="2"/>
          <w:sz w:val="24"/>
          <w:szCs w:val="24"/>
        </w:rPr>
        <w:t>w</w:t>
      </w:r>
      <w:r w:rsidRPr="00CE7C7A">
        <w:rPr>
          <w:rFonts w:asciiTheme="minorHAnsi" w:hAnsiTheme="minorHAnsi" w:cstheme="minorHAnsi"/>
          <w:spacing w:val="-1"/>
          <w:sz w:val="24"/>
          <w:szCs w:val="24"/>
        </w:rPr>
        <w:t>a</w:t>
      </w:r>
      <w:r w:rsidRPr="00CE7C7A">
        <w:rPr>
          <w:rFonts w:asciiTheme="minorHAnsi" w:hAnsiTheme="minorHAnsi" w:cstheme="minorHAnsi"/>
          <w:sz w:val="24"/>
          <w:szCs w:val="24"/>
        </w:rPr>
        <w:t>rd</w:t>
      </w:r>
      <w:r w:rsidRPr="00CE7C7A">
        <w:rPr>
          <w:rFonts w:asciiTheme="minorHAnsi" w:hAnsiTheme="minorHAnsi" w:cstheme="minorHAnsi"/>
          <w:spacing w:val="-18"/>
          <w:sz w:val="24"/>
          <w:szCs w:val="24"/>
        </w:rPr>
        <w:t xml:space="preserve"> </w:t>
      </w:r>
      <w:r w:rsidRPr="00CE7C7A">
        <w:rPr>
          <w:rFonts w:asciiTheme="minorHAnsi" w:hAnsiTheme="minorHAnsi" w:cstheme="minorHAnsi"/>
          <w:sz w:val="24"/>
          <w:szCs w:val="24"/>
        </w:rPr>
        <w:t>a</w:t>
      </w:r>
      <w:r w:rsidRPr="00CE7C7A">
        <w:rPr>
          <w:rFonts w:asciiTheme="minorHAnsi" w:hAnsiTheme="minorHAnsi" w:cstheme="minorHAnsi"/>
          <w:spacing w:val="-18"/>
          <w:sz w:val="24"/>
          <w:szCs w:val="24"/>
        </w:rPr>
        <w:t xml:space="preserve"> </w:t>
      </w:r>
      <w:r w:rsidRPr="00CE7C7A">
        <w:rPr>
          <w:rFonts w:asciiTheme="minorHAnsi" w:hAnsiTheme="minorHAnsi" w:cstheme="minorHAnsi"/>
          <w:spacing w:val="-1"/>
          <w:sz w:val="24"/>
          <w:szCs w:val="24"/>
        </w:rPr>
        <w:t>c</w:t>
      </w:r>
      <w:r w:rsidRPr="00CE7C7A">
        <w:rPr>
          <w:rFonts w:asciiTheme="minorHAnsi" w:hAnsiTheme="minorHAnsi" w:cstheme="minorHAnsi"/>
          <w:sz w:val="24"/>
          <w:szCs w:val="24"/>
        </w:rPr>
        <w:t>on</w:t>
      </w:r>
      <w:r w:rsidRPr="00CE7C7A">
        <w:rPr>
          <w:rFonts w:asciiTheme="minorHAnsi" w:hAnsiTheme="minorHAnsi" w:cstheme="minorHAnsi"/>
          <w:spacing w:val="1"/>
          <w:sz w:val="24"/>
          <w:szCs w:val="24"/>
        </w:rPr>
        <w:t>t</w:t>
      </w:r>
      <w:r w:rsidRPr="00CE7C7A">
        <w:rPr>
          <w:rFonts w:asciiTheme="minorHAnsi" w:hAnsiTheme="minorHAnsi" w:cstheme="minorHAnsi"/>
          <w:spacing w:val="2"/>
          <w:sz w:val="24"/>
          <w:szCs w:val="24"/>
        </w:rPr>
        <w:t>r</w:t>
      </w:r>
      <w:r w:rsidRPr="00CE7C7A">
        <w:rPr>
          <w:rFonts w:asciiTheme="minorHAnsi" w:hAnsiTheme="minorHAnsi" w:cstheme="minorHAnsi"/>
          <w:spacing w:val="-1"/>
          <w:sz w:val="24"/>
          <w:szCs w:val="24"/>
        </w:rPr>
        <w:t>ac</w:t>
      </w:r>
      <w:r w:rsidRPr="00CE7C7A">
        <w:rPr>
          <w:rFonts w:asciiTheme="minorHAnsi" w:hAnsiTheme="minorHAnsi" w:cstheme="minorHAnsi"/>
          <w:sz w:val="24"/>
          <w:szCs w:val="24"/>
        </w:rPr>
        <w:t>t</w:t>
      </w:r>
      <w:r w:rsidRPr="00CE7C7A">
        <w:rPr>
          <w:rFonts w:asciiTheme="minorHAnsi" w:hAnsiTheme="minorHAnsi" w:cstheme="minorHAnsi"/>
          <w:spacing w:val="-11"/>
          <w:sz w:val="24"/>
          <w:szCs w:val="24"/>
        </w:rPr>
        <w:t xml:space="preserve"> </w:t>
      </w:r>
      <w:r w:rsidRPr="00CE7C7A">
        <w:rPr>
          <w:rFonts w:asciiTheme="minorHAnsi" w:hAnsiTheme="minorHAnsi" w:cstheme="minorHAnsi"/>
          <w:sz w:val="24"/>
          <w:szCs w:val="24"/>
        </w:rPr>
        <w:t>or</w:t>
      </w:r>
      <w:r w:rsidRPr="00CE7C7A">
        <w:rPr>
          <w:rFonts w:asciiTheme="minorHAnsi" w:hAnsiTheme="minorHAnsi" w:cstheme="minorHAnsi"/>
          <w:spacing w:val="-7"/>
          <w:sz w:val="24"/>
          <w:szCs w:val="24"/>
        </w:rPr>
        <w:t xml:space="preserve"> </w:t>
      </w:r>
      <w:r w:rsidRPr="00CE7C7A">
        <w:rPr>
          <w:rFonts w:asciiTheme="minorHAnsi" w:hAnsiTheme="minorHAnsi" w:cstheme="minorHAnsi"/>
          <w:sz w:val="24"/>
          <w:szCs w:val="24"/>
        </w:rPr>
        <w:t>pu</w:t>
      </w:r>
      <w:r w:rsidRPr="00CE7C7A">
        <w:rPr>
          <w:rFonts w:asciiTheme="minorHAnsi" w:hAnsiTheme="minorHAnsi" w:cstheme="minorHAnsi"/>
          <w:spacing w:val="2"/>
          <w:sz w:val="24"/>
          <w:szCs w:val="24"/>
        </w:rPr>
        <w:t>r</w:t>
      </w:r>
      <w:r w:rsidRPr="00CE7C7A">
        <w:rPr>
          <w:rFonts w:asciiTheme="minorHAnsi" w:hAnsiTheme="minorHAnsi" w:cstheme="minorHAnsi"/>
          <w:spacing w:val="-3"/>
          <w:sz w:val="24"/>
          <w:szCs w:val="24"/>
        </w:rPr>
        <w:t>c</w:t>
      </w:r>
      <w:r w:rsidRPr="00CE7C7A">
        <w:rPr>
          <w:rFonts w:asciiTheme="minorHAnsi" w:hAnsiTheme="minorHAnsi" w:cstheme="minorHAnsi"/>
          <w:sz w:val="24"/>
          <w:szCs w:val="24"/>
        </w:rPr>
        <w:t>h</w:t>
      </w:r>
      <w:r w:rsidRPr="00CE7C7A">
        <w:rPr>
          <w:rFonts w:asciiTheme="minorHAnsi" w:hAnsiTheme="minorHAnsi" w:cstheme="minorHAnsi"/>
          <w:spacing w:val="-1"/>
          <w:sz w:val="24"/>
          <w:szCs w:val="24"/>
        </w:rPr>
        <w:t>a</w:t>
      </w:r>
      <w:r w:rsidRPr="00CE7C7A">
        <w:rPr>
          <w:rFonts w:asciiTheme="minorHAnsi" w:hAnsiTheme="minorHAnsi" w:cstheme="minorHAnsi"/>
          <w:sz w:val="24"/>
          <w:szCs w:val="24"/>
        </w:rPr>
        <w:t>se ord</w:t>
      </w:r>
      <w:r w:rsidRPr="00CE7C7A">
        <w:rPr>
          <w:rFonts w:asciiTheme="minorHAnsi" w:hAnsiTheme="minorHAnsi" w:cstheme="minorHAnsi"/>
          <w:spacing w:val="-1"/>
          <w:sz w:val="24"/>
          <w:szCs w:val="24"/>
        </w:rPr>
        <w:t>e</w:t>
      </w:r>
      <w:r w:rsidRPr="00CE7C7A">
        <w:rPr>
          <w:rFonts w:asciiTheme="minorHAnsi" w:hAnsiTheme="minorHAnsi" w:cstheme="minorHAnsi"/>
          <w:sz w:val="24"/>
          <w:szCs w:val="24"/>
        </w:rPr>
        <w:t>r,</w:t>
      </w:r>
      <w:r w:rsidRPr="00CE7C7A">
        <w:rPr>
          <w:rFonts w:asciiTheme="minorHAnsi" w:hAnsiTheme="minorHAnsi" w:cstheme="minorHAnsi"/>
          <w:spacing w:val="5"/>
          <w:sz w:val="24"/>
          <w:szCs w:val="24"/>
        </w:rPr>
        <w:t xml:space="preserve"> </w:t>
      </w:r>
      <w:r w:rsidRPr="00CE7C7A">
        <w:rPr>
          <w:rFonts w:asciiTheme="minorHAnsi" w:hAnsiTheme="minorHAnsi" w:cstheme="minorHAnsi"/>
          <w:sz w:val="24"/>
          <w:szCs w:val="24"/>
        </w:rPr>
        <w:t>nor</w:t>
      </w:r>
      <w:r w:rsidRPr="00CE7C7A">
        <w:rPr>
          <w:rFonts w:asciiTheme="minorHAnsi" w:hAnsiTheme="minorHAnsi" w:cstheme="minorHAnsi"/>
          <w:spacing w:val="9"/>
          <w:sz w:val="24"/>
          <w:szCs w:val="24"/>
        </w:rPr>
        <w:t xml:space="preserve"> </w:t>
      </w:r>
      <w:r w:rsidRPr="00CE7C7A">
        <w:rPr>
          <w:rFonts w:asciiTheme="minorHAnsi" w:hAnsiTheme="minorHAnsi" w:cstheme="minorHAnsi"/>
          <w:sz w:val="24"/>
          <w:szCs w:val="24"/>
        </w:rPr>
        <w:t>be</w:t>
      </w:r>
      <w:r w:rsidRPr="00CE7C7A">
        <w:rPr>
          <w:rFonts w:asciiTheme="minorHAnsi" w:hAnsiTheme="minorHAnsi" w:cstheme="minorHAnsi"/>
          <w:spacing w:val="7"/>
          <w:sz w:val="24"/>
          <w:szCs w:val="24"/>
        </w:rPr>
        <w:t xml:space="preserve"> </w:t>
      </w:r>
      <w:r w:rsidRPr="00CE7C7A">
        <w:rPr>
          <w:rFonts w:asciiTheme="minorHAnsi" w:hAnsiTheme="minorHAnsi" w:cstheme="minorHAnsi"/>
          <w:spacing w:val="-1"/>
          <w:sz w:val="24"/>
          <w:szCs w:val="24"/>
        </w:rPr>
        <w:t>r</w:t>
      </w:r>
      <w:r w:rsidRPr="00CE7C7A">
        <w:rPr>
          <w:rFonts w:asciiTheme="minorHAnsi" w:hAnsiTheme="minorHAnsi" w:cstheme="minorHAnsi"/>
          <w:spacing w:val="-3"/>
          <w:sz w:val="24"/>
          <w:szCs w:val="24"/>
        </w:rPr>
        <w:t>e</w:t>
      </w:r>
      <w:r w:rsidRPr="00CE7C7A">
        <w:rPr>
          <w:rFonts w:asciiTheme="minorHAnsi" w:hAnsiTheme="minorHAnsi" w:cstheme="minorHAnsi"/>
          <w:sz w:val="24"/>
          <w:szCs w:val="24"/>
        </w:rPr>
        <w:t>spon</w:t>
      </w:r>
      <w:r w:rsidRPr="00CE7C7A">
        <w:rPr>
          <w:rFonts w:asciiTheme="minorHAnsi" w:hAnsiTheme="minorHAnsi" w:cstheme="minorHAnsi"/>
          <w:spacing w:val="1"/>
          <w:sz w:val="24"/>
          <w:szCs w:val="24"/>
        </w:rPr>
        <w:t>si</w:t>
      </w:r>
      <w:r w:rsidRPr="00CE7C7A">
        <w:rPr>
          <w:rFonts w:asciiTheme="minorHAnsi" w:hAnsiTheme="minorHAnsi" w:cstheme="minorHAnsi"/>
          <w:sz w:val="24"/>
          <w:szCs w:val="24"/>
        </w:rPr>
        <w:t>b</w:t>
      </w:r>
      <w:r w:rsidRPr="00CE7C7A">
        <w:rPr>
          <w:rFonts w:asciiTheme="minorHAnsi" w:hAnsiTheme="minorHAnsi" w:cstheme="minorHAnsi"/>
          <w:spacing w:val="3"/>
          <w:sz w:val="24"/>
          <w:szCs w:val="24"/>
        </w:rPr>
        <w:t>l</w:t>
      </w:r>
      <w:r w:rsidRPr="00CE7C7A">
        <w:rPr>
          <w:rFonts w:asciiTheme="minorHAnsi" w:hAnsiTheme="minorHAnsi" w:cstheme="minorHAnsi"/>
          <w:sz w:val="24"/>
          <w:szCs w:val="24"/>
        </w:rPr>
        <w:t>e</w:t>
      </w:r>
      <w:r w:rsidRPr="00CE7C7A">
        <w:rPr>
          <w:rFonts w:asciiTheme="minorHAnsi" w:hAnsiTheme="minorHAnsi" w:cstheme="minorHAnsi"/>
          <w:spacing w:val="4"/>
          <w:sz w:val="24"/>
          <w:szCs w:val="24"/>
        </w:rPr>
        <w:t xml:space="preserve"> </w:t>
      </w:r>
      <w:r w:rsidRPr="00CE7C7A">
        <w:rPr>
          <w:rFonts w:asciiTheme="minorHAnsi" w:hAnsiTheme="minorHAnsi" w:cstheme="minorHAnsi"/>
          <w:sz w:val="24"/>
          <w:szCs w:val="24"/>
        </w:rPr>
        <w:t>for</w:t>
      </w:r>
      <w:r w:rsidRPr="00CE7C7A">
        <w:rPr>
          <w:rFonts w:asciiTheme="minorHAnsi" w:hAnsiTheme="minorHAnsi" w:cstheme="minorHAnsi"/>
          <w:spacing w:val="6"/>
          <w:sz w:val="24"/>
          <w:szCs w:val="24"/>
        </w:rPr>
        <w:t xml:space="preserve"> </w:t>
      </w:r>
      <w:r w:rsidRPr="00CE7C7A">
        <w:rPr>
          <w:rFonts w:asciiTheme="minorHAnsi" w:hAnsiTheme="minorHAnsi" w:cstheme="minorHAnsi"/>
          <w:spacing w:val="-1"/>
          <w:sz w:val="24"/>
          <w:szCs w:val="24"/>
        </w:rPr>
        <w:t>a</w:t>
      </w:r>
      <w:r w:rsidRPr="00CE7C7A">
        <w:rPr>
          <w:rFonts w:asciiTheme="minorHAnsi" w:hAnsiTheme="minorHAnsi" w:cstheme="minorHAnsi"/>
          <w:spacing w:val="7"/>
          <w:sz w:val="24"/>
          <w:szCs w:val="24"/>
        </w:rPr>
        <w:t>n</w:t>
      </w:r>
      <w:r w:rsidRPr="00CE7C7A">
        <w:rPr>
          <w:rFonts w:asciiTheme="minorHAnsi" w:hAnsiTheme="minorHAnsi" w:cstheme="minorHAnsi"/>
          <w:sz w:val="24"/>
          <w:szCs w:val="24"/>
        </w:rPr>
        <w:t>y</w:t>
      </w:r>
      <w:r w:rsidRPr="00CE7C7A">
        <w:rPr>
          <w:rFonts w:asciiTheme="minorHAnsi" w:hAnsiTheme="minorHAnsi" w:cstheme="minorHAnsi"/>
          <w:spacing w:val="3"/>
          <w:sz w:val="24"/>
          <w:szCs w:val="24"/>
        </w:rPr>
        <w:t xml:space="preserve"> </w:t>
      </w:r>
      <w:r w:rsidRPr="00CE7C7A">
        <w:rPr>
          <w:rFonts w:asciiTheme="minorHAnsi" w:hAnsiTheme="minorHAnsi" w:cstheme="minorHAnsi"/>
          <w:spacing w:val="-1"/>
          <w:sz w:val="24"/>
          <w:szCs w:val="24"/>
        </w:rPr>
        <w:t>c</w:t>
      </w:r>
      <w:r w:rsidRPr="00CE7C7A">
        <w:rPr>
          <w:rFonts w:asciiTheme="minorHAnsi" w:hAnsiTheme="minorHAnsi" w:cstheme="minorHAnsi"/>
          <w:sz w:val="24"/>
          <w:szCs w:val="24"/>
        </w:rPr>
        <w:t>ost</w:t>
      </w:r>
      <w:r w:rsidRPr="00CE7C7A">
        <w:rPr>
          <w:rFonts w:asciiTheme="minorHAnsi" w:hAnsiTheme="minorHAnsi" w:cstheme="minorHAnsi"/>
          <w:spacing w:val="11"/>
          <w:sz w:val="24"/>
          <w:szCs w:val="24"/>
        </w:rPr>
        <w:t xml:space="preserve"> </w:t>
      </w:r>
      <w:r w:rsidRPr="00CE7C7A">
        <w:rPr>
          <w:rFonts w:asciiTheme="minorHAnsi" w:hAnsiTheme="minorHAnsi" w:cstheme="minorHAnsi"/>
          <w:spacing w:val="-1"/>
          <w:sz w:val="24"/>
          <w:szCs w:val="24"/>
        </w:rPr>
        <w:t>a</w:t>
      </w:r>
      <w:r w:rsidRPr="00CE7C7A">
        <w:rPr>
          <w:rFonts w:asciiTheme="minorHAnsi" w:hAnsiTheme="minorHAnsi" w:cstheme="minorHAnsi"/>
          <w:sz w:val="24"/>
          <w:szCs w:val="24"/>
        </w:rPr>
        <w:t>sso</w:t>
      </w:r>
      <w:r w:rsidRPr="00CE7C7A">
        <w:rPr>
          <w:rFonts w:asciiTheme="minorHAnsi" w:hAnsiTheme="minorHAnsi" w:cstheme="minorHAnsi"/>
          <w:spacing w:val="-1"/>
          <w:sz w:val="24"/>
          <w:szCs w:val="24"/>
        </w:rPr>
        <w:t>c</w:t>
      </w:r>
      <w:r w:rsidRPr="00CE7C7A">
        <w:rPr>
          <w:rFonts w:asciiTheme="minorHAnsi" w:hAnsiTheme="minorHAnsi" w:cstheme="minorHAnsi"/>
          <w:spacing w:val="1"/>
          <w:sz w:val="24"/>
          <w:szCs w:val="24"/>
        </w:rPr>
        <w:t>i</w:t>
      </w:r>
      <w:r w:rsidRPr="00CE7C7A">
        <w:rPr>
          <w:rFonts w:asciiTheme="minorHAnsi" w:hAnsiTheme="minorHAnsi" w:cstheme="minorHAnsi"/>
          <w:spacing w:val="-1"/>
          <w:sz w:val="24"/>
          <w:szCs w:val="24"/>
        </w:rPr>
        <w:t>a</w:t>
      </w:r>
      <w:r w:rsidRPr="00CE7C7A">
        <w:rPr>
          <w:rFonts w:asciiTheme="minorHAnsi" w:hAnsiTheme="minorHAnsi" w:cstheme="minorHAnsi"/>
          <w:sz w:val="24"/>
          <w:szCs w:val="24"/>
        </w:rPr>
        <w:t>t</w:t>
      </w:r>
      <w:r w:rsidRPr="00CE7C7A">
        <w:rPr>
          <w:rFonts w:asciiTheme="minorHAnsi" w:hAnsiTheme="minorHAnsi" w:cstheme="minorHAnsi"/>
          <w:spacing w:val="-1"/>
          <w:sz w:val="24"/>
          <w:szCs w:val="24"/>
        </w:rPr>
        <w:t>e</w:t>
      </w:r>
      <w:r w:rsidRPr="00CE7C7A">
        <w:rPr>
          <w:rFonts w:asciiTheme="minorHAnsi" w:hAnsiTheme="minorHAnsi" w:cstheme="minorHAnsi"/>
          <w:sz w:val="24"/>
          <w:szCs w:val="24"/>
        </w:rPr>
        <w:t>d</w:t>
      </w:r>
      <w:r w:rsidRPr="00CE7C7A">
        <w:rPr>
          <w:rFonts w:asciiTheme="minorHAnsi" w:hAnsiTheme="minorHAnsi" w:cstheme="minorHAnsi"/>
          <w:spacing w:val="5"/>
          <w:sz w:val="24"/>
          <w:szCs w:val="24"/>
        </w:rPr>
        <w:t xml:space="preserve"> </w:t>
      </w:r>
      <w:r w:rsidRPr="00CE7C7A">
        <w:rPr>
          <w:rFonts w:asciiTheme="minorHAnsi" w:hAnsiTheme="minorHAnsi" w:cstheme="minorHAnsi"/>
          <w:sz w:val="24"/>
          <w:szCs w:val="24"/>
        </w:rPr>
        <w:t>with</w:t>
      </w:r>
      <w:r w:rsidRPr="00CE7C7A">
        <w:rPr>
          <w:rFonts w:asciiTheme="minorHAnsi" w:hAnsiTheme="minorHAnsi" w:cstheme="minorHAnsi"/>
          <w:spacing w:val="8"/>
          <w:sz w:val="24"/>
          <w:szCs w:val="24"/>
        </w:rPr>
        <w:t xml:space="preserve"> </w:t>
      </w:r>
      <w:r w:rsidRPr="00CE7C7A">
        <w:rPr>
          <w:rFonts w:asciiTheme="minorHAnsi" w:hAnsiTheme="minorHAnsi" w:cstheme="minorHAnsi"/>
          <w:sz w:val="24"/>
          <w:szCs w:val="24"/>
        </w:rPr>
        <w:t>a</w:t>
      </w:r>
      <w:r w:rsidRPr="00CE7C7A">
        <w:rPr>
          <w:rFonts w:asciiTheme="minorHAnsi" w:hAnsiTheme="minorHAnsi" w:cstheme="minorHAnsi"/>
          <w:spacing w:val="6"/>
          <w:sz w:val="24"/>
          <w:szCs w:val="24"/>
        </w:rPr>
        <w:t xml:space="preserve"> </w:t>
      </w:r>
      <w:r w:rsidR="006046F0" w:rsidRPr="00CE7C7A">
        <w:rPr>
          <w:rFonts w:asciiTheme="minorHAnsi" w:hAnsiTheme="minorHAnsi" w:cstheme="minorHAnsi"/>
          <w:sz w:val="24"/>
          <w:szCs w:val="24"/>
        </w:rPr>
        <w:t>supplier’s</w:t>
      </w:r>
      <w:r w:rsidRPr="00CE7C7A">
        <w:rPr>
          <w:rFonts w:asciiTheme="minorHAnsi" w:hAnsiTheme="minorHAnsi" w:cstheme="minorHAnsi"/>
          <w:spacing w:val="-1"/>
          <w:sz w:val="24"/>
          <w:szCs w:val="24"/>
        </w:rPr>
        <w:t xml:space="preserve"> </w:t>
      </w:r>
      <w:r w:rsidRPr="00CE7C7A">
        <w:rPr>
          <w:rFonts w:asciiTheme="minorHAnsi" w:hAnsiTheme="minorHAnsi" w:cstheme="minorHAnsi"/>
          <w:sz w:val="24"/>
          <w:szCs w:val="24"/>
        </w:rPr>
        <w:t>pr</w:t>
      </w:r>
      <w:r w:rsidRPr="00CE7C7A">
        <w:rPr>
          <w:rFonts w:asciiTheme="minorHAnsi" w:hAnsiTheme="minorHAnsi" w:cstheme="minorHAnsi"/>
          <w:spacing w:val="-3"/>
          <w:sz w:val="24"/>
          <w:szCs w:val="24"/>
        </w:rPr>
        <w:t>e</w:t>
      </w:r>
      <w:r w:rsidRPr="00CE7C7A">
        <w:rPr>
          <w:rFonts w:asciiTheme="minorHAnsi" w:hAnsiTheme="minorHAnsi" w:cstheme="minorHAnsi"/>
          <w:sz w:val="24"/>
          <w:szCs w:val="24"/>
        </w:rPr>
        <w:t>p</w:t>
      </w:r>
      <w:r w:rsidRPr="00CE7C7A">
        <w:rPr>
          <w:rFonts w:asciiTheme="minorHAnsi" w:hAnsiTheme="minorHAnsi" w:cstheme="minorHAnsi"/>
          <w:spacing w:val="-1"/>
          <w:sz w:val="24"/>
          <w:szCs w:val="24"/>
        </w:rPr>
        <w:t>ar</w:t>
      </w:r>
      <w:r w:rsidRPr="00CE7C7A">
        <w:rPr>
          <w:rFonts w:asciiTheme="minorHAnsi" w:hAnsiTheme="minorHAnsi" w:cstheme="minorHAnsi"/>
          <w:spacing w:val="2"/>
          <w:sz w:val="24"/>
          <w:szCs w:val="24"/>
        </w:rPr>
        <w:t>a</w:t>
      </w:r>
      <w:r w:rsidRPr="00CE7C7A">
        <w:rPr>
          <w:rFonts w:asciiTheme="minorHAnsi" w:hAnsiTheme="minorHAnsi" w:cstheme="minorHAnsi"/>
          <w:spacing w:val="1"/>
          <w:sz w:val="24"/>
          <w:szCs w:val="24"/>
        </w:rPr>
        <w:t>ti</w:t>
      </w:r>
      <w:r w:rsidRPr="00CE7C7A">
        <w:rPr>
          <w:rFonts w:asciiTheme="minorHAnsi" w:hAnsiTheme="minorHAnsi" w:cstheme="minorHAnsi"/>
          <w:sz w:val="24"/>
          <w:szCs w:val="24"/>
        </w:rPr>
        <w:t>on</w:t>
      </w:r>
      <w:r w:rsidRPr="00CE7C7A">
        <w:rPr>
          <w:rFonts w:asciiTheme="minorHAnsi" w:hAnsiTheme="minorHAnsi" w:cstheme="minorHAnsi"/>
          <w:spacing w:val="2"/>
          <w:sz w:val="24"/>
          <w:szCs w:val="24"/>
        </w:rPr>
        <w:t xml:space="preserve"> </w:t>
      </w:r>
      <w:r w:rsidRPr="00CE7C7A">
        <w:rPr>
          <w:rFonts w:asciiTheme="minorHAnsi" w:hAnsiTheme="minorHAnsi" w:cstheme="minorHAnsi"/>
          <w:spacing w:val="-1"/>
          <w:sz w:val="24"/>
          <w:szCs w:val="24"/>
        </w:rPr>
        <w:t>a</w:t>
      </w:r>
      <w:r w:rsidRPr="00CE7C7A">
        <w:rPr>
          <w:rFonts w:asciiTheme="minorHAnsi" w:hAnsiTheme="minorHAnsi" w:cstheme="minorHAnsi"/>
          <w:sz w:val="24"/>
          <w:szCs w:val="24"/>
        </w:rPr>
        <w:t>nd</w:t>
      </w:r>
      <w:r w:rsidRPr="00CE7C7A">
        <w:rPr>
          <w:rFonts w:asciiTheme="minorHAnsi" w:hAnsiTheme="minorHAnsi" w:cstheme="minorHAnsi"/>
          <w:spacing w:val="5"/>
          <w:sz w:val="24"/>
          <w:szCs w:val="24"/>
        </w:rPr>
        <w:t xml:space="preserve"> </w:t>
      </w:r>
      <w:r w:rsidRPr="00CE7C7A">
        <w:rPr>
          <w:rFonts w:asciiTheme="minorHAnsi" w:hAnsiTheme="minorHAnsi" w:cstheme="minorHAnsi"/>
          <w:sz w:val="24"/>
          <w:szCs w:val="24"/>
        </w:rPr>
        <w:t>sub</w:t>
      </w:r>
      <w:r w:rsidRPr="00CE7C7A">
        <w:rPr>
          <w:rFonts w:asciiTheme="minorHAnsi" w:hAnsiTheme="minorHAnsi" w:cstheme="minorHAnsi"/>
          <w:spacing w:val="1"/>
          <w:sz w:val="24"/>
          <w:szCs w:val="24"/>
        </w:rPr>
        <w:t>m</w:t>
      </w:r>
      <w:r w:rsidRPr="00CE7C7A">
        <w:rPr>
          <w:rFonts w:asciiTheme="minorHAnsi" w:hAnsiTheme="minorHAnsi" w:cstheme="minorHAnsi"/>
          <w:sz w:val="24"/>
          <w:szCs w:val="24"/>
        </w:rPr>
        <w:t>i</w:t>
      </w:r>
      <w:r w:rsidRPr="00CE7C7A">
        <w:rPr>
          <w:rFonts w:asciiTheme="minorHAnsi" w:hAnsiTheme="minorHAnsi" w:cstheme="minorHAnsi"/>
          <w:spacing w:val="2"/>
          <w:sz w:val="24"/>
          <w:szCs w:val="24"/>
        </w:rPr>
        <w:t>s</w:t>
      </w:r>
      <w:r w:rsidRPr="00CE7C7A">
        <w:rPr>
          <w:rFonts w:asciiTheme="minorHAnsi" w:hAnsiTheme="minorHAnsi" w:cstheme="minorHAnsi"/>
          <w:sz w:val="24"/>
          <w:szCs w:val="24"/>
        </w:rPr>
        <w:t>sion</w:t>
      </w:r>
      <w:r w:rsidRPr="00CE7C7A">
        <w:rPr>
          <w:rFonts w:asciiTheme="minorHAnsi" w:hAnsiTheme="minorHAnsi" w:cstheme="minorHAnsi"/>
          <w:spacing w:val="-2"/>
          <w:sz w:val="24"/>
          <w:szCs w:val="24"/>
        </w:rPr>
        <w:t xml:space="preserve"> o</w:t>
      </w:r>
      <w:r w:rsidRPr="00CE7C7A">
        <w:rPr>
          <w:rFonts w:asciiTheme="minorHAnsi" w:hAnsiTheme="minorHAnsi" w:cstheme="minorHAnsi"/>
          <w:sz w:val="24"/>
          <w:szCs w:val="24"/>
        </w:rPr>
        <w:t>f a</w:t>
      </w:r>
      <w:r w:rsidRPr="00CE7C7A">
        <w:rPr>
          <w:rFonts w:asciiTheme="minorHAnsi" w:hAnsiTheme="minorHAnsi" w:cstheme="minorHAnsi"/>
          <w:spacing w:val="-1"/>
          <w:sz w:val="24"/>
          <w:szCs w:val="24"/>
        </w:rPr>
        <w:t xml:space="preserve"> </w:t>
      </w:r>
      <w:r w:rsidRPr="00CE7C7A">
        <w:rPr>
          <w:rFonts w:asciiTheme="minorHAnsi" w:hAnsiTheme="minorHAnsi" w:cstheme="minorHAnsi"/>
          <w:sz w:val="24"/>
          <w:szCs w:val="24"/>
        </w:rPr>
        <w:t>quot</w:t>
      </w:r>
      <w:r w:rsidRPr="00CE7C7A">
        <w:rPr>
          <w:rFonts w:asciiTheme="minorHAnsi" w:hAnsiTheme="minorHAnsi" w:cstheme="minorHAnsi"/>
          <w:spacing w:val="-1"/>
          <w:sz w:val="24"/>
          <w:szCs w:val="24"/>
        </w:rPr>
        <w:t>a</w:t>
      </w:r>
      <w:r w:rsidRPr="00CE7C7A">
        <w:rPr>
          <w:rFonts w:asciiTheme="minorHAnsi" w:hAnsiTheme="minorHAnsi" w:cstheme="minorHAnsi"/>
          <w:sz w:val="24"/>
          <w:szCs w:val="24"/>
        </w:rPr>
        <w:t>tion,</w:t>
      </w:r>
      <w:r w:rsidRPr="00CE7C7A">
        <w:rPr>
          <w:rFonts w:asciiTheme="minorHAnsi" w:hAnsiTheme="minorHAnsi" w:cstheme="minorHAnsi"/>
          <w:spacing w:val="-7"/>
          <w:sz w:val="24"/>
          <w:szCs w:val="24"/>
        </w:rPr>
        <w:t xml:space="preserve"> </w:t>
      </w:r>
      <w:r w:rsidRPr="00CE7C7A">
        <w:rPr>
          <w:rFonts w:asciiTheme="minorHAnsi" w:hAnsiTheme="minorHAnsi" w:cstheme="minorHAnsi"/>
          <w:spacing w:val="1"/>
          <w:sz w:val="24"/>
          <w:szCs w:val="24"/>
        </w:rPr>
        <w:t>r</w:t>
      </w:r>
      <w:r w:rsidRPr="00CE7C7A">
        <w:rPr>
          <w:rFonts w:asciiTheme="minorHAnsi" w:hAnsiTheme="minorHAnsi" w:cstheme="minorHAnsi"/>
          <w:spacing w:val="2"/>
          <w:sz w:val="24"/>
          <w:szCs w:val="24"/>
        </w:rPr>
        <w:t>e</w:t>
      </w:r>
      <w:r w:rsidRPr="00CE7C7A">
        <w:rPr>
          <w:rFonts w:asciiTheme="minorHAnsi" w:hAnsiTheme="minorHAnsi" w:cstheme="minorHAnsi"/>
          <w:spacing w:val="-2"/>
          <w:sz w:val="24"/>
          <w:szCs w:val="24"/>
        </w:rPr>
        <w:t>g</w:t>
      </w:r>
      <w:r w:rsidRPr="00CE7C7A">
        <w:rPr>
          <w:rFonts w:asciiTheme="minorHAnsi" w:hAnsiTheme="minorHAnsi" w:cstheme="minorHAnsi"/>
          <w:spacing w:val="-1"/>
          <w:sz w:val="24"/>
          <w:szCs w:val="24"/>
        </w:rPr>
        <w:t>a</w:t>
      </w:r>
      <w:r w:rsidRPr="00CE7C7A">
        <w:rPr>
          <w:rFonts w:asciiTheme="minorHAnsi" w:hAnsiTheme="minorHAnsi" w:cstheme="minorHAnsi"/>
          <w:sz w:val="24"/>
          <w:szCs w:val="24"/>
        </w:rPr>
        <w:t>rd</w:t>
      </w:r>
      <w:r w:rsidRPr="00CE7C7A">
        <w:rPr>
          <w:rFonts w:asciiTheme="minorHAnsi" w:hAnsiTheme="minorHAnsi" w:cstheme="minorHAnsi"/>
          <w:spacing w:val="3"/>
          <w:sz w:val="24"/>
          <w:szCs w:val="24"/>
        </w:rPr>
        <w:t>l</w:t>
      </w:r>
      <w:r w:rsidRPr="00CE7C7A">
        <w:rPr>
          <w:rFonts w:asciiTheme="minorHAnsi" w:hAnsiTheme="minorHAnsi" w:cstheme="minorHAnsi"/>
          <w:spacing w:val="-1"/>
          <w:sz w:val="24"/>
          <w:szCs w:val="24"/>
        </w:rPr>
        <w:t>e</w:t>
      </w:r>
      <w:r w:rsidRPr="00CE7C7A">
        <w:rPr>
          <w:rFonts w:asciiTheme="minorHAnsi" w:hAnsiTheme="minorHAnsi" w:cstheme="minorHAnsi"/>
          <w:sz w:val="24"/>
          <w:szCs w:val="24"/>
        </w:rPr>
        <w:t>ss</w:t>
      </w:r>
      <w:r w:rsidRPr="00CE7C7A">
        <w:rPr>
          <w:rFonts w:asciiTheme="minorHAnsi" w:hAnsiTheme="minorHAnsi" w:cstheme="minorHAnsi"/>
          <w:spacing w:val="-6"/>
          <w:sz w:val="24"/>
          <w:szCs w:val="24"/>
        </w:rPr>
        <w:t xml:space="preserve"> </w:t>
      </w:r>
      <w:r w:rsidRPr="00CE7C7A">
        <w:rPr>
          <w:rFonts w:asciiTheme="minorHAnsi" w:hAnsiTheme="minorHAnsi" w:cstheme="minorHAnsi"/>
          <w:sz w:val="24"/>
          <w:szCs w:val="24"/>
        </w:rPr>
        <w:t>of the</w:t>
      </w:r>
      <w:r w:rsidRPr="00CE7C7A">
        <w:rPr>
          <w:rFonts w:asciiTheme="minorHAnsi" w:hAnsiTheme="minorHAnsi" w:cstheme="minorHAnsi"/>
          <w:spacing w:val="-2"/>
          <w:sz w:val="24"/>
          <w:szCs w:val="24"/>
        </w:rPr>
        <w:t xml:space="preserve"> </w:t>
      </w:r>
      <w:r w:rsidRPr="00CE7C7A">
        <w:rPr>
          <w:rFonts w:asciiTheme="minorHAnsi" w:hAnsiTheme="minorHAnsi" w:cstheme="minorHAnsi"/>
          <w:sz w:val="24"/>
          <w:szCs w:val="24"/>
        </w:rPr>
        <w:t>out</w:t>
      </w:r>
      <w:r w:rsidRPr="00CE7C7A">
        <w:rPr>
          <w:rFonts w:asciiTheme="minorHAnsi" w:hAnsiTheme="minorHAnsi" w:cstheme="minorHAnsi"/>
          <w:spacing w:val="-1"/>
          <w:sz w:val="24"/>
          <w:szCs w:val="24"/>
        </w:rPr>
        <w:t>c</w:t>
      </w:r>
      <w:r w:rsidRPr="00CE7C7A">
        <w:rPr>
          <w:rFonts w:asciiTheme="minorHAnsi" w:hAnsiTheme="minorHAnsi" w:cstheme="minorHAnsi"/>
          <w:sz w:val="24"/>
          <w:szCs w:val="24"/>
        </w:rPr>
        <w:t>o</w:t>
      </w:r>
      <w:r w:rsidRPr="00CE7C7A">
        <w:rPr>
          <w:rFonts w:asciiTheme="minorHAnsi" w:hAnsiTheme="minorHAnsi" w:cstheme="minorHAnsi"/>
          <w:spacing w:val="1"/>
          <w:sz w:val="24"/>
          <w:szCs w:val="24"/>
        </w:rPr>
        <w:t>m</w:t>
      </w:r>
      <w:r w:rsidRPr="00CE7C7A">
        <w:rPr>
          <w:rFonts w:asciiTheme="minorHAnsi" w:hAnsiTheme="minorHAnsi" w:cstheme="minorHAnsi"/>
          <w:sz w:val="24"/>
          <w:szCs w:val="24"/>
        </w:rPr>
        <w:t>e</w:t>
      </w:r>
      <w:r w:rsidRPr="00CE7C7A">
        <w:rPr>
          <w:rFonts w:asciiTheme="minorHAnsi" w:hAnsiTheme="minorHAnsi" w:cstheme="minorHAnsi"/>
          <w:spacing w:val="-6"/>
          <w:sz w:val="24"/>
          <w:szCs w:val="24"/>
        </w:rPr>
        <w:t xml:space="preserve"> </w:t>
      </w:r>
      <w:r w:rsidRPr="00CE7C7A">
        <w:rPr>
          <w:rFonts w:asciiTheme="minorHAnsi" w:hAnsiTheme="minorHAnsi" w:cstheme="minorHAnsi"/>
          <w:spacing w:val="3"/>
          <w:sz w:val="24"/>
          <w:szCs w:val="24"/>
        </w:rPr>
        <w:t>o</w:t>
      </w:r>
      <w:r w:rsidRPr="00CE7C7A">
        <w:rPr>
          <w:rFonts w:asciiTheme="minorHAnsi" w:hAnsiTheme="minorHAnsi" w:cstheme="minorHAnsi"/>
          <w:sz w:val="24"/>
          <w:szCs w:val="24"/>
        </w:rPr>
        <w:t>r</w:t>
      </w:r>
      <w:r w:rsidRPr="00CE7C7A">
        <w:rPr>
          <w:rFonts w:asciiTheme="minorHAnsi" w:hAnsiTheme="minorHAnsi" w:cstheme="minorHAnsi"/>
          <w:spacing w:val="-2"/>
          <w:sz w:val="24"/>
          <w:szCs w:val="24"/>
        </w:rPr>
        <w:t xml:space="preserve"> </w:t>
      </w:r>
      <w:r w:rsidRPr="00CE7C7A">
        <w:rPr>
          <w:rFonts w:asciiTheme="minorHAnsi" w:hAnsiTheme="minorHAnsi" w:cstheme="minorHAnsi"/>
          <w:sz w:val="24"/>
          <w:szCs w:val="24"/>
        </w:rPr>
        <w:t>the</w:t>
      </w:r>
      <w:r w:rsidRPr="00CE7C7A">
        <w:rPr>
          <w:rFonts w:asciiTheme="minorHAnsi" w:hAnsiTheme="minorHAnsi" w:cstheme="minorHAnsi"/>
          <w:spacing w:val="-2"/>
          <w:sz w:val="24"/>
          <w:szCs w:val="24"/>
        </w:rPr>
        <w:t xml:space="preserve"> </w:t>
      </w:r>
      <w:r w:rsidRPr="00CE7C7A">
        <w:rPr>
          <w:rFonts w:asciiTheme="minorHAnsi" w:hAnsiTheme="minorHAnsi" w:cstheme="minorHAnsi"/>
          <w:spacing w:val="1"/>
          <w:sz w:val="24"/>
          <w:szCs w:val="24"/>
        </w:rPr>
        <w:t>m</w:t>
      </w:r>
      <w:r w:rsidRPr="00CE7C7A">
        <w:rPr>
          <w:rFonts w:asciiTheme="minorHAnsi" w:hAnsiTheme="minorHAnsi" w:cstheme="minorHAnsi"/>
          <w:spacing w:val="-1"/>
          <w:sz w:val="24"/>
          <w:szCs w:val="24"/>
        </w:rPr>
        <w:t>a</w:t>
      </w:r>
      <w:r w:rsidRPr="00CE7C7A">
        <w:rPr>
          <w:rFonts w:asciiTheme="minorHAnsi" w:hAnsiTheme="minorHAnsi" w:cstheme="minorHAnsi"/>
          <w:sz w:val="24"/>
          <w:szCs w:val="24"/>
        </w:rPr>
        <w:t>n</w:t>
      </w:r>
      <w:r w:rsidRPr="00CE7C7A">
        <w:rPr>
          <w:rFonts w:asciiTheme="minorHAnsi" w:hAnsiTheme="minorHAnsi" w:cstheme="minorHAnsi"/>
          <w:spacing w:val="3"/>
          <w:sz w:val="24"/>
          <w:szCs w:val="24"/>
        </w:rPr>
        <w:t>n</w:t>
      </w:r>
      <w:r w:rsidRPr="00CE7C7A">
        <w:rPr>
          <w:rFonts w:asciiTheme="minorHAnsi" w:hAnsiTheme="minorHAnsi" w:cstheme="minorHAnsi"/>
          <w:spacing w:val="-1"/>
          <w:sz w:val="24"/>
          <w:szCs w:val="24"/>
        </w:rPr>
        <w:t>e</w:t>
      </w:r>
      <w:r w:rsidRPr="00CE7C7A">
        <w:rPr>
          <w:rFonts w:asciiTheme="minorHAnsi" w:hAnsiTheme="minorHAnsi" w:cstheme="minorHAnsi"/>
          <w:sz w:val="24"/>
          <w:szCs w:val="24"/>
        </w:rPr>
        <w:t>r</w:t>
      </w:r>
      <w:r w:rsidRPr="00CE7C7A">
        <w:rPr>
          <w:rFonts w:asciiTheme="minorHAnsi" w:hAnsiTheme="minorHAnsi" w:cstheme="minorHAnsi"/>
          <w:spacing w:val="-5"/>
          <w:sz w:val="24"/>
          <w:szCs w:val="24"/>
        </w:rPr>
        <w:t xml:space="preserve"> </w:t>
      </w:r>
      <w:r w:rsidRPr="00CE7C7A">
        <w:rPr>
          <w:rFonts w:asciiTheme="minorHAnsi" w:hAnsiTheme="minorHAnsi" w:cstheme="minorHAnsi"/>
          <w:sz w:val="24"/>
          <w:szCs w:val="24"/>
        </w:rPr>
        <w:t>of</w:t>
      </w:r>
      <w:r w:rsidRPr="00CE7C7A">
        <w:rPr>
          <w:rFonts w:asciiTheme="minorHAnsi" w:hAnsiTheme="minorHAnsi" w:cstheme="minorHAnsi"/>
          <w:spacing w:val="-2"/>
          <w:sz w:val="24"/>
          <w:szCs w:val="24"/>
        </w:rPr>
        <w:t xml:space="preserve"> </w:t>
      </w:r>
      <w:r w:rsidRPr="00CE7C7A">
        <w:rPr>
          <w:rFonts w:asciiTheme="minorHAnsi" w:hAnsiTheme="minorHAnsi" w:cstheme="minorHAnsi"/>
          <w:spacing w:val="-1"/>
          <w:sz w:val="24"/>
          <w:szCs w:val="24"/>
        </w:rPr>
        <w:t>c</w:t>
      </w:r>
      <w:r w:rsidRPr="00CE7C7A">
        <w:rPr>
          <w:rFonts w:asciiTheme="minorHAnsi" w:hAnsiTheme="minorHAnsi" w:cstheme="minorHAnsi"/>
          <w:sz w:val="24"/>
          <w:szCs w:val="24"/>
        </w:rPr>
        <w:t>ond</w:t>
      </w:r>
      <w:r w:rsidRPr="00CE7C7A">
        <w:rPr>
          <w:rFonts w:asciiTheme="minorHAnsi" w:hAnsiTheme="minorHAnsi" w:cstheme="minorHAnsi"/>
          <w:spacing w:val="1"/>
          <w:sz w:val="24"/>
          <w:szCs w:val="24"/>
        </w:rPr>
        <w:t>u</w:t>
      </w:r>
      <w:r w:rsidRPr="00CE7C7A">
        <w:rPr>
          <w:rFonts w:asciiTheme="minorHAnsi" w:hAnsiTheme="minorHAnsi" w:cstheme="minorHAnsi"/>
          <w:spacing w:val="-1"/>
          <w:sz w:val="24"/>
          <w:szCs w:val="24"/>
        </w:rPr>
        <w:t>c</w:t>
      </w:r>
      <w:r w:rsidRPr="00CE7C7A">
        <w:rPr>
          <w:rFonts w:asciiTheme="minorHAnsi" w:hAnsiTheme="minorHAnsi" w:cstheme="minorHAnsi"/>
          <w:spacing w:val="1"/>
          <w:sz w:val="24"/>
          <w:szCs w:val="24"/>
        </w:rPr>
        <w:t>ti</w:t>
      </w:r>
      <w:r w:rsidRPr="00CE7C7A">
        <w:rPr>
          <w:rFonts w:asciiTheme="minorHAnsi" w:hAnsiTheme="minorHAnsi" w:cstheme="minorHAnsi"/>
          <w:spacing w:val="2"/>
          <w:sz w:val="24"/>
          <w:szCs w:val="24"/>
        </w:rPr>
        <w:t>n</w:t>
      </w:r>
      <w:r w:rsidRPr="00CE7C7A">
        <w:rPr>
          <w:rFonts w:asciiTheme="minorHAnsi" w:hAnsiTheme="minorHAnsi" w:cstheme="minorHAnsi"/>
          <w:sz w:val="24"/>
          <w:szCs w:val="24"/>
        </w:rPr>
        <w:t>g</w:t>
      </w:r>
      <w:r w:rsidRPr="00CE7C7A">
        <w:rPr>
          <w:rFonts w:asciiTheme="minorHAnsi" w:hAnsiTheme="minorHAnsi" w:cstheme="minorHAnsi"/>
          <w:spacing w:val="-11"/>
          <w:sz w:val="24"/>
          <w:szCs w:val="24"/>
        </w:rPr>
        <w:t xml:space="preserve"> </w:t>
      </w:r>
      <w:r w:rsidRPr="00CE7C7A">
        <w:rPr>
          <w:rFonts w:asciiTheme="minorHAnsi" w:hAnsiTheme="minorHAnsi" w:cstheme="minorHAnsi"/>
          <w:spacing w:val="1"/>
          <w:sz w:val="24"/>
          <w:szCs w:val="24"/>
        </w:rPr>
        <w:t>t</w:t>
      </w:r>
      <w:r w:rsidRPr="00CE7C7A">
        <w:rPr>
          <w:rFonts w:asciiTheme="minorHAnsi" w:hAnsiTheme="minorHAnsi" w:cstheme="minorHAnsi"/>
          <w:spacing w:val="3"/>
          <w:sz w:val="24"/>
          <w:szCs w:val="24"/>
        </w:rPr>
        <w:t>h</w:t>
      </w:r>
      <w:r w:rsidRPr="00CE7C7A">
        <w:rPr>
          <w:rFonts w:asciiTheme="minorHAnsi" w:hAnsiTheme="minorHAnsi" w:cstheme="minorHAnsi"/>
          <w:sz w:val="24"/>
          <w:szCs w:val="24"/>
        </w:rPr>
        <w:t>e</w:t>
      </w:r>
      <w:r w:rsidRPr="00CE7C7A">
        <w:rPr>
          <w:rFonts w:asciiTheme="minorHAnsi" w:hAnsiTheme="minorHAnsi" w:cstheme="minorHAnsi"/>
          <w:spacing w:val="-2"/>
          <w:sz w:val="24"/>
          <w:szCs w:val="24"/>
        </w:rPr>
        <w:t xml:space="preserve"> </w:t>
      </w:r>
      <w:r w:rsidRPr="00CE7C7A">
        <w:rPr>
          <w:rFonts w:asciiTheme="minorHAnsi" w:hAnsiTheme="minorHAnsi" w:cstheme="minorHAnsi"/>
          <w:sz w:val="24"/>
          <w:szCs w:val="24"/>
        </w:rPr>
        <w:t>s</w:t>
      </w:r>
      <w:r w:rsidRPr="00CE7C7A">
        <w:rPr>
          <w:rFonts w:asciiTheme="minorHAnsi" w:hAnsiTheme="minorHAnsi" w:cstheme="minorHAnsi"/>
          <w:spacing w:val="-1"/>
          <w:sz w:val="24"/>
          <w:szCs w:val="24"/>
        </w:rPr>
        <w:t>e</w:t>
      </w:r>
      <w:r w:rsidRPr="00CE7C7A">
        <w:rPr>
          <w:rFonts w:asciiTheme="minorHAnsi" w:hAnsiTheme="minorHAnsi" w:cstheme="minorHAnsi"/>
          <w:sz w:val="24"/>
          <w:szCs w:val="24"/>
        </w:rPr>
        <w:t>l</w:t>
      </w:r>
      <w:r w:rsidRPr="00CE7C7A">
        <w:rPr>
          <w:rFonts w:asciiTheme="minorHAnsi" w:hAnsiTheme="minorHAnsi" w:cstheme="minorHAnsi"/>
          <w:spacing w:val="2"/>
          <w:sz w:val="24"/>
          <w:szCs w:val="24"/>
        </w:rPr>
        <w:t>e</w:t>
      </w:r>
      <w:r w:rsidRPr="00CE7C7A">
        <w:rPr>
          <w:rFonts w:asciiTheme="minorHAnsi" w:hAnsiTheme="minorHAnsi" w:cstheme="minorHAnsi"/>
          <w:spacing w:val="-1"/>
          <w:sz w:val="24"/>
          <w:szCs w:val="24"/>
        </w:rPr>
        <w:t>c</w:t>
      </w:r>
      <w:r w:rsidRPr="00CE7C7A">
        <w:rPr>
          <w:rFonts w:asciiTheme="minorHAnsi" w:hAnsiTheme="minorHAnsi" w:cstheme="minorHAnsi"/>
          <w:spacing w:val="1"/>
          <w:sz w:val="24"/>
          <w:szCs w:val="24"/>
        </w:rPr>
        <w:t>ti</w:t>
      </w:r>
      <w:r w:rsidRPr="00CE7C7A">
        <w:rPr>
          <w:rFonts w:asciiTheme="minorHAnsi" w:hAnsiTheme="minorHAnsi" w:cstheme="minorHAnsi"/>
          <w:sz w:val="24"/>
          <w:szCs w:val="24"/>
        </w:rPr>
        <w:t>on pro</w:t>
      </w:r>
      <w:r w:rsidRPr="00CE7C7A">
        <w:rPr>
          <w:rFonts w:asciiTheme="minorHAnsi" w:hAnsiTheme="minorHAnsi" w:cstheme="minorHAnsi"/>
          <w:spacing w:val="-3"/>
          <w:sz w:val="24"/>
          <w:szCs w:val="24"/>
        </w:rPr>
        <w:t>c</w:t>
      </w:r>
      <w:r w:rsidRPr="00CE7C7A">
        <w:rPr>
          <w:rFonts w:asciiTheme="minorHAnsi" w:hAnsiTheme="minorHAnsi" w:cstheme="minorHAnsi"/>
          <w:spacing w:val="-1"/>
          <w:sz w:val="24"/>
          <w:szCs w:val="24"/>
        </w:rPr>
        <w:t>e</w:t>
      </w:r>
      <w:r w:rsidRPr="00CE7C7A">
        <w:rPr>
          <w:rFonts w:asciiTheme="minorHAnsi" w:hAnsiTheme="minorHAnsi" w:cstheme="minorHAnsi"/>
          <w:sz w:val="24"/>
          <w:szCs w:val="24"/>
        </w:rPr>
        <w:t>ss.</w:t>
      </w:r>
    </w:p>
    <w:p w14:paraId="5731405A" w14:textId="44C8505B" w:rsidR="00F30FA2" w:rsidRPr="00CE7C7A" w:rsidRDefault="001222D1" w:rsidP="00CE7C7A">
      <w:pPr>
        <w:pStyle w:val="ListParagraph"/>
        <w:numPr>
          <w:ilvl w:val="0"/>
          <w:numId w:val="13"/>
        </w:numPr>
        <w:spacing w:before="4" w:line="257" w:lineRule="auto"/>
        <w:ind w:right="73"/>
        <w:jc w:val="both"/>
        <w:rPr>
          <w:rFonts w:asciiTheme="minorHAnsi" w:hAnsiTheme="minorHAnsi" w:cstheme="minorHAnsi"/>
          <w:sz w:val="24"/>
          <w:szCs w:val="24"/>
        </w:rPr>
      </w:pPr>
      <w:r w:rsidRPr="00CE7C7A">
        <w:rPr>
          <w:rFonts w:asciiTheme="minorHAnsi" w:hAnsiTheme="minorHAnsi" w:cstheme="minorHAnsi"/>
          <w:sz w:val="24"/>
          <w:szCs w:val="24"/>
        </w:rPr>
        <w:t xml:space="preserve">NAC </w:t>
      </w:r>
      <w:r w:rsidRPr="00CE7C7A">
        <w:rPr>
          <w:rFonts w:asciiTheme="minorHAnsi" w:hAnsiTheme="minorHAnsi" w:cstheme="minorHAnsi"/>
          <w:spacing w:val="5"/>
          <w:sz w:val="24"/>
          <w:szCs w:val="24"/>
        </w:rPr>
        <w:t>encourages</w:t>
      </w:r>
      <w:r w:rsidRPr="00CE7C7A">
        <w:rPr>
          <w:rFonts w:asciiTheme="minorHAnsi" w:hAnsiTheme="minorHAnsi" w:cstheme="minorHAnsi"/>
          <w:sz w:val="24"/>
          <w:szCs w:val="24"/>
        </w:rPr>
        <w:t xml:space="preserve"> </w:t>
      </w:r>
      <w:r w:rsidRPr="00CE7C7A">
        <w:rPr>
          <w:rFonts w:asciiTheme="minorHAnsi" w:hAnsiTheme="minorHAnsi" w:cstheme="minorHAnsi"/>
          <w:spacing w:val="3"/>
          <w:sz w:val="24"/>
          <w:szCs w:val="24"/>
        </w:rPr>
        <w:t>every</w:t>
      </w:r>
      <w:r w:rsidR="00602463" w:rsidRPr="00CE7C7A">
        <w:rPr>
          <w:rFonts w:asciiTheme="minorHAnsi" w:hAnsiTheme="minorHAnsi" w:cstheme="minorHAnsi"/>
          <w:spacing w:val="55"/>
          <w:sz w:val="24"/>
          <w:szCs w:val="24"/>
        </w:rPr>
        <w:t xml:space="preserve"> </w:t>
      </w:r>
      <w:r w:rsidRPr="00CE7C7A">
        <w:rPr>
          <w:rFonts w:asciiTheme="minorHAnsi" w:hAnsiTheme="minorHAnsi" w:cstheme="minorHAnsi"/>
          <w:spacing w:val="3"/>
          <w:sz w:val="24"/>
          <w:szCs w:val="24"/>
        </w:rPr>
        <w:t>p</w:t>
      </w:r>
      <w:r w:rsidRPr="00CE7C7A">
        <w:rPr>
          <w:rFonts w:asciiTheme="minorHAnsi" w:hAnsiTheme="minorHAnsi" w:cstheme="minorHAnsi"/>
          <w:sz w:val="24"/>
          <w:szCs w:val="24"/>
        </w:rPr>
        <w:t>ros</w:t>
      </w:r>
      <w:r w:rsidRPr="00CE7C7A">
        <w:rPr>
          <w:rFonts w:asciiTheme="minorHAnsi" w:hAnsiTheme="minorHAnsi" w:cstheme="minorHAnsi"/>
          <w:spacing w:val="1"/>
          <w:sz w:val="24"/>
          <w:szCs w:val="24"/>
        </w:rPr>
        <w:t>p</w:t>
      </w:r>
      <w:r w:rsidRPr="00CE7C7A">
        <w:rPr>
          <w:rFonts w:asciiTheme="minorHAnsi" w:hAnsiTheme="minorHAnsi" w:cstheme="minorHAnsi"/>
          <w:spacing w:val="-1"/>
          <w:sz w:val="24"/>
          <w:szCs w:val="24"/>
        </w:rPr>
        <w:t>ec</w:t>
      </w:r>
      <w:r w:rsidRPr="00CE7C7A">
        <w:rPr>
          <w:rFonts w:asciiTheme="minorHAnsi" w:hAnsiTheme="minorHAnsi" w:cstheme="minorHAnsi"/>
          <w:spacing w:val="1"/>
          <w:sz w:val="24"/>
          <w:szCs w:val="24"/>
        </w:rPr>
        <w:t>ti</w:t>
      </w:r>
      <w:r w:rsidRPr="00CE7C7A">
        <w:rPr>
          <w:rFonts w:asciiTheme="minorHAnsi" w:hAnsiTheme="minorHAnsi" w:cstheme="minorHAnsi"/>
          <w:sz w:val="24"/>
          <w:szCs w:val="24"/>
        </w:rPr>
        <w:t xml:space="preserve">ve supplier </w:t>
      </w:r>
      <w:r w:rsidRPr="00CE7C7A">
        <w:rPr>
          <w:rFonts w:asciiTheme="minorHAnsi" w:hAnsiTheme="minorHAnsi" w:cstheme="minorHAnsi"/>
          <w:spacing w:val="1"/>
          <w:sz w:val="24"/>
          <w:szCs w:val="24"/>
        </w:rPr>
        <w:t>to</w:t>
      </w:r>
      <w:r w:rsidRPr="00CE7C7A">
        <w:rPr>
          <w:rFonts w:asciiTheme="minorHAnsi" w:hAnsiTheme="minorHAnsi" w:cstheme="minorHAnsi"/>
          <w:sz w:val="24"/>
          <w:szCs w:val="24"/>
        </w:rPr>
        <w:t xml:space="preserve"> </w:t>
      </w:r>
      <w:r w:rsidRPr="00CE7C7A">
        <w:rPr>
          <w:rFonts w:asciiTheme="minorHAnsi" w:hAnsiTheme="minorHAnsi" w:cstheme="minorHAnsi"/>
          <w:spacing w:val="9"/>
          <w:sz w:val="24"/>
          <w:szCs w:val="24"/>
        </w:rPr>
        <w:t>prevent</w:t>
      </w:r>
      <w:r w:rsidRPr="00CE7C7A">
        <w:rPr>
          <w:rFonts w:asciiTheme="minorHAnsi" w:hAnsiTheme="minorHAnsi" w:cstheme="minorHAnsi"/>
          <w:sz w:val="24"/>
          <w:szCs w:val="24"/>
        </w:rPr>
        <w:t xml:space="preserve"> </w:t>
      </w:r>
      <w:r w:rsidRPr="00CE7C7A">
        <w:rPr>
          <w:rFonts w:asciiTheme="minorHAnsi" w:hAnsiTheme="minorHAnsi" w:cstheme="minorHAnsi"/>
          <w:spacing w:val="4"/>
          <w:sz w:val="24"/>
          <w:szCs w:val="24"/>
        </w:rPr>
        <w:t>and</w:t>
      </w:r>
      <w:r w:rsidRPr="00CE7C7A">
        <w:rPr>
          <w:rFonts w:asciiTheme="minorHAnsi" w:hAnsiTheme="minorHAnsi" w:cstheme="minorHAnsi"/>
          <w:sz w:val="24"/>
          <w:szCs w:val="24"/>
        </w:rPr>
        <w:t xml:space="preserve"> </w:t>
      </w:r>
      <w:r w:rsidRPr="00CE7C7A">
        <w:rPr>
          <w:rFonts w:asciiTheme="minorHAnsi" w:hAnsiTheme="minorHAnsi" w:cstheme="minorHAnsi"/>
          <w:spacing w:val="8"/>
          <w:sz w:val="24"/>
          <w:szCs w:val="24"/>
        </w:rPr>
        <w:t>avoid</w:t>
      </w:r>
      <w:r w:rsidR="00602463" w:rsidRPr="00CE7C7A">
        <w:rPr>
          <w:rFonts w:asciiTheme="minorHAnsi" w:hAnsiTheme="minorHAnsi" w:cstheme="minorHAnsi"/>
          <w:sz w:val="24"/>
          <w:szCs w:val="24"/>
        </w:rPr>
        <w:t xml:space="preserve"> </w:t>
      </w:r>
      <w:r w:rsidR="00602463" w:rsidRPr="00CE7C7A">
        <w:rPr>
          <w:rFonts w:asciiTheme="minorHAnsi" w:hAnsiTheme="minorHAnsi" w:cstheme="minorHAnsi"/>
          <w:spacing w:val="-1"/>
          <w:sz w:val="24"/>
          <w:szCs w:val="24"/>
        </w:rPr>
        <w:t>c</w:t>
      </w:r>
      <w:r w:rsidR="00602463" w:rsidRPr="00CE7C7A">
        <w:rPr>
          <w:rFonts w:asciiTheme="minorHAnsi" w:hAnsiTheme="minorHAnsi" w:cstheme="minorHAnsi"/>
          <w:spacing w:val="2"/>
          <w:sz w:val="24"/>
          <w:szCs w:val="24"/>
        </w:rPr>
        <w:t>o</w:t>
      </w:r>
      <w:r w:rsidR="00602463" w:rsidRPr="00CE7C7A">
        <w:rPr>
          <w:rFonts w:asciiTheme="minorHAnsi" w:hAnsiTheme="minorHAnsi" w:cstheme="minorHAnsi"/>
          <w:sz w:val="24"/>
          <w:szCs w:val="24"/>
        </w:rPr>
        <w:t>nfl</w:t>
      </w:r>
      <w:r w:rsidR="00602463" w:rsidRPr="00CE7C7A">
        <w:rPr>
          <w:rFonts w:asciiTheme="minorHAnsi" w:hAnsiTheme="minorHAnsi" w:cstheme="minorHAnsi"/>
          <w:spacing w:val="1"/>
          <w:sz w:val="24"/>
          <w:szCs w:val="24"/>
        </w:rPr>
        <w:t>i</w:t>
      </w:r>
      <w:r w:rsidR="00602463" w:rsidRPr="00CE7C7A">
        <w:rPr>
          <w:rFonts w:asciiTheme="minorHAnsi" w:hAnsiTheme="minorHAnsi" w:cstheme="minorHAnsi"/>
          <w:spacing w:val="-1"/>
          <w:sz w:val="24"/>
          <w:szCs w:val="24"/>
        </w:rPr>
        <w:t>c</w:t>
      </w:r>
      <w:r w:rsidR="00602463" w:rsidRPr="00CE7C7A">
        <w:rPr>
          <w:rFonts w:asciiTheme="minorHAnsi" w:hAnsiTheme="minorHAnsi" w:cstheme="minorHAnsi"/>
          <w:sz w:val="24"/>
          <w:szCs w:val="24"/>
        </w:rPr>
        <w:t>ts of in</w:t>
      </w:r>
      <w:r w:rsidR="00602463" w:rsidRPr="00CE7C7A">
        <w:rPr>
          <w:rFonts w:asciiTheme="minorHAnsi" w:hAnsiTheme="minorHAnsi" w:cstheme="minorHAnsi"/>
          <w:spacing w:val="1"/>
          <w:sz w:val="24"/>
          <w:szCs w:val="24"/>
        </w:rPr>
        <w:t>t</w:t>
      </w:r>
      <w:r w:rsidR="00602463" w:rsidRPr="00CE7C7A">
        <w:rPr>
          <w:rFonts w:asciiTheme="minorHAnsi" w:hAnsiTheme="minorHAnsi" w:cstheme="minorHAnsi"/>
          <w:spacing w:val="-1"/>
          <w:sz w:val="24"/>
          <w:szCs w:val="24"/>
        </w:rPr>
        <w:t>er</w:t>
      </w:r>
      <w:r w:rsidR="00602463" w:rsidRPr="00CE7C7A">
        <w:rPr>
          <w:rFonts w:asciiTheme="minorHAnsi" w:hAnsiTheme="minorHAnsi" w:cstheme="minorHAnsi"/>
          <w:spacing w:val="-3"/>
          <w:sz w:val="24"/>
          <w:szCs w:val="24"/>
        </w:rPr>
        <w:t>e</w:t>
      </w:r>
      <w:r w:rsidR="00602463" w:rsidRPr="00CE7C7A">
        <w:rPr>
          <w:rFonts w:asciiTheme="minorHAnsi" w:hAnsiTheme="minorHAnsi" w:cstheme="minorHAnsi"/>
          <w:sz w:val="24"/>
          <w:szCs w:val="24"/>
        </w:rPr>
        <w:t>st,</w:t>
      </w:r>
      <w:r w:rsidR="00602463" w:rsidRPr="00CE7C7A">
        <w:rPr>
          <w:rFonts w:asciiTheme="minorHAnsi" w:hAnsiTheme="minorHAnsi" w:cstheme="minorHAnsi"/>
          <w:spacing w:val="58"/>
          <w:sz w:val="24"/>
          <w:szCs w:val="24"/>
        </w:rPr>
        <w:t xml:space="preserve"> </w:t>
      </w:r>
      <w:r w:rsidR="00602463" w:rsidRPr="00CE7C7A">
        <w:rPr>
          <w:rFonts w:asciiTheme="minorHAnsi" w:hAnsiTheme="minorHAnsi" w:cstheme="minorHAnsi"/>
          <w:spacing w:val="7"/>
          <w:sz w:val="24"/>
          <w:szCs w:val="24"/>
        </w:rPr>
        <w:t>b</w:t>
      </w:r>
      <w:r w:rsidR="00602463" w:rsidRPr="00CE7C7A">
        <w:rPr>
          <w:rFonts w:asciiTheme="minorHAnsi" w:hAnsiTheme="minorHAnsi" w:cstheme="minorHAnsi"/>
          <w:sz w:val="24"/>
          <w:szCs w:val="24"/>
        </w:rPr>
        <w:t>y dis</w:t>
      </w:r>
      <w:r w:rsidR="00602463" w:rsidRPr="00CE7C7A">
        <w:rPr>
          <w:rFonts w:asciiTheme="minorHAnsi" w:hAnsiTheme="minorHAnsi" w:cstheme="minorHAnsi"/>
          <w:spacing w:val="-1"/>
          <w:sz w:val="24"/>
          <w:szCs w:val="24"/>
        </w:rPr>
        <w:t>c</w:t>
      </w:r>
      <w:r w:rsidR="00602463" w:rsidRPr="00CE7C7A">
        <w:rPr>
          <w:rFonts w:asciiTheme="minorHAnsi" w:hAnsiTheme="minorHAnsi" w:cstheme="minorHAnsi"/>
          <w:sz w:val="24"/>
          <w:szCs w:val="24"/>
        </w:rPr>
        <w:t>lo</w:t>
      </w:r>
      <w:r w:rsidR="00602463" w:rsidRPr="00CE7C7A">
        <w:rPr>
          <w:rFonts w:asciiTheme="minorHAnsi" w:hAnsiTheme="minorHAnsi" w:cstheme="minorHAnsi"/>
          <w:spacing w:val="1"/>
          <w:sz w:val="24"/>
          <w:szCs w:val="24"/>
        </w:rPr>
        <w:t>si</w:t>
      </w:r>
      <w:r w:rsidR="00602463" w:rsidRPr="00CE7C7A">
        <w:rPr>
          <w:rFonts w:asciiTheme="minorHAnsi" w:hAnsiTheme="minorHAnsi" w:cstheme="minorHAnsi"/>
          <w:spacing w:val="3"/>
          <w:sz w:val="24"/>
          <w:szCs w:val="24"/>
        </w:rPr>
        <w:t>n</w:t>
      </w:r>
      <w:r w:rsidR="00602463" w:rsidRPr="00CE7C7A">
        <w:rPr>
          <w:rFonts w:asciiTheme="minorHAnsi" w:hAnsiTheme="minorHAnsi" w:cstheme="minorHAnsi"/>
          <w:sz w:val="24"/>
          <w:szCs w:val="24"/>
        </w:rPr>
        <w:t>g</w:t>
      </w:r>
      <w:r w:rsidR="00602463" w:rsidRPr="00CE7C7A">
        <w:rPr>
          <w:rFonts w:asciiTheme="minorHAnsi" w:hAnsiTheme="minorHAnsi" w:cstheme="minorHAnsi"/>
          <w:spacing w:val="-19"/>
          <w:sz w:val="24"/>
          <w:szCs w:val="24"/>
        </w:rPr>
        <w:t xml:space="preserve"> </w:t>
      </w:r>
      <w:r w:rsidR="00602463" w:rsidRPr="00CE7C7A">
        <w:rPr>
          <w:rFonts w:asciiTheme="minorHAnsi" w:hAnsiTheme="minorHAnsi" w:cstheme="minorHAnsi"/>
          <w:sz w:val="24"/>
          <w:szCs w:val="24"/>
        </w:rPr>
        <w:t>to</w:t>
      </w:r>
      <w:r w:rsidR="00602463" w:rsidRPr="00CE7C7A">
        <w:rPr>
          <w:rFonts w:asciiTheme="minorHAnsi" w:hAnsiTheme="minorHAnsi" w:cstheme="minorHAnsi"/>
          <w:spacing w:val="-8"/>
          <w:sz w:val="24"/>
          <w:szCs w:val="24"/>
        </w:rPr>
        <w:t xml:space="preserve"> </w:t>
      </w:r>
      <w:r w:rsidR="00602463" w:rsidRPr="00CE7C7A">
        <w:rPr>
          <w:rFonts w:asciiTheme="minorHAnsi" w:hAnsiTheme="minorHAnsi" w:cstheme="minorHAnsi"/>
          <w:sz w:val="24"/>
          <w:szCs w:val="24"/>
        </w:rPr>
        <w:t>NAC</w:t>
      </w:r>
      <w:r w:rsidR="00602463" w:rsidRPr="00CE7C7A">
        <w:rPr>
          <w:rFonts w:asciiTheme="minorHAnsi" w:hAnsiTheme="minorHAnsi" w:cstheme="minorHAnsi"/>
          <w:spacing w:val="-11"/>
          <w:sz w:val="24"/>
          <w:szCs w:val="24"/>
        </w:rPr>
        <w:t xml:space="preserve"> </w:t>
      </w:r>
      <w:r w:rsidR="00602463" w:rsidRPr="00CE7C7A">
        <w:rPr>
          <w:rFonts w:asciiTheme="minorHAnsi" w:hAnsiTheme="minorHAnsi" w:cstheme="minorHAnsi"/>
          <w:sz w:val="24"/>
          <w:szCs w:val="24"/>
        </w:rPr>
        <w:t>if</w:t>
      </w:r>
      <w:r w:rsidR="00602463" w:rsidRPr="00CE7C7A">
        <w:rPr>
          <w:rFonts w:asciiTheme="minorHAnsi" w:hAnsiTheme="minorHAnsi" w:cstheme="minorHAnsi"/>
          <w:spacing w:val="-1"/>
          <w:sz w:val="24"/>
          <w:szCs w:val="24"/>
        </w:rPr>
        <w:t xml:space="preserve"> </w:t>
      </w:r>
      <w:r w:rsidR="00602463" w:rsidRPr="00CE7C7A">
        <w:rPr>
          <w:rFonts w:asciiTheme="minorHAnsi" w:hAnsiTheme="minorHAnsi" w:cstheme="minorHAnsi"/>
          <w:spacing w:val="-7"/>
          <w:sz w:val="24"/>
          <w:szCs w:val="24"/>
        </w:rPr>
        <w:t>y</w:t>
      </w:r>
      <w:r w:rsidR="00602463" w:rsidRPr="00CE7C7A">
        <w:rPr>
          <w:rFonts w:asciiTheme="minorHAnsi" w:hAnsiTheme="minorHAnsi" w:cstheme="minorHAnsi"/>
          <w:sz w:val="24"/>
          <w:szCs w:val="24"/>
        </w:rPr>
        <w:t>ou,</w:t>
      </w:r>
      <w:r w:rsidR="00602463" w:rsidRPr="00CE7C7A">
        <w:rPr>
          <w:rFonts w:asciiTheme="minorHAnsi" w:hAnsiTheme="minorHAnsi" w:cstheme="minorHAnsi"/>
          <w:spacing w:val="-8"/>
          <w:sz w:val="24"/>
          <w:szCs w:val="24"/>
        </w:rPr>
        <w:t xml:space="preserve"> </w:t>
      </w:r>
      <w:r w:rsidR="00602463" w:rsidRPr="00CE7C7A">
        <w:rPr>
          <w:rFonts w:asciiTheme="minorHAnsi" w:hAnsiTheme="minorHAnsi" w:cstheme="minorHAnsi"/>
          <w:sz w:val="24"/>
          <w:szCs w:val="24"/>
        </w:rPr>
        <w:t>or</w:t>
      </w:r>
      <w:r w:rsidR="00602463" w:rsidRPr="00CE7C7A">
        <w:rPr>
          <w:rFonts w:asciiTheme="minorHAnsi" w:hAnsiTheme="minorHAnsi" w:cstheme="minorHAnsi"/>
          <w:spacing w:val="-12"/>
          <w:sz w:val="24"/>
          <w:szCs w:val="24"/>
        </w:rPr>
        <w:t xml:space="preserve"> </w:t>
      </w:r>
      <w:r w:rsidR="00602463" w:rsidRPr="00CE7C7A">
        <w:rPr>
          <w:rFonts w:asciiTheme="minorHAnsi" w:hAnsiTheme="minorHAnsi" w:cstheme="minorHAnsi"/>
          <w:spacing w:val="-1"/>
          <w:sz w:val="24"/>
          <w:szCs w:val="24"/>
        </w:rPr>
        <w:t>a</w:t>
      </w:r>
      <w:r w:rsidR="00602463" w:rsidRPr="00CE7C7A">
        <w:rPr>
          <w:rFonts w:asciiTheme="minorHAnsi" w:hAnsiTheme="minorHAnsi" w:cstheme="minorHAnsi"/>
          <w:spacing w:val="10"/>
          <w:sz w:val="24"/>
          <w:szCs w:val="24"/>
        </w:rPr>
        <w:t>n</w:t>
      </w:r>
      <w:r w:rsidR="00602463" w:rsidRPr="00CE7C7A">
        <w:rPr>
          <w:rFonts w:asciiTheme="minorHAnsi" w:hAnsiTheme="minorHAnsi" w:cstheme="minorHAnsi"/>
          <w:sz w:val="24"/>
          <w:szCs w:val="24"/>
        </w:rPr>
        <w:t>y</w:t>
      </w:r>
      <w:r w:rsidR="00602463" w:rsidRPr="00CE7C7A">
        <w:rPr>
          <w:rFonts w:asciiTheme="minorHAnsi" w:hAnsiTheme="minorHAnsi" w:cstheme="minorHAnsi"/>
          <w:spacing w:val="-19"/>
          <w:sz w:val="24"/>
          <w:szCs w:val="24"/>
        </w:rPr>
        <w:t xml:space="preserve"> </w:t>
      </w:r>
      <w:r w:rsidR="00602463" w:rsidRPr="00CE7C7A">
        <w:rPr>
          <w:rFonts w:asciiTheme="minorHAnsi" w:hAnsiTheme="minorHAnsi" w:cstheme="minorHAnsi"/>
          <w:sz w:val="24"/>
          <w:szCs w:val="24"/>
        </w:rPr>
        <w:t xml:space="preserve">of </w:t>
      </w:r>
      <w:r w:rsidR="00602463" w:rsidRPr="00CE7C7A">
        <w:rPr>
          <w:rFonts w:asciiTheme="minorHAnsi" w:hAnsiTheme="minorHAnsi" w:cstheme="minorHAnsi"/>
          <w:spacing w:val="-12"/>
          <w:sz w:val="24"/>
          <w:szCs w:val="24"/>
        </w:rPr>
        <w:t>y</w:t>
      </w:r>
      <w:r w:rsidR="00602463" w:rsidRPr="00CE7C7A">
        <w:rPr>
          <w:rFonts w:asciiTheme="minorHAnsi" w:hAnsiTheme="minorHAnsi" w:cstheme="minorHAnsi"/>
          <w:spacing w:val="2"/>
          <w:sz w:val="24"/>
          <w:szCs w:val="24"/>
        </w:rPr>
        <w:t>o</w:t>
      </w:r>
      <w:r w:rsidR="00602463" w:rsidRPr="00CE7C7A">
        <w:rPr>
          <w:rFonts w:asciiTheme="minorHAnsi" w:hAnsiTheme="minorHAnsi" w:cstheme="minorHAnsi"/>
          <w:sz w:val="24"/>
          <w:szCs w:val="24"/>
        </w:rPr>
        <w:t>u</w:t>
      </w:r>
      <w:r w:rsidR="00602463" w:rsidRPr="00CE7C7A">
        <w:rPr>
          <w:rFonts w:asciiTheme="minorHAnsi" w:hAnsiTheme="minorHAnsi" w:cstheme="minorHAnsi"/>
          <w:spacing w:val="-8"/>
          <w:sz w:val="24"/>
          <w:szCs w:val="24"/>
        </w:rPr>
        <w:t xml:space="preserve"> </w:t>
      </w:r>
      <w:r w:rsidR="00602463" w:rsidRPr="00CE7C7A">
        <w:rPr>
          <w:rFonts w:asciiTheme="minorHAnsi" w:hAnsiTheme="minorHAnsi" w:cstheme="minorHAnsi"/>
          <w:spacing w:val="-1"/>
          <w:sz w:val="24"/>
          <w:szCs w:val="24"/>
        </w:rPr>
        <w:t>aff</w:t>
      </w:r>
      <w:r w:rsidR="00602463" w:rsidRPr="00CE7C7A">
        <w:rPr>
          <w:rFonts w:asciiTheme="minorHAnsi" w:hAnsiTheme="minorHAnsi" w:cstheme="minorHAnsi"/>
          <w:spacing w:val="1"/>
          <w:sz w:val="24"/>
          <w:szCs w:val="24"/>
        </w:rPr>
        <w:t>il</w:t>
      </w:r>
      <w:r w:rsidR="00602463" w:rsidRPr="00CE7C7A">
        <w:rPr>
          <w:rFonts w:asciiTheme="minorHAnsi" w:hAnsiTheme="minorHAnsi" w:cstheme="minorHAnsi"/>
          <w:sz w:val="24"/>
          <w:szCs w:val="24"/>
        </w:rPr>
        <w:t>i</w:t>
      </w:r>
      <w:r w:rsidR="00602463" w:rsidRPr="00CE7C7A">
        <w:rPr>
          <w:rFonts w:asciiTheme="minorHAnsi" w:hAnsiTheme="minorHAnsi" w:cstheme="minorHAnsi"/>
          <w:spacing w:val="-1"/>
          <w:sz w:val="24"/>
          <w:szCs w:val="24"/>
        </w:rPr>
        <w:t>a</w:t>
      </w:r>
      <w:r w:rsidR="00602463" w:rsidRPr="00CE7C7A">
        <w:rPr>
          <w:rFonts w:asciiTheme="minorHAnsi" w:hAnsiTheme="minorHAnsi" w:cstheme="minorHAnsi"/>
          <w:spacing w:val="3"/>
          <w:sz w:val="24"/>
          <w:szCs w:val="24"/>
        </w:rPr>
        <w:t>t</w:t>
      </w:r>
      <w:r w:rsidR="00602463" w:rsidRPr="00CE7C7A">
        <w:rPr>
          <w:rFonts w:asciiTheme="minorHAnsi" w:hAnsiTheme="minorHAnsi" w:cstheme="minorHAnsi"/>
          <w:spacing w:val="-1"/>
          <w:sz w:val="24"/>
          <w:szCs w:val="24"/>
        </w:rPr>
        <w:t>e</w:t>
      </w:r>
      <w:r w:rsidR="00602463" w:rsidRPr="00CE7C7A">
        <w:rPr>
          <w:rFonts w:asciiTheme="minorHAnsi" w:hAnsiTheme="minorHAnsi" w:cstheme="minorHAnsi"/>
          <w:sz w:val="24"/>
          <w:szCs w:val="24"/>
        </w:rPr>
        <w:t>s</w:t>
      </w:r>
      <w:r w:rsidR="00602463" w:rsidRPr="00CE7C7A">
        <w:rPr>
          <w:rFonts w:asciiTheme="minorHAnsi" w:hAnsiTheme="minorHAnsi" w:cstheme="minorHAnsi"/>
          <w:spacing w:val="-10"/>
          <w:sz w:val="24"/>
          <w:szCs w:val="24"/>
        </w:rPr>
        <w:t xml:space="preserve"> </w:t>
      </w:r>
      <w:r w:rsidR="00602463" w:rsidRPr="00CE7C7A">
        <w:rPr>
          <w:rFonts w:asciiTheme="minorHAnsi" w:hAnsiTheme="minorHAnsi" w:cstheme="minorHAnsi"/>
          <w:sz w:val="24"/>
          <w:szCs w:val="24"/>
        </w:rPr>
        <w:t>or</w:t>
      </w:r>
      <w:r w:rsidR="00602463" w:rsidRPr="00CE7C7A">
        <w:rPr>
          <w:rFonts w:asciiTheme="minorHAnsi" w:hAnsiTheme="minorHAnsi" w:cstheme="minorHAnsi"/>
          <w:spacing w:val="-12"/>
          <w:sz w:val="24"/>
          <w:szCs w:val="24"/>
        </w:rPr>
        <w:t xml:space="preserve"> </w:t>
      </w:r>
      <w:r w:rsidR="00602463" w:rsidRPr="00CE7C7A">
        <w:rPr>
          <w:rFonts w:asciiTheme="minorHAnsi" w:hAnsiTheme="minorHAnsi" w:cstheme="minorHAnsi"/>
          <w:sz w:val="24"/>
          <w:szCs w:val="24"/>
        </w:rPr>
        <w:t>p</w:t>
      </w:r>
      <w:r w:rsidR="00602463" w:rsidRPr="00CE7C7A">
        <w:rPr>
          <w:rFonts w:asciiTheme="minorHAnsi" w:hAnsiTheme="minorHAnsi" w:cstheme="minorHAnsi"/>
          <w:spacing w:val="-1"/>
          <w:sz w:val="24"/>
          <w:szCs w:val="24"/>
        </w:rPr>
        <w:t>e</w:t>
      </w:r>
      <w:r w:rsidR="00602463" w:rsidRPr="00CE7C7A">
        <w:rPr>
          <w:rFonts w:asciiTheme="minorHAnsi" w:hAnsiTheme="minorHAnsi" w:cstheme="minorHAnsi"/>
          <w:sz w:val="24"/>
          <w:szCs w:val="24"/>
        </w:rPr>
        <w:t>rson</w:t>
      </w:r>
      <w:r w:rsidR="00602463" w:rsidRPr="00CE7C7A">
        <w:rPr>
          <w:rFonts w:asciiTheme="minorHAnsi" w:hAnsiTheme="minorHAnsi" w:cstheme="minorHAnsi"/>
          <w:spacing w:val="1"/>
          <w:sz w:val="24"/>
          <w:szCs w:val="24"/>
        </w:rPr>
        <w:t>n</w:t>
      </w:r>
      <w:r w:rsidR="00602463" w:rsidRPr="00CE7C7A">
        <w:rPr>
          <w:rFonts w:asciiTheme="minorHAnsi" w:hAnsiTheme="minorHAnsi" w:cstheme="minorHAnsi"/>
          <w:spacing w:val="-1"/>
          <w:sz w:val="24"/>
          <w:szCs w:val="24"/>
        </w:rPr>
        <w:t>e</w:t>
      </w:r>
      <w:r w:rsidR="00602463" w:rsidRPr="00CE7C7A">
        <w:rPr>
          <w:rFonts w:asciiTheme="minorHAnsi" w:hAnsiTheme="minorHAnsi" w:cstheme="minorHAnsi"/>
          <w:sz w:val="24"/>
          <w:szCs w:val="24"/>
        </w:rPr>
        <w:t>l,</w:t>
      </w:r>
      <w:r w:rsidR="00602463" w:rsidRPr="00CE7C7A">
        <w:rPr>
          <w:rFonts w:asciiTheme="minorHAnsi" w:hAnsiTheme="minorHAnsi" w:cstheme="minorHAnsi"/>
          <w:spacing w:val="-14"/>
          <w:sz w:val="24"/>
          <w:szCs w:val="24"/>
        </w:rPr>
        <w:t xml:space="preserve"> </w:t>
      </w:r>
      <w:r w:rsidR="00602463" w:rsidRPr="00CE7C7A">
        <w:rPr>
          <w:rFonts w:asciiTheme="minorHAnsi" w:hAnsiTheme="minorHAnsi" w:cstheme="minorHAnsi"/>
          <w:spacing w:val="2"/>
          <w:sz w:val="24"/>
          <w:szCs w:val="24"/>
        </w:rPr>
        <w:t>we</w:t>
      </w:r>
      <w:r w:rsidR="00602463" w:rsidRPr="00CE7C7A">
        <w:rPr>
          <w:rFonts w:asciiTheme="minorHAnsi" w:hAnsiTheme="minorHAnsi" w:cstheme="minorHAnsi"/>
          <w:sz w:val="24"/>
          <w:szCs w:val="24"/>
        </w:rPr>
        <w:t>re</w:t>
      </w:r>
      <w:r w:rsidR="00602463" w:rsidRPr="00CE7C7A">
        <w:rPr>
          <w:rFonts w:asciiTheme="minorHAnsi" w:hAnsiTheme="minorHAnsi" w:cstheme="minorHAnsi"/>
          <w:spacing w:val="-11"/>
          <w:sz w:val="24"/>
          <w:szCs w:val="24"/>
        </w:rPr>
        <w:t xml:space="preserve"> </w:t>
      </w:r>
      <w:r w:rsidR="00602463" w:rsidRPr="00CE7C7A">
        <w:rPr>
          <w:rFonts w:asciiTheme="minorHAnsi" w:hAnsiTheme="minorHAnsi" w:cstheme="minorHAnsi"/>
          <w:sz w:val="24"/>
          <w:szCs w:val="24"/>
        </w:rPr>
        <w:t>in</w:t>
      </w:r>
      <w:r w:rsidR="00602463" w:rsidRPr="00CE7C7A">
        <w:rPr>
          <w:rFonts w:asciiTheme="minorHAnsi" w:hAnsiTheme="minorHAnsi" w:cstheme="minorHAnsi"/>
          <w:spacing w:val="1"/>
          <w:sz w:val="24"/>
          <w:szCs w:val="24"/>
        </w:rPr>
        <w:t>v</w:t>
      </w:r>
      <w:r w:rsidR="00602463" w:rsidRPr="00CE7C7A">
        <w:rPr>
          <w:rFonts w:asciiTheme="minorHAnsi" w:hAnsiTheme="minorHAnsi" w:cstheme="minorHAnsi"/>
          <w:spacing w:val="3"/>
          <w:sz w:val="24"/>
          <w:szCs w:val="24"/>
        </w:rPr>
        <w:t>o</w:t>
      </w:r>
      <w:r w:rsidR="00602463" w:rsidRPr="00CE7C7A">
        <w:rPr>
          <w:rFonts w:asciiTheme="minorHAnsi" w:hAnsiTheme="minorHAnsi" w:cstheme="minorHAnsi"/>
          <w:sz w:val="24"/>
          <w:szCs w:val="24"/>
        </w:rPr>
        <w:t>lv</w:t>
      </w:r>
      <w:r w:rsidR="00602463" w:rsidRPr="00CE7C7A">
        <w:rPr>
          <w:rFonts w:asciiTheme="minorHAnsi" w:hAnsiTheme="minorHAnsi" w:cstheme="minorHAnsi"/>
          <w:spacing w:val="1"/>
          <w:sz w:val="24"/>
          <w:szCs w:val="24"/>
        </w:rPr>
        <w:t>e</w:t>
      </w:r>
      <w:r w:rsidR="00602463" w:rsidRPr="00CE7C7A">
        <w:rPr>
          <w:rFonts w:asciiTheme="minorHAnsi" w:hAnsiTheme="minorHAnsi" w:cstheme="minorHAnsi"/>
          <w:sz w:val="24"/>
          <w:szCs w:val="24"/>
        </w:rPr>
        <w:t>d</w:t>
      </w:r>
      <w:r w:rsidR="00602463" w:rsidRPr="00CE7C7A">
        <w:rPr>
          <w:rFonts w:asciiTheme="minorHAnsi" w:hAnsiTheme="minorHAnsi" w:cstheme="minorHAnsi"/>
          <w:spacing w:val="-13"/>
          <w:sz w:val="24"/>
          <w:szCs w:val="24"/>
        </w:rPr>
        <w:t xml:space="preserve"> </w:t>
      </w:r>
      <w:r w:rsidR="00602463" w:rsidRPr="00CE7C7A">
        <w:rPr>
          <w:rFonts w:asciiTheme="minorHAnsi" w:hAnsiTheme="minorHAnsi" w:cstheme="minorHAnsi"/>
          <w:sz w:val="24"/>
          <w:szCs w:val="24"/>
        </w:rPr>
        <w:t>in</w:t>
      </w:r>
      <w:r w:rsidR="00602463" w:rsidRPr="00CE7C7A">
        <w:rPr>
          <w:rFonts w:asciiTheme="minorHAnsi" w:hAnsiTheme="minorHAnsi" w:cstheme="minorHAnsi"/>
          <w:spacing w:val="-8"/>
          <w:sz w:val="24"/>
          <w:szCs w:val="24"/>
        </w:rPr>
        <w:t xml:space="preserve"> </w:t>
      </w:r>
      <w:r w:rsidR="00602463" w:rsidRPr="00CE7C7A">
        <w:rPr>
          <w:rFonts w:asciiTheme="minorHAnsi" w:hAnsiTheme="minorHAnsi" w:cstheme="minorHAnsi"/>
          <w:sz w:val="24"/>
          <w:szCs w:val="24"/>
        </w:rPr>
        <w:t>the</w:t>
      </w:r>
      <w:r w:rsidR="00602463" w:rsidRPr="00CE7C7A">
        <w:rPr>
          <w:rFonts w:asciiTheme="minorHAnsi" w:hAnsiTheme="minorHAnsi" w:cstheme="minorHAnsi"/>
          <w:spacing w:val="-5"/>
          <w:sz w:val="24"/>
          <w:szCs w:val="24"/>
        </w:rPr>
        <w:t xml:space="preserve"> </w:t>
      </w:r>
      <w:r w:rsidR="00602463" w:rsidRPr="00CE7C7A">
        <w:rPr>
          <w:rFonts w:asciiTheme="minorHAnsi" w:hAnsiTheme="minorHAnsi" w:cstheme="minorHAnsi"/>
          <w:sz w:val="24"/>
          <w:szCs w:val="24"/>
        </w:rPr>
        <w:t>pr</w:t>
      </w:r>
      <w:r w:rsidR="00602463" w:rsidRPr="00CE7C7A">
        <w:rPr>
          <w:rFonts w:asciiTheme="minorHAnsi" w:hAnsiTheme="minorHAnsi" w:cstheme="minorHAnsi"/>
          <w:spacing w:val="-3"/>
          <w:sz w:val="24"/>
          <w:szCs w:val="24"/>
        </w:rPr>
        <w:t>e</w:t>
      </w:r>
      <w:r w:rsidR="00602463" w:rsidRPr="00CE7C7A">
        <w:rPr>
          <w:rFonts w:asciiTheme="minorHAnsi" w:hAnsiTheme="minorHAnsi" w:cstheme="minorHAnsi"/>
          <w:sz w:val="24"/>
          <w:szCs w:val="24"/>
        </w:rPr>
        <w:t>p</w:t>
      </w:r>
      <w:r w:rsidR="00602463" w:rsidRPr="00CE7C7A">
        <w:rPr>
          <w:rFonts w:asciiTheme="minorHAnsi" w:hAnsiTheme="minorHAnsi" w:cstheme="minorHAnsi"/>
          <w:spacing w:val="2"/>
          <w:sz w:val="24"/>
          <w:szCs w:val="24"/>
        </w:rPr>
        <w:t>a</w:t>
      </w:r>
      <w:r w:rsidR="00602463" w:rsidRPr="00CE7C7A">
        <w:rPr>
          <w:rFonts w:asciiTheme="minorHAnsi" w:hAnsiTheme="minorHAnsi" w:cstheme="minorHAnsi"/>
          <w:spacing w:val="-1"/>
          <w:sz w:val="24"/>
          <w:szCs w:val="24"/>
        </w:rPr>
        <w:t>ra</w:t>
      </w:r>
      <w:r w:rsidR="00602463" w:rsidRPr="00CE7C7A">
        <w:rPr>
          <w:rFonts w:asciiTheme="minorHAnsi" w:hAnsiTheme="minorHAnsi" w:cstheme="minorHAnsi"/>
          <w:spacing w:val="1"/>
          <w:sz w:val="24"/>
          <w:szCs w:val="24"/>
        </w:rPr>
        <w:t>ti</w:t>
      </w:r>
      <w:r w:rsidR="00602463" w:rsidRPr="00CE7C7A">
        <w:rPr>
          <w:rFonts w:asciiTheme="minorHAnsi" w:hAnsiTheme="minorHAnsi" w:cstheme="minorHAnsi"/>
          <w:sz w:val="24"/>
          <w:szCs w:val="24"/>
        </w:rPr>
        <w:t>on</w:t>
      </w:r>
      <w:r w:rsidR="00602463" w:rsidRPr="00CE7C7A">
        <w:rPr>
          <w:rFonts w:asciiTheme="minorHAnsi" w:hAnsiTheme="minorHAnsi" w:cstheme="minorHAnsi"/>
          <w:spacing w:val="-8"/>
          <w:sz w:val="24"/>
          <w:szCs w:val="24"/>
        </w:rPr>
        <w:t xml:space="preserve"> </w:t>
      </w:r>
      <w:r w:rsidR="00602463" w:rsidRPr="00CE7C7A">
        <w:rPr>
          <w:rFonts w:asciiTheme="minorHAnsi" w:hAnsiTheme="minorHAnsi" w:cstheme="minorHAnsi"/>
          <w:spacing w:val="2"/>
          <w:sz w:val="24"/>
          <w:szCs w:val="24"/>
        </w:rPr>
        <w:t>o</w:t>
      </w:r>
      <w:r w:rsidR="00602463" w:rsidRPr="00CE7C7A">
        <w:rPr>
          <w:rFonts w:asciiTheme="minorHAnsi" w:hAnsiTheme="minorHAnsi" w:cstheme="minorHAnsi"/>
          <w:sz w:val="24"/>
          <w:szCs w:val="24"/>
        </w:rPr>
        <w:t>f the</w:t>
      </w:r>
      <w:r w:rsidR="00602463" w:rsidRPr="00CE7C7A">
        <w:rPr>
          <w:rFonts w:asciiTheme="minorHAnsi" w:hAnsiTheme="minorHAnsi" w:cstheme="minorHAnsi"/>
          <w:spacing w:val="-2"/>
          <w:sz w:val="24"/>
          <w:szCs w:val="24"/>
        </w:rPr>
        <w:t xml:space="preserve"> </w:t>
      </w:r>
      <w:r w:rsidR="00602463" w:rsidRPr="00CE7C7A">
        <w:rPr>
          <w:rFonts w:asciiTheme="minorHAnsi" w:hAnsiTheme="minorHAnsi" w:cstheme="minorHAnsi"/>
          <w:spacing w:val="-1"/>
          <w:sz w:val="24"/>
          <w:szCs w:val="24"/>
        </w:rPr>
        <w:t>r</w:t>
      </w:r>
      <w:r w:rsidR="00602463" w:rsidRPr="00CE7C7A">
        <w:rPr>
          <w:rFonts w:asciiTheme="minorHAnsi" w:hAnsiTheme="minorHAnsi" w:cstheme="minorHAnsi"/>
          <w:spacing w:val="-3"/>
          <w:sz w:val="24"/>
          <w:szCs w:val="24"/>
        </w:rPr>
        <w:t>e</w:t>
      </w:r>
      <w:r w:rsidR="00602463" w:rsidRPr="00CE7C7A">
        <w:rPr>
          <w:rFonts w:asciiTheme="minorHAnsi" w:hAnsiTheme="minorHAnsi" w:cstheme="minorHAnsi"/>
          <w:sz w:val="24"/>
          <w:szCs w:val="24"/>
        </w:rPr>
        <w:t>qu</w:t>
      </w:r>
      <w:r w:rsidR="00602463" w:rsidRPr="00CE7C7A">
        <w:rPr>
          <w:rFonts w:asciiTheme="minorHAnsi" w:hAnsiTheme="minorHAnsi" w:cstheme="minorHAnsi"/>
          <w:spacing w:val="1"/>
          <w:sz w:val="24"/>
          <w:szCs w:val="24"/>
        </w:rPr>
        <w:t>i</w:t>
      </w:r>
      <w:r w:rsidR="00602463" w:rsidRPr="00CE7C7A">
        <w:rPr>
          <w:rFonts w:asciiTheme="minorHAnsi" w:hAnsiTheme="minorHAnsi" w:cstheme="minorHAnsi"/>
          <w:spacing w:val="2"/>
          <w:sz w:val="24"/>
          <w:szCs w:val="24"/>
        </w:rPr>
        <w:t>r</w:t>
      </w:r>
      <w:r w:rsidR="00602463" w:rsidRPr="00CE7C7A">
        <w:rPr>
          <w:rFonts w:asciiTheme="minorHAnsi" w:hAnsiTheme="minorHAnsi" w:cstheme="minorHAnsi"/>
          <w:spacing w:val="-1"/>
          <w:sz w:val="24"/>
          <w:szCs w:val="24"/>
        </w:rPr>
        <w:t>e</w:t>
      </w:r>
      <w:r w:rsidR="00602463" w:rsidRPr="00CE7C7A">
        <w:rPr>
          <w:rFonts w:asciiTheme="minorHAnsi" w:hAnsiTheme="minorHAnsi" w:cstheme="minorHAnsi"/>
          <w:spacing w:val="3"/>
          <w:sz w:val="24"/>
          <w:szCs w:val="24"/>
        </w:rPr>
        <w:t>m</w:t>
      </w:r>
      <w:r w:rsidR="00602463" w:rsidRPr="00CE7C7A">
        <w:rPr>
          <w:rFonts w:asciiTheme="minorHAnsi" w:hAnsiTheme="minorHAnsi" w:cstheme="minorHAnsi"/>
          <w:spacing w:val="-1"/>
          <w:sz w:val="24"/>
          <w:szCs w:val="24"/>
        </w:rPr>
        <w:t>e</w:t>
      </w:r>
      <w:r w:rsidR="00602463" w:rsidRPr="00CE7C7A">
        <w:rPr>
          <w:rFonts w:asciiTheme="minorHAnsi" w:hAnsiTheme="minorHAnsi" w:cstheme="minorHAnsi"/>
          <w:sz w:val="24"/>
          <w:szCs w:val="24"/>
        </w:rPr>
        <w:t>nts,</w:t>
      </w:r>
      <w:r w:rsidR="00602463" w:rsidRPr="00CE7C7A">
        <w:rPr>
          <w:rFonts w:asciiTheme="minorHAnsi" w:hAnsiTheme="minorHAnsi" w:cstheme="minorHAnsi"/>
          <w:spacing w:val="-7"/>
          <w:sz w:val="24"/>
          <w:szCs w:val="24"/>
        </w:rPr>
        <w:t xml:space="preserve"> </w:t>
      </w:r>
      <w:r w:rsidR="00602463" w:rsidRPr="00CE7C7A">
        <w:rPr>
          <w:rFonts w:asciiTheme="minorHAnsi" w:hAnsiTheme="minorHAnsi" w:cstheme="minorHAnsi"/>
          <w:sz w:val="24"/>
          <w:szCs w:val="24"/>
        </w:rPr>
        <w:t>d</w:t>
      </w:r>
      <w:r w:rsidR="00602463" w:rsidRPr="00CE7C7A">
        <w:rPr>
          <w:rFonts w:asciiTheme="minorHAnsi" w:hAnsiTheme="minorHAnsi" w:cstheme="minorHAnsi"/>
          <w:spacing w:val="-1"/>
          <w:sz w:val="24"/>
          <w:szCs w:val="24"/>
        </w:rPr>
        <w:t>e</w:t>
      </w:r>
      <w:r w:rsidR="00602463" w:rsidRPr="00CE7C7A">
        <w:rPr>
          <w:rFonts w:asciiTheme="minorHAnsi" w:hAnsiTheme="minorHAnsi" w:cstheme="minorHAnsi"/>
          <w:sz w:val="24"/>
          <w:szCs w:val="24"/>
        </w:rPr>
        <w:t>s</w:t>
      </w:r>
      <w:r w:rsidR="00602463" w:rsidRPr="00CE7C7A">
        <w:rPr>
          <w:rFonts w:asciiTheme="minorHAnsi" w:hAnsiTheme="minorHAnsi" w:cstheme="minorHAnsi"/>
          <w:spacing w:val="1"/>
          <w:sz w:val="24"/>
          <w:szCs w:val="24"/>
        </w:rPr>
        <w:t>i</w:t>
      </w:r>
      <w:r w:rsidR="00602463" w:rsidRPr="00CE7C7A">
        <w:rPr>
          <w:rFonts w:asciiTheme="minorHAnsi" w:hAnsiTheme="minorHAnsi" w:cstheme="minorHAnsi"/>
          <w:spacing w:val="-5"/>
          <w:sz w:val="24"/>
          <w:szCs w:val="24"/>
        </w:rPr>
        <w:t>g</w:t>
      </w:r>
      <w:r w:rsidR="00602463" w:rsidRPr="00CE7C7A">
        <w:rPr>
          <w:rFonts w:asciiTheme="minorHAnsi" w:hAnsiTheme="minorHAnsi" w:cstheme="minorHAnsi"/>
          <w:sz w:val="24"/>
          <w:szCs w:val="24"/>
        </w:rPr>
        <w:t>n,</w:t>
      </w:r>
      <w:r w:rsidR="00602463" w:rsidRPr="00CE7C7A">
        <w:rPr>
          <w:rFonts w:asciiTheme="minorHAnsi" w:hAnsiTheme="minorHAnsi" w:cstheme="minorHAnsi"/>
          <w:spacing w:val="-2"/>
          <w:sz w:val="24"/>
          <w:szCs w:val="24"/>
        </w:rPr>
        <w:t xml:space="preserve"> </w:t>
      </w:r>
      <w:r w:rsidR="00602463" w:rsidRPr="00CE7C7A">
        <w:rPr>
          <w:rFonts w:asciiTheme="minorHAnsi" w:hAnsiTheme="minorHAnsi" w:cstheme="minorHAnsi"/>
          <w:spacing w:val="-1"/>
          <w:sz w:val="24"/>
          <w:szCs w:val="24"/>
        </w:rPr>
        <w:t>c</w:t>
      </w:r>
      <w:r w:rsidR="00602463" w:rsidRPr="00CE7C7A">
        <w:rPr>
          <w:rFonts w:asciiTheme="minorHAnsi" w:hAnsiTheme="minorHAnsi" w:cstheme="minorHAnsi"/>
          <w:sz w:val="24"/>
          <w:szCs w:val="24"/>
        </w:rPr>
        <w:t>ost</w:t>
      </w:r>
      <w:r w:rsidR="00602463" w:rsidRPr="00CE7C7A">
        <w:rPr>
          <w:rFonts w:asciiTheme="minorHAnsi" w:hAnsiTheme="minorHAnsi" w:cstheme="minorHAnsi"/>
          <w:spacing w:val="1"/>
          <w:sz w:val="24"/>
          <w:szCs w:val="24"/>
        </w:rPr>
        <w:t xml:space="preserve"> </w:t>
      </w:r>
      <w:r w:rsidR="00602463" w:rsidRPr="00CE7C7A">
        <w:rPr>
          <w:rFonts w:asciiTheme="minorHAnsi" w:hAnsiTheme="minorHAnsi" w:cstheme="minorHAnsi"/>
          <w:spacing w:val="-1"/>
          <w:sz w:val="24"/>
          <w:szCs w:val="24"/>
        </w:rPr>
        <w:t>e</w:t>
      </w:r>
      <w:r w:rsidR="00602463" w:rsidRPr="00CE7C7A">
        <w:rPr>
          <w:rFonts w:asciiTheme="minorHAnsi" w:hAnsiTheme="minorHAnsi" w:cstheme="minorHAnsi"/>
          <w:sz w:val="24"/>
          <w:szCs w:val="24"/>
        </w:rPr>
        <w:t>s</w:t>
      </w:r>
      <w:r w:rsidR="00602463" w:rsidRPr="00CE7C7A">
        <w:rPr>
          <w:rFonts w:asciiTheme="minorHAnsi" w:hAnsiTheme="minorHAnsi" w:cstheme="minorHAnsi"/>
          <w:spacing w:val="1"/>
          <w:sz w:val="24"/>
          <w:szCs w:val="24"/>
        </w:rPr>
        <w:t>tim</w:t>
      </w:r>
      <w:r w:rsidR="00602463" w:rsidRPr="00CE7C7A">
        <w:rPr>
          <w:rFonts w:asciiTheme="minorHAnsi" w:hAnsiTheme="minorHAnsi" w:cstheme="minorHAnsi"/>
          <w:spacing w:val="-1"/>
          <w:sz w:val="24"/>
          <w:szCs w:val="24"/>
        </w:rPr>
        <w:t>a</w:t>
      </w:r>
      <w:r w:rsidR="00602463" w:rsidRPr="00CE7C7A">
        <w:rPr>
          <w:rFonts w:asciiTheme="minorHAnsi" w:hAnsiTheme="minorHAnsi" w:cstheme="minorHAnsi"/>
          <w:spacing w:val="1"/>
          <w:sz w:val="24"/>
          <w:szCs w:val="24"/>
        </w:rPr>
        <w:t>t</w:t>
      </w:r>
      <w:r w:rsidR="00602463" w:rsidRPr="00CE7C7A">
        <w:rPr>
          <w:rFonts w:asciiTheme="minorHAnsi" w:hAnsiTheme="minorHAnsi" w:cstheme="minorHAnsi"/>
          <w:spacing w:val="-1"/>
          <w:sz w:val="24"/>
          <w:szCs w:val="24"/>
        </w:rPr>
        <w:t>e</w:t>
      </w:r>
      <w:r w:rsidR="00602463" w:rsidRPr="00CE7C7A">
        <w:rPr>
          <w:rFonts w:asciiTheme="minorHAnsi" w:hAnsiTheme="minorHAnsi" w:cstheme="minorHAnsi"/>
          <w:sz w:val="24"/>
          <w:szCs w:val="24"/>
        </w:rPr>
        <w:t>s,</w:t>
      </w:r>
      <w:r w:rsidR="00602463" w:rsidRPr="00CE7C7A">
        <w:rPr>
          <w:rFonts w:asciiTheme="minorHAnsi" w:hAnsiTheme="minorHAnsi" w:cstheme="minorHAnsi"/>
          <w:spacing w:val="-1"/>
          <w:sz w:val="24"/>
          <w:szCs w:val="24"/>
        </w:rPr>
        <w:t xml:space="preserve"> a</w:t>
      </w:r>
      <w:r w:rsidR="00602463" w:rsidRPr="00CE7C7A">
        <w:rPr>
          <w:rFonts w:asciiTheme="minorHAnsi" w:hAnsiTheme="minorHAnsi" w:cstheme="minorHAnsi"/>
          <w:sz w:val="24"/>
          <w:szCs w:val="24"/>
        </w:rPr>
        <w:t>nd</w:t>
      </w:r>
      <w:r w:rsidR="00602463" w:rsidRPr="00CE7C7A">
        <w:rPr>
          <w:rFonts w:asciiTheme="minorHAnsi" w:hAnsiTheme="minorHAnsi" w:cstheme="minorHAnsi"/>
          <w:spacing w:val="-2"/>
          <w:sz w:val="24"/>
          <w:szCs w:val="24"/>
        </w:rPr>
        <w:t xml:space="preserve"> </w:t>
      </w:r>
      <w:r w:rsidR="00602463" w:rsidRPr="00CE7C7A">
        <w:rPr>
          <w:rFonts w:asciiTheme="minorHAnsi" w:hAnsiTheme="minorHAnsi" w:cstheme="minorHAnsi"/>
          <w:sz w:val="24"/>
          <w:szCs w:val="24"/>
        </w:rPr>
        <w:t>oth</w:t>
      </w:r>
      <w:r w:rsidR="00602463" w:rsidRPr="00CE7C7A">
        <w:rPr>
          <w:rFonts w:asciiTheme="minorHAnsi" w:hAnsiTheme="minorHAnsi" w:cstheme="minorHAnsi"/>
          <w:spacing w:val="-1"/>
          <w:sz w:val="24"/>
          <w:szCs w:val="24"/>
        </w:rPr>
        <w:t>e</w:t>
      </w:r>
      <w:r w:rsidR="00602463" w:rsidRPr="00CE7C7A">
        <w:rPr>
          <w:rFonts w:asciiTheme="minorHAnsi" w:hAnsiTheme="minorHAnsi" w:cstheme="minorHAnsi"/>
          <w:sz w:val="24"/>
          <w:szCs w:val="24"/>
        </w:rPr>
        <w:t>r</w:t>
      </w:r>
      <w:r w:rsidR="00602463" w:rsidRPr="00CE7C7A">
        <w:rPr>
          <w:rFonts w:asciiTheme="minorHAnsi" w:hAnsiTheme="minorHAnsi" w:cstheme="minorHAnsi"/>
          <w:spacing w:val="-5"/>
          <w:sz w:val="24"/>
          <w:szCs w:val="24"/>
        </w:rPr>
        <w:t xml:space="preserve"> </w:t>
      </w:r>
      <w:r w:rsidR="00602463" w:rsidRPr="00CE7C7A">
        <w:rPr>
          <w:rFonts w:asciiTheme="minorHAnsi" w:hAnsiTheme="minorHAnsi" w:cstheme="minorHAnsi"/>
          <w:sz w:val="24"/>
          <w:szCs w:val="24"/>
        </w:rPr>
        <w:t>inf</w:t>
      </w:r>
      <w:r w:rsidR="00602463" w:rsidRPr="00CE7C7A">
        <w:rPr>
          <w:rFonts w:asciiTheme="minorHAnsi" w:hAnsiTheme="minorHAnsi" w:cstheme="minorHAnsi"/>
          <w:spacing w:val="1"/>
          <w:sz w:val="24"/>
          <w:szCs w:val="24"/>
        </w:rPr>
        <w:t>o</w:t>
      </w:r>
      <w:r w:rsidR="00602463" w:rsidRPr="00CE7C7A">
        <w:rPr>
          <w:rFonts w:asciiTheme="minorHAnsi" w:hAnsiTheme="minorHAnsi" w:cstheme="minorHAnsi"/>
          <w:spacing w:val="-1"/>
          <w:sz w:val="24"/>
          <w:szCs w:val="24"/>
        </w:rPr>
        <w:t>r</w:t>
      </w:r>
      <w:r w:rsidR="00602463" w:rsidRPr="00CE7C7A">
        <w:rPr>
          <w:rFonts w:asciiTheme="minorHAnsi" w:hAnsiTheme="minorHAnsi" w:cstheme="minorHAnsi"/>
          <w:spacing w:val="1"/>
          <w:sz w:val="24"/>
          <w:szCs w:val="24"/>
        </w:rPr>
        <w:t>m</w:t>
      </w:r>
      <w:r w:rsidR="00602463" w:rsidRPr="00CE7C7A">
        <w:rPr>
          <w:rFonts w:asciiTheme="minorHAnsi" w:hAnsiTheme="minorHAnsi" w:cstheme="minorHAnsi"/>
          <w:spacing w:val="2"/>
          <w:sz w:val="24"/>
          <w:szCs w:val="24"/>
        </w:rPr>
        <w:t>a</w:t>
      </w:r>
      <w:r w:rsidR="00602463" w:rsidRPr="00CE7C7A">
        <w:rPr>
          <w:rFonts w:asciiTheme="minorHAnsi" w:hAnsiTheme="minorHAnsi" w:cstheme="minorHAnsi"/>
          <w:spacing w:val="1"/>
          <w:sz w:val="24"/>
          <w:szCs w:val="24"/>
        </w:rPr>
        <w:t>ti</w:t>
      </w:r>
      <w:r w:rsidR="00602463" w:rsidRPr="00CE7C7A">
        <w:rPr>
          <w:rFonts w:asciiTheme="minorHAnsi" w:hAnsiTheme="minorHAnsi" w:cstheme="minorHAnsi"/>
          <w:sz w:val="24"/>
          <w:szCs w:val="24"/>
        </w:rPr>
        <w:t>on</w:t>
      </w:r>
      <w:r w:rsidR="00602463" w:rsidRPr="00CE7C7A">
        <w:rPr>
          <w:rFonts w:asciiTheme="minorHAnsi" w:hAnsiTheme="minorHAnsi" w:cstheme="minorHAnsi"/>
          <w:spacing w:val="-8"/>
          <w:sz w:val="24"/>
          <w:szCs w:val="24"/>
        </w:rPr>
        <w:t xml:space="preserve"> </w:t>
      </w:r>
      <w:r w:rsidR="00602463" w:rsidRPr="00CE7C7A">
        <w:rPr>
          <w:rFonts w:asciiTheme="minorHAnsi" w:hAnsiTheme="minorHAnsi" w:cstheme="minorHAnsi"/>
          <w:sz w:val="24"/>
          <w:szCs w:val="24"/>
        </w:rPr>
        <w:t>u</w:t>
      </w:r>
      <w:r w:rsidR="00602463" w:rsidRPr="00CE7C7A">
        <w:rPr>
          <w:rFonts w:asciiTheme="minorHAnsi" w:hAnsiTheme="minorHAnsi" w:cstheme="minorHAnsi"/>
          <w:spacing w:val="1"/>
          <w:sz w:val="24"/>
          <w:szCs w:val="24"/>
        </w:rPr>
        <w:t>s</w:t>
      </w:r>
      <w:r w:rsidR="00602463" w:rsidRPr="00CE7C7A">
        <w:rPr>
          <w:rFonts w:asciiTheme="minorHAnsi" w:hAnsiTheme="minorHAnsi" w:cstheme="minorHAnsi"/>
          <w:spacing w:val="-1"/>
          <w:sz w:val="24"/>
          <w:szCs w:val="24"/>
        </w:rPr>
        <w:t>e</w:t>
      </w:r>
      <w:r w:rsidR="00602463" w:rsidRPr="00CE7C7A">
        <w:rPr>
          <w:rFonts w:asciiTheme="minorHAnsi" w:hAnsiTheme="minorHAnsi" w:cstheme="minorHAnsi"/>
          <w:sz w:val="24"/>
          <w:szCs w:val="24"/>
        </w:rPr>
        <w:t>d</w:t>
      </w:r>
      <w:r w:rsidR="00602463" w:rsidRPr="00CE7C7A">
        <w:rPr>
          <w:rFonts w:asciiTheme="minorHAnsi" w:hAnsiTheme="minorHAnsi" w:cstheme="minorHAnsi"/>
          <w:spacing w:val="-3"/>
          <w:sz w:val="24"/>
          <w:szCs w:val="24"/>
        </w:rPr>
        <w:t xml:space="preserve"> </w:t>
      </w:r>
      <w:r w:rsidR="00602463" w:rsidRPr="00CE7C7A">
        <w:rPr>
          <w:rFonts w:asciiTheme="minorHAnsi" w:hAnsiTheme="minorHAnsi" w:cstheme="minorHAnsi"/>
          <w:spacing w:val="-2"/>
          <w:sz w:val="24"/>
          <w:szCs w:val="24"/>
        </w:rPr>
        <w:t>i</w:t>
      </w:r>
      <w:r w:rsidR="00602463" w:rsidRPr="00CE7C7A">
        <w:rPr>
          <w:rFonts w:asciiTheme="minorHAnsi" w:hAnsiTheme="minorHAnsi" w:cstheme="minorHAnsi"/>
          <w:sz w:val="24"/>
          <w:szCs w:val="24"/>
        </w:rPr>
        <w:t>n</w:t>
      </w:r>
      <w:r w:rsidR="00602463" w:rsidRPr="00CE7C7A">
        <w:rPr>
          <w:rFonts w:asciiTheme="minorHAnsi" w:hAnsiTheme="minorHAnsi" w:cstheme="minorHAnsi"/>
          <w:spacing w:val="-1"/>
          <w:sz w:val="24"/>
          <w:szCs w:val="24"/>
        </w:rPr>
        <w:t xml:space="preserve"> </w:t>
      </w:r>
      <w:r w:rsidR="00602463" w:rsidRPr="00CE7C7A">
        <w:rPr>
          <w:rFonts w:asciiTheme="minorHAnsi" w:hAnsiTheme="minorHAnsi" w:cstheme="minorHAnsi"/>
          <w:sz w:val="24"/>
          <w:szCs w:val="24"/>
        </w:rPr>
        <w:t>this</w:t>
      </w:r>
      <w:r w:rsidR="00602463" w:rsidRPr="00CE7C7A">
        <w:rPr>
          <w:rFonts w:asciiTheme="minorHAnsi" w:hAnsiTheme="minorHAnsi" w:cstheme="minorHAnsi"/>
          <w:spacing w:val="-2"/>
          <w:sz w:val="24"/>
          <w:szCs w:val="24"/>
        </w:rPr>
        <w:t xml:space="preserve"> </w:t>
      </w:r>
      <w:r w:rsidR="00602463" w:rsidRPr="00CE7C7A">
        <w:rPr>
          <w:rFonts w:asciiTheme="minorHAnsi" w:hAnsiTheme="minorHAnsi" w:cstheme="minorHAnsi"/>
          <w:spacing w:val="1"/>
          <w:sz w:val="24"/>
          <w:szCs w:val="24"/>
        </w:rPr>
        <w:t>R</w:t>
      </w:r>
      <w:r w:rsidR="00602463" w:rsidRPr="00CE7C7A">
        <w:rPr>
          <w:rFonts w:asciiTheme="minorHAnsi" w:hAnsiTheme="minorHAnsi" w:cstheme="minorHAnsi"/>
          <w:spacing w:val="-1"/>
          <w:sz w:val="24"/>
          <w:szCs w:val="24"/>
        </w:rPr>
        <w:t>F</w:t>
      </w:r>
      <w:r w:rsidR="00602463" w:rsidRPr="00CE7C7A">
        <w:rPr>
          <w:rFonts w:asciiTheme="minorHAnsi" w:hAnsiTheme="minorHAnsi" w:cstheme="minorHAnsi"/>
          <w:sz w:val="24"/>
          <w:szCs w:val="24"/>
        </w:rPr>
        <w:t>Q.</w:t>
      </w:r>
    </w:p>
    <w:p w14:paraId="177E9590" w14:textId="77777777" w:rsidR="00F30FA2" w:rsidRPr="00CE7C7A" w:rsidRDefault="00F30FA2" w:rsidP="00CE7C7A">
      <w:pPr>
        <w:spacing w:before="20" w:line="280" w:lineRule="exact"/>
        <w:ind w:left="360"/>
        <w:rPr>
          <w:rFonts w:asciiTheme="minorHAnsi" w:hAnsiTheme="minorHAnsi" w:cstheme="minorHAnsi"/>
          <w:sz w:val="28"/>
          <w:szCs w:val="28"/>
        </w:rPr>
      </w:pPr>
    </w:p>
    <w:p w14:paraId="6E3C791F" w14:textId="5BCA5869" w:rsidR="00F30FA2" w:rsidRPr="00CE7C7A" w:rsidRDefault="00602463" w:rsidP="00CE7C7A">
      <w:pPr>
        <w:pStyle w:val="ListParagraph"/>
        <w:numPr>
          <w:ilvl w:val="0"/>
          <w:numId w:val="13"/>
        </w:numPr>
        <w:spacing w:line="256" w:lineRule="auto"/>
        <w:ind w:right="81"/>
        <w:rPr>
          <w:rFonts w:asciiTheme="minorHAnsi" w:hAnsiTheme="minorHAnsi" w:cstheme="minorHAnsi"/>
          <w:sz w:val="24"/>
          <w:szCs w:val="24"/>
        </w:rPr>
        <w:sectPr w:rsidR="00F30FA2" w:rsidRPr="00CE7C7A" w:rsidSect="00453F29">
          <w:pgSz w:w="12240" w:h="15840"/>
          <w:pgMar w:top="1360" w:right="1280" w:bottom="280" w:left="1300" w:header="0" w:footer="873" w:gutter="0"/>
          <w:cols w:space="720"/>
        </w:sectPr>
      </w:pPr>
      <w:r w:rsidRPr="00CE7C7A">
        <w:rPr>
          <w:rFonts w:asciiTheme="minorHAnsi" w:hAnsiTheme="minorHAnsi" w:cstheme="minorHAnsi"/>
          <w:sz w:val="24"/>
          <w:szCs w:val="24"/>
        </w:rPr>
        <w:t>NAC</w:t>
      </w:r>
      <w:r w:rsidRPr="00CE7C7A">
        <w:rPr>
          <w:rFonts w:asciiTheme="minorHAnsi" w:hAnsiTheme="minorHAnsi" w:cstheme="minorHAnsi"/>
          <w:spacing w:val="39"/>
          <w:sz w:val="24"/>
          <w:szCs w:val="24"/>
        </w:rPr>
        <w:t xml:space="preserve"> </w:t>
      </w:r>
      <w:r w:rsidRPr="00CE7C7A">
        <w:rPr>
          <w:rFonts w:asciiTheme="minorHAnsi" w:hAnsiTheme="minorHAnsi" w:cstheme="minorHAnsi"/>
          <w:spacing w:val="1"/>
          <w:sz w:val="24"/>
          <w:szCs w:val="24"/>
        </w:rPr>
        <w:t>im</w:t>
      </w:r>
      <w:r w:rsidRPr="00CE7C7A">
        <w:rPr>
          <w:rFonts w:asciiTheme="minorHAnsi" w:hAnsiTheme="minorHAnsi" w:cstheme="minorHAnsi"/>
          <w:sz w:val="24"/>
          <w:szCs w:val="24"/>
        </w:rPr>
        <w:t>pl</w:t>
      </w:r>
      <w:r w:rsidRPr="00CE7C7A">
        <w:rPr>
          <w:rFonts w:asciiTheme="minorHAnsi" w:hAnsiTheme="minorHAnsi" w:cstheme="minorHAnsi"/>
          <w:spacing w:val="-1"/>
          <w:sz w:val="24"/>
          <w:szCs w:val="24"/>
        </w:rPr>
        <w:t>e</w:t>
      </w:r>
      <w:r w:rsidRPr="00CE7C7A">
        <w:rPr>
          <w:rFonts w:asciiTheme="minorHAnsi" w:hAnsiTheme="minorHAnsi" w:cstheme="minorHAnsi"/>
          <w:spacing w:val="1"/>
          <w:sz w:val="24"/>
          <w:szCs w:val="24"/>
        </w:rPr>
        <w:t>m</w:t>
      </w:r>
      <w:r w:rsidRPr="00CE7C7A">
        <w:rPr>
          <w:rFonts w:asciiTheme="minorHAnsi" w:hAnsiTheme="minorHAnsi" w:cstheme="minorHAnsi"/>
          <w:spacing w:val="-1"/>
          <w:sz w:val="24"/>
          <w:szCs w:val="24"/>
        </w:rPr>
        <w:t>e</w:t>
      </w:r>
      <w:r w:rsidRPr="00CE7C7A">
        <w:rPr>
          <w:rFonts w:asciiTheme="minorHAnsi" w:hAnsiTheme="minorHAnsi" w:cstheme="minorHAnsi"/>
          <w:sz w:val="24"/>
          <w:szCs w:val="24"/>
        </w:rPr>
        <w:t>nts</w:t>
      </w:r>
      <w:r w:rsidRPr="00CE7C7A">
        <w:rPr>
          <w:rFonts w:asciiTheme="minorHAnsi" w:hAnsiTheme="minorHAnsi" w:cstheme="minorHAnsi"/>
          <w:spacing w:val="36"/>
          <w:sz w:val="24"/>
          <w:szCs w:val="24"/>
        </w:rPr>
        <w:t xml:space="preserve"> </w:t>
      </w:r>
      <w:r w:rsidRPr="00CE7C7A">
        <w:rPr>
          <w:rFonts w:asciiTheme="minorHAnsi" w:hAnsiTheme="minorHAnsi" w:cstheme="minorHAnsi"/>
          <w:sz w:val="24"/>
          <w:szCs w:val="24"/>
        </w:rPr>
        <w:t>a</w:t>
      </w:r>
      <w:r w:rsidRPr="00CE7C7A">
        <w:rPr>
          <w:rFonts w:asciiTheme="minorHAnsi" w:hAnsiTheme="minorHAnsi" w:cstheme="minorHAnsi"/>
          <w:spacing w:val="42"/>
          <w:sz w:val="24"/>
          <w:szCs w:val="24"/>
        </w:rPr>
        <w:t xml:space="preserve"> </w:t>
      </w:r>
      <w:r w:rsidR="006046F0" w:rsidRPr="00CE7C7A">
        <w:rPr>
          <w:rFonts w:asciiTheme="minorHAnsi" w:hAnsiTheme="minorHAnsi" w:cstheme="minorHAnsi"/>
          <w:spacing w:val="2"/>
          <w:sz w:val="24"/>
          <w:szCs w:val="24"/>
        </w:rPr>
        <w:t>zero-tolerance</w:t>
      </w:r>
      <w:r w:rsidRPr="00CE7C7A">
        <w:rPr>
          <w:rFonts w:asciiTheme="minorHAnsi" w:hAnsiTheme="minorHAnsi" w:cstheme="minorHAnsi"/>
          <w:spacing w:val="39"/>
          <w:sz w:val="24"/>
          <w:szCs w:val="24"/>
        </w:rPr>
        <w:t xml:space="preserve"> </w:t>
      </w:r>
      <w:r w:rsidRPr="00CE7C7A">
        <w:rPr>
          <w:rFonts w:asciiTheme="minorHAnsi" w:hAnsiTheme="minorHAnsi" w:cstheme="minorHAnsi"/>
          <w:sz w:val="24"/>
          <w:szCs w:val="24"/>
        </w:rPr>
        <w:t>on</w:t>
      </w:r>
      <w:r w:rsidRPr="00CE7C7A">
        <w:rPr>
          <w:rFonts w:asciiTheme="minorHAnsi" w:hAnsiTheme="minorHAnsi" w:cstheme="minorHAnsi"/>
          <w:spacing w:val="44"/>
          <w:sz w:val="24"/>
          <w:szCs w:val="24"/>
        </w:rPr>
        <w:t xml:space="preserve"> </w:t>
      </w:r>
      <w:r w:rsidRPr="00CE7C7A">
        <w:rPr>
          <w:rFonts w:asciiTheme="minorHAnsi" w:hAnsiTheme="minorHAnsi" w:cstheme="minorHAnsi"/>
          <w:spacing w:val="-1"/>
          <w:sz w:val="24"/>
          <w:szCs w:val="24"/>
        </w:rPr>
        <w:t>fra</w:t>
      </w:r>
      <w:r w:rsidRPr="00CE7C7A">
        <w:rPr>
          <w:rFonts w:asciiTheme="minorHAnsi" w:hAnsiTheme="minorHAnsi" w:cstheme="minorHAnsi"/>
          <w:sz w:val="24"/>
          <w:szCs w:val="24"/>
        </w:rPr>
        <w:t>ud</w:t>
      </w:r>
      <w:r w:rsidRPr="00CE7C7A">
        <w:rPr>
          <w:rFonts w:asciiTheme="minorHAnsi" w:hAnsiTheme="minorHAnsi" w:cstheme="minorHAnsi"/>
          <w:spacing w:val="40"/>
          <w:sz w:val="24"/>
          <w:szCs w:val="24"/>
        </w:rPr>
        <w:t xml:space="preserve"> </w:t>
      </w:r>
      <w:r w:rsidRPr="00CE7C7A">
        <w:rPr>
          <w:rFonts w:asciiTheme="minorHAnsi" w:hAnsiTheme="minorHAnsi" w:cstheme="minorHAnsi"/>
          <w:spacing w:val="-1"/>
          <w:sz w:val="24"/>
          <w:szCs w:val="24"/>
        </w:rPr>
        <w:t>a</w:t>
      </w:r>
      <w:r w:rsidRPr="00CE7C7A">
        <w:rPr>
          <w:rFonts w:asciiTheme="minorHAnsi" w:hAnsiTheme="minorHAnsi" w:cstheme="minorHAnsi"/>
          <w:spacing w:val="3"/>
          <w:sz w:val="24"/>
          <w:szCs w:val="24"/>
        </w:rPr>
        <w:t>n</w:t>
      </w:r>
      <w:r w:rsidRPr="00CE7C7A">
        <w:rPr>
          <w:rFonts w:asciiTheme="minorHAnsi" w:hAnsiTheme="minorHAnsi" w:cstheme="minorHAnsi"/>
          <w:sz w:val="24"/>
          <w:szCs w:val="24"/>
        </w:rPr>
        <w:t>d</w:t>
      </w:r>
      <w:r w:rsidRPr="00CE7C7A">
        <w:rPr>
          <w:rFonts w:asciiTheme="minorHAnsi" w:hAnsiTheme="minorHAnsi" w:cstheme="minorHAnsi"/>
          <w:spacing w:val="44"/>
          <w:sz w:val="24"/>
          <w:szCs w:val="24"/>
        </w:rPr>
        <w:t xml:space="preserve"> </w:t>
      </w:r>
      <w:r w:rsidRPr="00CE7C7A">
        <w:rPr>
          <w:rFonts w:asciiTheme="minorHAnsi" w:hAnsiTheme="minorHAnsi" w:cstheme="minorHAnsi"/>
          <w:sz w:val="24"/>
          <w:szCs w:val="24"/>
        </w:rPr>
        <w:t>oth</w:t>
      </w:r>
      <w:r w:rsidRPr="00CE7C7A">
        <w:rPr>
          <w:rFonts w:asciiTheme="minorHAnsi" w:hAnsiTheme="minorHAnsi" w:cstheme="minorHAnsi"/>
          <w:spacing w:val="-1"/>
          <w:sz w:val="24"/>
          <w:szCs w:val="24"/>
        </w:rPr>
        <w:t>e</w:t>
      </w:r>
      <w:r w:rsidRPr="00CE7C7A">
        <w:rPr>
          <w:rFonts w:asciiTheme="minorHAnsi" w:hAnsiTheme="minorHAnsi" w:cstheme="minorHAnsi"/>
          <w:sz w:val="24"/>
          <w:szCs w:val="24"/>
        </w:rPr>
        <w:t>r</w:t>
      </w:r>
      <w:r w:rsidRPr="00CE7C7A">
        <w:rPr>
          <w:rFonts w:asciiTheme="minorHAnsi" w:hAnsiTheme="minorHAnsi" w:cstheme="minorHAnsi"/>
          <w:spacing w:val="38"/>
          <w:sz w:val="24"/>
          <w:szCs w:val="24"/>
        </w:rPr>
        <w:t xml:space="preserve"> </w:t>
      </w:r>
      <w:r w:rsidRPr="00CE7C7A">
        <w:rPr>
          <w:rFonts w:asciiTheme="minorHAnsi" w:hAnsiTheme="minorHAnsi" w:cstheme="minorHAnsi"/>
          <w:spacing w:val="3"/>
          <w:sz w:val="24"/>
          <w:szCs w:val="24"/>
        </w:rPr>
        <w:t>p</w:t>
      </w:r>
      <w:r w:rsidRPr="00CE7C7A">
        <w:rPr>
          <w:rFonts w:asciiTheme="minorHAnsi" w:hAnsiTheme="minorHAnsi" w:cstheme="minorHAnsi"/>
          <w:spacing w:val="-1"/>
          <w:sz w:val="24"/>
          <w:szCs w:val="24"/>
        </w:rPr>
        <w:t>r</w:t>
      </w:r>
      <w:r w:rsidRPr="00CE7C7A">
        <w:rPr>
          <w:rFonts w:asciiTheme="minorHAnsi" w:hAnsiTheme="minorHAnsi" w:cstheme="minorHAnsi"/>
          <w:spacing w:val="-3"/>
          <w:sz w:val="24"/>
          <w:szCs w:val="24"/>
        </w:rPr>
        <w:t>e</w:t>
      </w:r>
      <w:r w:rsidRPr="00CE7C7A">
        <w:rPr>
          <w:rFonts w:asciiTheme="minorHAnsi" w:hAnsiTheme="minorHAnsi" w:cstheme="minorHAnsi"/>
          <w:sz w:val="24"/>
          <w:szCs w:val="24"/>
        </w:rPr>
        <w:t>s</w:t>
      </w:r>
      <w:r w:rsidRPr="00CE7C7A">
        <w:rPr>
          <w:rFonts w:asciiTheme="minorHAnsi" w:hAnsiTheme="minorHAnsi" w:cstheme="minorHAnsi"/>
          <w:spacing w:val="2"/>
          <w:sz w:val="24"/>
          <w:szCs w:val="24"/>
        </w:rPr>
        <w:t>c</w:t>
      </w:r>
      <w:r w:rsidRPr="00CE7C7A">
        <w:rPr>
          <w:rFonts w:asciiTheme="minorHAnsi" w:hAnsiTheme="minorHAnsi" w:cstheme="minorHAnsi"/>
          <w:sz w:val="24"/>
          <w:szCs w:val="24"/>
        </w:rPr>
        <w:t>rib</w:t>
      </w:r>
      <w:r w:rsidRPr="00CE7C7A">
        <w:rPr>
          <w:rFonts w:asciiTheme="minorHAnsi" w:hAnsiTheme="minorHAnsi" w:cstheme="minorHAnsi"/>
          <w:spacing w:val="-1"/>
          <w:sz w:val="24"/>
          <w:szCs w:val="24"/>
        </w:rPr>
        <w:t>e</w:t>
      </w:r>
      <w:r w:rsidRPr="00CE7C7A">
        <w:rPr>
          <w:rFonts w:asciiTheme="minorHAnsi" w:hAnsiTheme="minorHAnsi" w:cstheme="minorHAnsi"/>
          <w:sz w:val="24"/>
          <w:szCs w:val="24"/>
        </w:rPr>
        <w:t>d</w:t>
      </w:r>
      <w:r w:rsidRPr="00CE7C7A">
        <w:rPr>
          <w:rFonts w:asciiTheme="minorHAnsi" w:hAnsiTheme="minorHAnsi" w:cstheme="minorHAnsi"/>
          <w:spacing w:val="37"/>
          <w:sz w:val="24"/>
          <w:szCs w:val="24"/>
        </w:rPr>
        <w:t xml:space="preserve"> </w:t>
      </w:r>
      <w:r w:rsidRPr="00CE7C7A">
        <w:rPr>
          <w:rFonts w:asciiTheme="minorHAnsi" w:hAnsiTheme="minorHAnsi" w:cstheme="minorHAnsi"/>
          <w:sz w:val="24"/>
          <w:szCs w:val="24"/>
        </w:rPr>
        <w:t>p</w:t>
      </w:r>
      <w:r w:rsidRPr="00CE7C7A">
        <w:rPr>
          <w:rFonts w:asciiTheme="minorHAnsi" w:hAnsiTheme="minorHAnsi" w:cstheme="minorHAnsi"/>
          <w:spacing w:val="-1"/>
          <w:sz w:val="24"/>
          <w:szCs w:val="24"/>
        </w:rPr>
        <w:t>rac</w:t>
      </w:r>
      <w:r w:rsidRPr="00CE7C7A">
        <w:rPr>
          <w:rFonts w:asciiTheme="minorHAnsi" w:hAnsiTheme="minorHAnsi" w:cstheme="minorHAnsi"/>
          <w:spacing w:val="3"/>
          <w:sz w:val="24"/>
          <w:szCs w:val="24"/>
        </w:rPr>
        <w:t>t</w:t>
      </w:r>
      <w:r w:rsidRPr="00CE7C7A">
        <w:rPr>
          <w:rFonts w:asciiTheme="minorHAnsi" w:hAnsiTheme="minorHAnsi" w:cstheme="minorHAnsi"/>
          <w:sz w:val="24"/>
          <w:szCs w:val="24"/>
        </w:rPr>
        <w:t>i</w:t>
      </w:r>
      <w:r w:rsidRPr="00CE7C7A">
        <w:rPr>
          <w:rFonts w:asciiTheme="minorHAnsi" w:hAnsiTheme="minorHAnsi" w:cstheme="minorHAnsi"/>
          <w:spacing w:val="2"/>
          <w:sz w:val="24"/>
          <w:szCs w:val="24"/>
        </w:rPr>
        <w:t>c</w:t>
      </w:r>
      <w:r w:rsidRPr="00CE7C7A">
        <w:rPr>
          <w:rFonts w:asciiTheme="minorHAnsi" w:hAnsiTheme="minorHAnsi" w:cstheme="minorHAnsi"/>
          <w:spacing w:val="-1"/>
          <w:sz w:val="24"/>
          <w:szCs w:val="24"/>
        </w:rPr>
        <w:t>e</w:t>
      </w:r>
      <w:r w:rsidRPr="00CE7C7A">
        <w:rPr>
          <w:rFonts w:asciiTheme="minorHAnsi" w:hAnsiTheme="minorHAnsi" w:cstheme="minorHAnsi"/>
          <w:sz w:val="24"/>
          <w:szCs w:val="24"/>
        </w:rPr>
        <w:t>s</w:t>
      </w:r>
      <w:r w:rsidRPr="00CE7C7A">
        <w:rPr>
          <w:rFonts w:asciiTheme="minorHAnsi" w:hAnsiTheme="minorHAnsi" w:cstheme="minorHAnsi"/>
          <w:spacing w:val="39"/>
          <w:sz w:val="24"/>
          <w:szCs w:val="24"/>
        </w:rPr>
        <w:t xml:space="preserve"> </w:t>
      </w:r>
      <w:r w:rsidRPr="00CE7C7A">
        <w:rPr>
          <w:rFonts w:asciiTheme="minorHAnsi" w:hAnsiTheme="minorHAnsi" w:cstheme="minorHAnsi"/>
          <w:spacing w:val="-1"/>
          <w:sz w:val="24"/>
          <w:szCs w:val="24"/>
        </w:rPr>
        <w:t>a</w:t>
      </w:r>
      <w:r w:rsidRPr="00CE7C7A">
        <w:rPr>
          <w:rFonts w:asciiTheme="minorHAnsi" w:hAnsiTheme="minorHAnsi" w:cstheme="minorHAnsi"/>
          <w:sz w:val="24"/>
          <w:szCs w:val="24"/>
        </w:rPr>
        <w:t>nd</w:t>
      </w:r>
      <w:r w:rsidRPr="00CE7C7A">
        <w:rPr>
          <w:rFonts w:asciiTheme="minorHAnsi" w:hAnsiTheme="minorHAnsi" w:cstheme="minorHAnsi"/>
          <w:spacing w:val="44"/>
          <w:sz w:val="24"/>
          <w:szCs w:val="24"/>
        </w:rPr>
        <w:t xml:space="preserve"> </w:t>
      </w:r>
      <w:r w:rsidRPr="00CE7C7A">
        <w:rPr>
          <w:rFonts w:asciiTheme="minorHAnsi" w:hAnsiTheme="minorHAnsi" w:cstheme="minorHAnsi"/>
          <w:sz w:val="24"/>
          <w:szCs w:val="24"/>
        </w:rPr>
        <w:t>is</w:t>
      </w:r>
      <w:r w:rsidRPr="00CE7C7A">
        <w:rPr>
          <w:rFonts w:asciiTheme="minorHAnsi" w:hAnsiTheme="minorHAnsi" w:cstheme="minorHAnsi"/>
          <w:spacing w:val="-1"/>
          <w:sz w:val="24"/>
          <w:szCs w:val="24"/>
        </w:rPr>
        <w:t xml:space="preserve"> c</w:t>
      </w:r>
      <w:r w:rsidRPr="00CE7C7A">
        <w:rPr>
          <w:rFonts w:asciiTheme="minorHAnsi" w:hAnsiTheme="minorHAnsi" w:cstheme="minorHAnsi"/>
          <w:sz w:val="24"/>
          <w:szCs w:val="24"/>
        </w:rPr>
        <w:t>o</w:t>
      </w:r>
      <w:r w:rsidRPr="00CE7C7A">
        <w:rPr>
          <w:rFonts w:asciiTheme="minorHAnsi" w:hAnsiTheme="minorHAnsi" w:cstheme="minorHAnsi"/>
          <w:spacing w:val="1"/>
          <w:sz w:val="24"/>
          <w:szCs w:val="24"/>
        </w:rPr>
        <w:t>mmit</w:t>
      </w:r>
      <w:r w:rsidRPr="00CE7C7A">
        <w:rPr>
          <w:rFonts w:asciiTheme="minorHAnsi" w:hAnsiTheme="minorHAnsi" w:cstheme="minorHAnsi"/>
          <w:sz w:val="24"/>
          <w:szCs w:val="24"/>
        </w:rPr>
        <w:t>t</w:t>
      </w:r>
      <w:r w:rsidRPr="00CE7C7A">
        <w:rPr>
          <w:rFonts w:asciiTheme="minorHAnsi" w:hAnsiTheme="minorHAnsi" w:cstheme="minorHAnsi"/>
          <w:spacing w:val="-1"/>
          <w:sz w:val="24"/>
          <w:szCs w:val="24"/>
        </w:rPr>
        <w:t>e</w:t>
      </w:r>
      <w:r w:rsidRPr="00CE7C7A">
        <w:rPr>
          <w:rFonts w:asciiTheme="minorHAnsi" w:hAnsiTheme="minorHAnsi" w:cstheme="minorHAnsi"/>
          <w:sz w:val="24"/>
          <w:szCs w:val="24"/>
        </w:rPr>
        <w:t>d to</w:t>
      </w:r>
      <w:r w:rsidRPr="00CE7C7A">
        <w:rPr>
          <w:rFonts w:asciiTheme="minorHAnsi" w:hAnsiTheme="minorHAnsi" w:cstheme="minorHAnsi"/>
          <w:spacing w:val="-3"/>
          <w:sz w:val="24"/>
          <w:szCs w:val="24"/>
        </w:rPr>
        <w:t xml:space="preserve"> </w:t>
      </w:r>
      <w:r w:rsidRPr="00CE7C7A">
        <w:rPr>
          <w:rFonts w:asciiTheme="minorHAnsi" w:hAnsiTheme="minorHAnsi" w:cstheme="minorHAnsi"/>
          <w:sz w:val="24"/>
          <w:szCs w:val="24"/>
        </w:rPr>
        <w:t>pr</w:t>
      </w:r>
      <w:r w:rsidRPr="00CE7C7A">
        <w:rPr>
          <w:rFonts w:asciiTheme="minorHAnsi" w:hAnsiTheme="minorHAnsi" w:cstheme="minorHAnsi"/>
          <w:spacing w:val="-3"/>
          <w:sz w:val="24"/>
          <w:szCs w:val="24"/>
        </w:rPr>
        <w:t>e</w:t>
      </w:r>
      <w:r w:rsidRPr="00CE7C7A">
        <w:rPr>
          <w:rFonts w:asciiTheme="minorHAnsi" w:hAnsiTheme="minorHAnsi" w:cstheme="minorHAnsi"/>
          <w:sz w:val="24"/>
          <w:szCs w:val="24"/>
        </w:rPr>
        <w:t>v</w:t>
      </w:r>
      <w:r w:rsidRPr="00CE7C7A">
        <w:rPr>
          <w:rFonts w:asciiTheme="minorHAnsi" w:hAnsiTheme="minorHAnsi" w:cstheme="minorHAnsi"/>
          <w:spacing w:val="-1"/>
          <w:sz w:val="24"/>
          <w:szCs w:val="24"/>
        </w:rPr>
        <w:t>e</w:t>
      </w:r>
      <w:r w:rsidRPr="00CE7C7A">
        <w:rPr>
          <w:rFonts w:asciiTheme="minorHAnsi" w:hAnsiTheme="minorHAnsi" w:cstheme="minorHAnsi"/>
          <w:sz w:val="24"/>
          <w:szCs w:val="24"/>
        </w:rPr>
        <w:t>n</w:t>
      </w:r>
      <w:r w:rsidRPr="00CE7C7A">
        <w:rPr>
          <w:rFonts w:asciiTheme="minorHAnsi" w:hAnsiTheme="minorHAnsi" w:cstheme="minorHAnsi"/>
          <w:spacing w:val="1"/>
          <w:sz w:val="24"/>
          <w:szCs w:val="24"/>
        </w:rPr>
        <w:t>ti</w:t>
      </w:r>
      <w:r w:rsidRPr="00CE7C7A">
        <w:rPr>
          <w:rFonts w:asciiTheme="minorHAnsi" w:hAnsiTheme="minorHAnsi" w:cstheme="minorHAnsi"/>
          <w:spacing w:val="3"/>
          <w:sz w:val="24"/>
          <w:szCs w:val="24"/>
        </w:rPr>
        <w:t>n</w:t>
      </w:r>
      <w:r w:rsidRPr="00CE7C7A">
        <w:rPr>
          <w:rFonts w:asciiTheme="minorHAnsi" w:hAnsiTheme="minorHAnsi" w:cstheme="minorHAnsi"/>
          <w:spacing w:val="-5"/>
          <w:sz w:val="24"/>
          <w:szCs w:val="24"/>
        </w:rPr>
        <w:t>g</w:t>
      </w:r>
      <w:r w:rsidRPr="00CE7C7A">
        <w:rPr>
          <w:rFonts w:asciiTheme="minorHAnsi" w:hAnsiTheme="minorHAnsi" w:cstheme="minorHAnsi"/>
          <w:sz w:val="24"/>
          <w:szCs w:val="24"/>
        </w:rPr>
        <w:t>,</w:t>
      </w:r>
      <w:r w:rsidRPr="00CE7C7A">
        <w:rPr>
          <w:rFonts w:asciiTheme="minorHAnsi" w:hAnsiTheme="minorHAnsi" w:cstheme="minorHAnsi"/>
          <w:spacing w:val="-10"/>
          <w:sz w:val="24"/>
          <w:szCs w:val="24"/>
        </w:rPr>
        <w:t xml:space="preserve"> </w:t>
      </w:r>
      <w:r w:rsidRPr="00CE7C7A">
        <w:rPr>
          <w:rFonts w:asciiTheme="minorHAnsi" w:hAnsiTheme="minorHAnsi" w:cstheme="minorHAnsi"/>
          <w:sz w:val="24"/>
          <w:szCs w:val="24"/>
        </w:rPr>
        <w:t>id</w:t>
      </w:r>
      <w:r w:rsidRPr="00CE7C7A">
        <w:rPr>
          <w:rFonts w:asciiTheme="minorHAnsi" w:hAnsiTheme="minorHAnsi" w:cstheme="minorHAnsi"/>
          <w:spacing w:val="-1"/>
          <w:sz w:val="24"/>
          <w:szCs w:val="24"/>
        </w:rPr>
        <w:t>e</w:t>
      </w:r>
      <w:r w:rsidRPr="00CE7C7A">
        <w:rPr>
          <w:rFonts w:asciiTheme="minorHAnsi" w:hAnsiTheme="minorHAnsi" w:cstheme="minorHAnsi"/>
          <w:sz w:val="24"/>
          <w:szCs w:val="24"/>
        </w:rPr>
        <w:t>nt</w:t>
      </w:r>
      <w:r w:rsidRPr="00CE7C7A">
        <w:rPr>
          <w:rFonts w:asciiTheme="minorHAnsi" w:hAnsiTheme="minorHAnsi" w:cstheme="minorHAnsi"/>
          <w:spacing w:val="1"/>
          <w:sz w:val="24"/>
          <w:szCs w:val="24"/>
        </w:rPr>
        <w:t>i</w:t>
      </w:r>
      <w:r w:rsidRPr="00CE7C7A">
        <w:rPr>
          <w:rFonts w:asciiTheme="minorHAnsi" w:hAnsiTheme="minorHAnsi" w:cstheme="minorHAnsi"/>
          <w:spacing w:val="7"/>
          <w:sz w:val="24"/>
          <w:szCs w:val="24"/>
        </w:rPr>
        <w:t>f</w:t>
      </w:r>
      <w:r w:rsidRPr="00CE7C7A">
        <w:rPr>
          <w:rFonts w:asciiTheme="minorHAnsi" w:hAnsiTheme="minorHAnsi" w:cstheme="minorHAnsi"/>
          <w:spacing w:val="-12"/>
          <w:sz w:val="24"/>
          <w:szCs w:val="24"/>
        </w:rPr>
        <w:t>y</w:t>
      </w:r>
      <w:r w:rsidRPr="00CE7C7A">
        <w:rPr>
          <w:rFonts w:asciiTheme="minorHAnsi" w:hAnsiTheme="minorHAnsi" w:cstheme="minorHAnsi"/>
          <w:spacing w:val="1"/>
          <w:sz w:val="24"/>
          <w:szCs w:val="24"/>
        </w:rPr>
        <w:t>i</w:t>
      </w:r>
      <w:r w:rsidRPr="00CE7C7A">
        <w:rPr>
          <w:rFonts w:asciiTheme="minorHAnsi" w:hAnsiTheme="minorHAnsi" w:cstheme="minorHAnsi"/>
          <w:spacing w:val="5"/>
          <w:sz w:val="24"/>
          <w:szCs w:val="24"/>
        </w:rPr>
        <w:t>n</w:t>
      </w:r>
      <w:r w:rsidRPr="00CE7C7A">
        <w:rPr>
          <w:rFonts w:asciiTheme="minorHAnsi" w:hAnsiTheme="minorHAnsi" w:cstheme="minorHAnsi"/>
          <w:sz w:val="24"/>
          <w:szCs w:val="24"/>
        </w:rPr>
        <w:t>g</w:t>
      </w:r>
      <w:r w:rsidRPr="00CE7C7A">
        <w:rPr>
          <w:rFonts w:asciiTheme="minorHAnsi" w:hAnsiTheme="minorHAnsi" w:cstheme="minorHAnsi"/>
          <w:spacing w:val="-14"/>
          <w:sz w:val="24"/>
          <w:szCs w:val="24"/>
        </w:rPr>
        <w:t xml:space="preserve"> </w:t>
      </w:r>
      <w:r w:rsidRPr="00CE7C7A">
        <w:rPr>
          <w:rFonts w:asciiTheme="minorHAnsi" w:hAnsiTheme="minorHAnsi" w:cstheme="minorHAnsi"/>
          <w:spacing w:val="-1"/>
          <w:sz w:val="24"/>
          <w:szCs w:val="24"/>
        </w:rPr>
        <w:t>a</w:t>
      </w:r>
      <w:r w:rsidRPr="00CE7C7A">
        <w:rPr>
          <w:rFonts w:asciiTheme="minorHAnsi" w:hAnsiTheme="minorHAnsi" w:cstheme="minorHAnsi"/>
          <w:sz w:val="24"/>
          <w:szCs w:val="24"/>
        </w:rPr>
        <w:t>nd</w:t>
      </w:r>
      <w:r w:rsidRPr="00CE7C7A">
        <w:rPr>
          <w:rFonts w:asciiTheme="minorHAnsi" w:hAnsiTheme="minorHAnsi" w:cstheme="minorHAnsi"/>
          <w:spacing w:val="-4"/>
          <w:sz w:val="24"/>
          <w:szCs w:val="24"/>
        </w:rPr>
        <w:t xml:space="preserve"> </w:t>
      </w:r>
      <w:r w:rsidRPr="00CE7C7A">
        <w:rPr>
          <w:rFonts w:asciiTheme="minorHAnsi" w:hAnsiTheme="minorHAnsi" w:cstheme="minorHAnsi"/>
          <w:spacing w:val="-1"/>
          <w:sz w:val="24"/>
          <w:szCs w:val="24"/>
        </w:rPr>
        <w:t>a</w:t>
      </w:r>
      <w:r w:rsidRPr="00CE7C7A">
        <w:rPr>
          <w:rFonts w:asciiTheme="minorHAnsi" w:hAnsiTheme="minorHAnsi" w:cstheme="minorHAnsi"/>
          <w:sz w:val="24"/>
          <w:szCs w:val="24"/>
        </w:rPr>
        <w:t>d</w:t>
      </w:r>
      <w:r w:rsidRPr="00CE7C7A">
        <w:rPr>
          <w:rFonts w:asciiTheme="minorHAnsi" w:hAnsiTheme="minorHAnsi" w:cstheme="minorHAnsi"/>
          <w:spacing w:val="3"/>
          <w:sz w:val="24"/>
          <w:szCs w:val="24"/>
        </w:rPr>
        <w:t>d</w:t>
      </w:r>
      <w:r w:rsidRPr="00CE7C7A">
        <w:rPr>
          <w:rFonts w:asciiTheme="minorHAnsi" w:hAnsiTheme="minorHAnsi" w:cstheme="minorHAnsi"/>
          <w:spacing w:val="-1"/>
          <w:sz w:val="24"/>
          <w:szCs w:val="24"/>
        </w:rPr>
        <w:t>r</w:t>
      </w:r>
      <w:r w:rsidRPr="00CE7C7A">
        <w:rPr>
          <w:rFonts w:asciiTheme="minorHAnsi" w:hAnsiTheme="minorHAnsi" w:cstheme="minorHAnsi"/>
          <w:spacing w:val="-3"/>
          <w:sz w:val="24"/>
          <w:szCs w:val="24"/>
        </w:rPr>
        <w:t>e</w:t>
      </w:r>
      <w:r w:rsidRPr="00CE7C7A">
        <w:rPr>
          <w:rFonts w:asciiTheme="minorHAnsi" w:hAnsiTheme="minorHAnsi" w:cstheme="minorHAnsi"/>
          <w:sz w:val="24"/>
          <w:szCs w:val="24"/>
        </w:rPr>
        <w:t>s</w:t>
      </w:r>
      <w:r w:rsidRPr="00CE7C7A">
        <w:rPr>
          <w:rFonts w:asciiTheme="minorHAnsi" w:hAnsiTheme="minorHAnsi" w:cstheme="minorHAnsi"/>
          <w:spacing w:val="1"/>
          <w:sz w:val="24"/>
          <w:szCs w:val="24"/>
        </w:rPr>
        <w:t>s</w:t>
      </w:r>
      <w:r w:rsidRPr="00CE7C7A">
        <w:rPr>
          <w:rFonts w:asciiTheme="minorHAnsi" w:hAnsiTheme="minorHAnsi" w:cstheme="minorHAnsi"/>
          <w:spacing w:val="3"/>
          <w:sz w:val="24"/>
          <w:szCs w:val="24"/>
        </w:rPr>
        <w:t>i</w:t>
      </w:r>
      <w:r w:rsidRPr="00CE7C7A">
        <w:rPr>
          <w:rFonts w:asciiTheme="minorHAnsi" w:hAnsiTheme="minorHAnsi" w:cstheme="minorHAnsi"/>
          <w:spacing w:val="2"/>
          <w:sz w:val="24"/>
          <w:szCs w:val="24"/>
        </w:rPr>
        <w:t>n</w:t>
      </w:r>
      <w:r w:rsidRPr="00CE7C7A">
        <w:rPr>
          <w:rFonts w:asciiTheme="minorHAnsi" w:hAnsiTheme="minorHAnsi" w:cstheme="minorHAnsi"/>
          <w:sz w:val="24"/>
          <w:szCs w:val="24"/>
        </w:rPr>
        <w:t>g</w:t>
      </w:r>
      <w:r w:rsidRPr="00CE7C7A">
        <w:rPr>
          <w:rFonts w:asciiTheme="minorHAnsi" w:hAnsiTheme="minorHAnsi" w:cstheme="minorHAnsi"/>
          <w:spacing w:val="-14"/>
          <w:sz w:val="24"/>
          <w:szCs w:val="24"/>
        </w:rPr>
        <w:t xml:space="preserve"> </w:t>
      </w:r>
      <w:r w:rsidRPr="00CE7C7A">
        <w:rPr>
          <w:rFonts w:asciiTheme="minorHAnsi" w:hAnsiTheme="minorHAnsi" w:cstheme="minorHAnsi"/>
          <w:spacing w:val="-1"/>
          <w:sz w:val="24"/>
          <w:szCs w:val="24"/>
        </w:rPr>
        <w:t>a</w:t>
      </w:r>
      <w:r w:rsidRPr="00CE7C7A">
        <w:rPr>
          <w:rFonts w:asciiTheme="minorHAnsi" w:hAnsiTheme="minorHAnsi" w:cstheme="minorHAnsi"/>
          <w:sz w:val="24"/>
          <w:szCs w:val="24"/>
        </w:rPr>
        <w:t>ll</w:t>
      </w:r>
      <w:r w:rsidRPr="00CE7C7A">
        <w:rPr>
          <w:rFonts w:asciiTheme="minorHAnsi" w:hAnsiTheme="minorHAnsi" w:cstheme="minorHAnsi"/>
          <w:spacing w:val="-2"/>
          <w:sz w:val="24"/>
          <w:szCs w:val="24"/>
        </w:rPr>
        <w:t xml:space="preserve"> </w:t>
      </w:r>
      <w:r w:rsidRPr="00CE7C7A">
        <w:rPr>
          <w:rFonts w:asciiTheme="minorHAnsi" w:hAnsiTheme="minorHAnsi" w:cstheme="minorHAnsi"/>
          <w:sz w:val="24"/>
          <w:szCs w:val="24"/>
        </w:rPr>
        <w:t>su</w:t>
      </w:r>
      <w:r w:rsidRPr="00CE7C7A">
        <w:rPr>
          <w:rFonts w:asciiTheme="minorHAnsi" w:hAnsiTheme="minorHAnsi" w:cstheme="minorHAnsi"/>
          <w:spacing w:val="-1"/>
          <w:sz w:val="24"/>
          <w:szCs w:val="24"/>
        </w:rPr>
        <w:t>c</w:t>
      </w:r>
      <w:r w:rsidRPr="00CE7C7A">
        <w:rPr>
          <w:rFonts w:asciiTheme="minorHAnsi" w:hAnsiTheme="minorHAnsi" w:cstheme="minorHAnsi"/>
          <w:sz w:val="24"/>
          <w:szCs w:val="24"/>
        </w:rPr>
        <w:t>h</w:t>
      </w:r>
      <w:r w:rsidRPr="00CE7C7A">
        <w:rPr>
          <w:rFonts w:asciiTheme="minorHAnsi" w:hAnsiTheme="minorHAnsi" w:cstheme="minorHAnsi"/>
          <w:spacing w:val="-5"/>
          <w:sz w:val="24"/>
          <w:szCs w:val="24"/>
        </w:rPr>
        <w:t xml:space="preserve"> </w:t>
      </w:r>
      <w:r w:rsidRPr="00CE7C7A">
        <w:rPr>
          <w:rFonts w:asciiTheme="minorHAnsi" w:hAnsiTheme="minorHAnsi" w:cstheme="minorHAnsi"/>
          <w:spacing w:val="-1"/>
          <w:sz w:val="24"/>
          <w:szCs w:val="24"/>
        </w:rPr>
        <w:t>ac</w:t>
      </w:r>
      <w:r w:rsidRPr="00CE7C7A">
        <w:rPr>
          <w:rFonts w:asciiTheme="minorHAnsi" w:hAnsiTheme="minorHAnsi" w:cstheme="minorHAnsi"/>
          <w:sz w:val="24"/>
          <w:szCs w:val="24"/>
        </w:rPr>
        <w:t>ts</w:t>
      </w:r>
      <w:r w:rsidRPr="00CE7C7A">
        <w:rPr>
          <w:rFonts w:asciiTheme="minorHAnsi" w:hAnsiTheme="minorHAnsi" w:cstheme="minorHAnsi"/>
          <w:spacing w:val="-3"/>
          <w:sz w:val="24"/>
          <w:szCs w:val="24"/>
        </w:rPr>
        <w:t xml:space="preserve"> </w:t>
      </w:r>
      <w:r w:rsidRPr="00CE7C7A">
        <w:rPr>
          <w:rFonts w:asciiTheme="minorHAnsi" w:hAnsiTheme="minorHAnsi" w:cstheme="minorHAnsi"/>
          <w:spacing w:val="-1"/>
          <w:sz w:val="24"/>
          <w:szCs w:val="24"/>
        </w:rPr>
        <w:t>a</w:t>
      </w:r>
      <w:r w:rsidRPr="00CE7C7A">
        <w:rPr>
          <w:rFonts w:asciiTheme="minorHAnsi" w:hAnsiTheme="minorHAnsi" w:cstheme="minorHAnsi"/>
          <w:sz w:val="24"/>
          <w:szCs w:val="24"/>
        </w:rPr>
        <w:t>nd</w:t>
      </w:r>
      <w:r w:rsidRPr="00CE7C7A">
        <w:rPr>
          <w:rFonts w:asciiTheme="minorHAnsi" w:hAnsiTheme="minorHAnsi" w:cstheme="minorHAnsi"/>
          <w:spacing w:val="-4"/>
          <w:sz w:val="24"/>
          <w:szCs w:val="24"/>
        </w:rPr>
        <w:t xml:space="preserve"> </w:t>
      </w:r>
      <w:r w:rsidRPr="00CE7C7A">
        <w:rPr>
          <w:rFonts w:asciiTheme="minorHAnsi" w:hAnsiTheme="minorHAnsi" w:cstheme="minorHAnsi"/>
          <w:sz w:val="24"/>
          <w:szCs w:val="24"/>
        </w:rPr>
        <w:t>pr</w:t>
      </w:r>
      <w:r w:rsidRPr="00CE7C7A">
        <w:rPr>
          <w:rFonts w:asciiTheme="minorHAnsi" w:hAnsiTheme="minorHAnsi" w:cstheme="minorHAnsi"/>
          <w:spacing w:val="-3"/>
          <w:sz w:val="24"/>
          <w:szCs w:val="24"/>
        </w:rPr>
        <w:t>a</w:t>
      </w:r>
      <w:r w:rsidRPr="00CE7C7A">
        <w:rPr>
          <w:rFonts w:asciiTheme="minorHAnsi" w:hAnsiTheme="minorHAnsi" w:cstheme="minorHAnsi"/>
          <w:spacing w:val="-1"/>
          <w:sz w:val="24"/>
          <w:szCs w:val="24"/>
        </w:rPr>
        <w:t>c</w:t>
      </w:r>
      <w:r w:rsidRPr="00CE7C7A">
        <w:rPr>
          <w:rFonts w:asciiTheme="minorHAnsi" w:hAnsiTheme="minorHAnsi" w:cstheme="minorHAnsi"/>
          <w:spacing w:val="3"/>
          <w:sz w:val="24"/>
          <w:szCs w:val="24"/>
        </w:rPr>
        <w:t>t</w:t>
      </w:r>
      <w:r w:rsidRPr="00CE7C7A">
        <w:rPr>
          <w:rFonts w:asciiTheme="minorHAnsi" w:hAnsiTheme="minorHAnsi" w:cstheme="minorHAnsi"/>
          <w:sz w:val="24"/>
          <w:szCs w:val="24"/>
        </w:rPr>
        <w:t>i</w:t>
      </w:r>
      <w:r w:rsidRPr="00CE7C7A">
        <w:rPr>
          <w:rFonts w:asciiTheme="minorHAnsi" w:hAnsiTheme="minorHAnsi" w:cstheme="minorHAnsi"/>
          <w:spacing w:val="-1"/>
          <w:sz w:val="24"/>
          <w:szCs w:val="24"/>
        </w:rPr>
        <w:t>ce</w:t>
      </w:r>
      <w:r w:rsidRPr="00CE7C7A">
        <w:rPr>
          <w:rFonts w:asciiTheme="minorHAnsi" w:hAnsiTheme="minorHAnsi" w:cstheme="minorHAnsi"/>
          <w:sz w:val="24"/>
          <w:szCs w:val="24"/>
        </w:rPr>
        <w:t>s</w:t>
      </w:r>
      <w:r w:rsidRPr="00CE7C7A">
        <w:rPr>
          <w:rFonts w:asciiTheme="minorHAnsi" w:hAnsiTheme="minorHAnsi" w:cstheme="minorHAnsi"/>
          <w:spacing w:val="-5"/>
          <w:sz w:val="24"/>
          <w:szCs w:val="24"/>
        </w:rPr>
        <w:t xml:space="preserve"> </w:t>
      </w:r>
      <w:r w:rsidRPr="00CE7C7A">
        <w:rPr>
          <w:rFonts w:asciiTheme="minorHAnsi" w:hAnsiTheme="minorHAnsi" w:cstheme="minorHAnsi"/>
          <w:spacing w:val="2"/>
          <w:sz w:val="24"/>
          <w:szCs w:val="24"/>
        </w:rPr>
        <w:t>a</w:t>
      </w:r>
      <w:r w:rsidRPr="00CE7C7A">
        <w:rPr>
          <w:rFonts w:asciiTheme="minorHAnsi" w:hAnsiTheme="minorHAnsi" w:cstheme="minorHAnsi"/>
          <w:spacing w:val="-2"/>
          <w:sz w:val="24"/>
          <w:szCs w:val="24"/>
        </w:rPr>
        <w:t>g</w:t>
      </w:r>
      <w:r w:rsidRPr="00CE7C7A">
        <w:rPr>
          <w:rFonts w:asciiTheme="minorHAnsi" w:hAnsiTheme="minorHAnsi" w:cstheme="minorHAnsi"/>
          <w:spacing w:val="-1"/>
          <w:sz w:val="24"/>
          <w:szCs w:val="24"/>
        </w:rPr>
        <w:t>a</w:t>
      </w:r>
      <w:r w:rsidRPr="00CE7C7A">
        <w:rPr>
          <w:rFonts w:asciiTheme="minorHAnsi" w:hAnsiTheme="minorHAnsi" w:cstheme="minorHAnsi"/>
          <w:sz w:val="24"/>
          <w:szCs w:val="24"/>
        </w:rPr>
        <w:t xml:space="preserve">inst </w:t>
      </w:r>
      <w:r w:rsidRPr="00CE7C7A">
        <w:rPr>
          <w:rFonts w:asciiTheme="minorHAnsi" w:hAnsiTheme="minorHAnsi" w:cstheme="minorHAnsi"/>
          <w:spacing w:val="1"/>
          <w:sz w:val="24"/>
          <w:szCs w:val="24"/>
        </w:rPr>
        <w:t>N</w:t>
      </w:r>
      <w:r w:rsidRPr="00CE7C7A">
        <w:rPr>
          <w:rFonts w:asciiTheme="minorHAnsi" w:hAnsiTheme="minorHAnsi" w:cstheme="minorHAnsi"/>
          <w:sz w:val="24"/>
          <w:szCs w:val="24"/>
        </w:rPr>
        <w:t>A</w:t>
      </w:r>
      <w:r w:rsidRPr="00CE7C7A">
        <w:rPr>
          <w:rFonts w:asciiTheme="minorHAnsi" w:hAnsiTheme="minorHAnsi" w:cstheme="minorHAnsi"/>
          <w:spacing w:val="1"/>
          <w:sz w:val="24"/>
          <w:szCs w:val="24"/>
        </w:rPr>
        <w:t>C</w:t>
      </w:r>
    </w:p>
    <w:p w14:paraId="36365638" w14:textId="781D7CF3" w:rsidR="00AD4CD6" w:rsidRPr="00AD4CD6" w:rsidRDefault="00AD4CD6" w:rsidP="00AD4CD6">
      <w:pPr>
        <w:spacing w:before="72" w:line="260" w:lineRule="exact"/>
        <w:rPr>
          <w:rFonts w:asciiTheme="minorHAnsi" w:hAnsiTheme="minorHAnsi" w:cstheme="minorHAnsi"/>
          <w:b/>
          <w:position w:val="-1"/>
          <w:sz w:val="24"/>
          <w:szCs w:val="24"/>
        </w:rPr>
      </w:pPr>
      <w:r>
        <w:rPr>
          <w:rFonts w:asciiTheme="minorHAnsi" w:hAnsiTheme="minorHAnsi" w:cstheme="minorHAnsi"/>
          <w:b/>
          <w:position w:val="-1"/>
          <w:sz w:val="24"/>
          <w:szCs w:val="24"/>
        </w:rPr>
        <w:lastRenderedPageBreak/>
        <w:t>18</w:t>
      </w:r>
      <w:r w:rsidRPr="00AD4CD6">
        <w:rPr>
          <w:rFonts w:asciiTheme="minorHAnsi" w:hAnsiTheme="minorHAnsi" w:cstheme="minorHAnsi"/>
          <w:b/>
          <w:position w:val="-1"/>
          <w:sz w:val="24"/>
          <w:szCs w:val="24"/>
        </w:rPr>
        <w:t>. Bank Guarantee</w:t>
      </w:r>
    </w:p>
    <w:p w14:paraId="5D96737D" w14:textId="77777777" w:rsidR="00AD4CD6" w:rsidRPr="00AD4CD6" w:rsidRDefault="00AD4CD6" w:rsidP="00AD4CD6">
      <w:pPr>
        <w:pStyle w:val="ListParagraph"/>
        <w:numPr>
          <w:ilvl w:val="0"/>
          <w:numId w:val="13"/>
        </w:numPr>
        <w:spacing w:before="16" w:line="260" w:lineRule="exact"/>
        <w:rPr>
          <w:rFonts w:asciiTheme="minorHAnsi" w:hAnsiTheme="minorHAnsi" w:cstheme="minorHAnsi"/>
          <w:bCs/>
          <w:position w:val="-1"/>
          <w:sz w:val="24"/>
          <w:szCs w:val="24"/>
        </w:rPr>
      </w:pPr>
      <w:r w:rsidRPr="00AD4CD6">
        <w:rPr>
          <w:rFonts w:asciiTheme="minorHAnsi" w:hAnsiTheme="minorHAnsi" w:cstheme="minorHAnsi"/>
          <w:bCs/>
          <w:position w:val="-1"/>
          <w:sz w:val="24"/>
          <w:szCs w:val="24"/>
        </w:rPr>
        <w:t>The NAC procurement policy mandates that the successful supplier must furnish a bank guarantee between 5% and 10% of the contract value, starting at USD 50,001 and above, to affirm their commitment to NAC. This bank guarantee is accessible through the National Procurement Authority (NPA).</w:t>
      </w:r>
    </w:p>
    <w:p w14:paraId="7A053E5C" w14:textId="77777777" w:rsidR="00AD4CD6" w:rsidRDefault="00AD4CD6" w:rsidP="00B60896">
      <w:pPr>
        <w:ind w:right="100"/>
        <w:jc w:val="both"/>
        <w:rPr>
          <w:rFonts w:asciiTheme="minorHAnsi" w:hAnsiTheme="minorHAnsi" w:cstheme="minorHAnsi"/>
          <w:b/>
          <w:sz w:val="24"/>
          <w:szCs w:val="24"/>
        </w:rPr>
      </w:pPr>
    </w:p>
    <w:p w14:paraId="7A0B23B7" w14:textId="31831628" w:rsidR="00F30FA2" w:rsidRPr="00CE7C7A" w:rsidRDefault="00AD4CD6" w:rsidP="00B60896">
      <w:pPr>
        <w:ind w:right="100"/>
        <w:jc w:val="both"/>
        <w:rPr>
          <w:rFonts w:asciiTheme="minorHAnsi" w:hAnsiTheme="minorHAnsi" w:cstheme="minorHAnsi"/>
          <w:b/>
          <w:sz w:val="24"/>
          <w:szCs w:val="24"/>
        </w:rPr>
      </w:pPr>
      <w:r>
        <w:rPr>
          <w:rFonts w:asciiTheme="minorHAnsi" w:hAnsiTheme="minorHAnsi" w:cstheme="minorHAnsi"/>
          <w:b/>
          <w:sz w:val="24"/>
          <w:szCs w:val="24"/>
        </w:rPr>
        <w:t>19</w:t>
      </w:r>
      <w:r w:rsidR="00602463" w:rsidRPr="00CE7C7A">
        <w:rPr>
          <w:rFonts w:asciiTheme="minorHAnsi" w:hAnsiTheme="minorHAnsi" w:cstheme="minorHAnsi"/>
          <w:b/>
          <w:sz w:val="24"/>
          <w:szCs w:val="24"/>
        </w:rPr>
        <w:t>.</w:t>
      </w:r>
      <w:r w:rsidR="00B11C29" w:rsidRPr="00CE7C7A">
        <w:rPr>
          <w:rFonts w:asciiTheme="minorHAnsi" w:hAnsiTheme="minorHAnsi" w:cstheme="minorHAnsi"/>
          <w:b/>
          <w:sz w:val="24"/>
          <w:szCs w:val="24"/>
        </w:rPr>
        <w:t xml:space="preserve"> </w:t>
      </w:r>
      <w:r w:rsidR="00602463" w:rsidRPr="00CE7C7A">
        <w:rPr>
          <w:rFonts w:asciiTheme="minorHAnsi" w:hAnsiTheme="minorHAnsi" w:cstheme="minorHAnsi"/>
          <w:b/>
          <w:sz w:val="24"/>
          <w:szCs w:val="24"/>
        </w:rPr>
        <w:t>Submission of offers:</w:t>
      </w:r>
    </w:p>
    <w:p w14:paraId="186620D7" w14:textId="77777777" w:rsidR="00F30FA2" w:rsidRPr="00CE7C7A" w:rsidRDefault="00F30FA2" w:rsidP="00B60896">
      <w:pPr>
        <w:spacing w:before="16" w:line="260" w:lineRule="exact"/>
        <w:rPr>
          <w:rFonts w:asciiTheme="minorHAnsi" w:hAnsiTheme="minorHAnsi" w:cstheme="minorHAnsi"/>
          <w:sz w:val="26"/>
          <w:szCs w:val="26"/>
        </w:rPr>
      </w:pPr>
    </w:p>
    <w:p w14:paraId="2106873D" w14:textId="67770235" w:rsidR="00F30FA2" w:rsidRPr="00CE7C7A" w:rsidRDefault="00602463" w:rsidP="00B60896">
      <w:pPr>
        <w:spacing w:line="244" w:lineRule="auto"/>
        <w:ind w:right="779"/>
        <w:rPr>
          <w:rFonts w:asciiTheme="minorHAnsi" w:hAnsiTheme="minorHAnsi" w:cstheme="minorHAnsi"/>
          <w:sz w:val="24"/>
          <w:szCs w:val="24"/>
        </w:rPr>
      </w:pPr>
      <w:r w:rsidRPr="00CE7C7A">
        <w:rPr>
          <w:rFonts w:asciiTheme="minorHAnsi" w:hAnsiTheme="minorHAnsi" w:cstheme="minorHAnsi"/>
          <w:sz w:val="24"/>
          <w:szCs w:val="24"/>
        </w:rPr>
        <w:t>The</w:t>
      </w:r>
      <w:r w:rsidRPr="00CE7C7A">
        <w:rPr>
          <w:rFonts w:asciiTheme="minorHAnsi" w:hAnsiTheme="minorHAnsi" w:cstheme="minorHAnsi"/>
          <w:spacing w:val="-4"/>
          <w:sz w:val="24"/>
          <w:szCs w:val="24"/>
        </w:rPr>
        <w:t xml:space="preserve"> </w:t>
      </w:r>
      <w:r w:rsidRPr="00CE7C7A">
        <w:rPr>
          <w:rFonts w:asciiTheme="minorHAnsi" w:hAnsiTheme="minorHAnsi" w:cstheme="minorHAnsi"/>
          <w:sz w:val="24"/>
          <w:szCs w:val="24"/>
        </w:rPr>
        <w:t>s</w:t>
      </w:r>
      <w:r w:rsidRPr="00CE7C7A">
        <w:rPr>
          <w:rFonts w:asciiTheme="minorHAnsi" w:hAnsiTheme="minorHAnsi" w:cstheme="minorHAnsi"/>
          <w:spacing w:val="-1"/>
          <w:sz w:val="24"/>
          <w:szCs w:val="24"/>
        </w:rPr>
        <w:t>ea</w:t>
      </w:r>
      <w:r w:rsidRPr="00CE7C7A">
        <w:rPr>
          <w:rFonts w:asciiTheme="minorHAnsi" w:hAnsiTheme="minorHAnsi" w:cstheme="minorHAnsi"/>
          <w:sz w:val="24"/>
          <w:szCs w:val="24"/>
        </w:rPr>
        <w:t>l</w:t>
      </w:r>
      <w:r w:rsidRPr="00CE7C7A">
        <w:rPr>
          <w:rFonts w:asciiTheme="minorHAnsi" w:hAnsiTheme="minorHAnsi" w:cstheme="minorHAnsi"/>
          <w:spacing w:val="-1"/>
          <w:sz w:val="24"/>
          <w:szCs w:val="24"/>
        </w:rPr>
        <w:t>e</w:t>
      </w:r>
      <w:r w:rsidRPr="00CE7C7A">
        <w:rPr>
          <w:rFonts w:asciiTheme="minorHAnsi" w:hAnsiTheme="minorHAnsi" w:cstheme="minorHAnsi"/>
          <w:sz w:val="24"/>
          <w:szCs w:val="24"/>
        </w:rPr>
        <w:t>d</w:t>
      </w:r>
      <w:r w:rsidRPr="00CE7C7A">
        <w:rPr>
          <w:rFonts w:asciiTheme="minorHAnsi" w:hAnsiTheme="minorHAnsi" w:cstheme="minorHAnsi"/>
          <w:spacing w:val="-2"/>
          <w:sz w:val="24"/>
          <w:szCs w:val="24"/>
        </w:rPr>
        <w:t xml:space="preserve"> </w:t>
      </w:r>
      <w:r w:rsidRPr="00CE7C7A">
        <w:rPr>
          <w:rFonts w:asciiTheme="minorHAnsi" w:hAnsiTheme="minorHAnsi" w:cstheme="minorHAnsi"/>
          <w:sz w:val="24"/>
          <w:szCs w:val="24"/>
        </w:rPr>
        <w:t>quo</w:t>
      </w:r>
      <w:r w:rsidRPr="00CE7C7A">
        <w:rPr>
          <w:rFonts w:asciiTheme="minorHAnsi" w:hAnsiTheme="minorHAnsi" w:cstheme="minorHAnsi"/>
          <w:spacing w:val="3"/>
          <w:sz w:val="24"/>
          <w:szCs w:val="24"/>
        </w:rPr>
        <w:t>t</w:t>
      </w:r>
      <w:r w:rsidRPr="00CE7C7A">
        <w:rPr>
          <w:rFonts w:asciiTheme="minorHAnsi" w:hAnsiTheme="minorHAnsi" w:cstheme="minorHAnsi"/>
          <w:spacing w:val="-1"/>
          <w:sz w:val="24"/>
          <w:szCs w:val="24"/>
        </w:rPr>
        <w:t>a</w:t>
      </w:r>
      <w:r w:rsidRPr="00CE7C7A">
        <w:rPr>
          <w:rFonts w:asciiTheme="minorHAnsi" w:hAnsiTheme="minorHAnsi" w:cstheme="minorHAnsi"/>
          <w:spacing w:val="1"/>
          <w:sz w:val="24"/>
          <w:szCs w:val="24"/>
        </w:rPr>
        <w:t>ti</w:t>
      </w:r>
      <w:r w:rsidRPr="00CE7C7A">
        <w:rPr>
          <w:rFonts w:asciiTheme="minorHAnsi" w:hAnsiTheme="minorHAnsi" w:cstheme="minorHAnsi"/>
          <w:sz w:val="24"/>
          <w:szCs w:val="24"/>
        </w:rPr>
        <w:t>ons</w:t>
      </w:r>
      <w:r w:rsidRPr="00CE7C7A">
        <w:rPr>
          <w:rFonts w:asciiTheme="minorHAnsi" w:hAnsiTheme="minorHAnsi" w:cstheme="minorHAnsi"/>
          <w:spacing w:val="-7"/>
          <w:sz w:val="24"/>
          <w:szCs w:val="24"/>
        </w:rPr>
        <w:t xml:space="preserve"> </w:t>
      </w:r>
      <w:r w:rsidRPr="00CE7C7A">
        <w:rPr>
          <w:rFonts w:asciiTheme="minorHAnsi" w:hAnsiTheme="minorHAnsi" w:cstheme="minorHAnsi"/>
          <w:sz w:val="24"/>
          <w:szCs w:val="24"/>
        </w:rPr>
        <w:t>sho</w:t>
      </w:r>
      <w:r w:rsidRPr="00CE7C7A">
        <w:rPr>
          <w:rFonts w:asciiTheme="minorHAnsi" w:hAnsiTheme="minorHAnsi" w:cstheme="minorHAnsi"/>
          <w:spacing w:val="2"/>
          <w:sz w:val="24"/>
          <w:szCs w:val="24"/>
        </w:rPr>
        <w:t>u</w:t>
      </w:r>
      <w:r w:rsidRPr="00CE7C7A">
        <w:rPr>
          <w:rFonts w:asciiTheme="minorHAnsi" w:hAnsiTheme="minorHAnsi" w:cstheme="minorHAnsi"/>
          <w:spacing w:val="1"/>
          <w:sz w:val="24"/>
          <w:szCs w:val="24"/>
        </w:rPr>
        <w:t>l</w:t>
      </w:r>
      <w:r w:rsidRPr="00CE7C7A">
        <w:rPr>
          <w:rFonts w:asciiTheme="minorHAnsi" w:hAnsiTheme="minorHAnsi" w:cstheme="minorHAnsi"/>
          <w:sz w:val="24"/>
          <w:szCs w:val="24"/>
        </w:rPr>
        <w:t>d</w:t>
      </w:r>
      <w:r w:rsidRPr="00CE7C7A">
        <w:rPr>
          <w:rFonts w:asciiTheme="minorHAnsi" w:hAnsiTheme="minorHAnsi" w:cstheme="minorHAnsi"/>
          <w:spacing w:val="-6"/>
          <w:sz w:val="24"/>
          <w:szCs w:val="24"/>
        </w:rPr>
        <w:t xml:space="preserve"> </w:t>
      </w:r>
      <w:r w:rsidR="00B31A97" w:rsidRPr="00CE7C7A">
        <w:rPr>
          <w:rFonts w:asciiTheme="minorHAnsi" w:hAnsiTheme="minorHAnsi" w:cstheme="minorHAnsi"/>
          <w:sz w:val="24"/>
          <w:szCs w:val="24"/>
        </w:rPr>
        <w:t>be</w:t>
      </w:r>
      <w:r w:rsidR="00B31A97" w:rsidRPr="00CE7C7A">
        <w:rPr>
          <w:rFonts w:asciiTheme="minorHAnsi" w:hAnsiTheme="minorHAnsi" w:cstheme="minorHAnsi"/>
          <w:spacing w:val="-2"/>
          <w:sz w:val="24"/>
          <w:szCs w:val="24"/>
        </w:rPr>
        <w:t xml:space="preserve"> submitted</w:t>
      </w:r>
      <w:r w:rsidRPr="00CE7C7A">
        <w:rPr>
          <w:rFonts w:asciiTheme="minorHAnsi" w:hAnsiTheme="minorHAnsi" w:cstheme="minorHAnsi"/>
          <w:spacing w:val="-6"/>
          <w:sz w:val="24"/>
          <w:szCs w:val="24"/>
        </w:rPr>
        <w:t xml:space="preserve"> </w:t>
      </w:r>
      <w:r w:rsidRPr="00CE7C7A">
        <w:rPr>
          <w:rFonts w:asciiTheme="minorHAnsi" w:hAnsiTheme="minorHAnsi" w:cstheme="minorHAnsi"/>
          <w:sz w:val="24"/>
          <w:szCs w:val="24"/>
        </w:rPr>
        <w:t>on</w:t>
      </w:r>
      <w:r w:rsidRPr="00CE7C7A">
        <w:rPr>
          <w:rFonts w:asciiTheme="minorHAnsi" w:hAnsiTheme="minorHAnsi" w:cstheme="minorHAnsi"/>
          <w:spacing w:val="-2"/>
          <w:sz w:val="24"/>
          <w:szCs w:val="24"/>
        </w:rPr>
        <w:t xml:space="preserve"> </w:t>
      </w:r>
      <w:r w:rsidRPr="00CE7C7A">
        <w:rPr>
          <w:rFonts w:asciiTheme="minorHAnsi" w:hAnsiTheme="minorHAnsi" w:cstheme="minorHAnsi"/>
          <w:sz w:val="24"/>
          <w:szCs w:val="24"/>
        </w:rPr>
        <w:t>or</w:t>
      </w:r>
      <w:r w:rsidRPr="00CE7C7A">
        <w:rPr>
          <w:rFonts w:asciiTheme="minorHAnsi" w:hAnsiTheme="minorHAnsi" w:cstheme="minorHAnsi"/>
          <w:spacing w:val="-1"/>
          <w:sz w:val="24"/>
          <w:szCs w:val="24"/>
        </w:rPr>
        <w:t xml:space="preserve"> </w:t>
      </w:r>
      <w:r w:rsidRPr="00CE7C7A">
        <w:rPr>
          <w:rFonts w:asciiTheme="minorHAnsi" w:hAnsiTheme="minorHAnsi" w:cstheme="minorHAnsi"/>
          <w:sz w:val="24"/>
          <w:szCs w:val="24"/>
        </w:rPr>
        <w:t>b</w:t>
      </w:r>
      <w:r w:rsidRPr="00CE7C7A">
        <w:rPr>
          <w:rFonts w:asciiTheme="minorHAnsi" w:hAnsiTheme="minorHAnsi" w:cstheme="minorHAnsi"/>
          <w:spacing w:val="-1"/>
          <w:sz w:val="24"/>
          <w:szCs w:val="24"/>
        </w:rPr>
        <w:t>e</w:t>
      </w:r>
      <w:r w:rsidRPr="00CE7C7A">
        <w:rPr>
          <w:rFonts w:asciiTheme="minorHAnsi" w:hAnsiTheme="minorHAnsi" w:cstheme="minorHAnsi"/>
          <w:sz w:val="24"/>
          <w:szCs w:val="24"/>
        </w:rPr>
        <w:t>fo</w:t>
      </w:r>
      <w:r w:rsidRPr="00CE7C7A">
        <w:rPr>
          <w:rFonts w:asciiTheme="minorHAnsi" w:hAnsiTheme="minorHAnsi" w:cstheme="minorHAnsi"/>
          <w:spacing w:val="-1"/>
          <w:sz w:val="24"/>
          <w:szCs w:val="24"/>
        </w:rPr>
        <w:t>r</w:t>
      </w:r>
      <w:r w:rsidRPr="00CE7C7A">
        <w:rPr>
          <w:rFonts w:asciiTheme="minorHAnsi" w:hAnsiTheme="minorHAnsi" w:cstheme="minorHAnsi"/>
          <w:sz w:val="24"/>
          <w:szCs w:val="24"/>
        </w:rPr>
        <w:t>e</w:t>
      </w:r>
      <w:r w:rsidRPr="00CE7C7A">
        <w:rPr>
          <w:rFonts w:asciiTheme="minorHAnsi" w:hAnsiTheme="minorHAnsi" w:cstheme="minorHAnsi"/>
          <w:spacing w:val="-5"/>
          <w:sz w:val="24"/>
          <w:szCs w:val="24"/>
        </w:rPr>
        <w:t xml:space="preserve"> </w:t>
      </w:r>
      <w:r w:rsidRPr="00CE7C7A">
        <w:rPr>
          <w:rFonts w:asciiTheme="minorHAnsi" w:hAnsiTheme="minorHAnsi" w:cstheme="minorHAnsi"/>
          <w:sz w:val="24"/>
          <w:szCs w:val="24"/>
        </w:rPr>
        <w:t>16:</w:t>
      </w:r>
      <w:r w:rsidR="00B31A97" w:rsidRPr="00CE7C7A">
        <w:rPr>
          <w:rFonts w:asciiTheme="minorHAnsi" w:hAnsiTheme="minorHAnsi" w:cstheme="minorHAnsi"/>
          <w:sz w:val="24"/>
          <w:szCs w:val="24"/>
        </w:rPr>
        <w:t>00</w:t>
      </w:r>
      <w:r w:rsidRPr="00CE7C7A">
        <w:rPr>
          <w:rFonts w:asciiTheme="minorHAnsi" w:hAnsiTheme="minorHAnsi" w:cstheme="minorHAnsi"/>
          <w:spacing w:val="-4"/>
          <w:sz w:val="24"/>
          <w:szCs w:val="24"/>
        </w:rPr>
        <w:t xml:space="preserve"> </w:t>
      </w:r>
      <w:r w:rsidRPr="00CE7C7A">
        <w:rPr>
          <w:rFonts w:asciiTheme="minorHAnsi" w:hAnsiTheme="minorHAnsi" w:cstheme="minorHAnsi"/>
          <w:spacing w:val="2"/>
          <w:sz w:val="24"/>
          <w:szCs w:val="24"/>
        </w:rPr>
        <w:t>(</w:t>
      </w:r>
      <w:r w:rsidRPr="00CE7C7A">
        <w:rPr>
          <w:rFonts w:asciiTheme="minorHAnsi" w:hAnsiTheme="minorHAnsi" w:cstheme="minorHAnsi"/>
          <w:sz w:val="24"/>
          <w:szCs w:val="24"/>
        </w:rPr>
        <w:t>K</w:t>
      </w:r>
      <w:r w:rsidRPr="00CE7C7A">
        <w:rPr>
          <w:rFonts w:asciiTheme="minorHAnsi" w:hAnsiTheme="minorHAnsi" w:cstheme="minorHAnsi"/>
          <w:spacing w:val="-1"/>
          <w:sz w:val="24"/>
          <w:szCs w:val="24"/>
        </w:rPr>
        <w:t>a</w:t>
      </w:r>
      <w:r w:rsidRPr="00CE7C7A">
        <w:rPr>
          <w:rFonts w:asciiTheme="minorHAnsi" w:hAnsiTheme="minorHAnsi" w:cstheme="minorHAnsi"/>
          <w:sz w:val="24"/>
          <w:szCs w:val="24"/>
        </w:rPr>
        <w:t>bul</w:t>
      </w:r>
      <w:r w:rsidRPr="00CE7C7A">
        <w:rPr>
          <w:rFonts w:asciiTheme="minorHAnsi" w:hAnsiTheme="minorHAnsi" w:cstheme="minorHAnsi"/>
          <w:spacing w:val="-3"/>
          <w:sz w:val="24"/>
          <w:szCs w:val="24"/>
        </w:rPr>
        <w:t xml:space="preserve"> </w:t>
      </w:r>
      <w:r w:rsidRPr="00CE7C7A">
        <w:rPr>
          <w:rFonts w:asciiTheme="minorHAnsi" w:hAnsiTheme="minorHAnsi" w:cstheme="minorHAnsi"/>
          <w:sz w:val="24"/>
          <w:szCs w:val="24"/>
        </w:rPr>
        <w:t>T</w:t>
      </w:r>
      <w:r w:rsidRPr="00CE7C7A">
        <w:rPr>
          <w:rFonts w:asciiTheme="minorHAnsi" w:hAnsiTheme="minorHAnsi" w:cstheme="minorHAnsi"/>
          <w:spacing w:val="1"/>
          <w:sz w:val="24"/>
          <w:szCs w:val="24"/>
        </w:rPr>
        <w:t>i</w:t>
      </w:r>
      <w:r w:rsidRPr="00CE7C7A">
        <w:rPr>
          <w:rFonts w:asciiTheme="minorHAnsi" w:hAnsiTheme="minorHAnsi" w:cstheme="minorHAnsi"/>
          <w:spacing w:val="3"/>
          <w:sz w:val="24"/>
          <w:szCs w:val="24"/>
        </w:rPr>
        <w:t>m</w:t>
      </w:r>
      <w:r w:rsidRPr="00CE7C7A">
        <w:rPr>
          <w:rFonts w:asciiTheme="minorHAnsi" w:hAnsiTheme="minorHAnsi" w:cstheme="minorHAnsi"/>
          <w:spacing w:val="-1"/>
          <w:sz w:val="24"/>
          <w:szCs w:val="24"/>
        </w:rPr>
        <w:t>e</w:t>
      </w:r>
      <w:r w:rsidR="00F35353" w:rsidRPr="00CE7C7A">
        <w:rPr>
          <w:rFonts w:asciiTheme="minorHAnsi" w:hAnsiTheme="minorHAnsi" w:cstheme="minorHAnsi"/>
          <w:sz w:val="24"/>
          <w:szCs w:val="24"/>
        </w:rPr>
        <w:t>)</w:t>
      </w:r>
      <w:r w:rsidR="00331892" w:rsidRPr="00CE7C7A">
        <w:rPr>
          <w:rFonts w:asciiTheme="minorHAnsi" w:hAnsiTheme="minorHAnsi" w:cstheme="minorHAnsi"/>
          <w:spacing w:val="1"/>
          <w:sz w:val="24"/>
          <w:szCs w:val="24"/>
        </w:rPr>
        <w:t xml:space="preserve"> </w:t>
      </w:r>
      <w:r w:rsidR="00EE0EC8">
        <w:rPr>
          <w:rFonts w:asciiTheme="minorHAnsi" w:hAnsiTheme="minorHAnsi" w:cstheme="minorHAnsi"/>
          <w:spacing w:val="1"/>
          <w:sz w:val="24"/>
          <w:szCs w:val="24"/>
        </w:rPr>
        <w:t>23</w:t>
      </w:r>
      <w:r w:rsidR="005C52B3" w:rsidRPr="00CE7C7A">
        <w:rPr>
          <w:rFonts w:asciiTheme="minorHAnsi" w:hAnsiTheme="minorHAnsi" w:cstheme="minorHAnsi"/>
          <w:spacing w:val="1"/>
          <w:sz w:val="24"/>
          <w:szCs w:val="24"/>
        </w:rPr>
        <w:t>/</w:t>
      </w:r>
      <w:r w:rsidR="00A04F57" w:rsidRPr="00CE7C7A">
        <w:rPr>
          <w:rFonts w:asciiTheme="minorHAnsi" w:hAnsiTheme="minorHAnsi" w:cstheme="minorHAnsi"/>
          <w:sz w:val="24"/>
          <w:szCs w:val="24"/>
        </w:rPr>
        <w:t>11</w:t>
      </w:r>
      <w:r w:rsidR="005C52B3" w:rsidRPr="00CE7C7A">
        <w:rPr>
          <w:rFonts w:asciiTheme="minorHAnsi" w:hAnsiTheme="minorHAnsi" w:cstheme="minorHAnsi"/>
          <w:sz w:val="24"/>
          <w:szCs w:val="24"/>
        </w:rPr>
        <w:t>/</w:t>
      </w:r>
      <w:r w:rsidRPr="00CE7C7A">
        <w:rPr>
          <w:rFonts w:asciiTheme="minorHAnsi" w:hAnsiTheme="minorHAnsi" w:cstheme="minorHAnsi"/>
          <w:sz w:val="24"/>
          <w:szCs w:val="24"/>
        </w:rPr>
        <w:t>20</w:t>
      </w:r>
      <w:r w:rsidR="00F85A68" w:rsidRPr="00CE7C7A">
        <w:rPr>
          <w:rFonts w:asciiTheme="minorHAnsi" w:hAnsiTheme="minorHAnsi" w:cstheme="minorHAnsi"/>
          <w:sz w:val="24"/>
          <w:szCs w:val="24"/>
        </w:rPr>
        <w:t>2</w:t>
      </w:r>
      <w:r w:rsidR="00B31A97" w:rsidRPr="00CE7C7A">
        <w:rPr>
          <w:rFonts w:asciiTheme="minorHAnsi" w:hAnsiTheme="minorHAnsi" w:cstheme="minorHAnsi"/>
          <w:sz w:val="24"/>
          <w:szCs w:val="24"/>
        </w:rPr>
        <w:t>4</w:t>
      </w:r>
      <w:r w:rsidR="00961156" w:rsidRPr="00CE7C7A">
        <w:rPr>
          <w:rFonts w:asciiTheme="minorHAnsi" w:hAnsiTheme="minorHAnsi" w:cstheme="minorHAnsi"/>
          <w:sz w:val="24"/>
          <w:szCs w:val="24"/>
        </w:rPr>
        <w:t xml:space="preserve"> </w:t>
      </w:r>
      <w:r w:rsidRPr="00CE7C7A">
        <w:rPr>
          <w:rFonts w:asciiTheme="minorHAnsi" w:hAnsiTheme="minorHAnsi" w:cstheme="minorHAnsi"/>
          <w:sz w:val="24"/>
          <w:szCs w:val="24"/>
        </w:rPr>
        <w:t>to</w:t>
      </w:r>
      <w:r w:rsidRPr="00CE7C7A">
        <w:rPr>
          <w:rFonts w:asciiTheme="minorHAnsi" w:hAnsiTheme="minorHAnsi" w:cstheme="minorHAnsi"/>
          <w:spacing w:val="-1"/>
          <w:sz w:val="24"/>
          <w:szCs w:val="24"/>
        </w:rPr>
        <w:t xml:space="preserve"> </w:t>
      </w:r>
      <w:r w:rsidRPr="00CE7C7A">
        <w:rPr>
          <w:rFonts w:asciiTheme="minorHAnsi" w:hAnsiTheme="minorHAnsi" w:cstheme="minorHAnsi"/>
          <w:spacing w:val="1"/>
          <w:sz w:val="24"/>
          <w:szCs w:val="24"/>
        </w:rPr>
        <w:t>t</w:t>
      </w:r>
      <w:r w:rsidRPr="00CE7C7A">
        <w:rPr>
          <w:rFonts w:asciiTheme="minorHAnsi" w:hAnsiTheme="minorHAnsi" w:cstheme="minorHAnsi"/>
          <w:sz w:val="24"/>
          <w:szCs w:val="24"/>
        </w:rPr>
        <w:t>he</w:t>
      </w:r>
      <w:r w:rsidRPr="00CE7C7A">
        <w:rPr>
          <w:rFonts w:asciiTheme="minorHAnsi" w:hAnsiTheme="minorHAnsi" w:cstheme="minorHAnsi"/>
          <w:spacing w:val="-2"/>
          <w:sz w:val="24"/>
          <w:szCs w:val="24"/>
        </w:rPr>
        <w:t xml:space="preserve"> </w:t>
      </w:r>
      <w:r w:rsidRPr="00CE7C7A">
        <w:rPr>
          <w:rFonts w:asciiTheme="minorHAnsi" w:hAnsiTheme="minorHAnsi" w:cstheme="minorHAnsi"/>
          <w:sz w:val="24"/>
          <w:szCs w:val="24"/>
        </w:rPr>
        <w:t>following</w:t>
      </w:r>
      <w:r w:rsidRPr="00CE7C7A">
        <w:rPr>
          <w:rFonts w:asciiTheme="minorHAnsi" w:hAnsiTheme="minorHAnsi" w:cstheme="minorHAnsi"/>
          <w:spacing w:val="-13"/>
          <w:sz w:val="24"/>
          <w:szCs w:val="24"/>
        </w:rPr>
        <w:t xml:space="preserve"> </w:t>
      </w:r>
      <w:r w:rsidRPr="00CE7C7A">
        <w:rPr>
          <w:rFonts w:asciiTheme="minorHAnsi" w:hAnsiTheme="minorHAnsi" w:cstheme="minorHAnsi"/>
          <w:spacing w:val="-1"/>
          <w:sz w:val="24"/>
          <w:szCs w:val="24"/>
        </w:rPr>
        <w:t>a</w:t>
      </w:r>
      <w:r w:rsidRPr="00CE7C7A">
        <w:rPr>
          <w:rFonts w:asciiTheme="minorHAnsi" w:hAnsiTheme="minorHAnsi" w:cstheme="minorHAnsi"/>
          <w:sz w:val="24"/>
          <w:szCs w:val="24"/>
        </w:rPr>
        <w:t>d</w:t>
      </w:r>
      <w:r w:rsidRPr="00CE7C7A">
        <w:rPr>
          <w:rFonts w:asciiTheme="minorHAnsi" w:hAnsiTheme="minorHAnsi" w:cstheme="minorHAnsi"/>
          <w:spacing w:val="3"/>
          <w:sz w:val="24"/>
          <w:szCs w:val="24"/>
        </w:rPr>
        <w:t>d</w:t>
      </w:r>
      <w:r w:rsidRPr="00CE7C7A">
        <w:rPr>
          <w:rFonts w:asciiTheme="minorHAnsi" w:hAnsiTheme="minorHAnsi" w:cstheme="minorHAnsi"/>
          <w:spacing w:val="2"/>
          <w:sz w:val="24"/>
          <w:szCs w:val="24"/>
        </w:rPr>
        <w:t>r</w:t>
      </w:r>
      <w:r w:rsidRPr="00CE7C7A">
        <w:rPr>
          <w:rFonts w:asciiTheme="minorHAnsi" w:hAnsiTheme="minorHAnsi" w:cstheme="minorHAnsi"/>
          <w:spacing w:val="-3"/>
          <w:sz w:val="24"/>
          <w:szCs w:val="24"/>
        </w:rPr>
        <w:t>e</w:t>
      </w:r>
      <w:r w:rsidRPr="00CE7C7A">
        <w:rPr>
          <w:rFonts w:asciiTheme="minorHAnsi" w:hAnsiTheme="minorHAnsi" w:cstheme="minorHAnsi"/>
          <w:sz w:val="24"/>
          <w:szCs w:val="24"/>
        </w:rPr>
        <w:t>s</w:t>
      </w:r>
      <w:r w:rsidRPr="00CE7C7A">
        <w:rPr>
          <w:rFonts w:asciiTheme="minorHAnsi" w:hAnsiTheme="minorHAnsi" w:cstheme="minorHAnsi"/>
          <w:spacing w:val="1"/>
          <w:sz w:val="24"/>
          <w:szCs w:val="24"/>
        </w:rPr>
        <w:t>s</w:t>
      </w:r>
      <w:r w:rsidRPr="00CE7C7A">
        <w:rPr>
          <w:rFonts w:asciiTheme="minorHAnsi" w:hAnsiTheme="minorHAnsi" w:cstheme="minorHAnsi"/>
          <w:spacing w:val="4"/>
          <w:sz w:val="24"/>
          <w:szCs w:val="24"/>
        </w:rPr>
        <w:t>e</w:t>
      </w:r>
      <w:r w:rsidRPr="00CE7C7A">
        <w:rPr>
          <w:rFonts w:asciiTheme="minorHAnsi" w:hAnsiTheme="minorHAnsi" w:cstheme="minorHAnsi"/>
          <w:sz w:val="24"/>
          <w:szCs w:val="24"/>
        </w:rPr>
        <w:t>s:</w:t>
      </w:r>
    </w:p>
    <w:p w14:paraId="127EEC4E" w14:textId="77777777" w:rsidR="00F30FA2" w:rsidRPr="00CE7C7A" w:rsidRDefault="00F30FA2" w:rsidP="00B60896">
      <w:pPr>
        <w:spacing w:before="4" w:line="140" w:lineRule="exact"/>
        <w:rPr>
          <w:rFonts w:asciiTheme="minorHAnsi" w:hAnsiTheme="minorHAnsi" w:cstheme="minorHAnsi"/>
          <w:sz w:val="14"/>
          <w:szCs w:val="14"/>
        </w:rPr>
      </w:pPr>
    </w:p>
    <w:p w14:paraId="2A3C2835" w14:textId="5255A45A" w:rsidR="00F30FA2" w:rsidRPr="00CE7C7A" w:rsidRDefault="00602463" w:rsidP="00B60896">
      <w:pPr>
        <w:spacing w:line="254" w:lineRule="auto"/>
        <w:ind w:right="93"/>
        <w:rPr>
          <w:rFonts w:asciiTheme="minorHAnsi" w:hAnsiTheme="minorHAnsi" w:cstheme="minorHAnsi"/>
          <w:sz w:val="24"/>
          <w:szCs w:val="24"/>
        </w:rPr>
      </w:pPr>
      <w:r w:rsidRPr="00CE7C7A">
        <w:rPr>
          <w:rFonts w:asciiTheme="minorHAnsi" w:hAnsiTheme="minorHAnsi" w:cstheme="minorHAnsi"/>
          <w:sz w:val="24"/>
          <w:szCs w:val="24"/>
        </w:rPr>
        <w:t>No</w:t>
      </w:r>
      <w:r w:rsidRPr="00CE7C7A">
        <w:rPr>
          <w:rFonts w:asciiTheme="minorHAnsi" w:hAnsiTheme="minorHAnsi" w:cstheme="minorHAnsi"/>
          <w:spacing w:val="-1"/>
          <w:sz w:val="24"/>
          <w:szCs w:val="24"/>
        </w:rPr>
        <w:t>r</w:t>
      </w:r>
      <w:r w:rsidRPr="00CE7C7A">
        <w:rPr>
          <w:rFonts w:asciiTheme="minorHAnsi" w:hAnsiTheme="minorHAnsi" w:cstheme="minorHAnsi"/>
          <w:sz w:val="24"/>
          <w:szCs w:val="24"/>
        </w:rPr>
        <w:t>w</w:t>
      </w:r>
      <w:r w:rsidRPr="00CE7C7A">
        <w:rPr>
          <w:rFonts w:asciiTheme="minorHAnsi" w:hAnsiTheme="minorHAnsi" w:cstheme="minorHAnsi"/>
          <w:spacing w:val="2"/>
          <w:sz w:val="24"/>
          <w:szCs w:val="24"/>
        </w:rPr>
        <w:t>e</w:t>
      </w:r>
      <w:r w:rsidRPr="00CE7C7A">
        <w:rPr>
          <w:rFonts w:asciiTheme="minorHAnsi" w:hAnsiTheme="minorHAnsi" w:cstheme="minorHAnsi"/>
          <w:spacing w:val="-5"/>
          <w:sz w:val="24"/>
          <w:szCs w:val="24"/>
        </w:rPr>
        <w:t>g</w:t>
      </w:r>
      <w:r w:rsidRPr="00CE7C7A">
        <w:rPr>
          <w:rFonts w:asciiTheme="minorHAnsi" w:hAnsiTheme="minorHAnsi" w:cstheme="minorHAnsi"/>
          <w:sz w:val="24"/>
          <w:szCs w:val="24"/>
        </w:rPr>
        <w:t>i</w:t>
      </w:r>
      <w:r w:rsidRPr="00CE7C7A">
        <w:rPr>
          <w:rFonts w:asciiTheme="minorHAnsi" w:hAnsiTheme="minorHAnsi" w:cstheme="minorHAnsi"/>
          <w:spacing w:val="-1"/>
          <w:sz w:val="24"/>
          <w:szCs w:val="24"/>
        </w:rPr>
        <w:t>a</w:t>
      </w:r>
      <w:r w:rsidRPr="00CE7C7A">
        <w:rPr>
          <w:rFonts w:asciiTheme="minorHAnsi" w:hAnsiTheme="minorHAnsi" w:cstheme="minorHAnsi"/>
          <w:sz w:val="24"/>
          <w:szCs w:val="24"/>
        </w:rPr>
        <w:t>n</w:t>
      </w:r>
      <w:r w:rsidRPr="00CE7C7A">
        <w:rPr>
          <w:rFonts w:asciiTheme="minorHAnsi" w:hAnsiTheme="minorHAnsi" w:cstheme="minorHAnsi"/>
          <w:spacing w:val="4"/>
          <w:sz w:val="24"/>
          <w:szCs w:val="24"/>
        </w:rPr>
        <w:t xml:space="preserve"> </w:t>
      </w:r>
      <w:r w:rsidRPr="00CE7C7A">
        <w:rPr>
          <w:rFonts w:asciiTheme="minorHAnsi" w:hAnsiTheme="minorHAnsi" w:cstheme="minorHAnsi"/>
          <w:spacing w:val="2"/>
          <w:sz w:val="24"/>
          <w:szCs w:val="24"/>
        </w:rPr>
        <w:t>Af</w:t>
      </w:r>
      <w:r w:rsidRPr="00CE7C7A">
        <w:rPr>
          <w:rFonts w:asciiTheme="minorHAnsi" w:hAnsiTheme="minorHAnsi" w:cstheme="minorHAnsi"/>
          <w:spacing w:val="-5"/>
          <w:sz w:val="24"/>
          <w:szCs w:val="24"/>
        </w:rPr>
        <w:t>g</w:t>
      </w:r>
      <w:r w:rsidRPr="00CE7C7A">
        <w:rPr>
          <w:rFonts w:asciiTheme="minorHAnsi" w:hAnsiTheme="minorHAnsi" w:cstheme="minorHAnsi"/>
          <w:spacing w:val="3"/>
          <w:sz w:val="24"/>
          <w:szCs w:val="24"/>
        </w:rPr>
        <w:t>h</w:t>
      </w:r>
      <w:r w:rsidRPr="00CE7C7A">
        <w:rPr>
          <w:rFonts w:asciiTheme="minorHAnsi" w:hAnsiTheme="minorHAnsi" w:cstheme="minorHAnsi"/>
          <w:spacing w:val="-1"/>
          <w:sz w:val="24"/>
          <w:szCs w:val="24"/>
        </w:rPr>
        <w:t>a</w:t>
      </w:r>
      <w:r w:rsidRPr="00CE7C7A">
        <w:rPr>
          <w:rFonts w:asciiTheme="minorHAnsi" w:hAnsiTheme="minorHAnsi" w:cstheme="minorHAnsi"/>
          <w:sz w:val="24"/>
          <w:szCs w:val="24"/>
        </w:rPr>
        <w:t>ni</w:t>
      </w:r>
      <w:r w:rsidRPr="00CE7C7A">
        <w:rPr>
          <w:rFonts w:asciiTheme="minorHAnsi" w:hAnsiTheme="minorHAnsi" w:cstheme="minorHAnsi"/>
          <w:spacing w:val="1"/>
          <w:sz w:val="24"/>
          <w:szCs w:val="24"/>
        </w:rPr>
        <w:t>st</w:t>
      </w:r>
      <w:r w:rsidRPr="00CE7C7A">
        <w:rPr>
          <w:rFonts w:asciiTheme="minorHAnsi" w:hAnsiTheme="minorHAnsi" w:cstheme="minorHAnsi"/>
          <w:spacing w:val="-1"/>
          <w:sz w:val="24"/>
          <w:szCs w:val="24"/>
        </w:rPr>
        <w:t>a</w:t>
      </w:r>
      <w:r w:rsidRPr="00CE7C7A">
        <w:rPr>
          <w:rFonts w:asciiTheme="minorHAnsi" w:hAnsiTheme="minorHAnsi" w:cstheme="minorHAnsi"/>
          <w:sz w:val="24"/>
          <w:szCs w:val="24"/>
        </w:rPr>
        <w:t>n</w:t>
      </w:r>
      <w:r w:rsidRPr="00CE7C7A">
        <w:rPr>
          <w:rFonts w:asciiTheme="minorHAnsi" w:hAnsiTheme="minorHAnsi" w:cstheme="minorHAnsi"/>
          <w:spacing w:val="6"/>
          <w:sz w:val="24"/>
          <w:szCs w:val="24"/>
        </w:rPr>
        <w:t xml:space="preserve"> </w:t>
      </w:r>
      <w:r w:rsidRPr="00CE7C7A">
        <w:rPr>
          <w:rFonts w:asciiTheme="minorHAnsi" w:hAnsiTheme="minorHAnsi" w:cstheme="minorHAnsi"/>
          <w:spacing w:val="1"/>
          <w:sz w:val="24"/>
          <w:szCs w:val="24"/>
        </w:rPr>
        <w:t>C</w:t>
      </w:r>
      <w:r w:rsidRPr="00CE7C7A">
        <w:rPr>
          <w:rFonts w:asciiTheme="minorHAnsi" w:hAnsiTheme="minorHAnsi" w:cstheme="minorHAnsi"/>
          <w:sz w:val="24"/>
          <w:szCs w:val="24"/>
        </w:rPr>
        <w:t>o</w:t>
      </w:r>
      <w:r w:rsidRPr="00CE7C7A">
        <w:rPr>
          <w:rFonts w:asciiTheme="minorHAnsi" w:hAnsiTheme="minorHAnsi" w:cstheme="minorHAnsi"/>
          <w:spacing w:val="1"/>
          <w:sz w:val="24"/>
          <w:szCs w:val="24"/>
        </w:rPr>
        <w:t>mmit</w:t>
      </w:r>
      <w:r w:rsidRPr="00CE7C7A">
        <w:rPr>
          <w:rFonts w:asciiTheme="minorHAnsi" w:hAnsiTheme="minorHAnsi" w:cstheme="minorHAnsi"/>
          <w:sz w:val="24"/>
          <w:szCs w:val="24"/>
        </w:rPr>
        <w:t>t</w:t>
      </w:r>
      <w:r w:rsidRPr="00CE7C7A">
        <w:rPr>
          <w:rFonts w:asciiTheme="minorHAnsi" w:hAnsiTheme="minorHAnsi" w:cstheme="minorHAnsi"/>
          <w:spacing w:val="-1"/>
          <w:sz w:val="24"/>
          <w:szCs w:val="24"/>
        </w:rPr>
        <w:t>ee</w:t>
      </w:r>
      <w:r w:rsidRPr="00CE7C7A">
        <w:rPr>
          <w:rFonts w:asciiTheme="minorHAnsi" w:hAnsiTheme="minorHAnsi" w:cstheme="minorHAnsi"/>
          <w:sz w:val="24"/>
          <w:szCs w:val="24"/>
        </w:rPr>
        <w:t>,</w:t>
      </w:r>
      <w:r w:rsidRPr="00CE7C7A">
        <w:rPr>
          <w:rFonts w:asciiTheme="minorHAnsi" w:hAnsiTheme="minorHAnsi" w:cstheme="minorHAnsi"/>
          <w:spacing w:val="5"/>
          <w:sz w:val="24"/>
          <w:szCs w:val="24"/>
        </w:rPr>
        <w:t xml:space="preserve"> </w:t>
      </w:r>
      <w:r w:rsidRPr="00CE7C7A">
        <w:rPr>
          <w:rFonts w:asciiTheme="minorHAnsi" w:hAnsiTheme="minorHAnsi" w:cstheme="minorHAnsi"/>
          <w:sz w:val="24"/>
          <w:szCs w:val="24"/>
        </w:rPr>
        <w:t>K</w:t>
      </w:r>
      <w:r w:rsidRPr="00CE7C7A">
        <w:rPr>
          <w:rFonts w:asciiTheme="minorHAnsi" w:hAnsiTheme="minorHAnsi" w:cstheme="minorHAnsi"/>
          <w:spacing w:val="-1"/>
          <w:sz w:val="24"/>
          <w:szCs w:val="24"/>
        </w:rPr>
        <w:t>a</w:t>
      </w:r>
      <w:r w:rsidRPr="00CE7C7A">
        <w:rPr>
          <w:rFonts w:asciiTheme="minorHAnsi" w:hAnsiTheme="minorHAnsi" w:cstheme="minorHAnsi"/>
          <w:sz w:val="24"/>
          <w:szCs w:val="24"/>
        </w:rPr>
        <w:t>bul</w:t>
      </w:r>
      <w:r w:rsidRPr="00CE7C7A">
        <w:rPr>
          <w:rFonts w:asciiTheme="minorHAnsi" w:hAnsiTheme="minorHAnsi" w:cstheme="minorHAnsi"/>
          <w:spacing w:val="8"/>
          <w:sz w:val="24"/>
          <w:szCs w:val="24"/>
        </w:rPr>
        <w:t xml:space="preserve"> </w:t>
      </w:r>
      <w:r w:rsidRPr="00CE7C7A">
        <w:rPr>
          <w:rFonts w:asciiTheme="minorHAnsi" w:hAnsiTheme="minorHAnsi" w:cstheme="minorHAnsi"/>
          <w:sz w:val="24"/>
          <w:szCs w:val="24"/>
        </w:rPr>
        <w:t>O</w:t>
      </w:r>
      <w:r w:rsidRPr="00CE7C7A">
        <w:rPr>
          <w:rFonts w:asciiTheme="minorHAnsi" w:hAnsiTheme="minorHAnsi" w:cstheme="minorHAnsi"/>
          <w:spacing w:val="-1"/>
          <w:sz w:val="24"/>
          <w:szCs w:val="24"/>
        </w:rPr>
        <w:t>f</w:t>
      </w:r>
      <w:r w:rsidRPr="00CE7C7A">
        <w:rPr>
          <w:rFonts w:asciiTheme="minorHAnsi" w:hAnsiTheme="minorHAnsi" w:cstheme="minorHAnsi"/>
          <w:sz w:val="24"/>
          <w:szCs w:val="24"/>
        </w:rPr>
        <w:t>f</w:t>
      </w:r>
      <w:r w:rsidRPr="00CE7C7A">
        <w:rPr>
          <w:rFonts w:asciiTheme="minorHAnsi" w:hAnsiTheme="minorHAnsi" w:cstheme="minorHAnsi"/>
          <w:spacing w:val="1"/>
          <w:sz w:val="24"/>
          <w:szCs w:val="24"/>
        </w:rPr>
        <w:t>i</w:t>
      </w:r>
      <w:r w:rsidRPr="00CE7C7A">
        <w:rPr>
          <w:rFonts w:asciiTheme="minorHAnsi" w:hAnsiTheme="minorHAnsi" w:cstheme="minorHAnsi"/>
          <w:spacing w:val="-1"/>
          <w:sz w:val="24"/>
          <w:szCs w:val="24"/>
        </w:rPr>
        <w:t>ce</w:t>
      </w:r>
      <w:r w:rsidRPr="00CE7C7A">
        <w:rPr>
          <w:rFonts w:asciiTheme="minorHAnsi" w:hAnsiTheme="minorHAnsi" w:cstheme="minorHAnsi"/>
          <w:sz w:val="24"/>
          <w:szCs w:val="24"/>
        </w:rPr>
        <w:t>,</w:t>
      </w:r>
      <w:r w:rsidRPr="00CE7C7A">
        <w:rPr>
          <w:rFonts w:asciiTheme="minorHAnsi" w:hAnsiTheme="minorHAnsi" w:cstheme="minorHAnsi"/>
          <w:spacing w:val="8"/>
          <w:sz w:val="24"/>
          <w:szCs w:val="24"/>
        </w:rPr>
        <w:t xml:space="preserve"> </w:t>
      </w:r>
      <w:r w:rsidR="00961156" w:rsidRPr="00CE7C7A">
        <w:rPr>
          <w:rFonts w:asciiTheme="minorHAnsi" w:hAnsiTheme="minorHAnsi" w:cstheme="minorHAnsi"/>
          <w:sz w:val="24"/>
          <w:szCs w:val="24"/>
        </w:rPr>
        <w:t xml:space="preserve">Qala </w:t>
      </w:r>
      <w:proofErr w:type="spellStart"/>
      <w:r w:rsidR="00961156" w:rsidRPr="00CE7C7A">
        <w:rPr>
          <w:rFonts w:asciiTheme="minorHAnsi" w:hAnsiTheme="minorHAnsi" w:cstheme="minorHAnsi"/>
          <w:sz w:val="24"/>
          <w:szCs w:val="24"/>
        </w:rPr>
        <w:t>Fatullah</w:t>
      </w:r>
      <w:proofErr w:type="spellEnd"/>
      <w:r w:rsidR="00961156" w:rsidRPr="00CE7C7A">
        <w:rPr>
          <w:rFonts w:asciiTheme="minorHAnsi" w:hAnsiTheme="minorHAnsi" w:cstheme="minorHAnsi"/>
          <w:sz w:val="24"/>
          <w:szCs w:val="24"/>
        </w:rPr>
        <w:t xml:space="preserve"> </w:t>
      </w:r>
      <w:r w:rsidRPr="00CE7C7A">
        <w:rPr>
          <w:rFonts w:asciiTheme="minorHAnsi" w:hAnsiTheme="minorHAnsi" w:cstheme="minorHAnsi"/>
          <w:spacing w:val="11"/>
          <w:sz w:val="24"/>
          <w:szCs w:val="24"/>
        </w:rPr>
        <w:t xml:space="preserve"> </w:t>
      </w:r>
      <w:r w:rsidRPr="00CE7C7A">
        <w:rPr>
          <w:rFonts w:asciiTheme="minorHAnsi" w:hAnsiTheme="minorHAnsi" w:cstheme="minorHAnsi"/>
          <w:sz w:val="24"/>
          <w:szCs w:val="24"/>
        </w:rPr>
        <w:t>#</w:t>
      </w:r>
      <w:r w:rsidRPr="00CE7C7A">
        <w:rPr>
          <w:rFonts w:asciiTheme="minorHAnsi" w:hAnsiTheme="minorHAnsi" w:cstheme="minorHAnsi"/>
          <w:spacing w:val="11"/>
          <w:sz w:val="24"/>
          <w:szCs w:val="24"/>
        </w:rPr>
        <w:t xml:space="preserve"> </w:t>
      </w:r>
      <w:r w:rsidR="00961156" w:rsidRPr="00CE7C7A">
        <w:rPr>
          <w:rFonts w:asciiTheme="minorHAnsi" w:hAnsiTheme="minorHAnsi" w:cstheme="minorHAnsi"/>
          <w:spacing w:val="-2"/>
          <w:sz w:val="24"/>
          <w:szCs w:val="24"/>
        </w:rPr>
        <w:t>20</w:t>
      </w:r>
      <w:r w:rsidRPr="00CE7C7A">
        <w:rPr>
          <w:rFonts w:asciiTheme="minorHAnsi" w:hAnsiTheme="minorHAnsi" w:cstheme="minorHAnsi"/>
          <w:sz w:val="24"/>
          <w:szCs w:val="24"/>
        </w:rPr>
        <w:t>,</w:t>
      </w:r>
      <w:r w:rsidRPr="00CE7C7A">
        <w:rPr>
          <w:rFonts w:asciiTheme="minorHAnsi" w:hAnsiTheme="minorHAnsi" w:cstheme="minorHAnsi"/>
          <w:spacing w:val="10"/>
          <w:sz w:val="24"/>
          <w:szCs w:val="24"/>
        </w:rPr>
        <w:t xml:space="preserve"> </w:t>
      </w:r>
      <w:r w:rsidRPr="00CE7C7A">
        <w:rPr>
          <w:rFonts w:asciiTheme="minorHAnsi" w:hAnsiTheme="minorHAnsi" w:cstheme="minorHAnsi"/>
          <w:sz w:val="24"/>
          <w:szCs w:val="24"/>
        </w:rPr>
        <w:t>House</w:t>
      </w:r>
      <w:r w:rsidRPr="00CE7C7A">
        <w:rPr>
          <w:rFonts w:asciiTheme="minorHAnsi" w:hAnsiTheme="minorHAnsi" w:cstheme="minorHAnsi"/>
          <w:spacing w:val="7"/>
          <w:sz w:val="24"/>
          <w:szCs w:val="24"/>
        </w:rPr>
        <w:t xml:space="preserve"> </w:t>
      </w:r>
      <w:r w:rsidRPr="00CE7C7A">
        <w:rPr>
          <w:rFonts w:asciiTheme="minorHAnsi" w:hAnsiTheme="minorHAnsi" w:cstheme="minorHAnsi"/>
          <w:sz w:val="24"/>
          <w:szCs w:val="24"/>
        </w:rPr>
        <w:t>#</w:t>
      </w:r>
      <w:r w:rsidRPr="00CE7C7A">
        <w:rPr>
          <w:rFonts w:asciiTheme="minorHAnsi" w:hAnsiTheme="minorHAnsi" w:cstheme="minorHAnsi"/>
          <w:spacing w:val="11"/>
          <w:sz w:val="24"/>
          <w:szCs w:val="24"/>
        </w:rPr>
        <w:t xml:space="preserve"> </w:t>
      </w:r>
      <w:r w:rsidR="00961156" w:rsidRPr="00CE7C7A">
        <w:rPr>
          <w:rFonts w:asciiTheme="minorHAnsi" w:hAnsiTheme="minorHAnsi" w:cstheme="minorHAnsi"/>
          <w:sz w:val="24"/>
          <w:szCs w:val="24"/>
        </w:rPr>
        <w:t>Street 5</w:t>
      </w:r>
      <w:r w:rsidRPr="00CE7C7A">
        <w:rPr>
          <w:rFonts w:asciiTheme="minorHAnsi" w:hAnsiTheme="minorHAnsi" w:cstheme="minorHAnsi"/>
          <w:sz w:val="24"/>
          <w:szCs w:val="24"/>
        </w:rPr>
        <w:t>,</w:t>
      </w:r>
      <w:r w:rsidRPr="00CE7C7A">
        <w:rPr>
          <w:rFonts w:asciiTheme="minorHAnsi" w:hAnsiTheme="minorHAnsi" w:cstheme="minorHAnsi"/>
          <w:spacing w:val="-4"/>
          <w:sz w:val="24"/>
          <w:szCs w:val="24"/>
        </w:rPr>
        <w:t xml:space="preserve"> </w:t>
      </w:r>
      <w:r w:rsidRPr="00CE7C7A">
        <w:rPr>
          <w:rFonts w:asciiTheme="minorHAnsi" w:hAnsiTheme="minorHAnsi" w:cstheme="minorHAnsi"/>
          <w:sz w:val="24"/>
          <w:szCs w:val="24"/>
        </w:rPr>
        <w:t>K</w:t>
      </w:r>
      <w:r w:rsidRPr="00CE7C7A">
        <w:rPr>
          <w:rFonts w:asciiTheme="minorHAnsi" w:hAnsiTheme="minorHAnsi" w:cstheme="minorHAnsi"/>
          <w:spacing w:val="-1"/>
          <w:sz w:val="24"/>
          <w:szCs w:val="24"/>
        </w:rPr>
        <w:t>a</w:t>
      </w:r>
      <w:r w:rsidRPr="00CE7C7A">
        <w:rPr>
          <w:rFonts w:asciiTheme="minorHAnsi" w:hAnsiTheme="minorHAnsi" w:cstheme="minorHAnsi"/>
          <w:sz w:val="24"/>
          <w:szCs w:val="24"/>
        </w:rPr>
        <w:t>bul</w:t>
      </w:r>
      <w:r w:rsidRPr="00CE7C7A">
        <w:rPr>
          <w:rFonts w:asciiTheme="minorHAnsi" w:hAnsiTheme="minorHAnsi" w:cstheme="minorHAnsi"/>
          <w:spacing w:val="-5"/>
          <w:sz w:val="24"/>
          <w:szCs w:val="24"/>
        </w:rPr>
        <w:t xml:space="preserve"> </w:t>
      </w:r>
      <w:r w:rsidRPr="00CE7C7A">
        <w:rPr>
          <w:rFonts w:asciiTheme="minorHAnsi" w:hAnsiTheme="minorHAnsi" w:cstheme="minorHAnsi"/>
          <w:spacing w:val="2"/>
          <w:sz w:val="24"/>
          <w:szCs w:val="24"/>
        </w:rPr>
        <w:t>Af</w:t>
      </w:r>
      <w:r w:rsidRPr="00CE7C7A">
        <w:rPr>
          <w:rFonts w:asciiTheme="minorHAnsi" w:hAnsiTheme="minorHAnsi" w:cstheme="minorHAnsi"/>
          <w:spacing w:val="-5"/>
          <w:sz w:val="24"/>
          <w:szCs w:val="24"/>
        </w:rPr>
        <w:t>g</w:t>
      </w:r>
      <w:r w:rsidRPr="00CE7C7A">
        <w:rPr>
          <w:rFonts w:asciiTheme="minorHAnsi" w:hAnsiTheme="minorHAnsi" w:cstheme="minorHAnsi"/>
          <w:sz w:val="24"/>
          <w:szCs w:val="24"/>
        </w:rPr>
        <w:t>h</w:t>
      </w:r>
      <w:r w:rsidRPr="00CE7C7A">
        <w:rPr>
          <w:rFonts w:asciiTheme="minorHAnsi" w:hAnsiTheme="minorHAnsi" w:cstheme="minorHAnsi"/>
          <w:spacing w:val="-1"/>
          <w:sz w:val="24"/>
          <w:szCs w:val="24"/>
        </w:rPr>
        <w:t>a</w:t>
      </w:r>
      <w:r w:rsidRPr="00CE7C7A">
        <w:rPr>
          <w:rFonts w:asciiTheme="minorHAnsi" w:hAnsiTheme="minorHAnsi" w:cstheme="minorHAnsi"/>
          <w:sz w:val="24"/>
          <w:szCs w:val="24"/>
        </w:rPr>
        <w:t>ni</w:t>
      </w:r>
      <w:r w:rsidRPr="00CE7C7A">
        <w:rPr>
          <w:rFonts w:asciiTheme="minorHAnsi" w:hAnsiTheme="minorHAnsi" w:cstheme="minorHAnsi"/>
          <w:spacing w:val="1"/>
          <w:sz w:val="24"/>
          <w:szCs w:val="24"/>
        </w:rPr>
        <w:t>st</w:t>
      </w:r>
      <w:r w:rsidRPr="00CE7C7A">
        <w:rPr>
          <w:rFonts w:asciiTheme="minorHAnsi" w:hAnsiTheme="minorHAnsi" w:cstheme="minorHAnsi"/>
          <w:spacing w:val="-1"/>
          <w:sz w:val="24"/>
          <w:szCs w:val="24"/>
        </w:rPr>
        <w:t>a</w:t>
      </w:r>
      <w:r w:rsidRPr="00CE7C7A">
        <w:rPr>
          <w:rFonts w:asciiTheme="minorHAnsi" w:hAnsiTheme="minorHAnsi" w:cstheme="minorHAnsi"/>
          <w:sz w:val="24"/>
          <w:szCs w:val="24"/>
        </w:rPr>
        <w:t>n.</w:t>
      </w:r>
    </w:p>
    <w:p w14:paraId="60DF31C0" w14:textId="77777777" w:rsidR="00F30FA2" w:rsidRPr="00CE7C7A" w:rsidRDefault="00F30FA2" w:rsidP="00B60896">
      <w:pPr>
        <w:spacing w:before="9" w:line="160" w:lineRule="exact"/>
        <w:rPr>
          <w:rFonts w:asciiTheme="minorHAnsi" w:hAnsiTheme="minorHAnsi" w:cstheme="minorHAnsi"/>
          <w:sz w:val="16"/>
          <w:szCs w:val="16"/>
        </w:rPr>
      </w:pPr>
    </w:p>
    <w:p w14:paraId="0C077160" w14:textId="77777777" w:rsidR="00F30FA2" w:rsidRPr="00CE7C7A" w:rsidRDefault="00F30FA2" w:rsidP="00B60896">
      <w:pPr>
        <w:spacing w:before="2" w:line="100" w:lineRule="exact"/>
        <w:rPr>
          <w:rFonts w:asciiTheme="minorHAnsi" w:hAnsiTheme="minorHAnsi" w:cstheme="minorHAnsi"/>
          <w:sz w:val="11"/>
          <w:szCs w:val="11"/>
        </w:rPr>
      </w:pPr>
    </w:p>
    <w:p w14:paraId="149530D7" w14:textId="77777777" w:rsidR="00F30FA2" w:rsidRPr="00CE7C7A" w:rsidRDefault="00F30FA2" w:rsidP="00B60896">
      <w:pPr>
        <w:spacing w:line="200" w:lineRule="exact"/>
        <w:rPr>
          <w:rFonts w:asciiTheme="minorHAnsi" w:hAnsiTheme="minorHAnsi" w:cstheme="minorHAnsi"/>
        </w:rPr>
      </w:pPr>
    </w:p>
    <w:p w14:paraId="45AF34DB" w14:textId="77777777" w:rsidR="00F30FA2" w:rsidRPr="00CE7C7A" w:rsidRDefault="00F30FA2" w:rsidP="00B60896">
      <w:pPr>
        <w:spacing w:line="200" w:lineRule="exact"/>
        <w:rPr>
          <w:rFonts w:asciiTheme="minorHAnsi" w:hAnsiTheme="minorHAnsi" w:cstheme="minorHAnsi"/>
        </w:rPr>
      </w:pPr>
    </w:p>
    <w:p w14:paraId="6D8BA0DA" w14:textId="6A14D6A3" w:rsidR="00F30FA2" w:rsidRPr="00CE7C7A" w:rsidRDefault="00AD4CD6" w:rsidP="00B60896">
      <w:pPr>
        <w:spacing w:before="72" w:line="260" w:lineRule="exact"/>
        <w:rPr>
          <w:rFonts w:asciiTheme="minorHAnsi" w:hAnsiTheme="minorHAnsi" w:cstheme="minorHAnsi"/>
          <w:b/>
          <w:position w:val="-1"/>
          <w:sz w:val="24"/>
          <w:szCs w:val="24"/>
        </w:rPr>
      </w:pPr>
      <w:r>
        <w:rPr>
          <w:rFonts w:asciiTheme="minorHAnsi" w:hAnsiTheme="minorHAnsi" w:cstheme="minorHAnsi"/>
          <w:b/>
          <w:position w:val="-1"/>
          <w:sz w:val="24"/>
          <w:szCs w:val="24"/>
        </w:rPr>
        <w:t>20</w:t>
      </w:r>
      <w:r w:rsidR="00602463" w:rsidRPr="00CE7C7A">
        <w:rPr>
          <w:rFonts w:asciiTheme="minorHAnsi" w:hAnsiTheme="minorHAnsi" w:cstheme="minorHAnsi"/>
          <w:b/>
          <w:position w:val="-1"/>
          <w:sz w:val="24"/>
          <w:szCs w:val="24"/>
        </w:rPr>
        <w:t>.   Required documents along with the quotation:</w:t>
      </w:r>
    </w:p>
    <w:p w14:paraId="20A6CF99" w14:textId="77777777" w:rsidR="00F30FA2" w:rsidRPr="00CE7C7A" w:rsidRDefault="00F30FA2" w:rsidP="00B60896">
      <w:pPr>
        <w:spacing w:before="3" w:line="100" w:lineRule="exact"/>
        <w:rPr>
          <w:rFonts w:asciiTheme="minorHAnsi" w:hAnsiTheme="minorHAnsi" w:cstheme="minorHAnsi"/>
          <w:sz w:val="11"/>
          <w:szCs w:val="11"/>
        </w:rPr>
      </w:pPr>
    </w:p>
    <w:p w14:paraId="3A76D28F" w14:textId="77777777" w:rsidR="00F30FA2" w:rsidRPr="00CE7C7A" w:rsidRDefault="00F30FA2" w:rsidP="00B60896">
      <w:pPr>
        <w:spacing w:line="200" w:lineRule="exact"/>
        <w:rPr>
          <w:rFonts w:asciiTheme="minorHAnsi" w:hAnsiTheme="minorHAnsi" w:cstheme="minorHAnsi"/>
        </w:rPr>
      </w:pPr>
    </w:p>
    <w:p w14:paraId="7B7897B4" w14:textId="1609ED8B" w:rsidR="00F30FA2" w:rsidRPr="00CE7C7A" w:rsidRDefault="00602463" w:rsidP="0064599E">
      <w:pPr>
        <w:pStyle w:val="ListParagraph"/>
        <w:numPr>
          <w:ilvl w:val="0"/>
          <w:numId w:val="10"/>
        </w:numPr>
        <w:spacing w:line="244" w:lineRule="auto"/>
        <w:ind w:right="779"/>
        <w:rPr>
          <w:rFonts w:asciiTheme="minorHAnsi" w:hAnsiTheme="minorHAnsi" w:cstheme="minorHAnsi"/>
          <w:sz w:val="24"/>
          <w:szCs w:val="24"/>
        </w:rPr>
      </w:pPr>
      <w:r w:rsidRPr="00CE7C7A">
        <w:rPr>
          <w:rFonts w:asciiTheme="minorHAnsi" w:hAnsiTheme="minorHAnsi" w:cstheme="minorHAnsi"/>
          <w:sz w:val="24"/>
          <w:szCs w:val="24"/>
        </w:rPr>
        <w:t>Valid registration certificates</w:t>
      </w:r>
      <w:r w:rsidR="00677FCB" w:rsidRPr="00CE7C7A">
        <w:rPr>
          <w:rFonts w:asciiTheme="minorHAnsi" w:hAnsiTheme="minorHAnsi" w:cstheme="minorHAnsi"/>
          <w:sz w:val="24"/>
          <w:szCs w:val="24"/>
        </w:rPr>
        <w:t xml:space="preserve"> /TIN</w:t>
      </w:r>
    </w:p>
    <w:p w14:paraId="3E386F12" w14:textId="1DACCBD2" w:rsidR="00860896" w:rsidRPr="00CE7C7A" w:rsidRDefault="00860896" w:rsidP="0064599E">
      <w:pPr>
        <w:pStyle w:val="ListParagraph"/>
        <w:numPr>
          <w:ilvl w:val="0"/>
          <w:numId w:val="10"/>
        </w:numPr>
        <w:spacing w:line="244" w:lineRule="auto"/>
        <w:ind w:right="779"/>
        <w:rPr>
          <w:rFonts w:asciiTheme="minorHAnsi" w:hAnsiTheme="minorHAnsi" w:cstheme="minorHAnsi"/>
          <w:sz w:val="24"/>
          <w:szCs w:val="24"/>
        </w:rPr>
      </w:pPr>
      <w:r w:rsidRPr="00CE7C7A">
        <w:rPr>
          <w:rFonts w:asciiTheme="minorHAnsi" w:hAnsiTheme="minorHAnsi" w:cstheme="minorHAnsi"/>
          <w:sz w:val="24"/>
          <w:szCs w:val="24"/>
        </w:rPr>
        <w:t>Company Bank Account</w:t>
      </w:r>
    </w:p>
    <w:p w14:paraId="5C60D9D6" w14:textId="6403CB7D" w:rsidR="00F30FA2" w:rsidRPr="00CE7C7A" w:rsidRDefault="00602463" w:rsidP="0064599E">
      <w:pPr>
        <w:pStyle w:val="ListParagraph"/>
        <w:numPr>
          <w:ilvl w:val="0"/>
          <w:numId w:val="10"/>
        </w:numPr>
        <w:spacing w:line="244" w:lineRule="auto"/>
        <w:ind w:right="779"/>
        <w:rPr>
          <w:rFonts w:asciiTheme="minorHAnsi" w:hAnsiTheme="minorHAnsi" w:cstheme="minorHAnsi"/>
          <w:sz w:val="24"/>
          <w:szCs w:val="24"/>
        </w:rPr>
      </w:pPr>
      <w:r w:rsidRPr="00CE7C7A">
        <w:rPr>
          <w:rFonts w:asciiTheme="minorHAnsi" w:hAnsiTheme="minorHAnsi" w:cstheme="minorHAnsi"/>
          <w:sz w:val="24"/>
          <w:szCs w:val="24"/>
        </w:rPr>
        <w:t xml:space="preserve">Self-declaration that you are not in any excluded or </w:t>
      </w:r>
      <w:r w:rsidR="00CE725A" w:rsidRPr="00CE7C7A">
        <w:rPr>
          <w:rFonts w:asciiTheme="minorHAnsi" w:hAnsiTheme="minorHAnsi" w:cstheme="minorHAnsi"/>
          <w:sz w:val="24"/>
          <w:szCs w:val="24"/>
        </w:rPr>
        <w:t>blacklist</w:t>
      </w:r>
      <w:r w:rsidRPr="00CE7C7A">
        <w:rPr>
          <w:rFonts w:asciiTheme="minorHAnsi" w:hAnsiTheme="minorHAnsi" w:cstheme="minorHAnsi"/>
          <w:sz w:val="24"/>
          <w:szCs w:val="24"/>
        </w:rPr>
        <w:t xml:space="preserve"> parties/vendors/suppliers.</w:t>
      </w:r>
    </w:p>
    <w:p w14:paraId="0A91D3EB" w14:textId="5FA707D2" w:rsidR="00F30FA2" w:rsidRPr="00CE7C7A" w:rsidRDefault="00602463" w:rsidP="0064599E">
      <w:pPr>
        <w:pStyle w:val="ListParagraph"/>
        <w:numPr>
          <w:ilvl w:val="0"/>
          <w:numId w:val="10"/>
        </w:numPr>
        <w:spacing w:line="244" w:lineRule="auto"/>
        <w:ind w:right="779"/>
        <w:rPr>
          <w:rFonts w:asciiTheme="minorHAnsi" w:hAnsiTheme="minorHAnsi" w:cstheme="minorHAnsi"/>
          <w:sz w:val="24"/>
          <w:szCs w:val="24"/>
        </w:rPr>
      </w:pPr>
      <w:r w:rsidRPr="00CE7C7A">
        <w:rPr>
          <w:rFonts w:asciiTheme="minorHAnsi" w:hAnsiTheme="minorHAnsi" w:cstheme="minorHAnsi"/>
          <w:sz w:val="24"/>
          <w:szCs w:val="24"/>
        </w:rPr>
        <w:t xml:space="preserve">Completed and signed </w:t>
      </w:r>
      <w:r w:rsidR="00C769BE" w:rsidRPr="00CE7C7A">
        <w:rPr>
          <w:rFonts w:asciiTheme="minorHAnsi" w:hAnsiTheme="minorHAnsi" w:cstheme="minorHAnsi"/>
          <w:sz w:val="24"/>
          <w:szCs w:val="24"/>
        </w:rPr>
        <w:t xml:space="preserve">the </w:t>
      </w:r>
      <w:r w:rsidR="00D94B12" w:rsidRPr="00CE7C7A">
        <w:rPr>
          <w:rFonts w:asciiTheme="minorHAnsi" w:hAnsiTheme="minorHAnsi" w:cstheme="minorHAnsi"/>
          <w:sz w:val="24"/>
          <w:szCs w:val="24"/>
        </w:rPr>
        <w:t>declaration for</w:t>
      </w:r>
      <w:r w:rsidRPr="00CE7C7A">
        <w:rPr>
          <w:rFonts w:asciiTheme="minorHAnsi" w:hAnsiTheme="minorHAnsi" w:cstheme="minorHAnsi"/>
          <w:sz w:val="24"/>
          <w:szCs w:val="24"/>
        </w:rPr>
        <w:t xml:space="preserve"> vendors - child labor 2014-03 (Can </w:t>
      </w:r>
      <w:r w:rsidR="00CE725A" w:rsidRPr="00CE7C7A">
        <w:rPr>
          <w:rFonts w:asciiTheme="minorHAnsi" w:hAnsiTheme="minorHAnsi" w:cstheme="minorHAnsi"/>
          <w:sz w:val="24"/>
          <w:szCs w:val="24"/>
        </w:rPr>
        <w:t>be found</w:t>
      </w:r>
      <w:r w:rsidRPr="00CE7C7A">
        <w:rPr>
          <w:rFonts w:asciiTheme="minorHAnsi" w:hAnsiTheme="minorHAnsi" w:cstheme="minorHAnsi"/>
          <w:sz w:val="24"/>
          <w:szCs w:val="24"/>
        </w:rPr>
        <w:t xml:space="preserve"> </w:t>
      </w:r>
      <w:r w:rsidR="00407D63" w:rsidRPr="00CE7C7A">
        <w:rPr>
          <w:rFonts w:asciiTheme="minorHAnsi" w:hAnsiTheme="minorHAnsi" w:cstheme="minorHAnsi"/>
          <w:sz w:val="24"/>
          <w:szCs w:val="24"/>
        </w:rPr>
        <w:t>on</w:t>
      </w:r>
      <w:r w:rsidRPr="00CE7C7A">
        <w:rPr>
          <w:rFonts w:asciiTheme="minorHAnsi" w:hAnsiTheme="minorHAnsi" w:cstheme="minorHAnsi"/>
          <w:sz w:val="24"/>
          <w:szCs w:val="24"/>
        </w:rPr>
        <w:t xml:space="preserve"> NAC Webpage, procurement portal).</w:t>
      </w:r>
    </w:p>
    <w:p w14:paraId="177B8470" w14:textId="77777777" w:rsidR="00F30FA2" w:rsidRPr="00CE7C7A" w:rsidRDefault="00F30FA2" w:rsidP="00B60896">
      <w:pPr>
        <w:spacing w:line="200" w:lineRule="exact"/>
        <w:rPr>
          <w:rFonts w:asciiTheme="minorHAnsi" w:hAnsiTheme="minorHAnsi" w:cstheme="minorHAnsi"/>
        </w:rPr>
      </w:pPr>
    </w:p>
    <w:p w14:paraId="5852DECA" w14:textId="7D2A1F30" w:rsidR="00B11C29" w:rsidRPr="00CE7C7A" w:rsidRDefault="00AD4CD6" w:rsidP="00B60896">
      <w:pPr>
        <w:spacing w:before="72" w:line="260" w:lineRule="exact"/>
        <w:rPr>
          <w:rFonts w:asciiTheme="minorHAnsi" w:hAnsiTheme="minorHAnsi" w:cstheme="minorHAnsi"/>
          <w:b/>
          <w:position w:val="-1"/>
          <w:sz w:val="24"/>
          <w:szCs w:val="24"/>
        </w:rPr>
      </w:pPr>
      <w:r>
        <w:rPr>
          <w:rFonts w:asciiTheme="minorHAnsi" w:hAnsiTheme="minorHAnsi" w:cstheme="minorHAnsi"/>
          <w:b/>
          <w:position w:val="-1"/>
          <w:sz w:val="24"/>
          <w:szCs w:val="24"/>
        </w:rPr>
        <w:t>21</w:t>
      </w:r>
      <w:r w:rsidR="00214335" w:rsidRPr="00CE7C7A">
        <w:rPr>
          <w:rFonts w:asciiTheme="minorHAnsi" w:hAnsiTheme="minorHAnsi" w:cstheme="minorHAnsi"/>
          <w:b/>
          <w:position w:val="-1"/>
          <w:sz w:val="24"/>
          <w:szCs w:val="24"/>
        </w:rPr>
        <w:t xml:space="preserve">. </w:t>
      </w:r>
      <w:r w:rsidR="008C7267">
        <w:rPr>
          <w:rFonts w:asciiTheme="minorHAnsi" w:hAnsiTheme="minorHAnsi" w:cstheme="minorHAnsi"/>
          <w:b/>
          <w:position w:val="-1"/>
          <w:sz w:val="24"/>
          <w:szCs w:val="24"/>
        </w:rPr>
        <w:t>Vendor Registration Form</w:t>
      </w:r>
    </w:p>
    <w:p w14:paraId="690788B1" w14:textId="06E01A3E" w:rsidR="00C114C2" w:rsidRPr="008C7267" w:rsidRDefault="008C7267" w:rsidP="008C7267">
      <w:pPr>
        <w:pStyle w:val="ListParagraph"/>
        <w:numPr>
          <w:ilvl w:val="0"/>
          <w:numId w:val="13"/>
        </w:numPr>
        <w:tabs>
          <w:tab w:val="left" w:pos="1597"/>
        </w:tabs>
        <w:spacing w:line="200" w:lineRule="exact"/>
        <w:rPr>
          <w:rFonts w:asciiTheme="minorHAnsi" w:hAnsiTheme="minorHAnsi" w:cstheme="minorHAnsi"/>
        </w:rPr>
      </w:pPr>
      <w:r w:rsidRPr="008C7267">
        <w:rPr>
          <w:rFonts w:asciiTheme="minorHAnsi" w:hAnsiTheme="minorHAnsi" w:cstheme="minorHAnsi"/>
          <w:sz w:val="24"/>
          <w:szCs w:val="24"/>
        </w:rPr>
        <w:t>The vendor registration form is included for your reference and should be completed and returned to the NAC office along with the RFQ submission.</w:t>
      </w:r>
    </w:p>
    <w:p w14:paraId="21E2EB37" w14:textId="77777777" w:rsidR="00AE5C7F" w:rsidRPr="00CE7C7A" w:rsidRDefault="00AE5C7F" w:rsidP="00B60896">
      <w:pPr>
        <w:spacing w:before="16" w:line="260" w:lineRule="exact"/>
        <w:rPr>
          <w:rFonts w:asciiTheme="minorHAnsi" w:hAnsiTheme="minorHAnsi" w:cstheme="minorHAnsi"/>
          <w:sz w:val="26"/>
          <w:szCs w:val="26"/>
        </w:rPr>
      </w:pPr>
    </w:p>
    <w:p w14:paraId="6CC24DAF" w14:textId="4565FDF8" w:rsidR="00CA09BB" w:rsidRPr="00EE0EC8" w:rsidRDefault="00BB3CFA" w:rsidP="00B60896">
      <w:pPr>
        <w:spacing w:before="16" w:line="260" w:lineRule="exact"/>
        <w:rPr>
          <w:rFonts w:asciiTheme="minorHAnsi" w:hAnsiTheme="minorHAnsi" w:cstheme="minorHAnsi"/>
          <w:sz w:val="28"/>
          <w:szCs w:val="28"/>
        </w:rPr>
      </w:pPr>
      <w:r>
        <w:rPr>
          <w:rFonts w:asciiTheme="minorHAnsi" w:hAnsiTheme="minorHAnsi" w:cstheme="minorHAnsi"/>
          <w:b/>
          <w:position w:val="-1"/>
          <w:sz w:val="24"/>
          <w:szCs w:val="24"/>
        </w:rPr>
        <w:t>2</w:t>
      </w:r>
      <w:r w:rsidR="00AD4CD6">
        <w:rPr>
          <w:rFonts w:asciiTheme="minorHAnsi" w:hAnsiTheme="minorHAnsi" w:cstheme="minorHAnsi"/>
          <w:b/>
          <w:position w:val="-1"/>
          <w:sz w:val="24"/>
          <w:szCs w:val="24"/>
        </w:rPr>
        <w:t>2</w:t>
      </w:r>
      <w:r w:rsidR="001347FA" w:rsidRPr="00CE7C7A">
        <w:rPr>
          <w:rFonts w:asciiTheme="minorHAnsi" w:hAnsiTheme="minorHAnsi" w:cstheme="minorHAnsi"/>
          <w:b/>
          <w:position w:val="-1"/>
          <w:sz w:val="24"/>
          <w:szCs w:val="24"/>
        </w:rPr>
        <w:t xml:space="preserve">. </w:t>
      </w:r>
      <w:r w:rsidR="00CA09BB" w:rsidRPr="00CE7C7A">
        <w:rPr>
          <w:rFonts w:asciiTheme="minorHAnsi" w:hAnsiTheme="minorHAnsi" w:cstheme="minorHAnsi"/>
          <w:b/>
          <w:position w:val="-1"/>
          <w:sz w:val="24"/>
          <w:szCs w:val="24"/>
        </w:rPr>
        <w:t>Seeking Clarification</w:t>
      </w:r>
      <w:r w:rsidR="00CA09BB" w:rsidRPr="00CE7C7A">
        <w:rPr>
          <w:rFonts w:asciiTheme="minorHAnsi" w:hAnsiTheme="minorHAnsi" w:cstheme="minorHAnsi"/>
          <w:b/>
        </w:rPr>
        <w:t>:</w:t>
      </w:r>
      <w:r w:rsidR="00CA09BB" w:rsidRPr="00CE7C7A">
        <w:rPr>
          <w:rFonts w:asciiTheme="minorHAnsi" w:hAnsiTheme="minorHAnsi" w:cstheme="minorHAnsi"/>
        </w:rPr>
        <w:t xml:space="preserve"> </w:t>
      </w:r>
      <w:r w:rsidR="00CA09BB" w:rsidRPr="00EE0EC8">
        <w:rPr>
          <w:rFonts w:asciiTheme="minorHAnsi" w:hAnsiTheme="minorHAnsi" w:cstheme="minorHAnsi"/>
          <w:sz w:val="22"/>
          <w:szCs w:val="22"/>
        </w:rPr>
        <w:t xml:space="preserve">If there is a need for clarification </w:t>
      </w:r>
      <w:proofErr w:type="gramStart"/>
      <w:r w:rsidR="00CA09BB" w:rsidRPr="00EE0EC8">
        <w:rPr>
          <w:rFonts w:asciiTheme="minorHAnsi" w:hAnsiTheme="minorHAnsi" w:cstheme="minorHAnsi"/>
          <w:sz w:val="22"/>
          <w:szCs w:val="22"/>
        </w:rPr>
        <w:t>in regard to</w:t>
      </w:r>
      <w:proofErr w:type="gramEnd"/>
      <w:r w:rsidR="00CA09BB" w:rsidRPr="00EE0EC8">
        <w:rPr>
          <w:rFonts w:asciiTheme="minorHAnsi" w:hAnsiTheme="minorHAnsi" w:cstheme="minorHAnsi"/>
          <w:sz w:val="22"/>
          <w:szCs w:val="22"/>
        </w:rPr>
        <w:t xml:space="preserve"> this </w:t>
      </w:r>
      <w:r w:rsidR="001347FA" w:rsidRPr="00EE0EC8">
        <w:rPr>
          <w:rFonts w:asciiTheme="minorHAnsi" w:hAnsiTheme="minorHAnsi" w:cstheme="minorHAnsi"/>
          <w:sz w:val="22"/>
          <w:szCs w:val="22"/>
        </w:rPr>
        <w:t>RFQ</w:t>
      </w:r>
      <w:r w:rsidR="00CA09BB" w:rsidRPr="00EE0EC8">
        <w:rPr>
          <w:rFonts w:asciiTheme="minorHAnsi" w:hAnsiTheme="minorHAnsi" w:cstheme="minorHAnsi"/>
          <w:sz w:val="22"/>
          <w:szCs w:val="22"/>
        </w:rPr>
        <w:t xml:space="preserve">, please raise your concern to </w:t>
      </w:r>
      <w:r w:rsidR="001347FA" w:rsidRPr="00EE0EC8">
        <w:rPr>
          <w:rFonts w:asciiTheme="minorHAnsi" w:hAnsiTheme="minorHAnsi" w:cstheme="minorHAnsi"/>
          <w:sz w:val="22"/>
          <w:szCs w:val="22"/>
        </w:rPr>
        <w:t>NAC</w:t>
      </w:r>
      <w:r w:rsidR="00CA09BB" w:rsidRPr="00EE0EC8">
        <w:rPr>
          <w:rFonts w:asciiTheme="minorHAnsi" w:hAnsiTheme="minorHAnsi" w:cstheme="minorHAnsi"/>
          <w:sz w:val="22"/>
          <w:szCs w:val="22"/>
        </w:rPr>
        <w:t xml:space="preserve"> Procurement Unit via </w:t>
      </w:r>
      <w:hyperlink r:id="rId13" w:history="1">
        <w:r w:rsidR="001347FA" w:rsidRPr="00EE0EC8">
          <w:rPr>
            <w:rStyle w:val="Hyperlink"/>
            <w:rFonts w:asciiTheme="minorHAnsi" w:hAnsiTheme="minorHAnsi" w:cstheme="minorHAnsi"/>
            <w:sz w:val="22"/>
            <w:szCs w:val="22"/>
          </w:rPr>
          <w:t>procurement@nacaf.org</w:t>
        </w:r>
      </w:hyperlink>
      <w:r w:rsidR="001347FA" w:rsidRPr="00EE0EC8">
        <w:rPr>
          <w:rFonts w:asciiTheme="minorHAnsi" w:hAnsiTheme="minorHAnsi" w:cstheme="minorHAnsi"/>
          <w:sz w:val="22"/>
          <w:szCs w:val="22"/>
        </w:rPr>
        <w:t xml:space="preserve"> </w:t>
      </w:r>
      <w:r w:rsidR="00CA09BB" w:rsidRPr="00EE0EC8">
        <w:rPr>
          <w:rFonts w:asciiTheme="minorHAnsi" w:hAnsiTheme="minorHAnsi" w:cstheme="minorHAnsi"/>
          <w:sz w:val="22"/>
          <w:szCs w:val="22"/>
        </w:rPr>
        <w:t xml:space="preserve"> at </w:t>
      </w:r>
      <w:r w:rsidR="00260B95" w:rsidRPr="00EE0EC8">
        <w:rPr>
          <w:rFonts w:asciiTheme="minorHAnsi" w:hAnsiTheme="minorHAnsi" w:cstheme="minorHAnsi"/>
          <w:sz w:val="22"/>
          <w:szCs w:val="22"/>
        </w:rPr>
        <w:t xml:space="preserve">the </w:t>
      </w:r>
      <w:r w:rsidR="00B60896" w:rsidRPr="00EE0EC8">
        <w:rPr>
          <w:rFonts w:asciiTheme="minorHAnsi" w:hAnsiTheme="minorHAnsi" w:cstheme="minorHAnsi"/>
          <w:sz w:val="22"/>
          <w:szCs w:val="22"/>
        </w:rPr>
        <w:t>given</w:t>
      </w:r>
      <w:r w:rsidR="00260B95" w:rsidRPr="00EE0EC8">
        <w:rPr>
          <w:rFonts w:asciiTheme="minorHAnsi" w:hAnsiTheme="minorHAnsi" w:cstheme="minorHAnsi"/>
          <w:sz w:val="22"/>
          <w:szCs w:val="22"/>
        </w:rPr>
        <w:t xml:space="preserve"> </w:t>
      </w:r>
      <w:r w:rsidR="00CA09BB" w:rsidRPr="00EE0EC8">
        <w:rPr>
          <w:rFonts w:asciiTheme="minorHAnsi" w:hAnsiTheme="minorHAnsi" w:cstheme="minorHAnsi"/>
          <w:sz w:val="22"/>
          <w:szCs w:val="22"/>
        </w:rPr>
        <w:t>deadline</w:t>
      </w:r>
      <w:r w:rsidR="00370B53" w:rsidRPr="00EE0EC8">
        <w:rPr>
          <w:rFonts w:asciiTheme="minorHAnsi" w:hAnsiTheme="minorHAnsi" w:cstheme="minorHAnsi"/>
          <w:sz w:val="22"/>
          <w:szCs w:val="22"/>
        </w:rPr>
        <w:t xml:space="preserve"> in the RFQ</w:t>
      </w:r>
      <w:r w:rsidR="00CA09BB" w:rsidRPr="00EE0EC8">
        <w:rPr>
          <w:rFonts w:asciiTheme="minorHAnsi" w:hAnsiTheme="minorHAnsi" w:cstheme="minorHAnsi"/>
          <w:sz w:val="22"/>
          <w:szCs w:val="22"/>
        </w:rPr>
        <w:t xml:space="preserve">. Please make sure the </w:t>
      </w:r>
      <w:r w:rsidR="00370B53" w:rsidRPr="00EE0EC8">
        <w:rPr>
          <w:rFonts w:asciiTheme="minorHAnsi" w:hAnsiTheme="minorHAnsi" w:cstheme="minorHAnsi"/>
          <w:sz w:val="22"/>
          <w:szCs w:val="22"/>
        </w:rPr>
        <w:t>RFQ</w:t>
      </w:r>
      <w:r w:rsidR="00CA09BB" w:rsidRPr="00EE0EC8">
        <w:rPr>
          <w:rFonts w:asciiTheme="minorHAnsi" w:hAnsiTheme="minorHAnsi" w:cstheme="minorHAnsi"/>
          <w:sz w:val="22"/>
          <w:szCs w:val="22"/>
        </w:rPr>
        <w:t xml:space="preserve"> number is quoted in the subject line of your email. Kindly refrain from any telephonic or </w:t>
      </w:r>
      <w:r w:rsidR="00C769BE" w:rsidRPr="00EE0EC8">
        <w:rPr>
          <w:rFonts w:asciiTheme="minorHAnsi" w:hAnsiTheme="minorHAnsi" w:cstheme="minorHAnsi"/>
          <w:sz w:val="22"/>
          <w:szCs w:val="22"/>
        </w:rPr>
        <w:t>face-to-face</w:t>
      </w:r>
      <w:r w:rsidR="00CA09BB" w:rsidRPr="00EE0EC8">
        <w:rPr>
          <w:rFonts w:asciiTheme="minorHAnsi" w:hAnsiTheme="minorHAnsi" w:cstheme="minorHAnsi"/>
          <w:sz w:val="22"/>
          <w:szCs w:val="22"/>
        </w:rPr>
        <w:t xml:space="preserve"> communications</w:t>
      </w:r>
    </w:p>
    <w:p w14:paraId="1367C391" w14:textId="77777777" w:rsidR="00CA09BB" w:rsidRPr="00CE7C7A" w:rsidRDefault="00CA09BB" w:rsidP="00B60896">
      <w:pPr>
        <w:spacing w:before="16" w:line="260" w:lineRule="exact"/>
        <w:rPr>
          <w:rFonts w:asciiTheme="minorHAnsi" w:hAnsiTheme="minorHAnsi" w:cstheme="minorHAnsi"/>
          <w:sz w:val="26"/>
          <w:szCs w:val="26"/>
        </w:rPr>
      </w:pPr>
    </w:p>
    <w:p w14:paraId="207BD29D" w14:textId="77777777" w:rsidR="00003764" w:rsidRPr="00CE7C7A" w:rsidRDefault="00003764" w:rsidP="00B60896">
      <w:pPr>
        <w:spacing w:line="200" w:lineRule="exact"/>
        <w:jc w:val="center"/>
        <w:rPr>
          <w:rFonts w:asciiTheme="minorHAnsi" w:hAnsiTheme="minorHAnsi" w:cstheme="minorHAnsi"/>
        </w:rPr>
      </w:pPr>
    </w:p>
    <w:p w14:paraId="71F37E14" w14:textId="77777777" w:rsidR="00003764" w:rsidRPr="00CE7C7A" w:rsidRDefault="00003764" w:rsidP="00B60896">
      <w:pPr>
        <w:spacing w:line="200" w:lineRule="exact"/>
        <w:jc w:val="center"/>
        <w:rPr>
          <w:rFonts w:asciiTheme="minorHAnsi" w:hAnsiTheme="minorHAnsi" w:cstheme="minorHAnsi"/>
        </w:rPr>
      </w:pPr>
    </w:p>
    <w:p w14:paraId="7FBA4544" w14:textId="77777777" w:rsidR="00F30FA2" w:rsidRPr="00CE7C7A" w:rsidRDefault="00F30FA2" w:rsidP="00B60896">
      <w:pPr>
        <w:spacing w:line="200" w:lineRule="exact"/>
        <w:jc w:val="center"/>
        <w:rPr>
          <w:rFonts w:asciiTheme="minorHAnsi" w:hAnsiTheme="minorHAnsi" w:cstheme="minorHAnsi"/>
        </w:rPr>
      </w:pPr>
    </w:p>
    <w:p w14:paraId="28002DC0" w14:textId="54296898" w:rsidR="00F30FA2" w:rsidRPr="00CE7C7A" w:rsidRDefault="00DA6A83" w:rsidP="00B60896">
      <w:pPr>
        <w:spacing w:before="72" w:line="260" w:lineRule="exact"/>
        <w:rPr>
          <w:rFonts w:asciiTheme="minorHAnsi" w:hAnsiTheme="minorHAnsi" w:cstheme="minorHAnsi"/>
          <w:b/>
          <w:position w:val="-1"/>
          <w:sz w:val="24"/>
          <w:szCs w:val="24"/>
        </w:rPr>
        <w:sectPr w:rsidR="00F30FA2" w:rsidRPr="00CE7C7A" w:rsidSect="00453F29">
          <w:pgSz w:w="12240" w:h="15840"/>
          <w:pgMar w:top="1360" w:right="1300" w:bottom="280" w:left="1300" w:header="0" w:footer="873" w:gutter="0"/>
          <w:cols w:space="720"/>
        </w:sectPr>
      </w:pPr>
      <w:r w:rsidRPr="00CE7C7A">
        <w:rPr>
          <w:rFonts w:asciiTheme="minorHAnsi" w:hAnsiTheme="minorHAnsi" w:cstheme="minorHAnsi"/>
          <w:b/>
          <w:position w:val="-1"/>
          <w:sz w:val="24"/>
          <w:szCs w:val="24"/>
        </w:rPr>
        <w:t xml:space="preserve">                  </w:t>
      </w:r>
      <w:r w:rsidR="00602463" w:rsidRPr="00CE7C7A">
        <w:rPr>
          <w:rFonts w:asciiTheme="minorHAnsi" w:hAnsiTheme="minorHAnsi" w:cstheme="minorHAnsi"/>
          <w:b/>
          <w:position w:val="-1"/>
          <w:sz w:val="24"/>
          <w:szCs w:val="24"/>
        </w:rPr>
        <w:t>Thank you and we look forward to receiving your quotation.</w:t>
      </w:r>
    </w:p>
    <w:p w14:paraId="29E7F5E5" w14:textId="77777777" w:rsidR="00F30FA2" w:rsidRDefault="005143CA" w:rsidP="00B60896">
      <w:pPr>
        <w:spacing w:before="91"/>
        <w:sectPr w:rsidR="00F30FA2" w:rsidSect="00453F29">
          <w:footerReference w:type="default" r:id="rId14"/>
          <w:pgSz w:w="12240" w:h="15840"/>
          <w:pgMar w:top="600" w:right="660" w:bottom="280" w:left="1280" w:header="0" w:footer="0" w:gutter="0"/>
          <w:cols w:space="720"/>
        </w:sectPr>
      </w:pPr>
      <w:r>
        <w:lastRenderedPageBreak/>
        <w:pict w14:anchorId="0A24EC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5.5pt;height:42.75pt">
            <v:imagedata r:id="rId15" o:title=""/>
          </v:shape>
        </w:pict>
      </w:r>
    </w:p>
    <w:p w14:paraId="42D10F2F" w14:textId="77777777" w:rsidR="00F30FA2" w:rsidRDefault="00602463" w:rsidP="00B60896">
      <w:pPr>
        <w:spacing w:before="14"/>
        <w:rPr>
          <w:rFonts w:ascii="Calibri" w:eastAsia="Calibri" w:hAnsi="Calibri" w:cs="Calibri"/>
          <w:sz w:val="25"/>
          <w:szCs w:val="25"/>
        </w:rPr>
      </w:pPr>
      <w:r>
        <w:rPr>
          <w:rFonts w:ascii="Calibri" w:eastAsia="Calibri" w:hAnsi="Calibri" w:cs="Calibri"/>
          <w:b/>
          <w:sz w:val="25"/>
          <w:szCs w:val="25"/>
        </w:rPr>
        <w:t>Off</w:t>
      </w:r>
      <w:r>
        <w:rPr>
          <w:rFonts w:ascii="Calibri" w:eastAsia="Calibri" w:hAnsi="Calibri" w:cs="Calibri"/>
          <w:b/>
          <w:spacing w:val="1"/>
          <w:sz w:val="25"/>
          <w:szCs w:val="25"/>
        </w:rPr>
        <w:t>ic</w:t>
      </w:r>
      <w:r>
        <w:rPr>
          <w:rFonts w:ascii="Calibri" w:eastAsia="Calibri" w:hAnsi="Calibri" w:cs="Calibri"/>
          <w:b/>
          <w:sz w:val="25"/>
          <w:szCs w:val="25"/>
        </w:rPr>
        <w:t>e:</w:t>
      </w:r>
      <w:r>
        <w:rPr>
          <w:rFonts w:ascii="Calibri" w:eastAsia="Calibri" w:hAnsi="Calibri" w:cs="Calibri"/>
          <w:b/>
          <w:spacing w:val="12"/>
          <w:sz w:val="25"/>
          <w:szCs w:val="25"/>
        </w:rPr>
        <w:t xml:space="preserve"> </w:t>
      </w:r>
      <w:r>
        <w:rPr>
          <w:rFonts w:ascii="Calibri" w:eastAsia="Calibri" w:hAnsi="Calibri" w:cs="Calibri"/>
          <w:b/>
          <w:spacing w:val="5"/>
          <w:sz w:val="25"/>
          <w:szCs w:val="25"/>
        </w:rPr>
        <w:t>KC</w:t>
      </w:r>
      <w:r>
        <w:rPr>
          <w:rFonts w:ascii="Calibri" w:eastAsia="Calibri" w:hAnsi="Calibri" w:cs="Calibri"/>
          <w:b/>
          <w:sz w:val="25"/>
          <w:szCs w:val="25"/>
        </w:rPr>
        <w:t>O</w:t>
      </w:r>
    </w:p>
    <w:p w14:paraId="6940525E" w14:textId="77777777" w:rsidR="00F30FA2" w:rsidRDefault="00F30FA2" w:rsidP="00B60896">
      <w:pPr>
        <w:spacing w:before="5" w:line="180" w:lineRule="exact"/>
        <w:rPr>
          <w:sz w:val="18"/>
          <w:szCs w:val="18"/>
        </w:rPr>
      </w:pPr>
    </w:p>
    <w:p w14:paraId="63A4C73F" w14:textId="77777777" w:rsidR="00F30FA2" w:rsidRDefault="00F30FA2" w:rsidP="00B60896">
      <w:pPr>
        <w:spacing w:line="200" w:lineRule="exact"/>
      </w:pPr>
    </w:p>
    <w:p w14:paraId="437CB9B1" w14:textId="32B1CAC7" w:rsidR="00F30FA2" w:rsidRPr="00CE7C7A" w:rsidRDefault="00602463" w:rsidP="00B60896">
      <w:pPr>
        <w:ind w:right="-51"/>
        <w:rPr>
          <w:rFonts w:ascii="Calibri" w:eastAsia="Calibri" w:hAnsi="Calibri" w:cs="Calibri"/>
        </w:rPr>
      </w:pPr>
      <w:r w:rsidRPr="00CE7C7A">
        <w:rPr>
          <w:rFonts w:ascii="Calibri" w:eastAsia="Calibri" w:hAnsi="Calibri" w:cs="Calibri"/>
          <w:spacing w:val="1"/>
        </w:rPr>
        <w:t>T</w:t>
      </w:r>
      <w:r w:rsidRPr="00CE7C7A">
        <w:rPr>
          <w:rFonts w:ascii="Calibri" w:eastAsia="Calibri" w:hAnsi="Calibri" w:cs="Calibri"/>
          <w:spacing w:val="-1"/>
        </w:rPr>
        <w:t>o</w:t>
      </w:r>
      <w:r w:rsidRPr="00CE7C7A">
        <w:rPr>
          <w:rFonts w:ascii="Calibri" w:eastAsia="Calibri" w:hAnsi="Calibri" w:cs="Calibri"/>
        </w:rPr>
        <w:t>: A</w:t>
      </w:r>
      <w:r w:rsidRPr="00CE7C7A">
        <w:rPr>
          <w:rFonts w:ascii="Calibri" w:eastAsia="Calibri" w:hAnsi="Calibri" w:cs="Calibri"/>
          <w:spacing w:val="-1"/>
        </w:rPr>
        <w:t>l</w:t>
      </w:r>
      <w:r w:rsidRPr="00CE7C7A">
        <w:rPr>
          <w:rFonts w:ascii="Calibri" w:eastAsia="Calibri" w:hAnsi="Calibri" w:cs="Calibri"/>
        </w:rPr>
        <w:t>l I</w:t>
      </w:r>
      <w:r w:rsidRPr="00CE7C7A">
        <w:rPr>
          <w:rFonts w:ascii="Calibri" w:eastAsia="Calibri" w:hAnsi="Calibri" w:cs="Calibri"/>
          <w:spacing w:val="-1"/>
        </w:rPr>
        <w:t>n</w:t>
      </w:r>
      <w:r w:rsidRPr="00CE7C7A">
        <w:rPr>
          <w:rFonts w:ascii="Calibri" w:eastAsia="Calibri" w:hAnsi="Calibri" w:cs="Calibri"/>
          <w:spacing w:val="1"/>
        </w:rPr>
        <w:t>t</w:t>
      </w:r>
      <w:r w:rsidRPr="00CE7C7A">
        <w:rPr>
          <w:rFonts w:ascii="Calibri" w:eastAsia="Calibri" w:hAnsi="Calibri" w:cs="Calibri"/>
          <w:spacing w:val="-1"/>
        </w:rPr>
        <w:t>e</w:t>
      </w:r>
      <w:r w:rsidRPr="00CE7C7A">
        <w:rPr>
          <w:rFonts w:ascii="Calibri" w:eastAsia="Calibri" w:hAnsi="Calibri" w:cs="Calibri"/>
          <w:spacing w:val="1"/>
        </w:rPr>
        <w:t>r</w:t>
      </w:r>
      <w:r w:rsidRPr="00CE7C7A">
        <w:rPr>
          <w:rFonts w:ascii="Calibri" w:eastAsia="Calibri" w:hAnsi="Calibri" w:cs="Calibri"/>
          <w:spacing w:val="-1"/>
        </w:rPr>
        <w:t>e</w:t>
      </w:r>
      <w:r w:rsidRPr="00CE7C7A">
        <w:rPr>
          <w:rFonts w:ascii="Calibri" w:eastAsia="Calibri" w:hAnsi="Calibri" w:cs="Calibri"/>
          <w:spacing w:val="1"/>
        </w:rPr>
        <w:t>st</w:t>
      </w:r>
      <w:r w:rsidRPr="00CE7C7A">
        <w:rPr>
          <w:rFonts w:ascii="Calibri" w:eastAsia="Calibri" w:hAnsi="Calibri" w:cs="Calibri"/>
          <w:spacing w:val="-1"/>
        </w:rPr>
        <w:t>e</w:t>
      </w:r>
      <w:r w:rsidRPr="00CE7C7A">
        <w:rPr>
          <w:rFonts w:ascii="Calibri" w:eastAsia="Calibri" w:hAnsi="Calibri" w:cs="Calibri"/>
        </w:rPr>
        <w:t>d</w:t>
      </w:r>
    </w:p>
    <w:p w14:paraId="22EC942B" w14:textId="77777777" w:rsidR="00F30FA2" w:rsidRPr="00CE7C7A" w:rsidRDefault="00F30FA2" w:rsidP="00B60896">
      <w:pPr>
        <w:spacing w:before="4" w:line="100" w:lineRule="exact"/>
      </w:pPr>
    </w:p>
    <w:p w14:paraId="68FCF96E" w14:textId="7C97F319" w:rsidR="00F30FA2" w:rsidRPr="00CE7C7A" w:rsidRDefault="00602463" w:rsidP="00B60896">
      <w:pPr>
        <w:spacing w:line="200" w:lineRule="exact"/>
        <w:rPr>
          <w:rFonts w:ascii="Calibri" w:eastAsia="Calibri" w:hAnsi="Calibri" w:cs="Calibri"/>
        </w:rPr>
      </w:pPr>
      <w:r w:rsidRPr="00CE7C7A">
        <w:rPr>
          <w:rFonts w:ascii="Calibri" w:eastAsia="Calibri" w:hAnsi="Calibri" w:cs="Calibri"/>
          <w:w w:val="112"/>
        </w:rPr>
        <w:t>F</w:t>
      </w:r>
      <w:r w:rsidRPr="00CE7C7A">
        <w:rPr>
          <w:rFonts w:ascii="Calibri" w:eastAsia="Calibri" w:hAnsi="Calibri" w:cs="Calibri"/>
          <w:spacing w:val="2"/>
          <w:w w:val="112"/>
        </w:rPr>
        <w:t>r</w:t>
      </w:r>
      <w:r w:rsidRPr="00CE7C7A">
        <w:rPr>
          <w:rFonts w:ascii="Calibri" w:eastAsia="Calibri" w:hAnsi="Calibri" w:cs="Calibri"/>
          <w:spacing w:val="4"/>
          <w:w w:val="112"/>
        </w:rPr>
        <w:t>o</w:t>
      </w:r>
      <w:r w:rsidRPr="00CE7C7A">
        <w:rPr>
          <w:rFonts w:ascii="Calibri" w:eastAsia="Calibri" w:hAnsi="Calibri" w:cs="Calibri"/>
          <w:w w:val="112"/>
        </w:rPr>
        <w:t xml:space="preserve">m: </w:t>
      </w:r>
      <w:r w:rsidRPr="00CE7C7A">
        <w:rPr>
          <w:rFonts w:ascii="Calibri" w:eastAsia="Calibri" w:hAnsi="Calibri" w:cs="Calibri"/>
          <w:spacing w:val="27"/>
          <w:w w:val="112"/>
        </w:rPr>
        <w:t xml:space="preserve"> </w:t>
      </w:r>
      <w:r w:rsidRPr="00CE7C7A">
        <w:rPr>
          <w:rFonts w:ascii="Calibri" w:eastAsia="Calibri" w:hAnsi="Calibri" w:cs="Calibri"/>
          <w:w w:val="116"/>
        </w:rPr>
        <w:t>N</w:t>
      </w:r>
      <w:r w:rsidRPr="00CE7C7A">
        <w:rPr>
          <w:rFonts w:ascii="Calibri" w:eastAsia="Calibri" w:hAnsi="Calibri" w:cs="Calibri"/>
          <w:spacing w:val="1"/>
          <w:w w:val="116"/>
        </w:rPr>
        <w:t>A</w:t>
      </w:r>
      <w:r w:rsidRPr="00CE7C7A">
        <w:rPr>
          <w:rFonts w:ascii="Calibri" w:eastAsia="Calibri" w:hAnsi="Calibri" w:cs="Calibri"/>
          <w:w w:val="116"/>
        </w:rPr>
        <w:t>C</w:t>
      </w:r>
      <w:r w:rsidR="006D6ECD" w:rsidRPr="00CE7C7A">
        <w:rPr>
          <w:rFonts w:ascii="Calibri" w:eastAsia="Calibri" w:hAnsi="Calibri" w:cs="Calibri"/>
          <w:w w:val="116"/>
        </w:rPr>
        <w:t xml:space="preserve"> Procurement section </w:t>
      </w:r>
    </w:p>
    <w:p w14:paraId="4BF9D98F" w14:textId="0F42D32E" w:rsidR="00F30FA2" w:rsidRDefault="00602463" w:rsidP="00B60896">
      <w:pPr>
        <w:spacing w:before="7" w:line="100" w:lineRule="exact"/>
        <w:rPr>
          <w:sz w:val="10"/>
          <w:szCs w:val="10"/>
        </w:rPr>
      </w:pPr>
      <w:r>
        <w:br w:type="column"/>
      </w:r>
    </w:p>
    <w:p w14:paraId="4B1C32AB" w14:textId="77777777" w:rsidR="00F30FA2" w:rsidRDefault="00F30FA2" w:rsidP="00B60896">
      <w:pPr>
        <w:spacing w:line="200" w:lineRule="exact"/>
      </w:pPr>
    </w:p>
    <w:p w14:paraId="13D09D4B" w14:textId="77777777" w:rsidR="00F30FA2" w:rsidRDefault="00602463" w:rsidP="00B60896">
      <w:pPr>
        <w:ind w:right="-57"/>
        <w:jc w:val="center"/>
        <w:rPr>
          <w:rFonts w:ascii="Calibri" w:eastAsia="Calibri" w:hAnsi="Calibri" w:cs="Calibri"/>
          <w:b/>
          <w:w w:val="101"/>
          <w:sz w:val="25"/>
          <w:szCs w:val="25"/>
        </w:rPr>
      </w:pPr>
      <w:r>
        <w:rPr>
          <w:rFonts w:ascii="Calibri" w:eastAsia="Calibri" w:hAnsi="Calibri" w:cs="Calibri"/>
          <w:b/>
          <w:spacing w:val="1"/>
          <w:sz w:val="25"/>
          <w:szCs w:val="25"/>
        </w:rPr>
        <w:t>R</w:t>
      </w:r>
      <w:r>
        <w:rPr>
          <w:rFonts w:ascii="Calibri" w:eastAsia="Calibri" w:hAnsi="Calibri" w:cs="Calibri"/>
          <w:b/>
          <w:sz w:val="25"/>
          <w:szCs w:val="25"/>
        </w:rPr>
        <w:t>eq</w:t>
      </w:r>
      <w:r>
        <w:rPr>
          <w:rFonts w:ascii="Calibri" w:eastAsia="Calibri" w:hAnsi="Calibri" w:cs="Calibri"/>
          <w:b/>
          <w:spacing w:val="1"/>
          <w:sz w:val="25"/>
          <w:szCs w:val="25"/>
        </w:rPr>
        <w:t>u</w:t>
      </w:r>
      <w:r>
        <w:rPr>
          <w:rFonts w:ascii="Calibri" w:eastAsia="Calibri" w:hAnsi="Calibri" w:cs="Calibri"/>
          <w:b/>
          <w:spacing w:val="-1"/>
          <w:sz w:val="25"/>
          <w:szCs w:val="25"/>
        </w:rPr>
        <w:t>es</w:t>
      </w:r>
      <w:r>
        <w:rPr>
          <w:rFonts w:ascii="Calibri" w:eastAsia="Calibri" w:hAnsi="Calibri" w:cs="Calibri"/>
          <w:b/>
          <w:sz w:val="25"/>
          <w:szCs w:val="25"/>
        </w:rPr>
        <w:t>t</w:t>
      </w:r>
      <w:r>
        <w:rPr>
          <w:rFonts w:ascii="Calibri" w:eastAsia="Calibri" w:hAnsi="Calibri" w:cs="Calibri"/>
          <w:b/>
          <w:spacing w:val="13"/>
          <w:sz w:val="25"/>
          <w:szCs w:val="25"/>
        </w:rPr>
        <w:t xml:space="preserve"> </w:t>
      </w:r>
      <w:r>
        <w:rPr>
          <w:rFonts w:ascii="Calibri" w:eastAsia="Calibri" w:hAnsi="Calibri" w:cs="Calibri"/>
          <w:b/>
          <w:sz w:val="25"/>
          <w:szCs w:val="25"/>
        </w:rPr>
        <w:t>for</w:t>
      </w:r>
      <w:r>
        <w:rPr>
          <w:rFonts w:ascii="Calibri" w:eastAsia="Calibri" w:hAnsi="Calibri" w:cs="Calibri"/>
          <w:b/>
          <w:spacing w:val="6"/>
          <w:sz w:val="25"/>
          <w:szCs w:val="25"/>
        </w:rPr>
        <w:t xml:space="preserve"> </w:t>
      </w:r>
      <w:r>
        <w:rPr>
          <w:rFonts w:ascii="Calibri" w:eastAsia="Calibri" w:hAnsi="Calibri" w:cs="Calibri"/>
          <w:b/>
          <w:sz w:val="25"/>
          <w:szCs w:val="25"/>
        </w:rPr>
        <w:t>Q</w:t>
      </w:r>
      <w:r>
        <w:rPr>
          <w:rFonts w:ascii="Calibri" w:eastAsia="Calibri" w:hAnsi="Calibri" w:cs="Calibri"/>
          <w:b/>
          <w:spacing w:val="1"/>
          <w:sz w:val="25"/>
          <w:szCs w:val="25"/>
        </w:rPr>
        <w:t>uo</w:t>
      </w:r>
      <w:r>
        <w:rPr>
          <w:rFonts w:ascii="Calibri" w:eastAsia="Calibri" w:hAnsi="Calibri" w:cs="Calibri"/>
          <w:b/>
          <w:sz w:val="25"/>
          <w:szCs w:val="25"/>
        </w:rPr>
        <w:t>tat</w:t>
      </w:r>
      <w:r>
        <w:rPr>
          <w:rFonts w:ascii="Calibri" w:eastAsia="Calibri" w:hAnsi="Calibri" w:cs="Calibri"/>
          <w:b/>
          <w:spacing w:val="1"/>
          <w:sz w:val="25"/>
          <w:szCs w:val="25"/>
        </w:rPr>
        <w:t>ion</w:t>
      </w:r>
      <w:r>
        <w:rPr>
          <w:rFonts w:ascii="Calibri" w:eastAsia="Calibri" w:hAnsi="Calibri" w:cs="Calibri"/>
          <w:b/>
          <w:sz w:val="25"/>
          <w:szCs w:val="25"/>
        </w:rPr>
        <w:t>s</w:t>
      </w:r>
      <w:r>
        <w:rPr>
          <w:rFonts w:ascii="Calibri" w:eastAsia="Calibri" w:hAnsi="Calibri" w:cs="Calibri"/>
          <w:b/>
          <w:spacing w:val="12"/>
          <w:sz w:val="25"/>
          <w:szCs w:val="25"/>
        </w:rPr>
        <w:t xml:space="preserve"> </w:t>
      </w:r>
      <w:r>
        <w:rPr>
          <w:rFonts w:ascii="Calibri" w:eastAsia="Calibri" w:hAnsi="Calibri" w:cs="Calibri"/>
          <w:b/>
          <w:w w:val="101"/>
          <w:sz w:val="25"/>
          <w:szCs w:val="25"/>
        </w:rPr>
        <w:t>(</w:t>
      </w:r>
      <w:r>
        <w:rPr>
          <w:rFonts w:ascii="Calibri" w:eastAsia="Calibri" w:hAnsi="Calibri" w:cs="Calibri"/>
          <w:b/>
          <w:spacing w:val="1"/>
          <w:w w:val="101"/>
          <w:sz w:val="25"/>
          <w:szCs w:val="25"/>
        </w:rPr>
        <w:t>RFQ</w:t>
      </w:r>
      <w:r>
        <w:rPr>
          <w:rFonts w:ascii="Calibri" w:eastAsia="Calibri" w:hAnsi="Calibri" w:cs="Calibri"/>
          <w:b/>
          <w:w w:val="101"/>
          <w:sz w:val="25"/>
          <w:szCs w:val="25"/>
        </w:rPr>
        <w:t>)</w:t>
      </w:r>
    </w:p>
    <w:p w14:paraId="1F00085E" w14:textId="05FC0F42" w:rsidR="00611307" w:rsidRDefault="00611307" w:rsidP="00B60896">
      <w:pPr>
        <w:ind w:right="-57"/>
        <w:jc w:val="center"/>
        <w:rPr>
          <w:rFonts w:ascii="Calibri" w:eastAsia="Calibri" w:hAnsi="Calibri" w:cs="Calibri"/>
          <w:sz w:val="25"/>
          <w:szCs w:val="25"/>
        </w:rPr>
      </w:pPr>
      <w:r>
        <w:rPr>
          <w:rFonts w:ascii="Calibri" w:eastAsia="Calibri" w:hAnsi="Calibri" w:cs="Calibri"/>
          <w:b/>
          <w:w w:val="101"/>
          <w:sz w:val="25"/>
          <w:szCs w:val="25"/>
        </w:rPr>
        <w:t>Bill of Quantity</w:t>
      </w:r>
    </w:p>
    <w:p w14:paraId="452F118D" w14:textId="77777777" w:rsidR="00F30FA2" w:rsidRDefault="00602463" w:rsidP="00B60896">
      <w:pPr>
        <w:spacing w:line="200" w:lineRule="exact"/>
      </w:pPr>
      <w:r>
        <w:br w:type="column"/>
      </w:r>
    </w:p>
    <w:p w14:paraId="39C116C1" w14:textId="77777777" w:rsidR="00F30FA2" w:rsidRDefault="00F30FA2" w:rsidP="00B60896">
      <w:pPr>
        <w:spacing w:line="200" w:lineRule="exact"/>
      </w:pPr>
    </w:p>
    <w:p w14:paraId="3F92BD5C" w14:textId="77777777" w:rsidR="00F30FA2" w:rsidRDefault="00F30FA2" w:rsidP="00B60896">
      <w:pPr>
        <w:spacing w:before="10" w:line="280" w:lineRule="exact"/>
        <w:rPr>
          <w:sz w:val="28"/>
          <w:szCs w:val="28"/>
        </w:rPr>
      </w:pPr>
    </w:p>
    <w:p w14:paraId="7B7744B1" w14:textId="6552D4F3" w:rsidR="00F30FA2" w:rsidRPr="00CE7C7A" w:rsidRDefault="00602463" w:rsidP="00B60896">
      <w:pPr>
        <w:rPr>
          <w:rFonts w:ascii="Calibri" w:eastAsia="Calibri" w:hAnsi="Calibri" w:cs="Calibri"/>
        </w:rPr>
      </w:pPr>
      <w:r w:rsidRPr="00CE7C7A">
        <w:rPr>
          <w:rFonts w:ascii="Calibri" w:eastAsia="Calibri" w:hAnsi="Calibri" w:cs="Calibri"/>
          <w:spacing w:val="1"/>
        </w:rPr>
        <w:t>RF</w:t>
      </w:r>
      <w:r w:rsidRPr="00CE7C7A">
        <w:rPr>
          <w:rFonts w:ascii="Calibri" w:eastAsia="Calibri" w:hAnsi="Calibri" w:cs="Calibri"/>
        </w:rPr>
        <w:t>Q</w:t>
      </w:r>
      <w:r w:rsidRPr="00CE7C7A">
        <w:rPr>
          <w:rFonts w:ascii="Calibri" w:eastAsia="Calibri" w:hAnsi="Calibri" w:cs="Calibri"/>
          <w:spacing w:val="13"/>
        </w:rPr>
        <w:t xml:space="preserve"> </w:t>
      </w:r>
      <w:r w:rsidRPr="00CE7C7A">
        <w:rPr>
          <w:rFonts w:ascii="Calibri" w:eastAsia="Calibri" w:hAnsi="Calibri" w:cs="Calibri"/>
          <w:spacing w:val="1"/>
        </w:rPr>
        <w:t>N</w:t>
      </w:r>
      <w:r w:rsidRPr="00CE7C7A">
        <w:rPr>
          <w:rFonts w:ascii="Calibri" w:eastAsia="Calibri" w:hAnsi="Calibri" w:cs="Calibri"/>
          <w:spacing w:val="-1"/>
        </w:rPr>
        <w:t>o</w:t>
      </w:r>
      <w:r w:rsidRPr="00CE7C7A">
        <w:rPr>
          <w:rFonts w:ascii="Calibri" w:eastAsia="Calibri" w:hAnsi="Calibri" w:cs="Calibri"/>
        </w:rPr>
        <w:t>:</w:t>
      </w:r>
      <w:r w:rsidR="00A04F57" w:rsidRPr="00CE7C7A">
        <w:rPr>
          <w:rFonts w:ascii="Calibri" w:eastAsia="Calibri" w:hAnsi="Calibri" w:cs="Calibri"/>
          <w:spacing w:val="12"/>
        </w:rPr>
        <w:t>10</w:t>
      </w:r>
      <w:r w:rsidR="00407D63" w:rsidRPr="00CE7C7A">
        <w:rPr>
          <w:rFonts w:ascii="Calibri" w:eastAsia="Calibri" w:hAnsi="Calibri" w:cs="Calibri"/>
          <w:spacing w:val="12"/>
        </w:rPr>
        <w:t>3</w:t>
      </w:r>
    </w:p>
    <w:p w14:paraId="29932513" w14:textId="77777777" w:rsidR="00F30FA2" w:rsidRPr="00CE7C7A" w:rsidRDefault="00F30FA2" w:rsidP="00B60896">
      <w:pPr>
        <w:spacing w:before="4" w:line="100" w:lineRule="exact"/>
      </w:pPr>
    </w:p>
    <w:p w14:paraId="0D021D9A" w14:textId="6A8C6E41" w:rsidR="00F30FA2" w:rsidRPr="00CE7C7A" w:rsidRDefault="00602463" w:rsidP="00B60896">
      <w:pPr>
        <w:rPr>
          <w:rFonts w:ascii="Calibri" w:eastAsia="Calibri" w:hAnsi="Calibri" w:cs="Calibri"/>
        </w:rPr>
        <w:sectPr w:rsidR="00F30FA2" w:rsidRPr="00CE7C7A" w:rsidSect="00453F29">
          <w:type w:val="continuous"/>
          <w:pgSz w:w="12240" w:h="15840"/>
          <w:pgMar w:top="1340" w:right="660" w:bottom="280" w:left="1280" w:header="720" w:footer="720" w:gutter="0"/>
          <w:cols w:num="3" w:space="720" w:equalWidth="0">
            <w:col w:w="1891" w:space="1809"/>
            <w:col w:w="3130" w:space="1581"/>
            <w:col w:w="1889"/>
          </w:cols>
        </w:sectPr>
      </w:pPr>
      <w:r w:rsidRPr="00CE7C7A">
        <w:rPr>
          <w:rFonts w:ascii="Calibri" w:eastAsia="Calibri" w:hAnsi="Calibri" w:cs="Calibri"/>
          <w:spacing w:val="1"/>
        </w:rPr>
        <w:t>D</w:t>
      </w:r>
      <w:r w:rsidRPr="00CE7C7A">
        <w:rPr>
          <w:rFonts w:ascii="Calibri" w:eastAsia="Calibri" w:hAnsi="Calibri" w:cs="Calibri"/>
        </w:rPr>
        <w:t>a</w:t>
      </w:r>
      <w:r w:rsidRPr="00CE7C7A">
        <w:rPr>
          <w:rFonts w:ascii="Calibri" w:eastAsia="Calibri" w:hAnsi="Calibri" w:cs="Calibri"/>
          <w:spacing w:val="1"/>
        </w:rPr>
        <w:t>t</w:t>
      </w:r>
      <w:r w:rsidRPr="00CE7C7A">
        <w:rPr>
          <w:rFonts w:ascii="Calibri" w:eastAsia="Calibri" w:hAnsi="Calibri" w:cs="Calibri"/>
          <w:spacing w:val="-1"/>
        </w:rPr>
        <w:t>e</w:t>
      </w:r>
      <w:r w:rsidRPr="00CE7C7A">
        <w:rPr>
          <w:rFonts w:ascii="Calibri" w:eastAsia="Calibri" w:hAnsi="Calibri" w:cs="Calibri"/>
        </w:rPr>
        <w:t xml:space="preserve">: </w:t>
      </w:r>
      <w:r w:rsidRPr="00CE7C7A">
        <w:rPr>
          <w:rFonts w:ascii="Calibri" w:eastAsia="Calibri" w:hAnsi="Calibri" w:cs="Calibri"/>
          <w:spacing w:val="17"/>
        </w:rPr>
        <w:t xml:space="preserve"> </w:t>
      </w:r>
      <w:r w:rsidR="00407D63" w:rsidRPr="00CE7C7A">
        <w:rPr>
          <w:rFonts w:ascii="Calibri" w:eastAsia="Calibri" w:hAnsi="Calibri" w:cs="Calibri"/>
          <w:spacing w:val="17"/>
        </w:rPr>
        <w:t>17</w:t>
      </w:r>
      <w:r w:rsidRPr="00CE7C7A">
        <w:rPr>
          <w:rFonts w:ascii="Calibri" w:eastAsia="Calibri" w:hAnsi="Calibri" w:cs="Calibri"/>
        </w:rPr>
        <w:t>/</w:t>
      </w:r>
      <w:r w:rsidRPr="00CE7C7A">
        <w:rPr>
          <w:rFonts w:ascii="Calibri" w:eastAsia="Calibri" w:hAnsi="Calibri" w:cs="Calibri"/>
          <w:spacing w:val="1"/>
        </w:rPr>
        <w:t xml:space="preserve"> </w:t>
      </w:r>
      <w:r w:rsidR="00A04F57" w:rsidRPr="00CE7C7A">
        <w:rPr>
          <w:rFonts w:ascii="Calibri" w:eastAsia="Calibri" w:hAnsi="Calibri" w:cs="Calibri"/>
        </w:rPr>
        <w:t>11</w:t>
      </w:r>
      <w:r w:rsidRPr="00CE7C7A">
        <w:rPr>
          <w:rFonts w:ascii="Calibri" w:eastAsia="Calibri" w:hAnsi="Calibri" w:cs="Calibri"/>
          <w:spacing w:val="4"/>
        </w:rPr>
        <w:t xml:space="preserve"> </w:t>
      </w:r>
      <w:r w:rsidR="00871D5C" w:rsidRPr="00CE7C7A">
        <w:rPr>
          <w:rFonts w:ascii="Calibri" w:eastAsia="Calibri" w:hAnsi="Calibri" w:cs="Calibri"/>
          <w:w w:val="102"/>
        </w:rPr>
        <w:t>/20</w:t>
      </w:r>
      <w:r w:rsidR="00F85A68" w:rsidRPr="00CE7C7A">
        <w:rPr>
          <w:rFonts w:ascii="Calibri" w:eastAsia="Calibri" w:hAnsi="Calibri" w:cs="Calibri"/>
          <w:w w:val="102"/>
        </w:rPr>
        <w:t>2</w:t>
      </w:r>
      <w:r w:rsidR="00B03F3C" w:rsidRPr="00CE7C7A">
        <w:rPr>
          <w:rFonts w:ascii="Calibri" w:eastAsia="Calibri" w:hAnsi="Calibri" w:cs="Calibri"/>
          <w:w w:val="102"/>
        </w:rPr>
        <w:t>4</w:t>
      </w:r>
    </w:p>
    <w:p w14:paraId="25364C4D" w14:textId="77777777" w:rsidR="00F30FA2" w:rsidRDefault="00F30FA2" w:rsidP="00B60896">
      <w:pPr>
        <w:spacing w:before="5" w:line="160" w:lineRule="exact"/>
        <w:rPr>
          <w:sz w:val="17"/>
          <w:szCs w:val="17"/>
        </w:rPr>
      </w:pPr>
    </w:p>
    <w:p w14:paraId="2F19F805" w14:textId="36FA2BEC" w:rsidR="00F30FA2" w:rsidRPr="00CE7C7A" w:rsidRDefault="00F1242D" w:rsidP="00B60896">
      <w:pPr>
        <w:spacing w:before="26"/>
        <w:rPr>
          <w:rFonts w:ascii="Calibri" w:eastAsia="Calibri" w:hAnsi="Calibri" w:cs="Calibri"/>
        </w:rPr>
      </w:pPr>
      <w:r w:rsidRPr="00CE7C7A">
        <w:rPr>
          <w:rFonts w:ascii="Calibri" w:eastAsia="Calibri" w:hAnsi="Calibri" w:cs="Calibri"/>
        </w:rPr>
        <w:t>T</w:t>
      </w:r>
      <w:r w:rsidRPr="00CE7C7A">
        <w:rPr>
          <w:rFonts w:ascii="Calibri" w:eastAsia="Calibri" w:hAnsi="Calibri" w:cs="Calibri"/>
          <w:spacing w:val="4"/>
        </w:rPr>
        <w:t>i</w:t>
      </w:r>
      <w:r w:rsidRPr="00CE7C7A">
        <w:rPr>
          <w:rFonts w:ascii="Calibri" w:eastAsia="Calibri" w:hAnsi="Calibri" w:cs="Calibri"/>
        </w:rPr>
        <w:t>t</w:t>
      </w:r>
      <w:r w:rsidRPr="00CE7C7A">
        <w:rPr>
          <w:rFonts w:ascii="Calibri" w:eastAsia="Calibri" w:hAnsi="Calibri" w:cs="Calibri"/>
          <w:spacing w:val="1"/>
        </w:rPr>
        <w:t>l</w:t>
      </w:r>
      <w:r w:rsidRPr="00CE7C7A">
        <w:rPr>
          <w:rFonts w:ascii="Calibri" w:eastAsia="Calibri" w:hAnsi="Calibri" w:cs="Calibri"/>
          <w:spacing w:val="3"/>
        </w:rPr>
        <w:t>e</w:t>
      </w:r>
      <w:r w:rsidRPr="00CE7C7A">
        <w:rPr>
          <w:rFonts w:ascii="Calibri" w:eastAsia="Calibri" w:hAnsi="Calibri" w:cs="Calibri"/>
        </w:rPr>
        <w:t>:</w:t>
      </w:r>
      <w:r w:rsidRPr="00CE7C7A">
        <w:rPr>
          <w:rFonts w:ascii="Calibri" w:eastAsia="Calibri" w:hAnsi="Calibri" w:cs="Calibri"/>
          <w:spacing w:val="1"/>
          <w:w w:val="115"/>
        </w:rPr>
        <w:t xml:space="preserve"> </w:t>
      </w:r>
      <w:r w:rsidR="00407D63" w:rsidRPr="00CE7C7A">
        <w:rPr>
          <w:rFonts w:ascii="Calibri" w:eastAsia="Calibri" w:hAnsi="Calibri" w:cs="Calibri"/>
          <w:spacing w:val="1"/>
          <w:w w:val="115"/>
        </w:rPr>
        <w:t xml:space="preserve">Evaporation and Cooling Storage System and </w:t>
      </w:r>
      <w:r w:rsidR="00CE7C7A" w:rsidRPr="00CE7C7A">
        <w:rPr>
          <w:rFonts w:ascii="Calibri" w:eastAsia="Calibri" w:hAnsi="Calibri" w:cs="Calibri"/>
          <w:spacing w:val="1"/>
          <w:w w:val="115"/>
        </w:rPr>
        <w:t>its</w:t>
      </w:r>
      <w:r w:rsidR="00407D63" w:rsidRPr="00CE7C7A">
        <w:rPr>
          <w:rFonts w:ascii="Calibri" w:eastAsia="Calibri" w:hAnsi="Calibri" w:cs="Calibri"/>
          <w:spacing w:val="1"/>
          <w:w w:val="115"/>
        </w:rPr>
        <w:t xml:space="preserve"> full installation</w:t>
      </w:r>
      <w:r w:rsidR="006330AE" w:rsidRPr="00CE7C7A">
        <w:rPr>
          <w:rFonts w:ascii="Calibri" w:eastAsia="Calibri" w:hAnsi="Calibri" w:cs="Calibri"/>
          <w:spacing w:val="1"/>
          <w:w w:val="115"/>
        </w:rPr>
        <w:t xml:space="preserve"> </w:t>
      </w:r>
      <w:r w:rsidR="006D6ECD" w:rsidRPr="00CE7C7A">
        <w:rPr>
          <w:rFonts w:ascii="Calibri" w:eastAsia="Calibri" w:hAnsi="Calibri" w:cs="Calibri"/>
          <w:spacing w:val="1"/>
          <w:w w:val="115"/>
        </w:rPr>
        <w:t>based</w:t>
      </w:r>
      <w:r w:rsidR="00BB5E12" w:rsidRPr="00CE7C7A">
        <w:rPr>
          <w:rFonts w:ascii="Calibri" w:eastAsia="Calibri" w:hAnsi="Calibri" w:cs="Calibri"/>
          <w:spacing w:val="1"/>
          <w:w w:val="115"/>
        </w:rPr>
        <w:t xml:space="preserve"> on </w:t>
      </w:r>
      <w:r w:rsidR="002B24E4" w:rsidRPr="00CE7C7A">
        <w:rPr>
          <w:rFonts w:ascii="Calibri" w:eastAsia="Calibri" w:hAnsi="Calibri" w:cs="Calibri"/>
          <w:spacing w:val="1"/>
          <w:w w:val="115"/>
        </w:rPr>
        <w:t>NAC</w:t>
      </w:r>
      <w:r w:rsidR="00407D63" w:rsidRPr="00CE7C7A">
        <w:rPr>
          <w:rFonts w:ascii="Calibri" w:eastAsia="Calibri" w:hAnsi="Calibri" w:cs="Calibri"/>
          <w:spacing w:val="1"/>
          <w:w w:val="115"/>
        </w:rPr>
        <w:t xml:space="preserve"> </w:t>
      </w:r>
      <w:r w:rsidR="00C769BE" w:rsidRPr="00CE7C7A">
        <w:rPr>
          <w:rFonts w:ascii="Calibri" w:eastAsia="Calibri" w:hAnsi="Calibri" w:cs="Calibri"/>
          <w:spacing w:val="1"/>
          <w:w w:val="115"/>
        </w:rPr>
        <w:t>below-given</w:t>
      </w:r>
      <w:r w:rsidR="002F41D8" w:rsidRPr="00CE7C7A">
        <w:rPr>
          <w:rFonts w:ascii="Calibri" w:eastAsia="Calibri" w:hAnsi="Calibri" w:cs="Calibri"/>
          <w:spacing w:val="1"/>
          <w:w w:val="115"/>
        </w:rPr>
        <w:t xml:space="preserve"> information</w:t>
      </w:r>
      <w:r w:rsidR="008C3645" w:rsidRPr="00CE7C7A">
        <w:rPr>
          <w:rFonts w:ascii="Calibri" w:eastAsia="Calibri" w:hAnsi="Calibri" w:cs="Calibri"/>
          <w:spacing w:val="1"/>
          <w:w w:val="115"/>
        </w:rPr>
        <w:t xml:space="preserve"> with the </w:t>
      </w:r>
      <w:r w:rsidR="006D6ECD" w:rsidRPr="00CE7C7A">
        <w:rPr>
          <w:rFonts w:ascii="Calibri" w:eastAsia="Calibri" w:hAnsi="Calibri" w:cs="Calibri"/>
          <w:spacing w:val="1"/>
          <w:w w:val="115"/>
        </w:rPr>
        <w:t>RFQ,</w:t>
      </w:r>
      <w:r w:rsidR="00961156" w:rsidRPr="00CE7C7A">
        <w:rPr>
          <w:rFonts w:ascii="Calibri" w:eastAsia="Calibri" w:hAnsi="Calibri" w:cs="Calibri"/>
          <w:spacing w:val="1"/>
          <w:w w:val="115"/>
        </w:rPr>
        <w:t xml:space="preserve"> </w:t>
      </w:r>
      <w:r w:rsidR="00BB5E12" w:rsidRPr="00CE7C7A">
        <w:rPr>
          <w:rFonts w:ascii="Calibri" w:eastAsia="Calibri" w:hAnsi="Calibri" w:cs="Calibri"/>
          <w:spacing w:val="1"/>
          <w:w w:val="115"/>
        </w:rPr>
        <w:t>please</w:t>
      </w:r>
      <w:r w:rsidR="00961156" w:rsidRPr="00CE7C7A">
        <w:rPr>
          <w:rFonts w:ascii="Calibri" w:eastAsia="Calibri" w:hAnsi="Calibri" w:cs="Calibri"/>
          <w:spacing w:val="1"/>
          <w:w w:val="115"/>
        </w:rPr>
        <w:t xml:space="preserve"> </w:t>
      </w:r>
      <w:r w:rsidR="00C769BE" w:rsidRPr="00CE7C7A">
        <w:rPr>
          <w:rFonts w:ascii="Calibri" w:eastAsia="Calibri" w:hAnsi="Calibri" w:cs="Calibri"/>
          <w:spacing w:val="1"/>
          <w:w w:val="115"/>
        </w:rPr>
        <w:t>sign</w:t>
      </w:r>
      <w:r w:rsidR="00961156" w:rsidRPr="00CE7C7A">
        <w:rPr>
          <w:rFonts w:ascii="Calibri" w:eastAsia="Calibri" w:hAnsi="Calibri" w:cs="Calibri"/>
          <w:spacing w:val="1"/>
          <w:w w:val="115"/>
        </w:rPr>
        <w:t xml:space="preserve"> and stamp all the announcement document before you </w:t>
      </w:r>
      <w:r w:rsidR="00C769BE" w:rsidRPr="00CE7C7A">
        <w:rPr>
          <w:rFonts w:ascii="Calibri" w:eastAsia="Calibri" w:hAnsi="Calibri" w:cs="Calibri"/>
          <w:spacing w:val="1"/>
          <w:w w:val="115"/>
        </w:rPr>
        <w:t>submit</w:t>
      </w:r>
      <w:r w:rsidR="00961156" w:rsidRPr="00CE7C7A">
        <w:rPr>
          <w:rFonts w:ascii="Calibri" w:eastAsia="Calibri" w:hAnsi="Calibri" w:cs="Calibri"/>
          <w:spacing w:val="1"/>
          <w:w w:val="115"/>
        </w:rPr>
        <w:t xml:space="preserve"> the offer</w:t>
      </w:r>
      <w:r w:rsidR="008C3645" w:rsidRPr="00CE7C7A">
        <w:rPr>
          <w:rFonts w:ascii="Calibri" w:eastAsia="Calibri" w:hAnsi="Calibri" w:cs="Calibri"/>
          <w:spacing w:val="1"/>
          <w:w w:val="115"/>
        </w:rPr>
        <w:t xml:space="preserve"> to </w:t>
      </w:r>
      <w:r w:rsidR="00C769BE" w:rsidRPr="00CE7C7A">
        <w:rPr>
          <w:rFonts w:ascii="Calibri" w:eastAsia="Calibri" w:hAnsi="Calibri" w:cs="Calibri"/>
          <w:spacing w:val="1"/>
          <w:w w:val="115"/>
        </w:rPr>
        <w:t xml:space="preserve">the </w:t>
      </w:r>
      <w:r w:rsidR="008C3645" w:rsidRPr="00CE7C7A">
        <w:rPr>
          <w:rFonts w:ascii="Calibri" w:eastAsia="Calibri" w:hAnsi="Calibri" w:cs="Calibri"/>
          <w:spacing w:val="1"/>
          <w:w w:val="115"/>
        </w:rPr>
        <w:t xml:space="preserve">NAC office all the </w:t>
      </w:r>
      <w:r w:rsidR="00B03F3C" w:rsidRPr="00CE7C7A">
        <w:rPr>
          <w:rFonts w:ascii="Calibri" w:eastAsia="Calibri" w:hAnsi="Calibri" w:cs="Calibri"/>
          <w:spacing w:val="1"/>
          <w:w w:val="115"/>
        </w:rPr>
        <w:t>offers</w:t>
      </w:r>
      <w:r w:rsidR="006D6ECD" w:rsidRPr="00CE7C7A">
        <w:rPr>
          <w:rFonts w:ascii="Calibri" w:eastAsia="Calibri" w:hAnsi="Calibri" w:cs="Calibri"/>
          <w:spacing w:val="1"/>
          <w:w w:val="115"/>
        </w:rPr>
        <w:t xml:space="preserve"> envelop</w:t>
      </w:r>
      <w:r w:rsidR="008C3645" w:rsidRPr="00CE7C7A">
        <w:rPr>
          <w:rFonts w:ascii="Calibri" w:eastAsia="Calibri" w:hAnsi="Calibri" w:cs="Calibri"/>
          <w:spacing w:val="1"/>
          <w:w w:val="115"/>
        </w:rPr>
        <w:t xml:space="preserve"> should sealed and have </w:t>
      </w:r>
      <w:r w:rsidR="00C769BE" w:rsidRPr="00CE7C7A">
        <w:rPr>
          <w:rFonts w:ascii="Calibri" w:eastAsia="Calibri" w:hAnsi="Calibri" w:cs="Calibri"/>
          <w:spacing w:val="1"/>
          <w:w w:val="115"/>
        </w:rPr>
        <w:t>stamps</w:t>
      </w:r>
      <w:r w:rsidR="006D6ECD" w:rsidRPr="00CE7C7A">
        <w:rPr>
          <w:rFonts w:ascii="Calibri" w:eastAsia="Calibri" w:hAnsi="Calibri" w:cs="Calibri"/>
          <w:spacing w:val="1"/>
          <w:w w:val="115"/>
        </w:rPr>
        <w:t>,</w:t>
      </w:r>
      <w:r w:rsidR="008C3645" w:rsidRPr="00CE7C7A">
        <w:rPr>
          <w:rFonts w:ascii="Calibri" w:eastAsia="Calibri" w:hAnsi="Calibri" w:cs="Calibri"/>
          <w:spacing w:val="1"/>
          <w:w w:val="115"/>
        </w:rPr>
        <w:t xml:space="preserve"> we did not accept the open offers and no stamp envelopes.  </w:t>
      </w:r>
      <w:r w:rsidR="00961156" w:rsidRPr="00CE7C7A">
        <w:rPr>
          <w:rFonts w:ascii="Calibri" w:eastAsia="Calibri" w:hAnsi="Calibri" w:cs="Calibri"/>
          <w:spacing w:val="1"/>
          <w:w w:val="115"/>
        </w:rPr>
        <w:t xml:space="preserve"> </w:t>
      </w:r>
      <w:r w:rsidR="002B3270" w:rsidRPr="00CE7C7A">
        <w:rPr>
          <w:rFonts w:ascii="Calibri" w:eastAsia="Calibri" w:hAnsi="Calibri" w:cs="Calibri"/>
          <w:spacing w:val="1"/>
          <w:w w:val="115"/>
        </w:rPr>
        <w:t xml:space="preserve"> </w:t>
      </w:r>
      <w:r w:rsidR="00277044" w:rsidRPr="00CE7C7A">
        <w:rPr>
          <w:rFonts w:ascii="Calibri" w:eastAsia="Calibri" w:hAnsi="Calibri" w:cs="Calibri"/>
          <w:spacing w:val="1"/>
          <w:w w:val="115"/>
        </w:rPr>
        <w:t xml:space="preserve"> </w:t>
      </w:r>
      <w:r w:rsidR="00F762D3" w:rsidRPr="00CE7C7A">
        <w:rPr>
          <w:rFonts w:ascii="Calibri" w:eastAsia="Calibri" w:hAnsi="Calibri" w:cs="Calibri"/>
          <w:spacing w:val="1"/>
          <w:w w:val="115"/>
        </w:rPr>
        <w:t xml:space="preserve"> </w:t>
      </w:r>
    </w:p>
    <w:p w14:paraId="124CADB0" w14:textId="77777777" w:rsidR="00F30FA2" w:rsidRDefault="00F30FA2" w:rsidP="00B60896">
      <w:pPr>
        <w:spacing w:before="8" w:line="200" w:lineRule="exact"/>
      </w:pPr>
    </w:p>
    <w:p w14:paraId="22AFF28F" w14:textId="508CFE9C" w:rsidR="00F30FA2" w:rsidRPr="00CE7C7A" w:rsidRDefault="00602463" w:rsidP="00B60896">
      <w:pPr>
        <w:spacing w:line="200" w:lineRule="exact"/>
        <w:rPr>
          <w:rFonts w:asciiTheme="minorHAnsi" w:eastAsia="Calibri" w:hAnsiTheme="minorHAnsi" w:cstheme="minorHAnsi"/>
          <w:b/>
          <w:bCs/>
          <w:w w:val="102"/>
          <w:sz w:val="22"/>
          <w:szCs w:val="22"/>
        </w:rPr>
      </w:pPr>
      <w:r w:rsidRPr="00CE7C7A">
        <w:rPr>
          <w:rFonts w:asciiTheme="minorHAnsi" w:eastAsia="Calibri" w:hAnsiTheme="minorHAnsi" w:cstheme="minorHAnsi"/>
          <w:b/>
          <w:bCs/>
          <w:spacing w:val="1"/>
          <w:sz w:val="22"/>
          <w:szCs w:val="22"/>
        </w:rPr>
        <w:t>N</w:t>
      </w:r>
      <w:r w:rsidRPr="00CE7C7A">
        <w:rPr>
          <w:rFonts w:asciiTheme="minorHAnsi" w:eastAsia="Calibri" w:hAnsiTheme="minorHAnsi" w:cstheme="minorHAnsi"/>
          <w:b/>
          <w:bCs/>
          <w:sz w:val="22"/>
          <w:szCs w:val="22"/>
        </w:rPr>
        <w:t>AC</w:t>
      </w:r>
      <w:r w:rsidRPr="00CE7C7A">
        <w:rPr>
          <w:rFonts w:asciiTheme="minorHAnsi" w:eastAsia="Calibri" w:hAnsiTheme="minorHAnsi" w:cstheme="minorHAnsi"/>
          <w:b/>
          <w:bCs/>
          <w:spacing w:val="10"/>
          <w:sz w:val="22"/>
          <w:szCs w:val="22"/>
        </w:rPr>
        <w:t xml:space="preserve"> </w:t>
      </w:r>
      <w:r w:rsidRPr="00CE7C7A">
        <w:rPr>
          <w:rFonts w:asciiTheme="minorHAnsi" w:eastAsia="Calibri" w:hAnsiTheme="minorHAnsi" w:cstheme="minorHAnsi"/>
          <w:b/>
          <w:bCs/>
          <w:spacing w:val="-1"/>
          <w:sz w:val="22"/>
          <w:szCs w:val="22"/>
        </w:rPr>
        <w:t>(</w:t>
      </w:r>
      <w:r w:rsidRPr="00CE7C7A">
        <w:rPr>
          <w:rFonts w:asciiTheme="minorHAnsi" w:eastAsia="Calibri" w:hAnsiTheme="minorHAnsi" w:cstheme="minorHAnsi"/>
          <w:b/>
          <w:bCs/>
          <w:spacing w:val="1"/>
          <w:sz w:val="22"/>
          <w:szCs w:val="22"/>
        </w:rPr>
        <w:t>N</w:t>
      </w:r>
      <w:r w:rsidRPr="00CE7C7A">
        <w:rPr>
          <w:rFonts w:asciiTheme="minorHAnsi" w:eastAsia="Calibri" w:hAnsiTheme="minorHAnsi" w:cstheme="minorHAnsi"/>
          <w:b/>
          <w:bCs/>
          <w:spacing w:val="-1"/>
          <w:sz w:val="22"/>
          <w:szCs w:val="22"/>
        </w:rPr>
        <w:t>o</w:t>
      </w:r>
      <w:r w:rsidRPr="00CE7C7A">
        <w:rPr>
          <w:rFonts w:asciiTheme="minorHAnsi" w:eastAsia="Calibri" w:hAnsiTheme="minorHAnsi" w:cstheme="minorHAnsi"/>
          <w:b/>
          <w:bCs/>
          <w:spacing w:val="1"/>
          <w:sz w:val="22"/>
          <w:szCs w:val="22"/>
        </w:rPr>
        <w:t>rw</w:t>
      </w:r>
      <w:r w:rsidRPr="00CE7C7A">
        <w:rPr>
          <w:rFonts w:asciiTheme="minorHAnsi" w:eastAsia="Calibri" w:hAnsiTheme="minorHAnsi" w:cstheme="minorHAnsi"/>
          <w:b/>
          <w:bCs/>
          <w:spacing w:val="-1"/>
          <w:sz w:val="22"/>
          <w:szCs w:val="22"/>
        </w:rPr>
        <w:t>egi</w:t>
      </w:r>
      <w:r w:rsidRPr="00CE7C7A">
        <w:rPr>
          <w:rFonts w:asciiTheme="minorHAnsi" w:eastAsia="Calibri" w:hAnsiTheme="minorHAnsi" w:cstheme="minorHAnsi"/>
          <w:b/>
          <w:bCs/>
          <w:sz w:val="22"/>
          <w:szCs w:val="22"/>
        </w:rPr>
        <w:t>an</w:t>
      </w:r>
      <w:r w:rsidRPr="00CE7C7A">
        <w:rPr>
          <w:rFonts w:asciiTheme="minorHAnsi" w:eastAsia="Calibri" w:hAnsiTheme="minorHAnsi" w:cstheme="minorHAnsi"/>
          <w:b/>
          <w:bCs/>
          <w:spacing w:val="23"/>
          <w:sz w:val="22"/>
          <w:szCs w:val="22"/>
        </w:rPr>
        <w:t xml:space="preserve"> </w:t>
      </w:r>
      <w:r w:rsidRPr="00CE7C7A">
        <w:rPr>
          <w:rFonts w:asciiTheme="minorHAnsi" w:eastAsia="Calibri" w:hAnsiTheme="minorHAnsi" w:cstheme="minorHAnsi"/>
          <w:b/>
          <w:bCs/>
          <w:sz w:val="22"/>
          <w:szCs w:val="22"/>
        </w:rPr>
        <w:t>A</w:t>
      </w:r>
      <w:r w:rsidRPr="00CE7C7A">
        <w:rPr>
          <w:rFonts w:asciiTheme="minorHAnsi" w:eastAsia="Calibri" w:hAnsiTheme="minorHAnsi" w:cstheme="minorHAnsi"/>
          <w:b/>
          <w:bCs/>
          <w:spacing w:val="-1"/>
          <w:sz w:val="22"/>
          <w:szCs w:val="22"/>
        </w:rPr>
        <w:t>fg</w:t>
      </w:r>
      <w:r w:rsidRPr="00CE7C7A">
        <w:rPr>
          <w:rFonts w:asciiTheme="minorHAnsi" w:eastAsia="Calibri" w:hAnsiTheme="minorHAnsi" w:cstheme="minorHAnsi"/>
          <w:b/>
          <w:bCs/>
          <w:sz w:val="22"/>
          <w:szCs w:val="22"/>
        </w:rPr>
        <w:t>han</w:t>
      </w:r>
      <w:r w:rsidRPr="00CE7C7A">
        <w:rPr>
          <w:rFonts w:asciiTheme="minorHAnsi" w:eastAsia="Calibri" w:hAnsiTheme="minorHAnsi" w:cstheme="minorHAnsi"/>
          <w:b/>
          <w:bCs/>
          <w:spacing w:val="-1"/>
          <w:sz w:val="22"/>
          <w:szCs w:val="22"/>
        </w:rPr>
        <w:t>i</w:t>
      </w:r>
      <w:r w:rsidRPr="00CE7C7A">
        <w:rPr>
          <w:rFonts w:asciiTheme="minorHAnsi" w:eastAsia="Calibri" w:hAnsiTheme="minorHAnsi" w:cstheme="minorHAnsi"/>
          <w:b/>
          <w:bCs/>
          <w:spacing w:val="1"/>
          <w:sz w:val="22"/>
          <w:szCs w:val="22"/>
        </w:rPr>
        <w:t>st</w:t>
      </w:r>
      <w:r w:rsidRPr="00CE7C7A">
        <w:rPr>
          <w:rFonts w:asciiTheme="minorHAnsi" w:eastAsia="Calibri" w:hAnsiTheme="minorHAnsi" w:cstheme="minorHAnsi"/>
          <w:b/>
          <w:bCs/>
          <w:sz w:val="22"/>
          <w:szCs w:val="22"/>
        </w:rPr>
        <w:t>an</w:t>
      </w:r>
      <w:r w:rsidRPr="00CE7C7A">
        <w:rPr>
          <w:rFonts w:asciiTheme="minorHAnsi" w:eastAsia="Calibri" w:hAnsiTheme="minorHAnsi" w:cstheme="minorHAnsi"/>
          <w:b/>
          <w:bCs/>
          <w:spacing w:val="23"/>
          <w:sz w:val="22"/>
          <w:szCs w:val="22"/>
        </w:rPr>
        <w:t xml:space="preserve"> </w:t>
      </w:r>
      <w:r w:rsidRPr="00CE7C7A">
        <w:rPr>
          <w:rFonts w:asciiTheme="minorHAnsi" w:eastAsia="Calibri" w:hAnsiTheme="minorHAnsi" w:cstheme="minorHAnsi"/>
          <w:b/>
          <w:bCs/>
          <w:spacing w:val="1"/>
          <w:sz w:val="22"/>
          <w:szCs w:val="22"/>
        </w:rPr>
        <w:t>C</w:t>
      </w:r>
      <w:r w:rsidRPr="00CE7C7A">
        <w:rPr>
          <w:rFonts w:asciiTheme="minorHAnsi" w:eastAsia="Calibri" w:hAnsiTheme="minorHAnsi" w:cstheme="minorHAnsi"/>
          <w:b/>
          <w:bCs/>
          <w:spacing w:val="-1"/>
          <w:sz w:val="22"/>
          <w:szCs w:val="22"/>
        </w:rPr>
        <w:t>om</w:t>
      </w:r>
      <w:r w:rsidRPr="00CE7C7A">
        <w:rPr>
          <w:rFonts w:asciiTheme="minorHAnsi" w:eastAsia="Calibri" w:hAnsiTheme="minorHAnsi" w:cstheme="minorHAnsi"/>
          <w:b/>
          <w:bCs/>
          <w:spacing w:val="1"/>
          <w:sz w:val="22"/>
          <w:szCs w:val="22"/>
        </w:rPr>
        <w:t>m</w:t>
      </w:r>
      <w:r w:rsidRPr="00CE7C7A">
        <w:rPr>
          <w:rFonts w:asciiTheme="minorHAnsi" w:eastAsia="Calibri" w:hAnsiTheme="minorHAnsi" w:cstheme="minorHAnsi"/>
          <w:b/>
          <w:bCs/>
          <w:spacing w:val="-1"/>
          <w:sz w:val="22"/>
          <w:szCs w:val="22"/>
        </w:rPr>
        <w:t>i</w:t>
      </w:r>
      <w:r w:rsidRPr="00CE7C7A">
        <w:rPr>
          <w:rFonts w:asciiTheme="minorHAnsi" w:eastAsia="Calibri" w:hAnsiTheme="minorHAnsi" w:cstheme="minorHAnsi"/>
          <w:b/>
          <w:bCs/>
          <w:spacing w:val="-2"/>
          <w:sz w:val="22"/>
          <w:szCs w:val="22"/>
        </w:rPr>
        <w:t>t</w:t>
      </w:r>
      <w:r w:rsidRPr="00CE7C7A">
        <w:rPr>
          <w:rFonts w:asciiTheme="minorHAnsi" w:eastAsia="Calibri" w:hAnsiTheme="minorHAnsi" w:cstheme="minorHAnsi"/>
          <w:b/>
          <w:bCs/>
          <w:spacing w:val="1"/>
          <w:sz w:val="22"/>
          <w:szCs w:val="22"/>
        </w:rPr>
        <w:t>t</w:t>
      </w:r>
      <w:r w:rsidRPr="00CE7C7A">
        <w:rPr>
          <w:rFonts w:asciiTheme="minorHAnsi" w:eastAsia="Calibri" w:hAnsiTheme="minorHAnsi" w:cstheme="minorHAnsi"/>
          <w:b/>
          <w:bCs/>
          <w:spacing w:val="-1"/>
          <w:sz w:val="22"/>
          <w:szCs w:val="22"/>
        </w:rPr>
        <w:t>e</w:t>
      </w:r>
      <w:r w:rsidRPr="00CE7C7A">
        <w:rPr>
          <w:rFonts w:asciiTheme="minorHAnsi" w:eastAsia="Calibri" w:hAnsiTheme="minorHAnsi" w:cstheme="minorHAnsi"/>
          <w:b/>
          <w:bCs/>
          <w:sz w:val="22"/>
          <w:szCs w:val="22"/>
        </w:rPr>
        <w:t>e)</w:t>
      </w:r>
      <w:r w:rsidRPr="00CE7C7A">
        <w:rPr>
          <w:rFonts w:asciiTheme="minorHAnsi" w:eastAsia="Calibri" w:hAnsiTheme="minorHAnsi" w:cstheme="minorHAnsi"/>
          <w:b/>
          <w:bCs/>
          <w:spacing w:val="27"/>
          <w:sz w:val="22"/>
          <w:szCs w:val="22"/>
        </w:rPr>
        <w:t xml:space="preserve"> </w:t>
      </w:r>
      <w:r w:rsidRPr="00CE7C7A">
        <w:rPr>
          <w:rFonts w:asciiTheme="minorHAnsi" w:eastAsia="Calibri" w:hAnsiTheme="minorHAnsi" w:cstheme="minorHAnsi"/>
          <w:b/>
          <w:bCs/>
          <w:spacing w:val="-1"/>
          <w:sz w:val="22"/>
          <w:szCs w:val="22"/>
        </w:rPr>
        <w:t>in</w:t>
      </w:r>
      <w:r w:rsidRPr="00CE7C7A">
        <w:rPr>
          <w:rFonts w:asciiTheme="minorHAnsi" w:eastAsia="Calibri" w:hAnsiTheme="minorHAnsi" w:cstheme="minorHAnsi"/>
          <w:b/>
          <w:bCs/>
          <w:sz w:val="22"/>
          <w:szCs w:val="22"/>
        </w:rPr>
        <w:t>vi</w:t>
      </w:r>
      <w:r w:rsidRPr="00CE7C7A">
        <w:rPr>
          <w:rFonts w:asciiTheme="minorHAnsi" w:eastAsia="Calibri" w:hAnsiTheme="minorHAnsi" w:cstheme="minorHAnsi"/>
          <w:b/>
          <w:bCs/>
          <w:spacing w:val="1"/>
          <w:sz w:val="22"/>
          <w:szCs w:val="22"/>
        </w:rPr>
        <w:t>t</w:t>
      </w:r>
      <w:r w:rsidRPr="00CE7C7A">
        <w:rPr>
          <w:rFonts w:asciiTheme="minorHAnsi" w:eastAsia="Calibri" w:hAnsiTheme="minorHAnsi" w:cstheme="minorHAnsi"/>
          <w:b/>
          <w:bCs/>
          <w:spacing w:val="-3"/>
          <w:sz w:val="22"/>
          <w:szCs w:val="22"/>
        </w:rPr>
        <w:t>e</w:t>
      </w:r>
      <w:r w:rsidRPr="00CE7C7A">
        <w:rPr>
          <w:rFonts w:asciiTheme="minorHAnsi" w:eastAsia="Calibri" w:hAnsiTheme="minorHAnsi" w:cstheme="minorHAnsi"/>
          <w:b/>
          <w:bCs/>
          <w:sz w:val="22"/>
          <w:szCs w:val="22"/>
        </w:rPr>
        <w:t>s</w:t>
      </w:r>
      <w:r w:rsidRPr="00CE7C7A">
        <w:rPr>
          <w:rFonts w:asciiTheme="minorHAnsi" w:eastAsia="Calibri" w:hAnsiTheme="minorHAnsi" w:cstheme="minorHAnsi"/>
          <w:b/>
          <w:bCs/>
          <w:spacing w:val="17"/>
          <w:sz w:val="22"/>
          <w:szCs w:val="22"/>
        </w:rPr>
        <w:t xml:space="preserve"> </w:t>
      </w:r>
      <w:r w:rsidRPr="00CE7C7A">
        <w:rPr>
          <w:rFonts w:asciiTheme="minorHAnsi" w:eastAsia="Calibri" w:hAnsiTheme="minorHAnsi" w:cstheme="minorHAnsi"/>
          <w:b/>
          <w:bCs/>
          <w:sz w:val="22"/>
          <w:szCs w:val="22"/>
        </w:rPr>
        <w:t>y</w:t>
      </w:r>
      <w:r w:rsidRPr="00CE7C7A">
        <w:rPr>
          <w:rFonts w:asciiTheme="minorHAnsi" w:eastAsia="Calibri" w:hAnsiTheme="minorHAnsi" w:cstheme="minorHAnsi"/>
          <w:b/>
          <w:bCs/>
          <w:spacing w:val="-1"/>
          <w:sz w:val="22"/>
          <w:szCs w:val="22"/>
        </w:rPr>
        <w:t>o</w:t>
      </w:r>
      <w:r w:rsidRPr="00CE7C7A">
        <w:rPr>
          <w:rFonts w:asciiTheme="minorHAnsi" w:eastAsia="Calibri" w:hAnsiTheme="minorHAnsi" w:cstheme="minorHAnsi"/>
          <w:b/>
          <w:bCs/>
          <w:sz w:val="22"/>
          <w:szCs w:val="22"/>
        </w:rPr>
        <w:t>u</w:t>
      </w:r>
      <w:r w:rsidRPr="00CE7C7A">
        <w:rPr>
          <w:rFonts w:asciiTheme="minorHAnsi" w:eastAsia="Calibri" w:hAnsiTheme="minorHAnsi" w:cstheme="minorHAnsi"/>
          <w:b/>
          <w:bCs/>
          <w:spacing w:val="9"/>
          <w:sz w:val="22"/>
          <w:szCs w:val="22"/>
        </w:rPr>
        <w:t xml:space="preserve"> </w:t>
      </w:r>
      <w:r w:rsidRPr="00CE7C7A">
        <w:rPr>
          <w:rFonts w:asciiTheme="minorHAnsi" w:eastAsia="Calibri" w:hAnsiTheme="minorHAnsi" w:cstheme="minorHAnsi"/>
          <w:b/>
          <w:bCs/>
          <w:spacing w:val="1"/>
          <w:sz w:val="22"/>
          <w:szCs w:val="22"/>
        </w:rPr>
        <w:t>t</w:t>
      </w:r>
      <w:r w:rsidRPr="00CE7C7A">
        <w:rPr>
          <w:rFonts w:asciiTheme="minorHAnsi" w:eastAsia="Calibri" w:hAnsiTheme="minorHAnsi" w:cstheme="minorHAnsi"/>
          <w:b/>
          <w:bCs/>
          <w:sz w:val="22"/>
          <w:szCs w:val="22"/>
        </w:rPr>
        <w:t>o</w:t>
      </w:r>
      <w:r w:rsidRPr="00CE7C7A">
        <w:rPr>
          <w:rFonts w:asciiTheme="minorHAnsi" w:eastAsia="Calibri" w:hAnsiTheme="minorHAnsi" w:cstheme="minorHAnsi"/>
          <w:b/>
          <w:bCs/>
          <w:spacing w:val="6"/>
          <w:sz w:val="22"/>
          <w:szCs w:val="22"/>
        </w:rPr>
        <w:t xml:space="preserve"> </w:t>
      </w:r>
      <w:r w:rsidR="00407D63" w:rsidRPr="00CE7C7A">
        <w:rPr>
          <w:rFonts w:asciiTheme="minorHAnsi" w:eastAsia="Calibri" w:hAnsiTheme="minorHAnsi" w:cstheme="minorHAnsi"/>
          <w:b/>
          <w:bCs/>
          <w:spacing w:val="1"/>
          <w:sz w:val="22"/>
          <w:szCs w:val="22"/>
        </w:rPr>
        <w:t>submit your sealed quotations in the NAC Main Office before the mentioned closing date</w:t>
      </w:r>
    </w:p>
    <w:p w14:paraId="1ABE468E" w14:textId="77777777" w:rsidR="00400E3E" w:rsidRPr="00CE7C7A" w:rsidRDefault="00400E3E" w:rsidP="00B60896">
      <w:pPr>
        <w:spacing w:line="200" w:lineRule="exact"/>
        <w:rPr>
          <w:rFonts w:asciiTheme="minorHAnsi" w:eastAsia="Calibri" w:hAnsiTheme="minorHAnsi" w:cstheme="minorHAnsi"/>
          <w:sz w:val="17"/>
          <w:szCs w:val="17"/>
        </w:rPr>
      </w:pPr>
    </w:p>
    <w:p w14:paraId="52F92593" w14:textId="77777777" w:rsidR="00F30FA2" w:rsidRPr="00CE7C7A" w:rsidRDefault="00F30FA2" w:rsidP="00B60896">
      <w:pPr>
        <w:spacing w:before="10" w:line="40" w:lineRule="exact"/>
        <w:rPr>
          <w:rFonts w:asciiTheme="minorHAnsi" w:hAnsiTheme="minorHAnsi" w:cstheme="minorHAnsi"/>
          <w:sz w:val="4"/>
          <w:szCs w:val="4"/>
        </w:rPr>
      </w:pPr>
    </w:p>
    <w:p w14:paraId="78519C83" w14:textId="77777777" w:rsidR="00AC68D1" w:rsidRPr="00CE7C7A" w:rsidRDefault="00AC68D1" w:rsidP="00B60896">
      <w:pPr>
        <w:spacing w:before="10" w:line="40" w:lineRule="exact"/>
        <w:rPr>
          <w:rFonts w:asciiTheme="minorHAnsi" w:hAnsiTheme="minorHAnsi" w:cstheme="minorHAnsi"/>
          <w:sz w:val="4"/>
          <w:szCs w:val="4"/>
        </w:rPr>
      </w:pPr>
    </w:p>
    <w:p w14:paraId="30E47F84" w14:textId="77777777" w:rsidR="00AC68D1" w:rsidRPr="00CE7C7A" w:rsidRDefault="00AC68D1" w:rsidP="00B60896">
      <w:pPr>
        <w:spacing w:before="10" w:line="40" w:lineRule="exact"/>
        <w:rPr>
          <w:rFonts w:asciiTheme="minorHAnsi" w:hAnsiTheme="minorHAnsi" w:cstheme="minorHAnsi"/>
          <w:sz w:val="4"/>
          <w:szCs w:val="4"/>
        </w:rPr>
      </w:pPr>
    </w:p>
    <w:p w14:paraId="7F5D9132" w14:textId="77777777" w:rsidR="00CE7C7A" w:rsidRPr="00CE7C7A" w:rsidRDefault="00400E3E" w:rsidP="00CE7C7A">
      <w:pPr>
        <w:rPr>
          <w:rFonts w:asciiTheme="minorHAnsi" w:hAnsiTheme="minorHAnsi" w:cstheme="minorHAnsi"/>
          <w:b/>
          <w:bCs/>
        </w:rPr>
      </w:pPr>
      <w:r w:rsidRPr="00CE7C7A">
        <w:rPr>
          <w:rFonts w:asciiTheme="minorHAnsi" w:eastAsia="Calibri" w:hAnsiTheme="minorHAnsi" w:cstheme="minorHAnsi"/>
          <w:b/>
          <w:sz w:val="19"/>
          <w:szCs w:val="19"/>
        </w:rPr>
        <w:t xml:space="preserve"> </w:t>
      </w:r>
      <w:r w:rsidR="00CE7C7A" w:rsidRPr="00CE7C7A">
        <w:rPr>
          <w:rFonts w:asciiTheme="minorHAnsi" w:hAnsiTheme="minorHAnsi" w:cstheme="minorHAnsi"/>
          <w:b/>
          <w:bCs/>
        </w:rPr>
        <w:t>Term of Reference of the required items (</w:t>
      </w:r>
      <w:proofErr w:type="spellStart"/>
      <w:r w:rsidR="00CE7C7A" w:rsidRPr="00CE7C7A">
        <w:rPr>
          <w:rFonts w:asciiTheme="minorHAnsi" w:hAnsiTheme="minorHAnsi" w:cstheme="minorHAnsi"/>
          <w:b/>
          <w:bCs/>
        </w:rPr>
        <w:t>ToR</w:t>
      </w:r>
      <w:proofErr w:type="spellEnd"/>
      <w:r w:rsidR="00CE7C7A" w:rsidRPr="00CE7C7A">
        <w:rPr>
          <w:rFonts w:asciiTheme="minorHAnsi" w:hAnsiTheme="minorHAnsi" w:cstheme="minorHAnsi"/>
          <w:b/>
          <w:bCs/>
        </w:rPr>
        <w:t>)</w:t>
      </w:r>
    </w:p>
    <w:p w14:paraId="43983628" w14:textId="77777777" w:rsidR="00CE7C7A" w:rsidRPr="00CE7C7A" w:rsidRDefault="00CE7C7A" w:rsidP="00CE7C7A">
      <w:pPr>
        <w:numPr>
          <w:ilvl w:val="0"/>
          <w:numId w:val="12"/>
        </w:numPr>
        <w:spacing w:line="259" w:lineRule="auto"/>
        <w:rPr>
          <w:rFonts w:asciiTheme="minorHAnsi" w:hAnsiTheme="minorHAnsi" w:cstheme="minorHAnsi"/>
        </w:rPr>
      </w:pPr>
      <w:r w:rsidRPr="00CE7C7A">
        <w:rPr>
          <w:rFonts w:asciiTheme="minorHAnsi" w:hAnsiTheme="minorHAnsi" w:cstheme="minorHAnsi"/>
        </w:rPr>
        <w:t>The locations for the project are in Ghazni and the other in Faryab.</w:t>
      </w:r>
    </w:p>
    <w:p w14:paraId="41627446" w14:textId="77777777" w:rsidR="00CE7C7A" w:rsidRPr="00CE7C7A" w:rsidRDefault="00CE7C7A" w:rsidP="00CE7C7A">
      <w:pPr>
        <w:numPr>
          <w:ilvl w:val="0"/>
          <w:numId w:val="12"/>
        </w:numPr>
        <w:spacing w:line="259" w:lineRule="auto"/>
        <w:rPr>
          <w:rFonts w:asciiTheme="minorHAnsi" w:hAnsiTheme="minorHAnsi" w:cstheme="minorHAnsi"/>
        </w:rPr>
      </w:pPr>
      <w:r w:rsidRPr="00CE7C7A">
        <w:rPr>
          <w:rFonts w:asciiTheme="minorHAnsi" w:hAnsiTheme="minorHAnsi" w:cstheme="minorHAnsi"/>
        </w:rPr>
        <w:t>The dimensions of each building are 10 meters in length, 4 meters in width, and 3 meters in height.</w:t>
      </w:r>
    </w:p>
    <w:p w14:paraId="79136FCD" w14:textId="77777777" w:rsidR="00CE7C7A" w:rsidRPr="00CE7C7A" w:rsidRDefault="00CE7C7A" w:rsidP="00CE7C7A">
      <w:pPr>
        <w:numPr>
          <w:ilvl w:val="0"/>
          <w:numId w:val="12"/>
        </w:numPr>
        <w:spacing w:line="259" w:lineRule="auto"/>
        <w:rPr>
          <w:rFonts w:asciiTheme="minorHAnsi" w:hAnsiTheme="minorHAnsi" w:cstheme="minorHAnsi"/>
        </w:rPr>
      </w:pPr>
      <w:r w:rsidRPr="00CE7C7A">
        <w:rPr>
          <w:rFonts w:asciiTheme="minorHAnsi" w:hAnsiTheme="minorHAnsi" w:cstheme="minorHAnsi"/>
        </w:rPr>
        <w:t>The construction will utilize sun-burnt bricks and sandwich panels will be installed.</w:t>
      </w:r>
    </w:p>
    <w:p w14:paraId="79B50B86" w14:textId="77777777" w:rsidR="00CE7C7A" w:rsidRPr="00CE7C7A" w:rsidRDefault="00CE7C7A" w:rsidP="00CE7C7A">
      <w:pPr>
        <w:numPr>
          <w:ilvl w:val="0"/>
          <w:numId w:val="12"/>
        </w:numPr>
        <w:spacing w:line="259" w:lineRule="auto"/>
        <w:rPr>
          <w:rFonts w:asciiTheme="minorHAnsi" w:hAnsiTheme="minorHAnsi" w:cstheme="minorHAnsi"/>
        </w:rPr>
      </w:pPr>
      <w:r w:rsidRPr="00CE7C7A">
        <w:rPr>
          <w:rFonts w:asciiTheme="minorHAnsi" w:hAnsiTheme="minorHAnsi" w:cstheme="minorHAnsi"/>
        </w:rPr>
        <w:t>Both the interior and exterior of the buildings will feature cement plaster.</w:t>
      </w:r>
    </w:p>
    <w:p w14:paraId="3187FDDB" w14:textId="77777777" w:rsidR="00CE7C7A" w:rsidRPr="00CE7C7A" w:rsidRDefault="00CE7C7A" w:rsidP="00CE7C7A">
      <w:pPr>
        <w:numPr>
          <w:ilvl w:val="0"/>
          <w:numId w:val="12"/>
        </w:numPr>
        <w:spacing w:line="259" w:lineRule="auto"/>
        <w:rPr>
          <w:rFonts w:asciiTheme="minorHAnsi" w:hAnsiTheme="minorHAnsi" w:cstheme="minorHAnsi"/>
        </w:rPr>
      </w:pPr>
      <w:r w:rsidRPr="00CE7C7A">
        <w:rPr>
          <w:rFonts w:asciiTheme="minorHAnsi" w:hAnsiTheme="minorHAnsi" w:cstheme="minorHAnsi"/>
        </w:rPr>
        <w:t>The roof will consist of reinforced concrete (RCC) topped with a layer of sandwich panel, a waterproof membrane, and additional plaster.</w:t>
      </w:r>
    </w:p>
    <w:p w14:paraId="49227CDF" w14:textId="77777777" w:rsidR="00CE7C7A" w:rsidRPr="00504CF4" w:rsidRDefault="00CE7C7A" w:rsidP="00CE7C7A"/>
    <w:p w14:paraId="4B1D4756" w14:textId="77777777" w:rsidR="00CE7C7A" w:rsidRPr="00CE7C7A" w:rsidRDefault="00CE7C7A" w:rsidP="00CE7C7A">
      <w:pPr>
        <w:pStyle w:val="Default"/>
        <w:rPr>
          <w:b/>
          <w:bCs/>
          <w:color w:val="auto"/>
          <w:sz w:val="20"/>
          <w:szCs w:val="20"/>
        </w:rPr>
      </w:pPr>
      <w:r w:rsidRPr="00CE7C7A">
        <w:rPr>
          <w:b/>
          <w:bCs/>
          <w:color w:val="auto"/>
          <w:sz w:val="20"/>
          <w:szCs w:val="20"/>
        </w:rPr>
        <w:t xml:space="preserve">Cold storge operating conditions </w:t>
      </w:r>
    </w:p>
    <w:tbl>
      <w:tblPr>
        <w:tblStyle w:val="TableGrid"/>
        <w:tblW w:w="10060" w:type="dxa"/>
        <w:tblLayout w:type="fixed"/>
        <w:tblLook w:val="0000" w:firstRow="0" w:lastRow="0" w:firstColumn="0" w:lastColumn="0" w:noHBand="0" w:noVBand="0"/>
      </w:tblPr>
      <w:tblGrid>
        <w:gridCol w:w="715"/>
        <w:gridCol w:w="4320"/>
        <w:gridCol w:w="2510"/>
        <w:gridCol w:w="2515"/>
      </w:tblGrid>
      <w:tr w:rsidR="00CE7C7A" w:rsidRPr="001E25B0" w14:paraId="5250B5B5" w14:textId="77777777" w:rsidTr="00731574">
        <w:trPr>
          <w:trHeight w:val="514"/>
        </w:trPr>
        <w:tc>
          <w:tcPr>
            <w:tcW w:w="715" w:type="dxa"/>
          </w:tcPr>
          <w:p w14:paraId="3D467D4B" w14:textId="77777777" w:rsidR="00CE7C7A" w:rsidRPr="00504CF4" w:rsidRDefault="00CE7C7A" w:rsidP="00731574">
            <w:r w:rsidRPr="00504CF4">
              <w:rPr>
                <w:b/>
                <w:bCs/>
              </w:rPr>
              <w:t xml:space="preserve"> </w:t>
            </w:r>
            <w:r w:rsidRPr="001E25B0">
              <w:rPr>
                <w:b/>
                <w:bCs/>
              </w:rPr>
              <w:t>N</w:t>
            </w:r>
            <w:r w:rsidRPr="00504CF4">
              <w:rPr>
                <w:b/>
                <w:bCs/>
              </w:rPr>
              <w:t xml:space="preserve">o. </w:t>
            </w:r>
          </w:p>
        </w:tc>
        <w:tc>
          <w:tcPr>
            <w:tcW w:w="4320" w:type="dxa"/>
          </w:tcPr>
          <w:p w14:paraId="544171EC" w14:textId="77777777" w:rsidR="00CE7C7A" w:rsidRPr="00504CF4" w:rsidRDefault="00CE7C7A" w:rsidP="00731574">
            <w:proofErr w:type="spellStart"/>
            <w:r w:rsidRPr="00504CF4">
              <w:rPr>
                <w:b/>
                <w:bCs/>
              </w:rPr>
              <w:t>Size</w:t>
            </w:r>
            <w:r w:rsidRPr="00504CF4">
              <w:rPr>
                <w:rFonts w:ascii="MS Gothic" w:eastAsia="MS Gothic" w:hAnsi="MS Gothic" w:cs="MS Gothic" w:hint="eastAsia"/>
                <w:b/>
                <w:bCs/>
              </w:rPr>
              <w:t>（</w:t>
            </w:r>
            <w:r w:rsidRPr="00504CF4">
              <w:rPr>
                <w:b/>
                <w:bCs/>
              </w:rPr>
              <w:t>W</w:t>
            </w:r>
            <w:r w:rsidRPr="00504CF4">
              <w:rPr>
                <w:rFonts w:hint="eastAsia"/>
                <w:b/>
                <w:bCs/>
              </w:rPr>
              <w:t>×</w:t>
            </w:r>
            <w:r w:rsidRPr="00504CF4">
              <w:rPr>
                <w:b/>
                <w:bCs/>
              </w:rPr>
              <w:t>L</w:t>
            </w:r>
            <w:r w:rsidRPr="00504CF4">
              <w:rPr>
                <w:rFonts w:hint="eastAsia"/>
                <w:b/>
                <w:bCs/>
              </w:rPr>
              <w:t>×</w:t>
            </w:r>
            <w:r w:rsidRPr="00504CF4">
              <w:rPr>
                <w:b/>
                <w:bCs/>
              </w:rPr>
              <w:t>H</w:t>
            </w:r>
            <w:proofErr w:type="spellEnd"/>
            <w:r w:rsidRPr="00504CF4">
              <w:rPr>
                <w:rFonts w:ascii="MS Gothic" w:eastAsia="MS Gothic" w:hAnsi="MS Gothic" w:cs="MS Gothic" w:hint="eastAsia"/>
                <w:b/>
                <w:bCs/>
              </w:rPr>
              <w:t>）</w:t>
            </w:r>
            <w:r w:rsidRPr="00504CF4">
              <w:rPr>
                <w:b/>
                <w:bCs/>
              </w:rPr>
              <w:t xml:space="preserve"> </w:t>
            </w:r>
          </w:p>
        </w:tc>
        <w:tc>
          <w:tcPr>
            <w:tcW w:w="2510" w:type="dxa"/>
          </w:tcPr>
          <w:p w14:paraId="6DBC561B" w14:textId="77777777" w:rsidR="00CE7C7A" w:rsidRPr="00504CF4" w:rsidRDefault="00CE7C7A" w:rsidP="00731574">
            <w:r w:rsidRPr="001E25B0">
              <w:rPr>
                <w:b/>
                <w:bCs/>
              </w:rPr>
              <w:t>Product</w:t>
            </w:r>
          </w:p>
        </w:tc>
        <w:tc>
          <w:tcPr>
            <w:tcW w:w="2515" w:type="dxa"/>
          </w:tcPr>
          <w:p w14:paraId="6D402ECF" w14:textId="77777777" w:rsidR="00CE7C7A" w:rsidRPr="00504CF4" w:rsidRDefault="00CE7C7A" w:rsidP="00731574">
            <w:r w:rsidRPr="00504CF4">
              <w:rPr>
                <w:b/>
                <w:bCs/>
              </w:rPr>
              <w:t xml:space="preserve">Cold </w:t>
            </w:r>
            <w:r w:rsidRPr="001E25B0">
              <w:rPr>
                <w:b/>
                <w:bCs/>
              </w:rPr>
              <w:t xml:space="preserve">storage </w:t>
            </w:r>
            <w:r w:rsidRPr="00504CF4">
              <w:rPr>
                <w:b/>
                <w:bCs/>
              </w:rPr>
              <w:t xml:space="preserve">temperature degree </w:t>
            </w:r>
          </w:p>
        </w:tc>
      </w:tr>
      <w:tr w:rsidR="00CE7C7A" w:rsidRPr="001E25B0" w14:paraId="478CE59F" w14:textId="77777777" w:rsidTr="00731574">
        <w:trPr>
          <w:trHeight w:val="182"/>
        </w:trPr>
        <w:tc>
          <w:tcPr>
            <w:tcW w:w="715" w:type="dxa"/>
          </w:tcPr>
          <w:p w14:paraId="7D57B9FD" w14:textId="77777777" w:rsidR="00CE7C7A" w:rsidRPr="00CE7C7A" w:rsidRDefault="00CE7C7A" w:rsidP="00731574">
            <w:pPr>
              <w:jc w:val="center"/>
              <w:rPr>
                <w:sz w:val="20"/>
                <w:szCs w:val="20"/>
              </w:rPr>
            </w:pPr>
            <w:r w:rsidRPr="00CE7C7A">
              <w:rPr>
                <w:b/>
                <w:bCs/>
                <w:sz w:val="20"/>
                <w:szCs w:val="20"/>
              </w:rPr>
              <w:t>1</w:t>
            </w:r>
          </w:p>
        </w:tc>
        <w:tc>
          <w:tcPr>
            <w:tcW w:w="4320" w:type="dxa"/>
          </w:tcPr>
          <w:p w14:paraId="29872BED" w14:textId="77777777" w:rsidR="00CE7C7A" w:rsidRPr="00CE7C7A" w:rsidRDefault="00CE7C7A" w:rsidP="00731574">
            <w:pPr>
              <w:rPr>
                <w:sz w:val="20"/>
                <w:szCs w:val="20"/>
              </w:rPr>
            </w:pPr>
            <w:r w:rsidRPr="00CE7C7A">
              <w:rPr>
                <w:sz w:val="20"/>
                <w:szCs w:val="20"/>
              </w:rPr>
              <w:t>10</w:t>
            </w:r>
            <w:r w:rsidRPr="00CE7C7A">
              <w:rPr>
                <w:rFonts w:hint="eastAsia"/>
                <w:sz w:val="20"/>
                <w:szCs w:val="20"/>
              </w:rPr>
              <w:t>×</w:t>
            </w:r>
            <w:r w:rsidRPr="00CE7C7A">
              <w:rPr>
                <w:sz w:val="20"/>
                <w:szCs w:val="20"/>
              </w:rPr>
              <w:t>4</w:t>
            </w:r>
            <w:r w:rsidRPr="00CE7C7A">
              <w:rPr>
                <w:rFonts w:hint="eastAsia"/>
                <w:sz w:val="20"/>
                <w:szCs w:val="20"/>
              </w:rPr>
              <w:t>×</w:t>
            </w:r>
            <w:r w:rsidRPr="00CE7C7A">
              <w:rPr>
                <w:sz w:val="20"/>
                <w:szCs w:val="20"/>
              </w:rPr>
              <w:t xml:space="preserve">3m </w:t>
            </w:r>
          </w:p>
        </w:tc>
        <w:tc>
          <w:tcPr>
            <w:tcW w:w="2510" w:type="dxa"/>
          </w:tcPr>
          <w:p w14:paraId="41ACF73E" w14:textId="77777777" w:rsidR="00CE7C7A" w:rsidRPr="00CE7C7A" w:rsidRDefault="00CE7C7A" w:rsidP="00731574">
            <w:pPr>
              <w:rPr>
                <w:sz w:val="20"/>
                <w:szCs w:val="20"/>
              </w:rPr>
            </w:pPr>
            <w:r w:rsidRPr="00CE7C7A">
              <w:rPr>
                <w:sz w:val="20"/>
                <w:szCs w:val="20"/>
              </w:rPr>
              <w:t xml:space="preserve">fruit and vegetable </w:t>
            </w:r>
          </w:p>
        </w:tc>
        <w:tc>
          <w:tcPr>
            <w:tcW w:w="2515" w:type="dxa"/>
          </w:tcPr>
          <w:p w14:paraId="2395DEB1" w14:textId="77777777" w:rsidR="00CE7C7A" w:rsidRPr="00CE7C7A" w:rsidRDefault="00CE7C7A" w:rsidP="00731574">
            <w:pPr>
              <w:rPr>
                <w:sz w:val="20"/>
                <w:szCs w:val="20"/>
              </w:rPr>
            </w:pPr>
            <w:r w:rsidRPr="00CE7C7A">
              <w:rPr>
                <w:sz w:val="20"/>
                <w:szCs w:val="20"/>
              </w:rPr>
              <w:t>2~8</w:t>
            </w:r>
            <w:r w:rsidRPr="00CE7C7A">
              <w:rPr>
                <w:rFonts w:ascii="Cambria Math" w:hAnsi="Cambria Math" w:cs="Cambria Math"/>
                <w:sz w:val="20"/>
                <w:szCs w:val="20"/>
              </w:rPr>
              <w:t>℃</w:t>
            </w:r>
            <w:r w:rsidRPr="00CE7C7A">
              <w:rPr>
                <w:sz w:val="20"/>
                <w:szCs w:val="20"/>
              </w:rPr>
              <w:t xml:space="preserve"> </w:t>
            </w:r>
          </w:p>
        </w:tc>
      </w:tr>
    </w:tbl>
    <w:p w14:paraId="0351DCE2" w14:textId="77777777" w:rsidR="00CE7C7A" w:rsidRPr="00DD3626" w:rsidRDefault="00CE7C7A" w:rsidP="00CE7C7A"/>
    <w:p w14:paraId="76936E97" w14:textId="77777777" w:rsidR="00CE7C7A" w:rsidRPr="00CE7C7A" w:rsidRDefault="00CE7C7A" w:rsidP="00CE7C7A">
      <w:pPr>
        <w:pStyle w:val="Default"/>
        <w:rPr>
          <w:b/>
          <w:bCs/>
          <w:color w:val="auto"/>
          <w:sz w:val="20"/>
          <w:szCs w:val="20"/>
        </w:rPr>
      </w:pPr>
      <w:r w:rsidRPr="00CE7C7A">
        <w:rPr>
          <w:b/>
          <w:bCs/>
          <w:color w:val="auto"/>
          <w:sz w:val="20"/>
          <w:szCs w:val="20"/>
        </w:rPr>
        <w:t xml:space="preserve">Equipment parameters </w:t>
      </w:r>
    </w:p>
    <w:tbl>
      <w:tblPr>
        <w:tblStyle w:val="TableGrid"/>
        <w:tblW w:w="10056" w:type="dxa"/>
        <w:tblLayout w:type="fixed"/>
        <w:tblLook w:val="0000" w:firstRow="0" w:lastRow="0" w:firstColumn="0" w:lastColumn="0" w:noHBand="0" w:noVBand="0"/>
      </w:tblPr>
      <w:tblGrid>
        <w:gridCol w:w="5027"/>
        <w:gridCol w:w="5029"/>
      </w:tblGrid>
      <w:tr w:rsidR="00CE7C7A" w:rsidRPr="001E25B0" w14:paraId="41C1C706" w14:textId="77777777" w:rsidTr="00731574">
        <w:trPr>
          <w:trHeight w:val="123"/>
        </w:trPr>
        <w:tc>
          <w:tcPr>
            <w:tcW w:w="10056" w:type="dxa"/>
            <w:gridSpan w:val="2"/>
          </w:tcPr>
          <w:p w14:paraId="1106824F" w14:textId="77777777" w:rsidR="00CE7C7A" w:rsidRPr="00DD3626" w:rsidRDefault="00CE7C7A" w:rsidP="00731574">
            <w:r w:rsidRPr="00DD3626">
              <w:rPr>
                <w:b/>
                <w:bCs/>
              </w:rPr>
              <w:t xml:space="preserve"> Equipment parameters </w:t>
            </w:r>
          </w:p>
        </w:tc>
      </w:tr>
      <w:tr w:rsidR="00CE7C7A" w:rsidRPr="001E25B0" w14:paraId="4AA4202F" w14:textId="77777777" w:rsidTr="00731574">
        <w:trPr>
          <w:trHeight w:val="113"/>
        </w:trPr>
        <w:tc>
          <w:tcPr>
            <w:tcW w:w="5027" w:type="dxa"/>
          </w:tcPr>
          <w:p w14:paraId="41FCFF1B" w14:textId="77777777" w:rsidR="00CE7C7A" w:rsidRPr="00CE7C7A" w:rsidRDefault="00CE7C7A" w:rsidP="00731574">
            <w:pPr>
              <w:rPr>
                <w:sz w:val="20"/>
                <w:szCs w:val="20"/>
              </w:rPr>
            </w:pPr>
            <w:r w:rsidRPr="00CE7C7A">
              <w:rPr>
                <w:sz w:val="20"/>
                <w:szCs w:val="20"/>
              </w:rPr>
              <w:t xml:space="preserve">Device Name </w:t>
            </w:r>
          </w:p>
        </w:tc>
        <w:tc>
          <w:tcPr>
            <w:tcW w:w="5029" w:type="dxa"/>
          </w:tcPr>
          <w:p w14:paraId="21D3850E" w14:textId="77777777" w:rsidR="00CE7C7A" w:rsidRPr="00CE7C7A" w:rsidRDefault="00CE7C7A" w:rsidP="00731574">
            <w:pPr>
              <w:rPr>
                <w:sz w:val="20"/>
                <w:szCs w:val="20"/>
              </w:rPr>
            </w:pPr>
            <w:r w:rsidRPr="00CE7C7A">
              <w:rPr>
                <w:sz w:val="20"/>
                <w:szCs w:val="20"/>
              </w:rPr>
              <w:t xml:space="preserve">Cold room refrigeration unit </w:t>
            </w:r>
          </w:p>
        </w:tc>
      </w:tr>
      <w:tr w:rsidR="00CE7C7A" w:rsidRPr="001E25B0" w14:paraId="13994683" w14:textId="77777777" w:rsidTr="00731574">
        <w:trPr>
          <w:trHeight w:val="121"/>
        </w:trPr>
        <w:tc>
          <w:tcPr>
            <w:tcW w:w="5027" w:type="dxa"/>
          </w:tcPr>
          <w:p w14:paraId="15738A76" w14:textId="77777777" w:rsidR="00CE7C7A" w:rsidRPr="00CE7C7A" w:rsidRDefault="00CE7C7A" w:rsidP="00731574">
            <w:pPr>
              <w:rPr>
                <w:sz w:val="20"/>
                <w:szCs w:val="20"/>
              </w:rPr>
            </w:pPr>
            <w:r w:rsidRPr="00CE7C7A">
              <w:rPr>
                <w:sz w:val="20"/>
                <w:szCs w:val="20"/>
              </w:rPr>
              <w:t xml:space="preserve">Electricity system </w:t>
            </w:r>
          </w:p>
        </w:tc>
        <w:tc>
          <w:tcPr>
            <w:tcW w:w="5029" w:type="dxa"/>
          </w:tcPr>
          <w:p w14:paraId="0C938D1D" w14:textId="77777777" w:rsidR="00CE7C7A" w:rsidRPr="00CE7C7A" w:rsidRDefault="00CE7C7A" w:rsidP="00731574">
            <w:pPr>
              <w:rPr>
                <w:sz w:val="20"/>
                <w:szCs w:val="20"/>
              </w:rPr>
            </w:pPr>
            <w:r w:rsidRPr="00CE7C7A">
              <w:rPr>
                <w:sz w:val="20"/>
                <w:szCs w:val="20"/>
              </w:rPr>
              <w:t xml:space="preserve">380V/3HP/50Hz </w:t>
            </w:r>
          </w:p>
        </w:tc>
      </w:tr>
      <w:tr w:rsidR="00CE7C7A" w:rsidRPr="001E25B0" w14:paraId="3D8530CA" w14:textId="77777777" w:rsidTr="00731574">
        <w:trPr>
          <w:trHeight w:val="120"/>
        </w:trPr>
        <w:tc>
          <w:tcPr>
            <w:tcW w:w="5027" w:type="dxa"/>
          </w:tcPr>
          <w:p w14:paraId="7A32D32C" w14:textId="77777777" w:rsidR="00CE7C7A" w:rsidRPr="00CE7C7A" w:rsidRDefault="00CE7C7A" w:rsidP="00731574">
            <w:pPr>
              <w:rPr>
                <w:sz w:val="20"/>
                <w:szCs w:val="20"/>
              </w:rPr>
            </w:pPr>
            <w:r w:rsidRPr="00CE7C7A">
              <w:rPr>
                <w:sz w:val="20"/>
                <w:szCs w:val="20"/>
              </w:rPr>
              <w:t xml:space="preserve">Refrigerant </w:t>
            </w:r>
          </w:p>
        </w:tc>
        <w:tc>
          <w:tcPr>
            <w:tcW w:w="5029" w:type="dxa"/>
          </w:tcPr>
          <w:p w14:paraId="0ADC390C" w14:textId="77777777" w:rsidR="00CE7C7A" w:rsidRPr="00CE7C7A" w:rsidRDefault="00CE7C7A" w:rsidP="00731574">
            <w:pPr>
              <w:rPr>
                <w:sz w:val="20"/>
                <w:szCs w:val="20"/>
              </w:rPr>
            </w:pPr>
            <w:r w:rsidRPr="00CE7C7A">
              <w:rPr>
                <w:sz w:val="20"/>
                <w:szCs w:val="20"/>
              </w:rPr>
              <w:t xml:space="preserve">R507 </w:t>
            </w:r>
          </w:p>
        </w:tc>
      </w:tr>
      <w:tr w:rsidR="00CE7C7A" w:rsidRPr="001E25B0" w14:paraId="7D5788D4" w14:textId="77777777" w:rsidTr="00731574">
        <w:trPr>
          <w:trHeight w:val="121"/>
        </w:trPr>
        <w:tc>
          <w:tcPr>
            <w:tcW w:w="5027" w:type="dxa"/>
          </w:tcPr>
          <w:p w14:paraId="39AD8E66" w14:textId="77777777" w:rsidR="00CE7C7A" w:rsidRPr="00CE7C7A" w:rsidRDefault="00CE7C7A" w:rsidP="00731574">
            <w:pPr>
              <w:rPr>
                <w:sz w:val="20"/>
                <w:szCs w:val="20"/>
              </w:rPr>
            </w:pPr>
            <w:r w:rsidRPr="00CE7C7A">
              <w:rPr>
                <w:sz w:val="20"/>
                <w:szCs w:val="20"/>
              </w:rPr>
              <w:t xml:space="preserve">Condensing way </w:t>
            </w:r>
          </w:p>
        </w:tc>
        <w:tc>
          <w:tcPr>
            <w:tcW w:w="5029" w:type="dxa"/>
          </w:tcPr>
          <w:p w14:paraId="523CB0CD" w14:textId="13827B02" w:rsidR="00CE7C7A" w:rsidRPr="00CE7C7A" w:rsidRDefault="002862B1" w:rsidP="00731574">
            <w:pPr>
              <w:rPr>
                <w:sz w:val="20"/>
                <w:szCs w:val="20"/>
              </w:rPr>
            </w:pPr>
            <w:r>
              <w:rPr>
                <w:sz w:val="20"/>
                <w:szCs w:val="20"/>
              </w:rPr>
              <w:t>Air-cooled</w:t>
            </w:r>
            <w:r w:rsidR="00CE7C7A" w:rsidRPr="00CE7C7A">
              <w:rPr>
                <w:sz w:val="20"/>
                <w:szCs w:val="20"/>
              </w:rPr>
              <w:t xml:space="preserve"> condenser </w:t>
            </w:r>
          </w:p>
        </w:tc>
      </w:tr>
    </w:tbl>
    <w:p w14:paraId="3FD080B9" w14:textId="77777777" w:rsidR="00CE7C7A" w:rsidRDefault="00CE7C7A" w:rsidP="00CE7C7A">
      <w:pPr>
        <w:pStyle w:val="Default"/>
        <w:rPr>
          <w:b/>
          <w:bCs/>
          <w:color w:val="auto"/>
          <w:sz w:val="23"/>
          <w:szCs w:val="23"/>
        </w:rPr>
      </w:pPr>
    </w:p>
    <w:p w14:paraId="1E5CEA40" w14:textId="3CE71C1D" w:rsidR="00CE7C7A" w:rsidRPr="00CE7C7A" w:rsidRDefault="00CE7C7A" w:rsidP="00CE7C7A">
      <w:pPr>
        <w:pStyle w:val="Default"/>
        <w:rPr>
          <w:color w:val="auto"/>
          <w:sz w:val="20"/>
          <w:szCs w:val="20"/>
        </w:rPr>
      </w:pPr>
      <w:r w:rsidRPr="00CE7C7A">
        <w:rPr>
          <w:b/>
          <w:bCs/>
          <w:color w:val="auto"/>
          <w:sz w:val="20"/>
          <w:szCs w:val="20"/>
        </w:rPr>
        <w:t xml:space="preserve">Performance parameter for cold room </w:t>
      </w:r>
    </w:p>
    <w:tbl>
      <w:tblPr>
        <w:tblStyle w:val="TableGrid"/>
        <w:tblW w:w="10075" w:type="dxa"/>
        <w:tblLayout w:type="fixed"/>
        <w:tblLook w:val="0000" w:firstRow="0" w:lastRow="0" w:firstColumn="0" w:lastColumn="0" w:noHBand="0" w:noVBand="0"/>
      </w:tblPr>
      <w:tblGrid>
        <w:gridCol w:w="2139"/>
        <w:gridCol w:w="203"/>
        <w:gridCol w:w="2693"/>
        <w:gridCol w:w="5040"/>
      </w:tblGrid>
      <w:tr w:rsidR="00CE7C7A" w:rsidRPr="001E25B0" w14:paraId="5180C6BC" w14:textId="77777777" w:rsidTr="00CE7C7A">
        <w:trPr>
          <w:trHeight w:val="338"/>
        </w:trPr>
        <w:tc>
          <w:tcPr>
            <w:tcW w:w="2139" w:type="dxa"/>
          </w:tcPr>
          <w:p w14:paraId="6D9368AC" w14:textId="77777777" w:rsidR="00CE7C7A" w:rsidRPr="00CE7C7A" w:rsidRDefault="00CE7C7A" w:rsidP="00731574">
            <w:pPr>
              <w:pStyle w:val="Default"/>
              <w:rPr>
                <w:rFonts w:asciiTheme="minorHAnsi" w:cstheme="minorHAnsi"/>
                <w:color w:val="auto"/>
                <w:sz w:val="20"/>
                <w:szCs w:val="20"/>
              </w:rPr>
            </w:pPr>
            <w:r w:rsidRPr="00CE7C7A">
              <w:rPr>
                <w:rFonts w:asciiTheme="minorHAnsi" w:cstheme="minorHAnsi"/>
                <w:color w:val="auto"/>
                <w:sz w:val="20"/>
                <w:szCs w:val="20"/>
              </w:rPr>
              <w:t xml:space="preserve">Working conditions </w:t>
            </w:r>
          </w:p>
        </w:tc>
        <w:tc>
          <w:tcPr>
            <w:tcW w:w="2896" w:type="dxa"/>
            <w:gridSpan w:val="2"/>
          </w:tcPr>
          <w:p w14:paraId="4B237D01" w14:textId="77777777" w:rsidR="00CE7C7A" w:rsidRPr="00CE7C7A" w:rsidRDefault="00CE7C7A" w:rsidP="00731574">
            <w:pPr>
              <w:pStyle w:val="Default"/>
              <w:rPr>
                <w:rFonts w:asciiTheme="minorHAnsi" w:cstheme="minorHAnsi"/>
                <w:color w:val="auto"/>
                <w:sz w:val="20"/>
                <w:szCs w:val="20"/>
              </w:rPr>
            </w:pPr>
            <w:r w:rsidRPr="00CE7C7A">
              <w:rPr>
                <w:rFonts w:asciiTheme="minorHAnsi" w:cstheme="minorHAnsi"/>
                <w:color w:val="auto"/>
                <w:sz w:val="20"/>
                <w:szCs w:val="20"/>
              </w:rPr>
              <w:t xml:space="preserve">Condensing temperature </w:t>
            </w:r>
          </w:p>
        </w:tc>
        <w:tc>
          <w:tcPr>
            <w:tcW w:w="5040" w:type="dxa"/>
          </w:tcPr>
          <w:p w14:paraId="2B7F6635" w14:textId="77777777" w:rsidR="00CE7C7A" w:rsidRPr="00CE7C7A" w:rsidRDefault="00CE7C7A" w:rsidP="00731574">
            <w:pPr>
              <w:pStyle w:val="Default"/>
              <w:rPr>
                <w:rFonts w:asciiTheme="minorHAnsi" w:cstheme="minorHAnsi"/>
                <w:color w:val="auto"/>
                <w:sz w:val="20"/>
                <w:szCs w:val="20"/>
              </w:rPr>
            </w:pPr>
          </w:p>
        </w:tc>
      </w:tr>
      <w:tr w:rsidR="00CE7C7A" w:rsidRPr="001E25B0" w14:paraId="7E0B7763" w14:textId="77777777" w:rsidTr="00CE7C7A">
        <w:trPr>
          <w:trHeight w:val="117"/>
        </w:trPr>
        <w:tc>
          <w:tcPr>
            <w:tcW w:w="5035" w:type="dxa"/>
            <w:gridSpan w:val="3"/>
          </w:tcPr>
          <w:p w14:paraId="5454FF13" w14:textId="77777777" w:rsidR="00CE7C7A" w:rsidRPr="00CE7C7A" w:rsidRDefault="00CE7C7A" w:rsidP="00731574">
            <w:pPr>
              <w:pStyle w:val="Default"/>
              <w:rPr>
                <w:rFonts w:asciiTheme="minorHAnsi" w:cstheme="minorHAnsi"/>
                <w:color w:val="auto"/>
                <w:sz w:val="20"/>
                <w:szCs w:val="20"/>
              </w:rPr>
            </w:pPr>
            <w:r w:rsidRPr="00CE7C7A">
              <w:rPr>
                <w:rFonts w:asciiTheme="minorHAnsi" w:cstheme="minorHAnsi"/>
                <w:color w:val="auto"/>
                <w:sz w:val="20"/>
                <w:szCs w:val="20"/>
              </w:rPr>
              <w:t xml:space="preserve">Evaporative temperature </w:t>
            </w:r>
          </w:p>
        </w:tc>
        <w:tc>
          <w:tcPr>
            <w:tcW w:w="5040" w:type="dxa"/>
          </w:tcPr>
          <w:p w14:paraId="5BCA6181" w14:textId="77777777" w:rsidR="00CE7C7A" w:rsidRPr="00CE7C7A" w:rsidRDefault="00CE7C7A" w:rsidP="00731574">
            <w:pPr>
              <w:pStyle w:val="Default"/>
              <w:rPr>
                <w:rFonts w:asciiTheme="minorHAnsi" w:cstheme="minorHAnsi"/>
                <w:color w:val="auto"/>
                <w:sz w:val="20"/>
                <w:szCs w:val="20"/>
              </w:rPr>
            </w:pPr>
          </w:p>
        </w:tc>
      </w:tr>
      <w:tr w:rsidR="00CE7C7A" w:rsidRPr="001E25B0" w14:paraId="370CB9FF" w14:textId="77777777" w:rsidTr="00CE7C7A">
        <w:trPr>
          <w:trHeight w:val="555"/>
        </w:trPr>
        <w:tc>
          <w:tcPr>
            <w:tcW w:w="2139" w:type="dxa"/>
          </w:tcPr>
          <w:p w14:paraId="18F015E4" w14:textId="77777777" w:rsidR="00CE7C7A" w:rsidRPr="00CE7C7A" w:rsidRDefault="00CE7C7A" w:rsidP="00731574">
            <w:pPr>
              <w:pStyle w:val="Default"/>
              <w:rPr>
                <w:rFonts w:asciiTheme="minorHAnsi" w:cstheme="minorHAnsi"/>
                <w:color w:val="auto"/>
                <w:sz w:val="20"/>
                <w:szCs w:val="20"/>
              </w:rPr>
            </w:pPr>
            <w:r w:rsidRPr="00CE7C7A">
              <w:rPr>
                <w:rFonts w:asciiTheme="minorHAnsi" w:cstheme="minorHAnsi"/>
                <w:color w:val="auto"/>
                <w:sz w:val="20"/>
                <w:szCs w:val="20"/>
              </w:rPr>
              <w:t xml:space="preserve">compressor </w:t>
            </w:r>
          </w:p>
        </w:tc>
        <w:tc>
          <w:tcPr>
            <w:tcW w:w="2896" w:type="dxa"/>
            <w:gridSpan w:val="2"/>
          </w:tcPr>
          <w:p w14:paraId="4D84884B" w14:textId="77777777" w:rsidR="00CE7C7A" w:rsidRPr="00CE7C7A" w:rsidRDefault="00CE7C7A" w:rsidP="00731574">
            <w:pPr>
              <w:pStyle w:val="Default"/>
              <w:rPr>
                <w:rFonts w:asciiTheme="minorHAnsi" w:cstheme="minorHAnsi"/>
                <w:color w:val="auto"/>
                <w:sz w:val="20"/>
                <w:szCs w:val="20"/>
              </w:rPr>
            </w:pPr>
            <w:r w:rsidRPr="00CE7C7A">
              <w:rPr>
                <w:rFonts w:asciiTheme="minorHAnsi" w:cstheme="minorHAnsi"/>
                <w:color w:val="auto"/>
                <w:sz w:val="20"/>
                <w:szCs w:val="20"/>
              </w:rPr>
              <w:t xml:space="preserve">Brand </w:t>
            </w:r>
          </w:p>
        </w:tc>
        <w:tc>
          <w:tcPr>
            <w:tcW w:w="5040" w:type="dxa"/>
          </w:tcPr>
          <w:p w14:paraId="706D957C" w14:textId="77777777" w:rsidR="00CE7C7A" w:rsidRPr="00CE7C7A" w:rsidRDefault="00CE7C7A" w:rsidP="00731574">
            <w:pPr>
              <w:pStyle w:val="Default"/>
              <w:rPr>
                <w:rFonts w:asciiTheme="minorHAnsi" w:cstheme="minorHAnsi"/>
                <w:color w:val="auto"/>
                <w:sz w:val="20"/>
                <w:szCs w:val="20"/>
              </w:rPr>
            </w:pPr>
          </w:p>
        </w:tc>
      </w:tr>
      <w:tr w:rsidR="00CE7C7A" w:rsidRPr="001E25B0" w14:paraId="21BCDEE2" w14:textId="77777777" w:rsidTr="00CE7C7A">
        <w:trPr>
          <w:trHeight w:val="117"/>
        </w:trPr>
        <w:tc>
          <w:tcPr>
            <w:tcW w:w="5035" w:type="dxa"/>
            <w:gridSpan w:val="3"/>
          </w:tcPr>
          <w:p w14:paraId="7E484087" w14:textId="77777777" w:rsidR="00CE7C7A" w:rsidRPr="00CE7C7A" w:rsidRDefault="00CE7C7A" w:rsidP="00731574">
            <w:pPr>
              <w:pStyle w:val="Default"/>
              <w:rPr>
                <w:rFonts w:asciiTheme="minorHAnsi" w:cstheme="minorHAnsi"/>
                <w:color w:val="auto"/>
                <w:sz w:val="20"/>
                <w:szCs w:val="20"/>
              </w:rPr>
            </w:pPr>
            <w:r w:rsidRPr="00CE7C7A">
              <w:rPr>
                <w:rFonts w:asciiTheme="minorHAnsi" w:cstheme="minorHAnsi"/>
                <w:color w:val="auto"/>
                <w:sz w:val="20"/>
                <w:szCs w:val="20"/>
              </w:rPr>
              <w:t xml:space="preserve">Model </w:t>
            </w:r>
          </w:p>
        </w:tc>
        <w:tc>
          <w:tcPr>
            <w:tcW w:w="5040" w:type="dxa"/>
          </w:tcPr>
          <w:p w14:paraId="34E07387" w14:textId="77777777" w:rsidR="00CE7C7A" w:rsidRPr="00CE7C7A" w:rsidRDefault="00CE7C7A" w:rsidP="00731574">
            <w:pPr>
              <w:pStyle w:val="Default"/>
              <w:rPr>
                <w:rFonts w:asciiTheme="minorHAnsi" w:cstheme="minorHAnsi"/>
                <w:color w:val="auto"/>
                <w:sz w:val="20"/>
                <w:szCs w:val="20"/>
              </w:rPr>
            </w:pPr>
          </w:p>
        </w:tc>
      </w:tr>
      <w:tr w:rsidR="00CE7C7A" w:rsidRPr="001E25B0" w14:paraId="61D89F20" w14:textId="77777777" w:rsidTr="00CE7C7A">
        <w:trPr>
          <w:trHeight w:val="117"/>
        </w:trPr>
        <w:tc>
          <w:tcPr>
            <w:tcW w:w="5035" w:type="dxa"/>
            <w:gridSpan w:val="3"/>
          </w:tcPr>
          <w:p w14:paraId="65BF3999" w14:textId="77777777" w:rsidR="00CE7C7A" w:rsidRPr="00CE7C7A" w:rsidRDefault="00CE7C7A" w:rsidP="00731574">
            <w:pPr>
              <w:pStyle w:val="Default"/>
              <w:rPr>
                <w:rFonts w:asciiTheme="minorHAnsi" w:cstheme="minorHAnsi"/>
                <w:color w:val="auto"/>
                <w:sz w:val="20"/>
                <w:szCs w:val="20"/>
              </w:rPr>
            </w:pPr>
            <w:r w:rsidRPr="00CE7C7A">
              <w:rPr>
                <w:rFonts w:asciiTheme="minorHAnsi" w:cstheme="minorHAnsi"/>
                <w:color w:val="auto"/>
                <w:sz w:val="20"/>
                <w:szCs w:val="20"/>
              </w:rPr>
              <w:t xml:space="preserve">Quantity </w:t>
            </w:r>
          </w:p>
        </w:tc>
        <w:tc>
          <w:tcPr>
            <w:tcW w:w="5040" w:type="dxa"/>
          </w:tcPr>
          <w:p w14:paraId="741196F1" w14:textId="77777777" w:rsidR="00CE7C7A" w:rsidRPr="00CE7C7A" w:rsidRDefault="00CE7C7A" w:rsidP="00731574">
            <w:pPr>
              <w:pStyle w:val="Default"/>
              <w:rPr>
                <w:rFonts w:asciiTheme="minorHAnsi" w:cstheme="minorHAnsi"/>
                <w:color w:val="auto"/>
                <w:sz w:val="20"/>
                <w:szCs w:val="20"/>
              </w:rPr>
            </w:pPr>
            <w:r w:rsidRPr="00CE7C7A">
              <w:rPr>
                <w:rFonts w:asciiTheme="minorHAnsi" w:cstheme="minorHAnsi"/>
                <w:color w:val="auto"/>
                <w:sz w:val="20"/>
                <w:szCs w:val="20"/>
              </w:rPr>
              <w:t xml:space="preserve">1 set </w:t>
            </w:r>
          </w:p>
        </w:tc>
      </w:tr>
      <w:tr w:rsidR="00CE7C7A" w:rsidRPr="001E25B0" w14:paraId="7994277E" w14:textId="77777777" w:rsidTr="00CE7C7A">
        <w:trPr>
          <w:trHeight w:val="328"/>
        </w:trPr>
        <w:tc>
          <w:tcPr>
            <w:tcW w:w="5035" w:type="dxa"/>
            <w:gridSpan w:val="3"/>
          </w:tcPr>
          <w:p w14:paraId="4E5D66F7" w14:textId="77777777" w:rsidR="00CE7C7A" w:rsidRPr="00CE7C7A" w:rsidRDefault="00CE7C7A" w:rsidP="00731574">
            <w:pPr>
              <w:pStyle w:val="Default"/>
              <w:rPr>
                <w:rFonts w:asciiTheme="minorHAnsi" w:cstheme="minorHAnsi"/>
                <w:color w:val="auto"/>
                <w:sz w:val="20"/>
                <w:szCs w:val="20"/>
              </w:rPr>
            </w:pPr>
            <w:r w:rsidRPr="00CE7C7A">
              <w:rPr>
                <w:rFonts w:asciiTheme="minorHAnsi" w:cstheme="minorHAnsi"/>
                <w:color w:val="auto"/>
                <w:sz w:val="20"/>
                <w:szCs w:val="20"/>
              </w:rPr>
              <w:t xml:space="preserve">Refrigeration capacity per set </w:t>
            </w:r>
          </w:p>
        </w:tc>
        <w:tc>
          <w:tcPr>
            <w:tcW w:w="5040" w:type="dxa"/>
          </w:tcPr>
          <w:p w14:paraId="7043F17C" w14:textId="77777777" w:rsidR="00CE7C7A" w:rsidRPr="00CE7C7A" w:rsidRDefault="00CE7C7A" w:rsidP="00731574">
            <w:pPr>
              <w:pStyle w:val="Default"/>
              <w:rPr>
                <w:rFonts w:asciiTheme="minorHAnsi" w:cstheme="minorHAnsi"/>
                <w:color w:val="auto"/>
                <w:sz w:val="20"/>
                <w:szCs w:val="20"/>
              </w:rPr>
            </w:pPr>
            <w:r w:rsidRPr="00CE7C7A">
              <w:rPr>
                <w:rFonts w:asciiTheme="minorHAnsi" w:cstheme="minorHAnsi"/>
                <w:color w:val="auto"/>
                <w:sz w:val="20"/>
                <w:szCs w:val="20"/>
              </w:rPr>
              <w:t>…….. KW</w:t>
            </w:r>
          </w:p>
        </w:tc>
      </w:tr>
      <w:tr w:rsidR="00CE7C7A" w:rsidRPr="001E25B0" w14:paraId="00BB1ECF" w14:textId="77777777" w:rsidTr="00CE7C7A">
        <w:trPr>
          <w:trHeight w:val="328"/>
        </w:trPr>
        <w:tc>
          <w:tcPr>
            <w:tcW w:w="5035" w:type="dxa"/>
            <w:gridSpan w:val="3"/>
          </w:tcPr>
          <w:p w14:paraId="43BBF9F2" w14:textId="77777777" w:rsidR="00CE7C7A" w:rsidRPr="00CE7C7A" w:rsidRDefault="00CE7C7A" w:rsidP="00731574">
            <w:pPr>
              <w:pStyle w:val="Default"/>
              <w:rPr>
                <w:rFonts w:asciiTheme="minorHAnsi" w:cstheme="minorHAnsi"/>
                <w:color w:val="auto"/>
                <w:sz w:val="20"/>
                <w:szCs w:val="20"/>
              </w:rPr>
            </w:pPr>
            <w:r w:rsidRPr="00CE7C7A">
              <w:rPr>
                <w:rFonts w:asciiTheme="minorHAnsi" w:cstheme="minorHAnsi"/>
                <w:color w:val="auto"/>
                <w:sz w:val="20"/>
                <w:szCs w:val="20"/>
              </w:rPr>
              <w:t>Input power per set</w:t>
            </w:r>
          </w:p>
        </w:tc>
        <w:tc>
          <w:tcPr>
            <w:tcW w:w="5040" w:type="dxa"/>
          </w:tcPr>
          <w:p w14:paraId="1D70856B" w14:textId="77777777" w:rsidR="00CE7C7A" w:rsidRPr="00CE7C7A" w:rsidRDefault="00CE7C7A" w:rsidP="00731574">
            <w:pPr>
              <w:pStyle w:val="Default"/>
              <w:rPr>
                <w:rFonts w:asciiTheme="minorHAnsi" w:cstheme="minorHAnsi"/>
                <w:color w:val="auto"/>
                <w:sz w:val="20"/>
                <w:szCs w:val="20"/>
              </w:rPr>
            </w:pPr>
            <w:r w:rsidRPr="00CE7C7A">
              <w:rPr>
                <w:rFonts w:asciiTheme="minorHAnsi" w:cstheme="minorHAnsi"/>
                <w:color w:val="auto"/>
                <w:sz w:val="20"/>
                <w:szCs w:val="20"/>
              </w:rPr>
              <w:t>…….. KW</w:t>
            </w:r>
          </w:p>
        </w:tc>
      </w:tr>
      <w:tr w:rsidR="00CE7C7A" w:rsidRPr="001E25B0" w14:paraId="3526447C" w14:textId="77777777" w:rsidTr="00CE7C7A">
        <w:trPr>
          <w:trHeight w:val="764"/>
        </w:trPr>
        <w:tc>
          <w:tcPr>
            <w:tcW w:w="2342" w:type="dxa"/>
            <w:gridSpan w:val="2"/>
          </w:tcPr>
          <w:p w14:paraId="2599A2DF" w14:textId="77777777" w:rsidR="00CE7C7A" w:rsidRPr="00CE7C7A" w:rsidRDefault="00CE7C7A" w:rsidP="00731574">
            <w:pPr>
              <w:pStyle w:val="Default"/>
              <w:rPr>
                <w:rFonts w:asciiTheme="minorHAnsi" w:cstheme="minorHAnsi"/>
                <w:color w:val="auto"/>
                <w:sz w:val="20"/>
                <w:szCs w:val="20"/>
              </w:rPr>
            </w:pPr>
            <w:r w:rsidRPr="00CE7C7A">
              <w:rPr>
                <w:rFonts w:asciiTheme="minorHAnsi" w:cstheme="minorHAnsi"/>
                <w:color w:val="auto"/>
                <w:sz w:val="20"/>
                <w:szCs w:val="20"/>
              </w:rPr>
              <w:t xml:space="preserve">Air cooled condenser technical parameters </w:t>
            </w:r>
          </w:p>
        </w:tc>
        <w:tc>
          <w:tcPr>
            <w:tcW w:w="2693" w:type="dxa"/>
          </w:tcPr>
          <w:p w14:paraId="120A1D48" w14:textId="77777777" w:rsidR="00CE7C7A" w:rsidRPr="00CE7C7A" w:rsidRDefault="00CE7C7A" w:rsidP="00731574">
            <w:pPr>
              <w:pStyle w:val="Default"/>
              <w:rPr>
                <w:rFonts w:asciiTheme="minorHAnsi" w:cstheme="minorHAnsi"/>
                <w:color w:val="auto"/>
                <w:sz w:val="20"/>
                <w:szCs w:val="20"/>
              </w:rPr>
            </w:pPr>
            <w:r w:rsidRPr="00CE7C7A">
              <w:rPr>
                <w:rFonts w:asciiTheme="minorHAnsi" w:cstheme="minorHAnsi"/>
                <w:color w:val="auto"/>
                <w:sz w:val="20"/>
                <w:szCs w:val="20"/>
              </w:rPr>
              <w:t xml:space="preserve">Quantities of condensers </w:t>
            </w:r>
          </w:p>
        </w:tc>
        <w:tc>
          <w:tcPr>
            <w:tcW w:w="5040" w:type="dxa"/>
          </w:tcPr>
          <w:p w14:paraId="29121116" w14:textId="77777777" w:rsidR="00CE7C7A" w:rsidRPr="00CE7C7A" w:rsidRDefault="00CE7C7A" w:rsidP="00731574">
            <w:pPr>
              <w:pStyle w:val="Default"/>
              <w:rPr>
                <w:rFonts w:asciiTheme="minorHAnsi" w:cstheme="minorHAnsi"/>
                <w:color w:val="auto"/>
                <w:sz w:val="20"/>
                <w:szCs w:val="20"/>
              </w:rPr>
            </w:pPr>
            <w:r w:rsidRPr="00CE7C7A">
              <w:rPr>
                <w:rFonts w:asciiTheme="minorHAnsi" w:cstheme="minorHAnsi"/>
                <w:color w:val="auto"/>
                <w:sz w:val="20"/>
                <w:szCs w:val="20"/>
              </w:rPr>
              <w:t xml:space="preserve">1 set </w:t>
            </w:r>
          </w:p>
        </w:tc>
      </w:tr>
      <w:tr w:rsidR="00CE7C7A" w:rsidRPr="001E25B0" w14:paraId="5A9C42EE" w14:textId="77777777" w:rsidTr="00CE7C7A">
        <w:trPr>
          <w:trHeight w:val="328"/>
        </w:trPr>
        <w:tc>
          <w:tcPr>
            <w:tcW w:w="5035" w:type="dxa"/>
            <w:gridSpan w:val="3"/>
          </w:tcPr>
          <w:p w14:paraId="181E0FD2" w14:textId="19F0EC12" w:rsidR="00CE7C7A" w:rsidRPr="00CE7C7A" w:rsidRDefault="00CE7C7A" w:rsidP="00731574">
            <w:pPr>
              <w:pStyle w:val="Default"/>
              <w:rPr>
                <w:rFonts w:asciiTheme="minorHAnsi" w:cstheme="minorHAnsi"/>
                <w:color w:val="auto"/>
                <w:sz w:val="20"/>
                <w:szCs w:val="20"/>
              </w:rPr>
            </w:pPr>
            <w:r w:rsidRPr="00CE7C7A">
              <w:rPr>
                <w:rFonts w:asciiTheme="minorHAnsi" w:cstheme="minorHAnsi"/>
                <w:color w:val="auto"/>
                <w:sz w:val="20"/>
                <w:szCs w:val="20"/>
              </w:rPr>
              <w:t xml:space="preserve">Fan quantities of each condenser </w:t>
            </w:r>
          </w:p>
        </w:tc>
        <w:tc>
          <w:tcPr>
            <w:tcW w:w="5040" w:type="dxa"/>
          </w:tcPr>
          <w:p w14:paraId="5451A10D" w14:textId="77777777" w:rsidR="00CE7C7A" w:rsidRPr="00CE7C7A" w:rsidRDefault="00CE7C7A" w:rsidP="00731574">
            <w:pPr>
              <w:pStyle w:val="Default"/>
              <w:rPr>
                <w:rFonts w:asciiTheme="minorHAnsi" w:cstheme="minorHAnsi"/>
                <w:color w:val="auto"/>
                <w:sz w:val="20"/>
                <w:szCs w:val="20"/>
              </w:rPr>
            </w:pPr>
            <w:r w:rsidRPr="00CE7C7A">
              <w:rPr>
                <w:rFonts w:asciiTheme="minorHAnsi" w:cstheme="minorHAnsi"/>
                <w:color w:val="auto"/>
                <w:sz w:val="20"/>
                <w:szCs w:val="20"/>
              </w:rPr>
              <w:t xml:space="preserve">2pcs </w:t>
            </w:r>
          </w:p>
        </w:tc>
      </w:tr>
      <w:tr w:rsidR="00CE7C7A" w:rsidRPr="001E25B0" w14:paraId="69A4A669" w14:textId="77777777" w:rsidTr="00CE7C7A">
        <w:trPr>
          <w:trHeight w:val="117"/>
        </w:trPr>
        <w:tc>
          <w:tcPr>
            <w:tcW w:w="5035" w:type="dxa"/>
            <w:gridSpan w:val="3"/>
          </w:tcPr>
          <w:p w14:paraId="37C08678" w14:textId="77777777" w:rsidR="00CE7C7A" w:rsidRPr="00CE7C7A" w:rsidRDefault="00CE7C7A" w:rsidP="00731574">
            <w:pPr>
              <w:pStyle w:val="Default"/>
              <w:rPr>
                <w:rFonts w:asciiTheme="minorHAnsi" w:cstheme="minorHAnsi"/>
                <w:color w:val="auto"/>
                <w:sz w:val="20"/>
                <w:szCs w:val="20"/>
              </w:rPr>
            </w:pPr>
            <w:r w:rsidRPr="00CE7C7A">
              <w:rPr>
                <w:rFonts w:asciiTheme="minorHAnsi" w:cstheme="minorHAnsi"/>
                <w:color w:val="auto"/>
                <w:sz w:val="20"/>
                <w:szCs w:val="20"/>
              </w:rPr>
              <w:t xml:space="preserve">Power of each condenser </w:t>
            </w:r>
          </w:p>
        </w:tc>
        <w:tc>
          <w:tcPr>
            <w:tcW w:w="5040" w:type="dxa"/>
          </w:tcPr>
          <w:p w14:paraId="6FF3738C" w14:textId="77777777" w:rsidR="00CE7C7A" w:rsidRPr="00CE7C7A" w:rsidRDefault="00CE7C7A" w:rsidP="00731574">
            <w:pPr>
              <w:pStyle w:val="Default"/>
              <w:rPr>
                <w:rFonts w:asciiTheme="minorHAnsi" w:cstheme="minorHAnsi"/>
                <w:color w:val="auto"/>
                <w:sz w:val="20"/>
                <w:szCs w:val="20"/>
              </w:rPr>
            </w:pPr>
          </w:p>
        </w:tc>
      </w:tr>
      <w:tr w:rsidR="00CE7C7A" w:rsidRPr="001E25B0" w14:paraId="6CB31EBF" w14:textId="77777777" w:rsidTr="00CE7C7A">
        <w:trPr>
          <w:trHeight w:val="621"/>
        </w:trPr>
        <w:tc>
          <w:tcPr>
            <w:tcW w:w="2342" w:type="dxa"/>
            <w:gridSpan w:val="2"/>
          </w:tcPr>
          <w:p w14:paraId="6C91015A" w14:textId="77777777" w:rsidR="00CE7C7A" w:rsidRPr="00CE7C7A" w:rsidRDefault="00CE7C7A" w:rsidP="00731574">
            <w:pPr>
              <w:pStyle w:val="Default"/>
              <w:rPr>
                <w:rFonts w:asciiTheme="minorHAnsi" w:cstheme="minorHAnsi"/>
                <w:color w:val="auto"/>
                <w:sz w:val="20"/>
                <w:szCs w:val="20"/>
              </w:rPr>
            </w:pPr>
            <w:r w:rsidRPr="00CE7C7A">
              <w:rPr>
                <w:rFonts w:asciiTheme="minorHAnsi" w:cstheme="minorHAnsi"/>
                <w:color w:val="auto"/>
                <w:sz w:val="20"/>
                <w:szCs w:val="20"/>
              </w:rPr>
              <w:lastRenderedPageBreak/>
              <w:t xml:space="preserve">Side-outlet ceiling air cooler </w:t>
            </w:r>
          </w:p>
        </w:tc>
        <w:tc>
          <w:tcPr>
            <w:tcW w:w="2693" w:type="dxa"/>
          </w:tcPr>
          <w:p w14:paraId="11EDD987" w14:textId="77777777" w:rsidR="00CE7C7A" w:rsidRPr="00CE7C7A" w:rsidRDefault="00CE7C7A" w:rsidP="00731574">
            <w:pPr>
              <w:pStyle w:val="Default"/>
              <w:rPr>
                <w:rFonts w:asciiTheme="minorHAnsi" w:cstheme="minorHAnsi"/>
                <w:color w:val="auto"/>
                <w:sz w:val="20"/>
                <w:szCs w:val="20"/>
              </w:rPr>
            </w:pPr>
            <w:r w:rsidRPr="00CE7C7A">
              <w:rPr>
                <w:rFonts w:asciiTheme="minorHAnsi" w:cstheme="minorHAnsi"/>
                <w:color w:val="auto"/>
                <w:sz w:val="20"/>
                <w:szCs w:val="20"/>
              </w:rPr>
              <w:t xml:space="preserve">Model </w:t>
            </w:r>
          </w:p>
        </w:tc>
        <w:tc>
          <w:tcPr>
            <w:tcW w:w="5040" w:type="dxa"/>
          </w:tcPr>
          <w:p w14:paraId="6CBEBF05" w14:textId="77777777" w:rsidR="00CE7C7A" w:rsidRPr="00CE7C7A" w:rsidRDefault="00CE7C7A" w:rsidP="00731574">
            <w:pPr>
              <w:pStyle w:val="Default"/>
              <w:rPr>
                <w:rFonts w:asciiTheme="minorHAnsi" w:cstheme="minorHAnsi"/>
                <w:color w:val="auto"/>
                <w:sz w:val="20"/>
                <w:szCs w:val="20"/>
              </w:rPr>
            </w:pPr>
          </w:p>
        </w:tc>
      </w:tr>
      <w:tr w:rsidR="00CE7C7A" w:rsidRPr="001E25B0" w14:paraId="22B9AACB" w14:textId="77777777" w:rsidTr="00CE7C7A">
        <w:trPr>
          <w:trHeight w:val="117"/>
        </w:trPr>
        <w:tc>
          <w:tcPr>
            <w:tcW w:w="5035" w:type="dxa"/>
            <w:gridSpan w:val="3"/>
          </w:tcPr>
          <w:p w14:paraId="2EAF7003" w14:textId="77777777" w:rsidR="00CE7C7A" w:rsidRPr="00CE7C7A" w:rsidRDefault="00CE7C7A" w:rsidP="00731574">
            <w:pPr>
              <w:pStyle w:val="Default"/>
              <w:rPr>
                <w:rFonts w:asciiTheme="minorHAnsi" w:cstheme="minorHAnsi"/>
                <w:color w:val="auto"/>
                <w:sz w:val="20"/>
                <w:szCs w:val="20"/>
              </w:rPr>
            </w:pPr>
            <w:r w:rsidRPr="00CE7C7A">
              <w:rPr>
                <w:rFonts w:asciiTheme="minorHAnsi" w:cstheme="minorHAnsi"/>
                <w:color w:val="auto"/>
                <w:sz w:val="20"/>
                <w:szCs w:val="20"/>
              </w:rPr>
              <w:t xml:space="preserve">Quantities of air cooler </w:t>
            </w:r>
          </w:p>
        </w:tc>
        <w:tc>
          <w:tcPr>
            <w:tcW w:w="5040" w:type="dxa"/>
          </w:tcPr>
          <w:p w14:paraId="1B68E8DA" w14:textId="77777777" w:rsidR="00CE7C7A" w:rsidRPr="00CE7C7A" w:rsidRDefault="00CE7C7A" w:rsidP="00731574">
            <w:pPr>
              <w:pStyle w:val="Default"/>
              <w:rPr>
                <w:rFonts w:asciiTheme="minorHAnsi" w:cstheme="minorHAnsi"/>
                <w:color w:val="auto"/>
                <w:sz w:val="20"/>
                <w:szCs w:val="20"/>
              </w:rPr>
            </w:pPr>
            <w:r w:rsidRPr="00CE7C7A">
              <w:rPr>
                <w:rFonts w:asciiTheme="minorHAnsi" w:cstheme="minorHAnsi"/>
                <w:color w:val="auto"/>
                <w:sz w:val="20"/>
                <w:szCs w:val="20"/>
              </w:rPr>
              <w:t xml:space="preserve">1 set </w:t>
            </w:r>
          </w:p>
        </w:tc>
      </w:tr>
      <w:tr w:rsidR="00CE7C7A" w:rsidRPr="001E25B0" w14:paraId="332D181D" w14:textId="77777777" w:rsidTr="00CE7C7A">
        <w:trPr>
          <w:trHeight w:val="117"/>
        </w:trPr>
        <w:tc>
          <w:tcPr>
            <w:tcW w:w="5035" w:type="dxa"/>
            <w:gridSpan w:val="3"/>
          </w:tcPr>
          <w:p w14:paraId="47D9FF0B" w14:textId="77777777" w:rsidR="00CE7C7A" w:rsidRPr="00CE7C7A" w:rsidRDefault="00CE7C7A" w:rsidP="00731574">
            <w:pPr>
              <w:pStyle w:val="Default"/>
              <w:rPr>
                <w:rFonts w:asciiTheme="minorHAnsi" w:cstheme="minorHAnsi"/>
                <w:color w:val="auto"/>
                <w:sz w:val="20"/>
                <w:szCs w:val="20"/>
              </w:rPr>
            </w:pPr>
            <w:r w:rsidRPr="00CE7C7A">
              <w:rPr>
                <w:rFonts w:asciiTheme="minorHAnsi" w:cstheme="minorHAnsi"/>
                <w:color w:val="auto"/>
                <w:sz w:val="20"/>
                <w:szCs w:val="20"/>
              </w:rPr>
              <w:t xml:space="preserve">Heat exchange area </w:t>
            </w:r>
          </w:p>
        </w:tc>
        <w:tc>
          <w:tcPr>
            <w:tcW w:w="5040" w:type="dxa"/>
          </w:tcPr>
          <w:p w14:paraId="111A25E9" w14:textId="77777777" w:rsidR="00CE7C7A" w:rsidRPr="00CE7C7A" w:rsidRDefault="00CE7C7A" w:rsidP="00731574">
            <w:pPr>
              <w:pStyle w:val="Default"/>
              <w:rPr>
                <w:rFonts w:asciiTheme="minorHAnsi" w:cstheme="minorHAnsi"/>
                <w:color w:val="auto"/>
                <w:sz w:val="20"/>
                <w:szCs w:val="20"/>
              </w:rPr>
            </w:pPr>
            <w:r w:rsidRPr="00CE7C7A">
              <w:rPr>
                <w:rFonts w:asciiTheme="minorHAnsi" w:cstheme="minorHAnsi"/>
                <w:color w:val="auto"/>
                <w:sz w:val="20"/>
                <w:szCs w:val="20"/>
              </w:rPr>
              <w:t xml:space="preserve">40 </w:t>
            </w:r>
            <w:r w:rsidRPr="00CE7C7A">
              <w:rPr>
                <w:rFonts w:asciiTheme="minorHAnsi" w:cstheme="minorHAnsi"/>
                <w:color w:val="auto"/>
                <w:sz w:val="20"/>
                <w:szCs w:val="20"/>
              </w:rPr>
              <w:t>㎡</w:t>
            </w:r>
            <w:r w:rsidRPr="00CE7C7A">
              <w:rPr>
                <w:rFonts w:asciiTheme="minorHAnsi" w:cstheme="minorHAnsi"/>
                <w:color w:val="auto"/>
                <w:sz w:val="20"/>
                <w:szCs w:val="20"/>
              </w:rPr>
              <w:t xml:space="preserve"> </w:t>
            </w:r>
          </w:p>
        </w:tc>
      </w:tr>
      <w:tr w:rsidR="00CE7C7A" w:rsidRPr="001E25B0" w14:paraId="0031578B" w14:textId="77777777" w:rsidTr="00CE7C7A">
        <w:trPr>
          <w:trHeight w:val="329"/>
        </w:trPr>
        <w:tc>
          <w:tcPr>
            <w:tcW w:w="5035" w:type="dxa"/>
            <w:gridSpan w:val="3"/>
          </w:tcPr>
          <w:p w14:paraId="6402DA6A" w14:textId="087C8D26" w:rsidR="00CE7C7A" w:rsidRPr="00CE7C7A" w:rsidRDefault="00CE7C7A" w:rsidP="00731574">
            <w:pPr>
              <w:pStyle w:val="Default"/>
              <w:rPr>
                <w:rFonts w:asciiTheme="minorHAnsi" w:cstheme="minorHAnsi"/>
                <w:color w:val="auto"/>
                <w:sz w:val="20"/>
                <w:szCs w:val="20"/>
              </w:rPr>
            </w:pPr>
            <w:r w:rsidRPr="00CE7C7A">
              <w:rPr>
                <w:rFonts w:asciiTheme="minorHAnsi" w:cstheme="minorHAnsi"/>
                <w:color w:val="auto"/>
                <w:sz w:val="20"/>
                <w:szCs w:val="20"/>
              </w:rPr>
              <w:t xml:space="preserve">Fan quantities of each air cooler </w:t>
            </w:r>
          </w:p>
        </w:tc>
        <w:tc>
          <w:tcPr>
            <w:tcW w:w="5040" w:type="dxa"/>
          </w:tcPr>
          <w:p w14:paraId="5C81F218" w14:textId="77777777" w:rsidR="00CE7C7A" w:rsidRPr="00CE7C7A" w:rsidRDefault="00CE7C7A" w:rsidP="00731574">
            <w:pPr>
              <w:pStyle w:val="Default"/>
              <w:rPr>
                <w:rFonts w:asciiTheme="minorHAnsi" w:cstheme="minorHAnsi"/>
                <w:color w:val="auto"/>
                <w:sz w:val="20"/>
                <w:szCs w:val="20"/>
              </w:rPr>
            </w:pPr>
            <w:r w:rsidRPr="00CE7C7A">
              <w:rPr>
                <w:rFonts w:asciiTheme="minorHAnsi" w:cstheme="minorHAnsi"/>
                <w:color w:val="auto"/>
                <w:sz w:val="20"/>
                <w:szCs w:val="20"/>
              </w:rPr>
              <w:t xml:space="preserve">2 pcs </w:t>
            </w:r>
          </w:p>
        </w:tc>
      </w:tr>
      <w:tr w:rsidR="00CE7C7A" w:rsidRPr="001E25B0" w14:paraId="0857D333" w14:textId="77777777" w:rsidTr="00CE7C7A">
        <w:trPr>
          <w:trHeight w:val="117"/>
        </w:trPr>
        <w:tc>
          <w:tcPr>
            <w:tcW w:w="5035" w:type="dxa"/>
            <w:gridSpan w:val="3"/>
          </w:tcPr>
          <w:p w14:paraId="7FF81448" w14:textId="77777777" w:rsidR="00CE7C7A" w:rsidRPr="00CE7C7A" w:rsidRDefault="00CE7C7A" w:rsidP="00731574">
            <w:pPr>
              <w:pStyle w:val="Default"/>
              <w:rPr>
                <w:rFonts w:asciiTheme="minorHAnsi" w:cstheme="minorHAnsi"/>
                <w:color w:val="auto"/>
                <w:sz w:val="20"/>
                <w:szCs w:val="20"/>
              </w:rPr>
            </w:pPr>
            <w:r w:rsidRPr="00CE7C7A">
              <w:rPr>
                <w:rFonts w:asciiTheme="minorHAnsi" w:cstheme="minorHAnsi"/>
                <w:color w:val="auto"/>
                <w:sz w:val="20"/>
                <w:szCs w:val="20"/>
              </w:rPr>
              <w:t xml:space="preserve">Power of each air cooler </w:t>
            </w:r>
          </w:p>
        </w:tc>
        <w:tc>
          <w:tcPr>
            <w:tcW w:w="5040" w:type="dxa"/>
          </w:tcPr>
          <w:p w14:paraId="6B2F157A" w14:textId="77777777" w:rsidR="00CE7C7A" w:rsidRPr="00CE7C7A" w:rsidRDefault="00CE7C7A" w:rsidP="00731574">
            <w:pPr>
              <w:pStyle w:val="Default"/>
              <w:rPr>
                <w:rFonts w:asciiTheme="minorHAnsi" w:cstheme="minorHAnsi"/>
                <w:color w:val="auto"/>
                <w:sz w:val="20"/>
                <w:szCs w:val="20"/>
              </w:rPr>
            </w:pPr>
          </w:p>
        </w:tc>
      </w:tr>
      <w:tr w:rsidR="00CE7C7A" w:rsidRPr="001E25B0" w14:paraId="073888B0" w14:textId="77777777" w:rsidTr="00CE7C7A">
        <w:trPr>
          <w:trHeight w:val="117"/>
        </w:trPr>
        <w:tc>
          <w:tcPr>
            <w:tcW w:w="5035" w:type="dxa"/>
            <w:gridSpan w:val="3"/>
          </w:tcPr>
          <w:p w14:paraId="2C4DF1F8" w14:textId="77777777" w:rsidR="00CE7C7A" w:rsidRPr="00CE7C7A" w:rsidRDefault="00CE7C7A" w:rsidP="00731574">
            <w:pPr>
              <w:pStyle w:val="Default"/>
              <w:rPr>
                <w:rFonts w:asciiTheme="minorHAnsi" w:cstheme="minorHAnsi"/>
                <w:color w:val="auto"/>
                <w:sz w:val="20"/>
                <w:szCs w:val="20"/>
              </w:rPr>
            </w:pPr>
            <w:r w:rsidRPr="00CE7C7A">
              <w:rPr>
                <w:rFonts w:asciiTheme="minorHAnsi" w:cstheme="minorHAnsi"/>
                <w:color w:val="auto"/>
                <w:sz w:val="20"/>
                <w:szCs w:val="20"/>
              </w:rPr>
              <w:t xml:space="preserve">Diameter of each fan </w:t>
            </w:r>
          </w:p>
        </w:tc>
        <w:tc>
          <w:tcPr>
            <w:tcW w:w="5040" w:type="dxa"/>
          </w:tcPr>
          <w:p w14:paraId="4548718A" w14:textId="77777777" w:rsidR="00CE7C7A" w:rsidRPr="00CE7C7A" w:rsidRDefault="00CE7C7A" w:rsidP="00731574">
            <w:pPr>
              <w:pStyle w:val="Default"/>
              <w:rPr>
                <w:rFonts w:asciiTheme="minorHAnsi" w:cstheme="minorHAnsi"/>
                <w:color w:val="auto"/>
                <w:sz w:val="20"/>
                <w:szCs w:val="20"/>
              </w:rPr>
            </w:pPr>
          </w:p>
        </w:tc>
      </w:tr>
      <w:tr w:rsidR="00CE7C7A" w:rsidRPr="001E25B0" w14:paraId="07024B37" w14:textId="77777777" w:rsidTr="00CE7C7A">
        <w:trPr>
          <w:trHeight w:val="117"/>
        </w:trPr>
        <w:tc>
          <w:tcPr>
            <w:tcW w:w="5035" w:type="dxa"/>
            <w:gridSpan w:val="3"/>
          </w:tcPr>
          <w:p w14:paraId="1EE07B57" w14:textId="77777777" w:rsidR="00CE7C7A" w:rsidRPr="00CE7C7A" w:rsidRDefault="00CE7C7A" w:rsidP="00731574">
            <w:pPr>
              <w:pStyle w:val="Default"/>
              <w:rPr>
                <w:rFonts w:asciiTheme="minorHAnsi" w:cstheme="minorHAnsi"/>
                <w:color w:val="auto"/>
                <w:sz w:val="20"/>
                <w:szCs w:val="20"/>
              </w:rPr>
            </w:pPr>
            <w:r w:rsidRPr="00CE7C7A">
              <w:rPr>
                <w:rFonts w:asciiTheme="minorHAnsi" w:cstheme="minorHAnsi"/>
                <w:color w:val="auto"/>
                <w:sz w:val="20"/>
                <w:szCs w:val="20"/>
              </w:rPr>
              <w:t xml:space="preserve">Electrics defrost power </w:t>
            </w:r>
          </w:p>
        </w:tc>
        <w:tc>
          <w:tcPr>
            <w:tcW w:w="5040" w:type="dxa"/>
          </w:tcPr>
          <w:p w14:paraId="24E88350" w14:textId="77777777" w:rsidR="00CE7C7A" w:rsidRPr="00CE7C7A" w:rsidRDefault="00CE7C7A" w:rsidP="00731574">
            <w:pPr>
              <w:pStyle w:val="Default"/>
              <w:rPr>
                <w:rFonts w:asciiTheme="minorHAnsi" w:cstheme="minorHAnsi"/>
                <w:color w:val="auto"/>
                <w:sz w:val="20"/>
                <w:szCs w:val="20"/>
              </w:rPr>
            </w:pPr>
            <w:r w:rsidRPr="00CE7C7A">
              <w:rPr>
                <w:rFonts w:asciiTheme="minorHAnsi" w:cstheme="minorHAnsi"/>
                <w:color w:val="auto"/>
                <w:sz w:val="20"/>
                <w:szCs w:val="20"/>
              </w:rPr>
              <w:t xml:space="preserve"> </w:t>
            </w:r>
          </w:p>
        </w:tc>
      </w:tr>
      <w:tr w:rsidR="00CE7C7A" w:rsidRPr="001E25B0" w14:paraId="2F08352F" w14:textId="77777777" w:rsidTr="00CE7C7A">
        <w:trPr>
          <w:trHeight w:val="117"/>
        </w:trPr>
        <w:tc>
          <w:tcPr>
            <w:tcW w:w="2342" w:type="dxa"/>
            <w:gridSpan w:val="2"/>
          </w:tcPr>
          <w:p w14:paraId="7E0C2477" w14:textId="77777777" w:rsidR="00CE7C7A" w:rsidRPr="00CE7C7A" w:rsidRDefault="00CE7C7A" w:rsidP="00731574">
            <w:pPr>
              <w:pStyle w:val="Default"/>
              <w:rPr>
                <w:rFonts w:asciiTheme="minorHAnsi" w:cstheme="minorHAnsi"/>
                <w:color w:val="auto"/>
                <w:sz w:val="20"/>
                <w:szCs w:val="20"/>
              </w:rPr>
            </w:pPr>
            <w:r w:rsidRPr="00CE7C7A">
              <w:rPr>
                <w:rFonts w:asciiTheme="minorHAnsi" w:cstheme="minorHAnsi"/>
                <w:color w:val="auto"/>
                <w:sz w:val="20"/>
                <w:szCs w:val="20"/>
              </w:rPr>
              <w:t xml:space="preserve">Expansion valve </w:t>
            </w:r>
          </w:p>
        </w:tc>
        <w:tc>
          <w:tcPr>
            <w:tcW w:w="2693" w:type="dxa"/>
          </w:tcPr>
          <w:p w14:paraId="32DFDEDE" w14:textId="77777777" w:rsidR="00CE7C7A" w:rsidRPr="00CE7C7A" w:rsidRDefault="00CE7C7A" w:rsidP="00731574">
            <w:pPr>
              <w:pStyle w:val="Default"/>
              <w:rPr>
                <w:rFonts w:asciiTheme="minorHAnsi" w:cstheme="minorHAnsi"/>
                <w:color w:val="auto"/>
                <w:sz w:val="20"/>
                <w:szCs w:val="20"/>
              </w:rPr>
            </w:pPr>
            <w:r w:rsidRPr="00CE7C7A">
              <w:rPr>
                <w:rFonts w:asciiTheme="minorHAnsi" w:cstheme="minorHAnsi"/>
                <w:color w:val="auto"/>
                <w:sz w:val="20"/>
                <w:szCs w:val="20"/>
              </w:rPr>
              <w:t xml:space="preserve">Brand </w:t>
            </w:r>
          </w:p>
        </w:tc>
        <w:tc>
          <w:tcPr>
            <w:tcW w:w="5040" w:type="dxa"/>
          </w:tcPr>
          <w:p w14:paraId="5175CB61" w14:textId="77777777" w:rsidR="00CE7C7A" w:rsidRPr="00CE7C7A" w:rsidRDefault="00CE7C7A" w:rsidP="00731574">
            <w:pPr>
              <w:pStyle w:val="Default"/>
              <w:rPr>
                <w:rFonts w:asciiTheme="minorHAnsi" w:cstheme="minorHAnsi"/>
                <w:color w:val="auto"/>
                <w:sz w:val="20"/>
                <w:szCs w:val="20"/>
              </w:rPr>
            </w:pPr>
          </w:p>
        </w:tc>
      </w:tr>
      <w:tr w:rsidR="00CE7C7A" w:rsidRPr="001E25B0" w14:paraId="1264B433" w14:textId="77777777" w:rsidTr="00CE7C7A">
        <w:trPr>
          <w:trHeight w:val="328"/>
        </w:trPr>
        <w:tc>
          <w:tcPr>
            <w:tcW w:w="2342" w:type="dxa"/>
            <w:gridSpan w:val="2"/>
          </w:tcPr>
          <w:p w14:paraId="68ED29F5" w14:textId="77777777" w:rsidR="00CE7C7A" w:rsidRPr="00CE7C7A" w:rsidRDefault="00CE7C7A" w:rsidP="00731574">
            <w:pPr>
              <w:pStyle w:val="Default"/>
              <w:rPr>
                <w:rFonts w:asciiTheme="minorHAnsi" w:cstheme="minorHAnsi"/>
                <w:color w:val="auto"/>
                <w:sz w:val="20"/>
                <w:szCs w:val="20"/>
              </w:rPr>
            </w:pPr>
            <w:r w:rsidRPr="00CE7C7A">
              <w:rPr>
                <w:rFonts w:asciiTheme="minorHAnsi" w:cstheme="minorHAnsi"/>
                <w:color w:val="auto"/>
                <w:sz w:val="20"/>
                <w:szCs w:val="20"/>
              </w:rPr>
              <w:t xml:space="preserve">Electric control box </w:t>
            </w:r>
          </w:p>
        </w:tc>
        <w:tc>
          <w:tcPr>
            <w:tcW w:w="2693" w:type="dxa"/>
          </w:tcPr>
          <w:p w14:paraId="6D6F8CB2" w14:textId="77777777" w:rsidR="00CE7C7A" w:rsidRPr="00CE7C7A" w:rsidRDefault="00CE7C7A" w:rsidP="00731574">
            <w:pPr>
              <w:pStyle w:val="Default"/>
              <w:rPr>
                <w:rFonts w:asciiTheme="minorHAnsi" w:cstheme="minorHAnsi"/>
                <w:color w:val="auto"/>
                <w:sz w:val="20"/>
                <w:szCs w:val="20"/>
              </w:rPr>
            </w:pPr>
            <w:r w:rsidRPr="00CE7C7A">
              <w:rPr>
                <w:rFonts w:asciiTheme="minorHAnsi" w:cstheme="minorHAnsi"/>
                <w:color w:val="auto"/>
                <w:sz w:val="20"/>
                <w:szCs w:val="20"/>
              </w:rPr>
              <w:t xml:space="preserve">Main brand </w:t>
            </w:r>
          </w:p>
        </w:tc>
        <w:tc>
          <w:tcPr>
            <w:tcW w:w="5040" w:type="dxa"/>
          </w:tcPr>
          <w:p w14:paraId="6B7569B2" w14:textId="77777777" w:rsidR="00CE7C7A" w:rsidRPr="00CE7C7A" w:rsidRDefault="00CE7C7A" w:rsidP="00731574">
            <w:pPr>
              <w:pStyle w:val="Default"/>
              <w:rPr>
                <w:rFonts w:asciiTheme="minorHAnsi" w:cstheme="minorHAnsi"/>
                <w:color w:val="auto"/>
                <w:sz w:val="20"/>
                <w:szCs w:val="20"/>
              </w:rPr>
            </w:pPr>
          </w:p>
        </w:tc>
      </w:tr>
      <w:tr w:rsidR="00CE7C7A" w:rsidRPr="001E25B0" w14:paraId="2C4F1E88" w14:textId="77777777" w:rsidTr="00CE7C7A">
        <w:trPr>
          <w:trHeight w:val="117"/>
        </w:trPr>
        <w:tc>
          <w:tcPr>
            <w:tcW w:w="5035" w:type="dxa"/>
            <w:gridSpan w:val="3"/>
          </w:tcPr>
          <w:p w14:paraId="3C61B69C" w14:textId="77777777" w:rsidR="00CE7C7A" w:rsidRPr="00CE7C7A" w:rsidRDefault="00CE7C7A" w:rsidP="00731574">
            <w:pPr>
              <w:pStyle w:val="Default"/>
              <w:rPr>
                <w:rFonts w:asciiTheme="minorHAnsi" w:cstheme="minorHAnsi"/>
                <w:color w:val="auto"/>
                <w:sz w:val="20"/>
                <w:szCs w:val="20"/>
              </w:rPr>
            </w:pPr>
            <w:r w:rsidRPr="00CE7C7A">
              <w:rPr>
                <w:rFonts w:asciiTheme="minorHAnsi" w:cstheme="minorHAnsi"/>
                <w:color w:val="auto"/>
                <w:sz w:val="20"/>
                <w:szCs w:val="20"/>
              </w:rPr>
              <w:t xml:space="preserve">Size of each refrigeration unit outside </w:t>
            </w:r>
          </w:p>
        </w:tc>
        <w:tc>
          <w:tcPr>
            <w:tcW w:w="5040" w:type="dxa"/>
          </w:tcPr>
          <w:p w14:paraId="0BA74D5A" w14:textId="77777777" w:rsidR="00CE7C7A" w:rsidRPr="00CE7C7A" w:rsidRDefault="00CE7C7A" w:rsidP="00731574">
            <w:pPr>
              <w:pStyle w:val="Default"/>
              <w:rPr>
                <w:rFonts w:asciiTheme="minorHAnsi" w:cstheme="minorHAnsi"/>
                <w:color w:val="auto"/>
                <w:sz w:val="20"/>
                <w:szCs w:val="20"/>
              </w:rPr>
            </w:pPr>
          </w:p>
        </w:tc>
      </w:tr>
      <w:tr w:rsidR="00CE7C7A" w:rsidRPr="001E25B0" w14:paraId="36D2ECBE" w14:textId="77777777" w:rsidTr="00CE7C7A">
        <w:trPr>
          <w:trHeight w:val="117"/>
        </w:trPr>
        <w:tc>
          <w:tcPr>
            <w:tcW w:w="5035" w:type="dxa"/>
            <w:gridSpan w:val="3"/>
          </w:tcPr>
          <w:p w14:paraId="72532105" w14:textId="77777777" w:rsidR="00CE7C7A" w:rsidRPr="00CE7C7A" w:rsidRDefault="00CE7C7A" w:rsidP="00731574">
            <w:pPr>
              <w:pStyle w:val="Default"/>
              <w:rPr>
                <w:rFonts w:asciiTheme="minorHAnsi" w:cstheme="minorHAnsi"/>
                <w:color w:val="auto"/>
                <w:sz w:val="20"/>
                <w:szCs w:val="20"/>
              </w:rPr>
            </w:pPr>
            <w:r w:rsidRPr="00CE7C7A">
              <w:rPr>
                <w:rFonts w:asciiTheme="minorHAnsi" w:cstheme="minorHAnsi"/>
                <w:color w:val="auto"/>
                <w:sz w:val="20"/>
                <w:szCs w:val="20"/>
              </w:rPr>
              <w:t xml:space="preserve">Size of each air cooler inside </w:t>
            </w:r>
          </w:p>
        </w:tc>
        <w:tc>
          <w:tcPr>
            <w:tcW w:w="5040" w:type="dxa"/>
          </w:tcPr>
          <w:p w14:paraId="7A269FF1" w14:textId="77777777" w:rsidR="00CE7C7A" w:rsidRPr="00CE7C7A" w:rsidRDefault="00CE7C7A" w:rsidP="00731574">
            <w:pPr>
              <w:pStyle w:val="Default"/>
              <w:rPr>
                <w:rFonts w:asciiTheme="minorHAnsi" w:cstheme="minorHAnsi"/>
                <w:color w:val="auto"/>
                <w:sz w:val="20"/>
                <w:szCs w:val="20"/>
              </w:rPr>
            </w:pPr>
            <w:r w:rsidRPr="00CE7C7A">
              <w:rPr>
                <w:rFonts w:asciiTheme="minorHAnsi" w:cstheme="minorHAnsi"/>
                <w:color w:val="auto"/>
                <w:sz w:val="20"/>
                <w:szCs w:val="20"/>
              </w:rPr>
              <w:t xml:space="preserve"> </w:t>
            </w:r>
          </w:p>
        </w:tc>
      </w:tr>
    </w:tbl>
    <w:p w14:paraId="54D1092B" w14:textId="77777777" w:rsidR="00CE7C7A" w:rsidRPr="001E25B0" w:rsidRDefault="00CE7C7A" w:rsidP="00CE7C7A">
      <w:pPr>
        <w:pStyle w:val="Default"/>
        <w:rPr>
          <w:color w:val="auto"/>
          <w:sz w:val="23"/>
          <w:szCs w:val="23"/>
        </w:rPr>
      </w:pPr>
    </w:p>
    <w:p w14:paraId="72598FC8" w14:textId="77777777" w:rsidR="00CE7C7A" w:rsidRPr="001E25B0" w:rsidRDefault="00CE7C7A" w:rsidP="00CE7C7A">
      <w:pPr>
        <w:pStyle w:val="Default"/>
        <w:rPr>
          <w:color w:val="auto"/>
          <w:sz w:val="23"/>
          <w:szCs w:val="23"/>
        </w:rPr>
      </w:pPr>
      <w:r w:rsidRPr="001E25B0">
        <w:rPr>
          <w:noProof/>
          <w:color w:val="auto"/>
          <w:sz w:val="23"/>
          <w:szCs w:val="23"/>
        </w:rPr>
        <w:drawing>
          <wp:inline distT="0" distB="0" distL="0" distR="0" wp14:anchorId="735E5E94" wp14:editId="065F4C08">
            <wp:extent cx="5943600" cy="4145915"/>
            <wp:effectExtent l="0" t="0" r="0" b="6985"/>
            <wp:docPr id="48284593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2845934" name=""/>
                    <pic:cNvPicPr/>
                  </pic:nvPicPr>
                  <pic:blipFill>
                    <a:blip r:embed="rId16"/>
                    <a:stretch>
                      <a:fillRect/>
                    </a:stretch>
                  </pic:blipFill>
                  <pic:spPr>
                    <a:xfrm>
                      <a:off x="0" y="0"/>
                      <a:ext cx="5943600" cy="4145915"/>
                    </a:xfrm>
                    <a:prstGeom prst="rect">
                      <a:avLst/>
                    </a:prstGeom>
                  </pic:spPr>
                </pic:pic>
              </a:graphicData>
            </a:graphic>
          </wp:inline>
        </w:drawing>
      </w:r>
    </w:p>
    <w:p w14:paraId="3A121A7E" w14:textId="70EDF1B3" w:rsidR="00AC68D1" w:rsidRDefault="00400E3E" w:rsidP="00B60896">
      <w:pPr>
        <w:spacing w:before="87"/>
        <w:rPr>
          <w:rFonts w:ascii="Calibri" w:eastAsia="Calibri" w:hAnsi="Calibri" w:cs="Calibri"/>
          <w:b/>
          <w:sz w:val="19"/>
          <w:szCs w:val="19"/>
        </w:rPr>
      </w:pPr>
      <w:r w:rsidRPr="001D6BA5">
        <w:rPr>
          <w:rFonts w:ascii="Calibri" w:eastAsia="Calibri" w:hAnsi="Calibri" w:cs="Calibri"/>
          <w:b/>
          <w:sz w:val="19"/>
          <w:szCs w:val="19"/>
        </w:rPr>
        <w:t xml:space="preserve">        </w:t>
      </w:r>
    </w:p>
    <w:p w14:paraId="6F14E0ED" w14:textId="77777777" w:rsidR="008D5717" w:rsidRDefault="008D5717" w:rsidP="00B60896">
      <w:pPr>
        <w:spacing w:before="87"/>
        <w:rPr>
          <w:rFonts w:ascii="Calibri" w:eastAsia="Calibri" w:hAnsi="Calibri" w:cs="Calibri"/>
          <w:b/>
          <w:sz w:val="19"/>
          <w:szCs w:val="19"/>
        </w:rPr>
      </w:pPr>
    </w:p>
    <w:p w14:paraId="6B88042B" w14:textId="77777777" w:rsidR="008D5717" w:rsidRDefault="008D5717" w:rsidP="00B60896">
      <w:pPr>
        <w:spacing w:before="87"/>
        <w:rPr>
          <w:rFonts w:ascii="Calibri" w:eastAsia="Calibri" w:hAnsi="Calibri" w:cs="Calibri"/>
          <w:b/>
          <w:sz w:val="19"/>
          <w:szCs w:val="19"/>
        </w:rPr>
      </w:pPr>
    </w:p>
    <w:p w14:paraId="27EFCAEB" w14:textId="3EE0F552" w:rsidR="008D5717" w:rsidRDefault="008D5717" w:rsidP="00B60896">
      <w:pPr>
        <w:spacing w:before="87"/>
        <w:rPr>
          <w:rFonts w:ascii="Calibri" w:eastAsia="Calibri" w:hAnsi="Calibri" w:cs="Calibri"/>
          <w:b/>
          <w:sz w:val="19"/>
          <w:szCs w:val="19"/>
        </w:rPr>
      </w:pPr>
    </w:p>
    <w:p w14:paraId="7EB4CB37" w14:textId="77777777" w:rsidR="00CE7C7A" w:rsidRDefault="00CE7C7A" w:rsidP="00B60896">
      <w:pPr>
        <w:spacing w:before="87"/>
        <w:rPr>
          <w:rFonts w:ascii="Calibri" w:eastAsia="Calibri" w:hAnsi="Calibri" w:cs="Calibri"/>
          <w:b/>
          <w:sz w:val="19"/>
          <w:szCs w:val="19"/>
        </w:rPr>
      </w:pPr>
    </w:p>
    <w:p w14:paraId="0580F26D" w14:textId="77777777" w:rsidR="00CE7C7A" w:rsidRDefault="00CE7C7A" w:rsidP="00B60896">
      <w:pPr>
        <w:spacing w:before="87"/>
        <w:rPr>
          <w:rFonts w:ascii="Calibri" w:eastAsia="Calibri" w:hAnsi="Calibri" w:cs="Calibri"/>
          <w:b/>
          <w:sz w:val="19"/>
          <w:szCs w:val="19"/>
        </w:rPr>
      </w:pPr>
    </w:p>
    <w:p w14:paraId="6E55D682" w14:textId="77777777" w:rsidR="00CE7C7A" w:rsidRDefault="00CE7C7A" w:rsidP="00B60896">
      <w:pPr>
        <w:spacing w:before="87"/>
        <w:rPr>
          <w:rFonts w:ascii="Calibri" w:eastAsia="Calibri" w:hAnsi="Calibri" w:cs="Calibri"/>
          <w:b/>
          <w:sz w:val="19"/>
          <w:szCs w:val="19"/>
        </w:rPr>
      </w:pPr>
    </w:p>
    <w:p w14:paraId="7280A36D" w14:textId="77777777" w:rsidR="00CE7C7A" w:rsidRDefault="00CE7C7A" w:rsidP="00B60896">
      <w:pPr>
        <w:spacing w:before="87"/>
        <w:rPr>
          <w:rFonts w:ascii="Calibri" w:eastAsia="Calibri" w:hAnsi="Calibri" w:cs="Calibri"/>
          <w:b/>
          <w:sz w:val="19"/>
          <w:szCs w:val="19"/>
        </w:rPr>
      </w:pPr>
    </w:p>
    <w:p w14:paraId="0D2C3192" w14:textId="77777777" w:rsidR="00CE7C7A" w:rsidRDefault="00CE7C7A" w:rsidP="00B60896">
      <w:pPr>
        <w:spacing w:before="87"/>
        <w:rPr>
          <w:rFonts w:ascii="Calibri" w:eastAsia="Calibri" w:hAnsi="Calibri" w:cs="Calibri"/>
          <w:b/>
          <w:sz w:val="19"/>
          <w:szCs w:val="19"/>
        </w:rPr>
      </w:pPr>
    </w:p>
    <w:p w14:paraId="21DADBDB" w14:textId="77777777" w:rsidR="00CE7C7A" w:rsidRDefault="00CE7C7A" w:rsidP="00B60896">
      <w:pPr>
        <w:spacing w:before="87"/>
        <w:rPr>
          <w:rFonts w:ascii="Calibri" w:eastAsia="Calibri" w:hAnsi="Calibri" w:cs="Calibri"/>
          <w:b/>
          <w:sz w:val="19"/>
          <w:szCs w:val="19"/>
        </w:rPr>
      </w:pPr>
    </w:p>
    <w:p w14:paraId="3F14AEB7" w14:textId="2C8D0C00" w:rsidR="00F30FA2" w:rsidRDefault="00602463" w:rsidP="00B60896">
      <w:pPr>
        <w:spacing w:before="87"/>
        <w:rPr>
          <w:rFonts w:ascii="Calibri" w:eastAsia="Calibri" w:hAnsi="Calibri" w:cs="Calibri"/>
          <w:b/>
          <w:sz w:val="19"/>
          <w:szCs w:val="19"/>
          <w:u w:val="single" w:color="000000"/>
        </w:rPr>
      </w:pPr>
      <w:r>
        <w:rPr>
          <w:rFonts w:ascii="Calibri" w:eastAsia="Calibri" w:hAnsi="Calibri" w:cs="Calibri"/>
          <w:b/>
          <w:sz w:val="19"/>
          <w:szCs w:val="19"/>
          <w:u w:val="single" w:color="000000"/>
        </w:rPr>
        <w:lastRenderedPageBreak/>
        <w:t>T</w:t>
      </w:r>
      <w:r>
        <w:rPr>
          <w:rFonts w:ascii="Calibri" w:eastAsia="Calibri" w:hAnsi="Calibri" w:cs="Calibri"/>
          <w:b/>
          <w:spacing w:val="1"/>
          <w:sz w:val="19"/>
          <w:szCs w:val="19"/>
          <w:u w:val="single" w:color="000000"/>
        </w:rPr>
        <w:t>e</w:t>
      </w:r>
      <w:r>
        <w:rPr>
          <w:rFonts w:ascii="Calibri" w:eastAsia="Calibri" w:hAnsi="Calibri" w:cs="Calibri"/>
          <w:b/>
          <w:sz w:val="19"/>
          <w:szCs w:val="19"/>
          <w:u w:val="single" w:color="000000"/>
        </w:rPr>
        <w:t>rms</w:t>
      </w:r>
      <w:r>
        <w:rPr>
          <w:rFonts w:ascii="Calibri" w:eastAsia="Calibri" w:hAnsi="Calibri" w:cs="Calibri"/>
          <w:b/>
          <w:spacing w:val="1"/>
          <w:sz w:val="19"/>
          <w:szCs w:val="19"/>
          <w:u w:val="single" w:color="000000"/>
        </w:rPr>
        <w:t xml:space="preserve"> </w:t>
      </w:r>
      <w:r>
        <w:rPr>
          <w:rFonts w:ascii="Calibri" w:eastAsia="Calibri" w:hAnsi="Calibri" w:cs="Calibri"/>
          <w:b/>
          <w:sz w:val="19"/>
          <w:szCs w:val="19"/>
          <w:u w:val="single" w:color="000000"/>
        </w:rPr>
        <w:t>a</w:t>
      </w:r>
      <w:r>
        <w:rPr>
          <w:rFonts w:ascii="Calibri" w:eastAsia="Calibri" w:hAnsi="Calibri" w:cs="Calibri"/>
          <w:b/>
          <w:spacing w:val="-1"/>
          <w:sz w:val="19"/>
          <w:szCs w:val="19"/>
          <w:u w:val="single" w:color="000000"/>
        </w:rPr>
        <w:t>n</w:t>
      </w:r>
      <w:r>
        <w:rPr>
          <w:rFonts w:ascii="Calibri" w:eastAsia="Calibri" w:hAnsi="Calibri" w:cs="Calibri"/>
          <w:b/>
          <w:sz w:val="19"/>
          <w:szCs w:val="19"/>
          <w:u w:val="single" w:color="000000"/>
        </w:rPr>
        <w:t>d</w:t>
      </w:r>
      <w:r>
        <w:rPr>
          <w:rFonts w:ascii="Calibri" w:eastAsia="Calibri" w:hAnsi="Calibri" w:cs="Calibri"/>
          <w:b/>
          <w:spacing w:val="1"/>
          <w:sz w:val="19"/>
          <w:szCs w:val="19"/>
          <w:u w:val="single" w:color="000000"/>
        </w:rPr>
        <w:t xml:space="preserve"> Co</w:t>
      </w:r>
      <w:r>
        <w:rPr>
          <w:rFonts w:ascii="Calibri" w:eastAsia="Calibri" w:hAnsi="Calibri" w:cs="Calibri"/>
          <w:b/>
          <w:spacing w:val="2"/>
          <w:sz w:val="19"/>
          <w:szCs w:val="19"/>
          <w:u w:val="single" w:color="000000"/>
        </w:rPr>
        <w:t>nditi</w:t>
      </w:r>
      <w:r>
        <w:rPr>
          <w:rFonts w:ascii="Calibri" w:eastAsia="Calibri" w:hAnsi="Calibri" w:cs="Calibri"/>
          <w:b/>
          <w:spacing w:val="1"/>
          <w:sz w:val="19"/>
          <w:szCs w:val="19"/>
          <w:u w:val="single" w:color="000000"/>
        </w:rPr>
        <w:t>o</w:t>
      </w:r>
      <w:r>
        <w:rPr>
          <w:rFonts w:ascii="Calibri" w:eastAsia="Calibri" w:hAnsi="Calibri" w:cs="Calibri"/>
          <w:b/>
          <w:spacing w:val="-1"/>
          <w:sz w:val="19"/>
          <w:szCs w:val="19"/>
          <w:u w:val="single" w:color="000000"/>
        </w:rPr>
        <w:t>ns</w:t>
      </w:r>
      <w:r>
        <w:rPr>
          <w:rFonts w:ascii="Calibri" w:eastAsia="Calibri" w:hAnsi="Calibri" w:cs="Calibri"/>
          <w:b/>
          <w:sz w:val="19"/>
          <w:szCs w:val="19"/>
          <w:u w:val="single" w:color="000000"/>
        </w:rPr>
        <w:t>:</w:t>
      </w:r>
    </w:p>
    <w:p w14:paraId="1A993EDD" w14:textId="77777777" w:rsidR="00400E3E" w:rsidRDefault="00400E3E" w:rsidP="00B60896">
      <w:pPr>
        <w:spacing w:before="87"/>
        <w:rPr>
          <w:rFonts w:ascii="Calibri" w:eastAsia="Calibri" w:hAnsi="Calibri" w:cs="Calibri"/>
          <w:sz w:val="19"/>
          <w:szCs w:val="19"/>
        </w:rPr>
      </w:pPr>
    </w:p>
    <w:p w14:paraId="177F6937" w14:textId="4182097B" w:rsidR="00F30FA2" w:rsidRDefault="00602463" w:rsidP="00B60896">
      <w:pPr>
        <w:spacing w:before="75"/>
        <w:rPr>
          <w:rFonts w:ascii="Calibri" w:eastAsia="Calibri" w:hAnsi="Calibri" w:cs="Calibri"/>
          <w:sz w:val="17"/>
          <w:szCs w:val="17"/>
        </w:rPr>
      </w:pPr>
      <w:r>
        <w:rPr>
          <w:rFonts w:ascii="Calibri" w:eastAsia="Calibri" w:hAnsi="Calibri" w:cs="Calibri"/>
          <w:spacing w:val="1"/>
          <w:sz w:val="17"/>
          <w:szCs w:val="17"/>
        </w:rPr>
        <w:t>T</w:t>
      </w:r>
      <w:r>
        <w:rPr>
          <w:rFonts w:ascii="Calibri" w:eastAsia="Calibri" w:hAnsi="Calibri" w:cs="Calibri"/>
          <w:sz w:val="17"/>
          <w:szCs w:val="17"/>
        </w:rPr>
        <w:t>he</w:t>
      </w:r>
      <w:r>
        <w:rPr>
          <w:rFonts w:ascii="Calibri" w:eastAsia="Calibri" w:hAnsi="Calibri" w:cs="Calibri"/>
          <w:spacing w:val="9"/>
          <w:sz w:val="17"/>
          <w:szCs w:val="17"/>
        </w:rPr>
        <w:t xml:space="preserve"> </w:t>
      </w:r>
      <w:r>
        <w:rPr>
          <w:rFonts w:ascii="Calibri" w:eastAsia="Calibri" w:hAnsi="Calibri" w:cs="Calibri"/>
          <w:spacing w:val="1"/>
          <w:sz w:val="17"/>
          <w:szCs w:val="17"/>
        </w:rPr>
        <w:t>Q</w:t>
      </w:r>
      <w:r>
        <w:rPr>
          <w:rFonts w:ascii="Calibri" w:eastAsia="Calibri" w:hAnsi="Calibri" w:cs="Calibri"/>
          <w:sz w:val="17"/>
          <w:szCs w:val="17"/>
        </w:rPr>
        <w:t>u</w:t>
      </w:r>
      <w:r>
        <w:rPr>
          <w:rFonts w:ascii="Calibri" w:eastAsia="Calibri" w:hAnsi="Calibri" w:cs="Calibri"/>
          <w:spacing w:val="-1"/>
          <w:sz w:val="17"/>
          <w:szCs w:val="17"/>
        </w:rPr>
        <w:t>o</w:t>
      </w:r>
      <w:r>
        <w:rPr>
          <w:rFonts w:ascii="Calibri" w:eastAsia="Calibri" w:hAnsi="Calibri" w:cs="Calibri"/>
          <w:spacing w:val="1"/>
          <w:sz w:val="17"/>
          <w:szCs w:val="17"/>
        </w:rPr>
        <w:t>t</w:t>
      </w:r>
      <w:r>
        <w:rPr>
          <w:rFonts w:ascii="Calibri" w:eastAsia="Calibri" w:hAnsi="Calibri" w:cs="Calibri"/>
          <w:sz w:val="17"/>
          <w:szCs w:val="17"/>
        </w:rPr>
        <w:t>a</w:t>
      </w:r>
      <w:r>
        <w:rPr>
          <w:rFonts w:ascii="Calibri" w:eastAsia="Calibri" w:hAnsi="Calibri" w:cs="Calibri"/>
          <w:spacing w:val="1"/>
          <w:sz w:val="17"/>
          <w:szCs w:val="17"/>
        </w:rPr>
        <w:t>t</w:t>
      </w:r>
      <w:r>
        <w:rPr>
          <w:rFonts w:ascii="Calibri" w:eastAsia="Calibri" w:hAnsi="Calibri" w:cs="Calibri"/>
          <w:spacing w:val="-1"/>
          <w:sz w:val="17"/>
          <w:szCs w:val="17"/>
        </w:rPr>
        <w:t>i</w:t>
      </w:r>
      <w:r>
        <w:rPr>
          <w:rFonts w:ascii="Calibri" w:eastAsia="Calibri" w:hAnsi="Calibri" w:cs="Calibri"/>
          <w:spacing w:val="2"/>
          <w:sz w:val="17"/>
          <w:szCs w:val="17"/>
        </w:rPr>
        <w:t>o</w:t>
      </w:r>
      <w:r>
        <w:rPr>
          <w:rFonts w:ascii="Calibri" w:eastAsia="Calibri" w:hAnsi="Calibri" w:cs="Calibri"/>
          <w:spacing w:val="-3"/>
          <w:sz w:val="17"/>
          <w:szCs w:val="17"/>
        </w:rPr>
        <w:t>n</w:t>
      </w:r>
      <w:r>
        <w:rPr>
          <w:rFonts w:ascii="Calibri" w:eastAsia="Calibri" w:hAnsi="Calibri" w:cs="Calibri"/>
          <w:sz w:val="17"/>
          <w:szCs w:val="17"/>
        </w:rPr>
        <w:t>s</w:t>
      </w:r>
      <w:r>
        <w:rPr>
          <w:rFonts w:ascii="Calibri" w:eastAsia="Calibri" w:hAnsi="Calibri" w:cs="Calibri"/>
          <w:spacing w:val="27"/>
          <w:sz w:val="17"/>
          <w:szCs w:val="17"/>
        </w:rPr>
        <w:t xml:space="preserve"> </w:t>
      </w:r>
      <w:r>
        <w:rPr>
          <w:rFonts w:ascii="Calibri" w:eastAsia="Calibri" w:hAnsi="Calibri" w:cs="Calibri"/>
          <w:spacing w:val="-1"/>
          <w:sz w:val="17"/>
          <w:szCs w:val="17"/>
        </w:rPr>
        <w:t>m</w:t>
      </w:r>
      <w:r>
        <w:rPr>
          <w:rFonts w:ascii="Calibri" w:eastAsia="Calibri" w:hAnsi="Calibri" w:cs="Calibri"/>
          <w:sz w:val="17"/>
          <w:szCs w:val="17"/>
        </w:rPr>
        <w:t>u</w:t>
      </w:r>
      <w:r>
        <w:rPr>
          <w:rFonts w:ascii="Calibri" w:eastAsia="Calibri" w:hAnsi="Calibri" w:cs="Calibri"/>
          <w:spacing w:val="1"/>
          <w:sz w:val="17"/>
          <w:szCs w:val="17"/>
        </w:rPr>
        <w:t>s</w:t>
      </w:r>
      <w:r>
        <w:rPr>
          <w:rFonts w:ascii="Calibri" w:eastAsia="Calibri" w:hAnsi="Calibri" w:cs="Calibri"/>
          <w:sz w:val="17"/>
          <w:szCs w:val="17"/>
        </w:rPr>
        <w:t>t</w:t>
      </w:r>
      <w:r>
        <w:rPr>
          <w:rFonts w:ascii="Calibri" w:eastAsia="Calibri" w:hAnsi="Calibri" w:cs="Calibri"/>
          <w:spacing w:val="13"/>
          <w:sz w:val="17"/>
          <w:szCs w:val="17"/>
        </w:rPr>
        <w:t xml:space="preserve"> </w:t>
      </w:r>
      <w:r>
        <w:rPr>
          <w:rFonts w:ascii="Calibri" w:eastAsia="Calibri" w:hAnsi="Calibri" w:cs="Calibri"/>
          <w:sz w:val="17"/>
          <w:szCs w:val="17"/>
        </w:rPr>
        <w:t>be</w:t>
      </w:r>
      <w:r>
        <w:rPr>
          <w:rFonts w:ascii="Calibri" w:eastAsia="Calibri" w:hAnsi="Calibri" w:cs="Calibri"/>
          <w:spacing w:val="4"/>
          <w:sz w:val="17"/>
          <w:szCs w:val="17"/>
        </w:rPr>
        <w:t xml:space="preserve"> </w:t>
      </w:r>
      <w:r>
        <w:rPr>
          <w:rFonts w:ascii="Calibri" w:eastAsia="Calibri" w:hAnsi="Calibri" w:cs="Calibri"/>
          <w:sz w:val="17"/>
          <w:szCs w:val="17"/>
        </w:rPr>
        <w:t>at</w:t>
      </w:r>
      <w:r>
        <w:rPr>
          <w:rFonts w:ascii="Calibri" w:eastAsia="Calibri" w:hAnsi="Calibri" w:cs="Calibri"/>
          <w:spacing w:val="6"/>
          <w:sz w:val="17"/>
          <w:szCs w:val="17"/>
        </w:rPr>
        <w:t xml:space="preserve"> </w:t>
      </w:r>
      <w:r w:rsidR="006046F0">
        <w:rPr>
          <w:rFonts w:ascii="Calibri" w:eastAsia="Calibri" w:hAnsi="Calibri" w:cs="Calibri"/>
          <w:spacing w:val="6"/>
          <w:sz w:val="17"/>
          <w:szCs w:val="17"/>
        </w:rPr>
        <w:t xml:space="preserve">the </w:t>
      </w:r>
      <w:r>
        <w:rPr>
          <w:rFonts w:ascii="Calibri" w:eastAsia="Calibri" w:hAnsi="Calibri" w:cs="Calibri"/>
          <w:spacing w:val="-2"/>
          <w:sz w:val="17"/>
          <w:szCs w:val="17"/>
        </w:rPr>
        <w:t>N</w:t>
      </w:r>
      <w:r>
        <w:rPr>
          <w:rFonts w:ascii="Calibri" w:eastAsia="Calibri" w:hAnsi="Calibri" w:cs="Calibri"/>
          <w:sz w:val="17"/>
          <w:szCs w:val="17"/>
        </w:rPr>
        <w:t>AC</w:t>
      </w:r>
      <w:r>
        <w:rPr>
          <w:rFonts w:ascii="Calibri" w:eastAsia="Calibri" w:hAnsi="Calibri" w:cs="Calibri"/>
          <w:spacing w:val="13"/>
          <w:sz w:val="17"/>
          <w:szCs w:val="17"/>
        </w:rPr>
        <w:t xml:space="preserve"> </w:t>
      </w:r>
      <w:r>
        <w:rPr>
          <w:rFonts w:ascii="Calibri" w:eastAsia="Calibri" w:hAnsi="Calibri" w:cs="Calibri"/>
          <w:spacing w:val="-2"/>
          <w:sz w:val="17"/>
          <w:szCs w:val="17"/>
        </w:rPr>
        <w:t>Ka</w:t>
      </w:r>
      <w:r>
        <w:rPr>
          <w:rFonts w:ascii="Calibri" w:eastAsia="Calibri" w:hAnsi="Calibri" w:cs="Calibri"/>
          <w:spacing w:val="-1"/>
          <w:sz w:val="17"/>
          <w:szCs w:val="17"/>
        </w:rPr>
        <w:t>b</w:t>
      </w:r>
      <w:r>
        <w:rPr>
          <w:rFonts w:ascii="Calibri" w:eastAsia="Calibri" w:hAnsi="Calibri" w:cs="Calibri"/>
          <w:sz w:val="17"/>
          <w:szCs w:val="17"/>
        </w:rPr>
        <w:t>ul</w:t>
      </w:r>
      <w:r>
        <w:rPr>
          <w:rFonts w:ascii="Calibri" w:eastAsia="Calibri" w:hAnsi="Calibri" w:cs="Calibri"/>
          <w:spacing w:val="14"/>
          <w:sz w:val="17"/>
          <w:szCs w:val="17"/>
        </w:rPr>
        <w:t xml:space="preserve"> </w:t>
      </w:r>
      <w:r>
        <w:rPr>
          <w:rFonts w:ascii="Calibri" w:eastAsia="Calibri" w:hAnsi="Calibri" w:cs="Calibri"/>
          <w:sz w:val="17"/>
          <w:szCs w:val="17"/>
        </w:rPr>
        <w:t>O</w:t>
      </w:r>
      <w:r>
        <w:rPr>
          <w:rFonts w:ascii="Calibri" w:eastAsia="Calibri" w:hAnsi="Calibri" w:cs="Calibri"/>
          <w:spacing w:val="-1"/>
          <w:sz w:val="17"/>
          <w:szCs w:val="17"/>
        </w:rPr>
        <w:t>f</w:t>
      </w:r>
      <w:r>
        <w:rPr>
          <w:rFonts w:ascii="Calibri" w:eastAsia="Calibri" w:hAnsi="Calibri" w:cs="Calibri"/>
          <w:spacing w:val="1"/>
          <w:sz w:val="17"/>
          <w:szCs w:val="17"/>
        </w:rPr>
        <w:t>f</w:t>
      </w:r>
      <w:r>
        <w:rPr>
          <w:rFonts w:ascii="Calibri" w:eastAsia="Calibri" w:hAnsi="Calibri" w:cs="Calibri"/>
          <w:spacing w:val="-1"/>
          <w:sz w:val="17"/>
          <w:szCs w:val="17"/>
        </w:rPr>
        <w:t>i</w:t>
      </w:r>
      <w:r>
        <w:rPr>
          <w:rFonts w:ascii="Calibri" w:eastAsia="Calibri" w:hAnsi="Calibri" w:cs="Calibri"/>
          <w:sz w:val="17"/>
          <w:szCs w:val="17"/>
        </w:rPr>
        <w:t>ce</w:t>
      </w:r>
      <w:r>
        <w:rPr>
          <w:rFonts w:ascii="Calibri" w:eastAsia="Calibri" w:hAnsi="Calibri" w:cs="Calibri"/>
          <w:spacing w:val="11"/>
          <w:sz w:val="17"/>
          <w:szCs w:val="17"/>
        </w:rPr>
        <w:t xml:space="preserve"> </w:t>
      </w:r>
      <w:r>
        <w:rPr>
          <w:rFonts w:ascii="Calibri" w:eastAsia="Calibri" w:hAnsi="Calibri" w:cs="Calibri"/>
          <w:spacing w:val="1"/>
          <w:sz w:val="17"/>
          <w:szCs w:val="17"/>
        </w:rPr>
        <w:t>w</w:t>
      </w:r>
      <w:r>
        <w:rPr>
          <w:rFonts w:ascii="Calibri" w:eastAsia="Calibri" w:hAnsi="Calibri" w:cs="Calibri"/>
          <w:sz w:val="17"/>
          <w:szCs w:val="17"/>
        </w:rPr>
        <w:t>i</w:t>
      </w:r>
      <w:r>
        <w:rPr>
          <w:rFonts w:ascii="Calibri" w:eastAsia="Calibri" w:hAnsi="Calibri" w:cs="Calibri"/>
          <w:spacing w:val="1"/>
          <w:sz w:val="17"/>
          <w:szCs w:val="17"/>
        </w:rPr>
        <w:t>t</w:t>
      </w:r>
      <w:r>
        <w:rPr>
          <w:rFonts w:ascii="Calibri" w:eastAsia="Calibri" w:hAnsi="Calibri" w:cs="Calibri"/>
          <w:sz w:val="17"/>
          <w:szCs w:val="17"/>
        </w:rPr>
        <w:t>h</w:t>
      </w:r>
      <w:r>
        <w:rPr>
          <w:rFonts w:ascii="Calibri" w:eastAsia="Calibri" w:hAnsi="Calibri" w:cs="Calibri"/>
          <w:spacing w:val="9"/>
          <w:sz w:val="17"/>
          <w:szCs w:val="17"/>
        </w:rPr>
        <w:t xml:space="preserve"> </w:t>
      </w:r>
      <w:r>
        <w:rPr>
          <w:rFonts w:ascii="Calibri" w:eastAsia="Calibri" w:hAnsi="Calibri" w:cs="Calibri"/>
          <w:spacing w:val="1"/>
          <w:sz w:val="17"/>
          <w:szCs w:val="17"/>
        </w:rPr>
        <w:t>t</w:t>
      </w:r>
      <w:r>
        <w:rPr>
          <w:rFonts w:ascii="Calibri" w:eastAsia="Calibri" w:hAnsi="Calibri" w:cs="Calibri"/>
          <w:sz w:val="17"/>
          <w:szCs w:val="17"/>
        </w:rPr>
        <w:t>he</w:t>
      </w:r>
      <w:r>
        <w:rPr>
          <w:rFonts w:ascii="Calibri" w:eastAsia="Calibri" w:hAnsi="Calibri" w:cs="Calibri"/>
          <w:spacing w:val="7"/>
          <w:sz w:val="17"/>
          <w:szCs w:val="17"/>
        </w:rPr>
        <w:t xml:space="preserve"> </w:t>
      </w:r>
      <w:r>
        <w:rPr>
          <w:rFonts w:ascii="Calibri" w:eastAsia="Calibri" w:hAnsi="Calibri" w:cs="Calibri"/>
          <w:spacing w:val="1"/>
          <w:sz w:val="17"/>
          <w:szCs w:val="17"/>
        </w:rPr>
        <w:t>RF</w:t>
      </w:r>
      <w:r>
        <w:rPr>
          <w:rFonts w:ascii="Calibri" w:eastAsia="Calibri" w:hAnsi="Calibri" w:cs="Calibri"/>
          <w:sz w:val="17"/>
          <w:szCs w:val="17"/>
        </w:rPr>
        <w:t>Q</w:t>
      </w:r>
      <w:r>
        <w:rPr>
          <w:rFonts w:ascii="Calibri" w:eastAsia="Calibri" w:hAnsi="Calibri" w:cs="Calibri"/>
          <w:spacing w:val="13"/>
          <w:sz w:val="17"/>
          <w:szCs w:val="17"/>
        </w:rPr>
        <w:t xml:space="preserve"> </w:t>
      </w:r>
      <w:r>
        <w:rPr>
          <w:rFonts w:ascii="Calibri" w:eastAsia="Calibri" w:hAnsi="Calibri" w:cs="Calibri"/>
          <w:spacing w:val="-1"/>
          <w:sz w:val="17"/>
          <w:szCs w:val="17"/>
        </w:rPr>
        <w:t>Refe</w:t>
      </w:r>
      <w:r>
        <w:rPr>
          <w:rFonts w:ascii="Calibri" w:eastAsia="Calibri" w:hAnsi="Calibri" w:cs="Calibri"/>
          <w:spacing w:val="1"/>
          <w:sz w:val="17"/>
          <w:szCs w:val="17"/>
        </w:rPr>
        <w:t>r</w:t>
      </w:r>
      <w:r>
        <w:rPr>
          <w:rFonts w:ascii="Calibri" w:eastAsia="Calibri" w:hAnsi="Calibri" w:cs="Calibri"/>
          <w:spacing w:val="-3"/>
          <w:sz w:val="17"/>
          <w:szCs w:val="17"/>
        </w:rPr>
        <w:t>e</w:t>
      </w:r>
      <w:r>
        <w:rPr>
          <w:rFonts w:ascii="Calibri" w:eastAsia="Calibri" w:hAnsi="Calibri" w:cs="Calibri"/>
          <w:spacing w:val="-1"/>
          <w:sz w:val="17"/>
          <w:szCs w:val="17"/>
        </w:rPr>
        <w:t>n</w:t>
      </w:r>
      <w:r>
        <w:rPr>
          <w:rFonts w:ascii="Calibri" w:eastAsia="Calibri" w:hAnsi="Calibri" w:cs="Calibri"/>
          <w:sz w:val="17"/>
          <w:szCs w:val="17"/>
        </w:rPr>
        <w:t>c</w:t>
      </w:r>
      <w:r>
        <w:rPr>
          <w:rFonts w:ascii="Calibri" w:eastAsia="Calibri" w:hAnsi="Calibri" w:cs="Calibri"/>
          <w:spacing w:val="-1"/>
          <w:sz w:val="17"/>
          <w:szCs w:val="17"/>
        </w:rPr>
        <w:t>i</w:t>
      </w:r>
      <w:r>
        <w:rPr>
          <w:rFonts w:ascii="Calibri" w:eastAsia="Calibri" w:hAnsi="Calibri" w:cs="Calibri"/>
          <w:sz w:val="17"/>
          <w:szCs w:val="17"/>
        </w:rPr>
        <w:t>ng</w:t>
      </w:r>
      <w:r>
        <w:rPr>
          <w:rFonts w:ascii="Calibri" w:eastAsia="Calibri" w:hAnsi="Calibri" w:cs="Calibri"/>
          <w:spacing w:val="25"/>
          <w:sz w:val="17"/>
          <w:szCs w:val="17"/>
        </w:rPr>
        <w:t xml:space="preserve"> </w:t>
      </w:r>
      <w:r>
        <w:rPr>
          <w:rFonts w:ascii="Calibri" w:eastAsia="Calibri" w:hAnsi="Calibri" w:cs="Calibri"/>
          <w:spacing w:val="-1"/>
          <w:sz w:val="17"/>
          <w:szCs w:val="17"/>
        </w:rPr>
        <w:t>nu</w:t>
      </w:r>
      <w:r>
        <w:rPr>
          <w:rFonts w:ascii="Calibri" w:eastAsia="Calibri" w:hAnsi="Calibri" w:cs="Calibri"/>
          <w:spacing w:val="1"/>
          <w:sz w:val="17"/>
          <w:szCs w:val="17"/>
        </w:rPr>
        <w:t>m</w:t>
      </w:r>
      <w:r>
        <w:rPr>
          <w:rFonts w:ascii="Calibri" w:eastAsia="Calibri" w:hAnsi="Calibri" w:cs="Calibri"/>
          <w:spacing w:val="-1"/>
          <w:sz w:val="17"/>
          <w:szCs w:val="17"/>
        </w:rPr>
        <w:t>b</w:t>
      </w:r>
      <w:r>
        <w:rPr>
          <w:rFonts w:ascii="Calibri" w:eastAsia="Calibri" w:hAnsi="Calibri" w:cs="Calibri"/>
          <w:spacing w:val="-3"/>
          <w:sz w:val="17"/>
          <w:szCs w:val="17"/>
        </w:rPr>
        <w:t>e</w:t>
      </w:r>
      <w:r>
        <w:rPr>
          <w:rFonts w:ascii="Calibri" w:eastAsia="Calibri" w:hAnsi="Calibri" w:cs="Calibri"/>
          <w:spacing w:val="1"/>
          <w:sz w:val="17"/>
          <w:szCs w:val="17"/>
        </w:rPr>
        <w:t>r</w:t>
      </w:r>
      <w:r>
        <w:rPr>
          <w:rFonts w:ascii="Calibri" w:eastAsia="Calibri" w:hAnsi="Calibri" w:cs="Calibri"/>
          <w:sz w:val="17"/>
          <w:szCs w:val="17"/>
        </w:rPr>
        <w:t>,</w:t>
      </w:r>
      <w:r>
        <w:rPr>
          <w:rFonts w:ascii="Calibri" w:eastAsia="Calibri" w:hAnsi="Calibri" w:cs="Calibri"/>
          <w:spacing w:val="20"/>
          <w:sz w:val="17"/>
          <w:szCs w:val="17"/>
        </w:rPr>
        <w:t xml:space="preserve"> </w:t>
      </w:r>
      <w:r>
        <w:rPr>
          <w:rFonts w:ascii="Calibri" w:eastAsia="Calibri" w:hAnsi="Calibri" w:cs="Calibri"/>
          <w:sz w:val="17"/>
          <w:szCs w:val="17"/>
        </w:rPr>
        <w:t>n</w:t>
      </w:r>
      <w:r>
        <w:rPr>
          <w:rFonts w:ascii="Calibri" w:eastAsia="Calibri" w:hAnsi="Calibri" w:cs="Calibri"/>
          <w:spacing w:val="-1"/>
          <w:sz w:val="17"/>
          <w:szCs w:val="17"/>
        </w:rPr>
        <w:t>o</w:t>
      </w:r>
      <w:r>
        <w:rPr>
          <w:rFonts w:ascii="Calibri" w:eastAsia="Calibri" w:hAnsi="Calibri" w:cs="Calibri"/>
          <w:sz w:val="17"/>
          <w:szCs w:val="17"/>
        </w:rPr>
        <w:t>t</w:t>
      </w:r>
      <w:r>
        <w:rPr>
          <w:rFonts w:ascii="Calibri" w:eastAsia="Calibri" w:hAnsi="Calibri" w:cs="Calibri"/>
          <w:spacing w:val="8"/>
          <w:sz w:val="17"/>
          <w:szCs w:val="17"/>
        </w:rPr>
        <w:t xml:space="preserve"> </w:t>
      </w:r>
      <w:r>
        <w:rPr>
          <w:rFonts w:ascii="Calibri" w:eastAsia="Calibri" w:hAnsi="Calibri" w:cs="Calibri"/>
          <w:spacing w:val="-1"/>
          <w:sz w:val="17"/>
          <w:szCs w:val="17"/>
        </w:rPr>
        <w:t>l</w:t>
      </w:r>
      <w:r>
        <w:rPr>
          <w:rFonts w:ascii="Calibri" w:eastAsia="Calibri" w:hAnsi="Calibri" w:cs="Calibri"/>
          <w:sz w:val="17"/>
          <w:szCs w:val="17"/>
        </w:rPr>
        <w:t>a</w:t>
      </w:r>
      <w:r>
        <w:rPr>
          <w:rFonts w:ascii="Calibri" w:eastAsia="Calibri" w:hAnsi="Calibri" w:cs="Calibri"/>
          <w:spacing w:val="1"/>
          <w:sz w:val="17"/>
          <w:szCs w:val="17"/>
        </w:rPr>
        <w:t>t</w:t>
      </w:r>
      <w:r>
        <w:rPr>
          <w:rFonts w:ascii="Calibri" w:eastAsia="Calibri" w:hAnsi="Calibri" w:cs="Calibri"/>
          <w:sz w:val="17"/>
          <w:szCs w:val="17"/>
        </w:rPr>
        <w:t>er</w:t>
      </w:r>
      <w:r>
        <w:rPr>
          <w:rFonts w:ascii="Calibri" w:eastAsia="Calibri" w:hAnsi="Calibri" w:cs="Calibri"/>
          <w:spacing w:val="8"/>
          <w:sz w:val="17"/>
          <w:szCs w:val="17"/>
        </w:rPr>
        <w:t xml:space="preserve"> </w:t>
      </w:r>
      <w:r>
        <w:rPr>
          <w:rFonts w:ascii="Calibri" w:eastAsia="Calibri" w:hAnsi="Calibri" w:cs="Calibri"/>
          <w:spacing w:val="1"/>
          <w:sz w:val="17"/>
          <w:szCs w:val="17"/>
        </w:rPr>
        <w:t>t</w:t>
      </w:r>
      <w:r>
        <w:rPr>
          <w:rFonts w:ascii="Calibri" w:eastAsia="Calibri" w:hAnsi="Calibri" w:cs="Calibri"/>
          <w:sz w:val="17"/>
          <w:szCs w:val="17"/>
        </w:rPr>
        <w:t xml:space="preserve">han            </w:t>
      </w:r>
      <w:r>
        <w:rPr>
          <w:rFonts w:ascii="Calibri" w:eastAsia="Calibri" w:hAnsi="Calibri" w:cs="Calibri"/>
          <w:spacing w:val="37"/>
          <w:sz w:val="17"/>
          <w:szCs w:val="17"/>
        </w:rPr>
        <w:t xml:space="preserve"> </w:t>
      </w:r>
      <w:r>
        <w:rPr>
          <w:rFonts w:ascii="Calibri" w:eastAsia="Calibri" w:hAnsi="Calibri" w:cs="Calibri"/>
          <w:sz w:val="17"/>
          <w:szCs w:val="17"/>
        </w:rPr>
        <w:t xml:space="preserve">/            </w:t>
      </w:r>
      <w:r>
        <w:rPr>
          <w:rFonts w:ascii="Calibri" w:eastAsia="Calibri" w:hAnsi="Calibri" w:cs="Calibri"/>
          <w:spacing w:val="30"/>
          <w:sz w:val="17"/>
          <w:szCs w:val="17"/>
        </w:rPr>
        <w:t xml:space="preserve"> </w:t>
      </w:r>
      <w:r>
        <w:rPr>
          <w:rFonts w:ascii="Calibri" w:eastAsia="Calibri" w:hAnsi="Calibri" w:cs="Calibri"/>
          <w:w w:val="102"/>
          <w:sz w:val="17"/>
          <w:szCs w:val="17"/>
        </w:rPr>
        <w:t>/</w:t>
      </w:r>
    </w:p>
    <w:p w14:paraId="0DF42871" w14:textId="77777777" w:rsidR="00F30FA2" w:rsidRDefault="00F30FA2" w:rsidP="00B60896">
      <w:pPr>
        <w:spacing w:before="7" w:line="140" w:lineRule="exact"/>
        <w:rPr>
          <w:sz w:val="15"/>
          <w:szCs w:val="15"/>
        </w:rPr>
      </w:pPr>
    </w:p>
    <w:p w14:paraId="6AC03923" w14:textId="77777777" w:rsidR="00F30FA2" w:rsidRDefault="00602463" w:rsidP="00B60896">
      <w:pPr>
        <w:rPr>
          <w:rFonts w:ascii="Calibri" w:eastAsia="Calibri" w:hAnsi="Calibri" w:cs="Calibri"/>
          <w:sz w:val="17"/>
          <w:szCs w:val="17"/>
        </w:rPr>
      </w:pPr>
      <w:r>
        <w:rPr>
          <w:rFonts w:ascii="Calibri" w:eastAsia="Calibri" w:hAnsi="Calibri" w:cs="Calibri"/>
          <w:sz w:val="17"/>
          <w:szCs w:val="17"/>
        </w:rPr>
        <w:t>1.</w:t>
      </w:r>
      <w:r>
        <w:rPr>
          <w:rFonts w:ascii="Calibri" w:eastAsia="Calibri" w:hAnsi="Calibri" w:cs="Calibri"/>
          <w:spacing w:val="5"/>
          <w:sz w:val="17"/>
          <w:szCs w:val="17"/>
        </w:rPr>
        <w:t xml:space="preserve"> </w:t>
      </w:r>
      <w:r>
        <w:rPr>
          <w:rFonts w:ascii="Calibri" w:eastAsia="Calibri" w:hAnsi="Calibri" w:cs="Calibri"/>
          <w:spacing w:val="1"/>
          <w:sz w:val="17"/>
          <w:szCs w:val="17"/>
        </w:rPr>
        <w:t>N</w:t>
      </w:r>
      <w:r>
        <w:rPr>
          <w:rFonts w:ascii="Calibri" w:eastAsia="Calibri" w:hAnsi="Calibri" w:cs="Calibri"/>
          <w:sz w:val="17"/>
          <w:szCs w:val="17"/>
        </w:rPr>
        <w:t>AC</w:t>
      </w:r>
      <w:r>
        <w:rPr>
          <w:rFonts w:ascii="Calibri" w:eastAsia="Calibri" w:hAnsi="Calibri" w:cs="Calibri"/>
          <w:spacing w:val="10"/>
          <w:sz w:val="17"/>
          <w:szCs w:val="17"/>
        </w:rPr>
        <w:t xml:space="preserve"> </w:t>
      </w:r>
      <w:r>
        <w:rPr>
          <w:rFonts w:ascii="Calibri" w:eastAsia="Calibri" w:hAnsi="Calibri" w:cs="Calibri"/>
          <w:spacing w:val="1"/>
          <w:sz w:val="17"/>
          <w:szCs w:val="17"/>
        </w:rPr>
        <w:t>w</w:t>
      </w:r>
      <w:r>
        <w:rPr>
          <w:rFonts w:ascii="Calibri" w:eastAsia="Calibri" w:hAnsi="Calibri" w:cs="Calibri"/>
          <w:sz w:val="17"/>
          <w:szCs w:val="17"/>
        </w:rPr>
        <w:t>i</w:t>
      </w:r>
      <w:r>
        <w:rPr>
          <w:rFonts w:ascii="Calibri" w:eastAsia="Calibri" w:hAnsi="Calibri" w:cs="Calibri"/>
          <w:spacing w:val="-1"/>
          <w:sz w:val="17"/>
          <w:szCs w:val="17"/>
        </w:rPr>
        <w:t>l</w:t>
      </w:r>
      <w:r>
        <w:rPr>
          <w:rFonts w:ascii="Calibri" w:eastAsia="Calibri" w:hAnsi="Calibri" w:cs="Calibri"/>
          <w:sz w:val="17"/>
          <w:szCs w:val="17"/>
        </w:rPr>
        <w:t>l</w:t>
      </w:r>
      <w:r>
        <w:rPr>
          <w:rFonts w:ascii="Calibri" w:eastAsia="Calibri" w:hAnsi="Calibri" w:cs="Calibri"/>
          <w:spacing w:val="9"/>
          <w:sz w:val="17"/>
          <w:szCs w:val="17"/>
        </w:rPr>
        <w:t xml:space="preserve"> </w:t>
      </w:r>
      <w:r>
        <w:rPr>
          <w:rFonts w:ascii="Calibri" w:eastAsia="Calibri" w:hAnsi="Calibri" w:cs="Calibri"/>
          <w:spacing w:val="-1"/>
          <w:sz w:val="17"/>
          <w:szCs w:val="17"/>
        </w:rPr>
        <w:t>in</w:t>
      </w:r>
      <w:r>
        <w:rPr>
          <w:rFonts w:ascii="Calibri" w:eastAsia="Calibri" w:hAnsi="Calibri" w:cs="Calibri"/>
          <w:spacing w:val="1"/>
          <w:sz w:val="17"/>
          <w:szCs w:val="17"/>
        </w:rPr>
        <w:t>f</w:t>
      </w:r>
      <w:r>
        <w:rPr>
          <w:rFonts w:ascii="Calibri" w:eastAsia="Calibri" w:hAnsi="Calibri" w:cs="Calibri"/>
          <w:spacing w:val="-1"/>
          <w:sz w:val="17"/>
          <w:szCs w:val="17"/>
        </w:rPr>
        <w:t>o</w:t>
      </w:r>
      <w:r>
        <w:rPr>
          <w:rFonts w:ascii="Calibri" w:eastAsia="Calibri" w:hAnsi="Calibri" w:cs="Calibri"/>
          <w:spacing w:val="1"/>
          <w:sz w:val="17"/>
          <w:szCs w:val="17"/>
        </w:rPr>
        <w:t>r</w:t>
      </w:r>
      <w:r>
        <w:rPr>
          <w:rFonts w:ascii="Calibri" w:eastAsia="Calibri" w:hAnsi="Calibri" w:cs="Calibri"/>
          <w:sz w:val="17"/>
          <w:szCs w:val="17"/>
        </w:rPr>
        <w:t>m</w:t>
      </w:r>
      <w:r>
        <w:rPr>
          <w:rFonts w:ascii="Calibri" w:eastAsia="Calibri" w:hAnsi="Calibri" w:cs="Calibri"/>
          <w:spacing w:val="18"/>
          <w:sz w:val="17"/>
          <w:szCs w:val="17"/>
        </w:rPr>
        <w:t xml:space="preserve"> </w:t>
      </w:r>
      <w:r>
        <w:rPr>
          <w:rFonts w:ascii="Calibri" w:eastAsia="Calibri" w:hAnsi="Calibri" w:cs="Calibri"/>
          <w:spacing w:val="1"/>
          <w:sz w:val="17"/>
          <w:szCs w:val="17"/>
        </w:rPr>
        <w:t>t</w:t>
      </w:r>
      <w:r>
        <w:rPr>
          <w:rFonts w:ascii="Calibri" w:eastAsia="Calibri" w:hAnsi="Calibri" w:cs="Calibri"/>
          <w:sz w:val="17"/>
          <w:szCs w:val="17"/>
        </w:rPr>
        <w:t>he</w:t>
      </w:r>
      <w:r>
        <w:rPr>
          <w:rFonts w:ascii="Calibri" w:eastAsia="Calibri" w:hAnsi="Calibri" w:cs="Calibri"/>
          <w:spacing w:val="7"/>
          <w:sz w:val="17"/>
          <w:szCs w:val="17"/>
        </w:rPr>
        <w:t xml:space="preserve"> </w:t>
      </w:r>
      <w:r>
        <w:rPr>
          <w:rFonts w:ascii="Calibri" w:eastAsia="Calibri" w:hAnsi="Calibri" w:cs="Calibri"/>
          <w:sz w:val="17"/>
          <w:szCs w:val="17"/>
        </w:rPr>
        <w:t>b</w:t>
      </w:r>
      <w:r>
        <w:rPr>
          <w:rFonts w:ascii="Calibri" w:eastAsia="Calibri" w:hAnsi="Calibri" w:cs="Calibri"/>
          <w:spacing w:val="-1"/>
          <w:sz w:val="17"/>
          <w:szCs w:val="17"/>
        </w:rPr>
        <w:t>idd</w:t>
      </w:r>
      <w:r>
        <w:rPr>
          <w:rFonts w:ascii="Calibri" w:eastAsia="Calibri" w:hAnsi="Calibri" w:cs="Calibri"/>
          <w:spacing w:val="-3"/>
          <w:sz w:val="17"/>
          <w:szCs w:val="17"/>
        </w:rPr>
        <w:t>e</w:t>
      </w:r>
      <w:r>
        <w:rPr>
          <w:rFonts w:ascii="Calibri" w:eastAsia="Calibri" w:hAnsi="Calibri" w:cs="Calibri"/>
          <w:spacing w:val="1"/>
          <w:sz w:val="17"/>
          <w:szCs w:val="17"/>
        </w:rPr>
        <w:t>r</w:t>
      </w:r>
      <w:r>
        <w:rPr>
          <w:rFonts w:ascii="Calibri" w:eastAsia="Calibri" w:hAnsi="Calibri" w:cs="Calibri"/>
          <w:sz w:val="17"/>
          <w:szCs w:val="17"/>
        </w:rPr>
        <w:t>s</w:t>
      </w:r>
      <w:r>
        <w:rPr>
          <w:rFonts w:ascii="Calibri" w:eastAsia="Calibri" w:hAnsi="Calibri" w:cs="Calibri"/>
          <w:spacing w:val="19"/>
          <w:sz w:val="17"/>
          <w:szCs w:val="17"/>
        </w:rPr>
        <w:t xml:space="preserve"> </w:t>
      </w:r>
      <w:r>
        <w:rPr>
          <w:rFonts w:ascii="Calibri" w:eastAsia="Calibri" w:hAnsi="Calibri" w:cs="Calibri"/>
          <w:spacing w:val="-1"/>
          <w:sz w:val="17"/>
          <w:szCs w:val="17"/>
        </w:rPr>
        <w:t>o</w:t>
      </w:r>
      <w:r>
        <w:rPr>
          <w:rFonts w:ascii="Calibri" w:eastAsia="Calibri" w:hAnsi="Calibri" w:cs="Calibri"/>
          <w:sz w:val="17"/>
          <w:szCs w:val="17"/>
        </w:rPr>
        <w:t>f</w:t>
      </w:r>
      <w:r>
        <w:rPr>
          <w:rFonts w:ascii="Calibri" w:eastAsia="Calibri" w:hAnsi="Calibri" w:cs="Calibri"/>
          <w:spacing w:val="3"/>
          <w:sz w:val="17"/>
          <w:szCs w:val="17"/>
        </w:rPr>
        <w:t xml:space="preserve"> </w:t>
      </w:r>
      <w:r>
        <w:rPr>
          <w:rFonts w:ascii="Calibri" w:eastAsia="Calibri" w:hAnsi="Calibri" w:cs="Calibri"/>
          <w:spacing w:val="-2"/>
          <w:sz w:val="17"/>
          <w:szCs w:val="17"/>
        </w:rPr>
        <w:t>t</w:t>
      </w:r>
      <w:r>
        <w:rPr>
          <w:rFonts w:ascii="Calibri" w:eastAsia="Calibri" w:hAnsi="Calibri" w:cs="Calibri"/>
          <w:sz w:val="17"/>
          <w:szCs w:val="17"/>
        </w:rPr>
        <w:t>he</w:t>
      </w:r>
      <w:r>
        <w:rPr>
          <w:rFonts w:ascii="Calibri" w:eastAsia="Calibri" w:hAnsi="Calibri" w:cs="Calibri"/>
          <w:spacing w:val="7"/>
          <w:sz w:val="17"/>
          <w:szCs w:val="17"/>
        </w:rPr>
        <w:t xml:space="preserve"> </w:t>
      </w:r>
      <w:r>
        <w:rPr>
          <w:rFonts w:ascii="Calibri" w:eastAsia="Calibri" w:hAnsi="Calibri" w:cs="Calibri"/>
          <w:spacing w:val="1"/>
          <w:sz w:val="17"/>
          <w:szCs w:val="17"/>
        </w:rPr>
        <w:t>r</w:t>
      </w:r>
      <w:r>
        <w:rPr>
          <w:rFonts w:ascii="Calibri" w:eastAsia="Calibri" w:hAnsi="Calibri" w:cs="Calibri"/>
          <w:sz w:val="17"/>
          <w:szCs w:val="17"/>
        </w:rPr>
        <w:t>e</w:t>
      </w:r>
      <w:r>
        <w:rPr>
          <w:rFonts w:ascii="Calibri" w:eastAsia="Calibri" w:hAnsi="Calibri" w:cs="Calibri"/>
          <w:spacing w:val="1"/>
          <w:sz w:val="17"/>
          <w:szCs w:val="17"/>
        </w:rPr>
        <w:t>s</w:t>
      </w:r>
      <w:r>
        <w:rPr>
          <w:rFonts w:ascii="Calibri" w:eastAsia="Calibri" w:hAnsi="Calibri" w:cs="Calibri"/>
          <w:sz w:val="17"/>
          <w:szCs w:val="17"/>
        </w:rPr>
        <w:t>u</w:t>
      </w:r>
      <w:r>
        <w:rPr>
          <w:rFonts w:ascii="Calibri" w:eastAsia="Calibri" w:hAnsi="Calibri" w:cs="Calibri"/>
          <w:spacing w:val="-1"/>
          <w:sz w:val="17"/>
          <w:szCs w:val="17"/>
        </w:rPr>
        <w:t>l</w:t>
      </w:r>
      <w:r>
        <w:rPr>
          <w:rFonts w:ascii="Calibri" w:eastAsia="Calibri" w:hAnsi="Calibri" w:cs="Calibri"/>
          <w:spacing w:val="1"/>
          <w:sz w:val="17"/>
          <w:szCs w:val="17"/>
        </w:rPr>
        <w:t>t</w:t>
      </w:r>
      <w:r>
        <w:rPr>
          <w:rFonts w:ascii="Calibri" w:eastAsia="Calibri" w:hAnsi="Calibri" w:cs="Calibri"/>
          <w:sz w:val="17"/>
          <w:szCs w:val="17"/>
        </w:rPr>
        <w:t>s</w:t>
      </w:r>
      <w:r>
        <w:rPr>
          <w:rFonts w:ascii="Calibri" w:eastAsia="Calibri" w:hAnsi="Calibri" w:cs="Calibri"/>
          <w:spacing w:val="18"/>
          <w:sz w:val="17"/>
          <w:szCs w:val="17"/>
        </w:rPr>
        <w:t xml:space="preserve"> </w:t>
      </w:r>
      <w:r>
        <w:rPr>
          <w:rFonts w:ascii="Calibri" w:eastAsia="Calibri" w:hAnsi="Calibri" w:cs="Calibri"/>
          <w:spacing w:val="-1"/>
          <w:sz w:val="17"/>
          <w:szCs w:val="17"/>
        </w:rPr>
        <w:t>o</w:t>
      </w:r>
      <w:r>
        <w:rPr>
          <w:rFonts w:ascii="Calibri" w:eastAsia="Calibri" w:hAnsi="Calibri" w:cs="Calibri"/>
          <w:sz w:val="17"/>
          <w:szCs w:val="17"/>
        </w:rPr>
        <w:t>f</w:t>
      </w:r>
      <w:r>
        <w:rPr>
          <w:rFonts w:ascii="Calibri" w:eastAsia="Calibri" w:hAnsi="Calibri" w:cs="Calibri"/>
          <w:spacing w:val="6"/>
          <w:sz w:val="17"/>
          <w:szCs w:val="17"/>
        </w:rPr>
        <w:t xml:space="preserve"> </w:t>
      </w:r>
      <w:r>
        <w:rPr>
          <w:rFonts w:ascii="Calibri" w:eastAsia="Calibri" w:hAnsi="Calibri" w:cs="Calibri"/>
          <w:spacing w:val="1"/>
          <w:sz w:val="17"/>
          <w:szCs w:val="17"/>
        </w:rPr>
        <w:t>t</w:t>
      </w:r>
      <w:r>
        <w:rPr>
          <w:rFonts w:ascii="Calibri" w:eastAsia="Calibri" w:hAnsi="Calibri" w:cs="Calibri"/>
          <w:sz w:val="17"/>
          <w:szCs w:val="17"/>
        </w:rPr>
        <w:t>he</w:t>
      </w:r>
      <w:r>
        <w:rPr>
          <w:rFonts w:ascii="Calibri" w:eastAsia="Calibri" w:hAnsi="Calibri" w:cs="Calibri"/>
          <w:spacing w:val="7"/>
          <w:sz w:val="17"/>
          <w:szCs w:val="17"/>
        </w:rPr>
        <w:t xml:space="preserve"> </w:t>
      </w:r>
      <w:r>
        <w:rPr>
          <w:rFonts w:ascii="Calibri" w:eastAsia="Calibri" w:hAnsi="Calibri" w:cs="Calibri"/>
          <w:sz w:val="17"/>
          <w:szCs w:val="17"/>
        </w:rPr>
        <w:t>b</w:t>
      </w:r>
      <w:r>
        <w:rPr>
          <w:rFonts w:ascii="Calibri" w:eastAsia="Calibri" w:hAnsi="Calibri" w:cs="Calibri"/>
          <w:spacing w:val="-1"/>
          <w:sz w:val="17"/>
          <w:szCs w:val="17"/>
        </w:rPr>
        <w:t>id</w:t>
      </w:r>
      <w:r>
        <w:rPr>
          <w:rFonts w:ascii="Calibri" w:eastAsia="Calibri" w:hAnsi="Calibri" w:cs="Calibri"/>
          <w:sz w:val="17"/>
          <w:szCs w:val="17"/>
        </w:rPr>
        <w:t>d</w:t>
      </w:r>
      <w:r>
        <w:rPr>
          <w:rFonts w:ascii="Calibri" w:eastAsia="Calibri" w:hAnsi="Calibri" w:cs="Calibri"/>
          <w:spacing w:val="-1"/>
          <w:sz w:val="17"/>
          <w:szCs w:val="17"/>
        </w:rPr>
        <w:t>in</w:t>
      </w:r>
      <w:r>
        <w:rPr>
          <w:rFonts w:ascii="Calibri" w:eastAsia="Calibri" w:hAnsi="Calibri" w:cs="Calibri"/>
          <w:sz w:val="17"/>
          <w:szCs w:val="17"/>
        </w:rPr>
        <w:t>g</w:t>
      </w:r>
      <w:r>
        <w:rPr>
          <w:rFonts w:ascii="Calibri" w:eastAsia="Calibri" w:hAnsi="Calibri" w:cs="Calibri"/>
          <w:spacing w:val="16"/>
          <w:sz w:val="17"/>
          <w:szCs w:val="17"/>
        </w:rPr>
        <w:t xml:space="preserve"> </w:t>
      </w:r>
      <w:r>
        <w:rPr>
          <w:rFonts w:ascii="Calibri" w:eastAsia="Calibri" w:hAnsi="Calibri" w:cs="Calibri"/>
          <w:sz w:val="17"/>
          <w:szCs w:val="17"/>
        </w:rPr>
        <w:t>a</w:t>
      </w:r>
      <w:r>
        <w:rPr>
          <w:rFonts w:ascii="Calibri" w:eastAsia="Calibri" w:hAnsi="Calibri" w:cs="Calibri"/>
          <w:spacing w:val="-1"/>
          <w:sz w:val="17"/>
          <w:szCs w:val="17"/>
        </w:rPr>
        <w:t>f</w:t>
      </w:r>
      <w:r>
        <w:rPr>
          <w:rFonts w:ascii="Calibri" w:eastAsia="Calibri" w:hAnsi="Calibri" w:cs="Calibri"/>
          <w:spacing w:val="1"/>
          <w:sz w:val="17"/>
          <w:szCs w:val="17"/>
        </w:rPr>
        <w:t>t</w:t>
      </w:r>
      <w:r>
        <w:rPr>
          <w:rFonts w:ascii="Calibri" w:eastAsia="Calibri" w:hAnsi="Calibri" w:cs="Calibri"/>
          <w:sz w:val="17"/>
          <w:szCs w:val="17"/>
        </w:rPr>
        <w:t>er</w:t>
      </w:r>
      <w:r>
        <w:rPr>
          <w:rFonts w:ascii="Calibri" w:eastAsia="Calibri" w:hAnsi="Calibri" w:cs="Calibri"/>
          <w:spacing w:val="10"/>
          <w:sz w:val="17"/>
          <w:szCs w:val="17"/>
        </w:rPr>
        <w:t xml:space="preserve"> </w:t>
      </w:r>
      <w:r>
        <w:rPr>
          <w:rFonts w:ascii="Calibri" w:eastAsia="Calibri" w:hAnsi="Calibri" w:cs="Calibri"/>
          <w:sz w:val="17"/>
          <w:szCs w:val="17"/>
        </w:rPr>
        <w:t>a</w:t>
      </w:r>
      <w:r>
        <w:rPr>
          <w:rFonts w:ascii="Calibri" w:eastAsia="Calibri" w:hAnsi="Calibri" w:cs="Calibri"/>
          <w:spacing w:val="5"/>
          <w:sz w:val="17"/>
          <w:szCs w:val="17"/>
        </w:rPr>
        <w:t xml:space="preserve"> </w:t>
      </w:r>
      <w:r>
        <w:rPr>
          <w:rFonts w:ascii="Calibri" w:eastAsia="Calibri" w:hAnsi="Calibri" w:cs="Calibri"/>
          <w:sz w:val="17"/>
          <w:szCs w:val="17"/>
        </w:rPr>
        <w:t>c</w:t>
      </w:r>
      <w:r>
        <w:rPr>
          <w:rFonts w:ascii="Calibri" w:eastAsia="Calibri" w:hAnsi="Calibri" w:cs="Calibri"/>
          <w:spacing w:val="-1"/>
          <w:sz w:val="17"/>
          <w:szCs w:val="17"/>
        </w:rPr>
        <w:t>o</w:t>
      </w:r>
      <w:r>
        <w:rPr>
          <w:rFonts w:ascii="Calibri" w:eastAsia="Calibri" w:hAnsi="Calibri" w:cs="Calibri"/>
          <w:sz w:val="17"/>
          <w:szCs w:val="17"/>
        </w:rPr>
        <w:t>n</w:t>
      </w:r>
      <w:r>
        <w:rPr>
          <w:rFonts w:ascii="Calibri" w:eastAsia="Calibri" w:hAnsi="Calibri" w:cs="Calibri"/>
          <w:spacing w:val="1"/>
          <w:sz w:val="17"/>
          <w:szCs w:val="17"/>
        </w:rPr>
        <w:t>s</w:t>
      </w:r>
      <w:r>
        <w:rPr>
          <w:rFonts w:ascii="Calibri" w:eastAsia="Calibri" w:hAnsi="Calibri" w:cs="Calibri"/>
          <w:spacing w:val="-1"/>
          <w:sz w:val="17"/>
          <w:szCs w:val="17"/>
        </w:rPr>
        <w:t>ide</w:t>
      </w:r>
      <w:r>
        <w:rPr>
          <w:rFonts w:ascii="Calibri" w:eastAsia="Calibri" w:hAnsi="Calibri" w:cs="Calibri"/>
          <w:spacing w:val="1"/>
          <w:sz w:val="17"/>
          <w:szCs w:val="17"/>
        </w:rPr>
        <w:t>r</w:t>
      </w:r>
      <w:r>
        <w:rPr>
          <w:rFonts w:ascii="Calibri" w:eastAsia="Calibri" w:hAnsi="Calibri" w:cs="Calibri"/>
          <w:sz w:val="17"/>
          <w:szCs w:val="17"/>
        </w:rPr>
        <w:t>ab</w:t>
      </w:r>
      <w:r>
        <w:rPr>
          <w:rFonts w:ascii="Calibri" w:eastAsia="Calibri" w:hAnsi="Calibri" w:cs="Calibri"/>
          <w:spacing w:val="-1"/>
          <w:sz w:val="17"/>
          <w:szCs w:val="17"/>
        </w:rPr>
        <w:t>l</w:t>
      </w:r>
      <w:r>
        <w:rPr>
          <w:rFonts w:ascii="Calibri" w:eastAsia="Calibri" w:hAnsi="Calibri" w:cs="Calibri"/>
          <w:sz w:val="17"/>
          <w:szCs w:val="17"/>
        </w:rPr>
        <w:t>e</w:t>
      </w:r>
      <w:r>
        <w:rPr>
          <w:rFonts w:ascii="Calibri" w:eastAsia="Calibri" w:hAnsi="Calibri" w:cs="Calibri"/>
          <w:spacing w:val="28"/>
          <w:sz w:val="17"/>
          <w:szCs w:val="17"/>
        </w:rPr>
        <w:t xml:space="preserve"> </w:t>
      </w:r>
      <w:r>
        <w:rPr>
          <w:rFonts w:ascii="Calibri" w:eastAsia="Calibri" w:hAnsi="Calibri" w:cs="Calibri"/>
          <w:spacing w:val="1"/>
          <w:sz w:val="17"/>
          <w:szCs w:val="17"/>
        </w:rPr>
        <w:t>t</w:t>
      </w:r>
      <w:r>
        <w:rPr>
          <w:rFonts w:ascii="Calibri" w:eastAsia="Calibri" w:hAnsi="Calibri" w:cs="Calibri"/>
          <w:spacing w:val="-1"/>
          <w:sz w:val="17"/>
          <w:szCs w:val="17"/>
        </w:rPr>
        <w:t>i</w:t>
      </w:r>
      <w:r>
        <w:rPr>
          <w:rFonts w:ascii="Calibri" w:eastAsia="Calibri" w:hAnsi="Calibri" w:cs="Calibri"/>
          <w:spacing w:val="1"/>
          <w:sz w:val="17"/>
          <w:szCs w:val="17"/>
        </w:rPr>
        <w:t>m</w:t>
      </w:r>
      <w:r>
        <w:rPr>
          <w:rFonts w:ascii="Calibri" w:eastAsia="Calibri" w:hAnsi="Calibri" w:cs="Calibri"/>
          <w:sz w:val="17"/>
          <w:szCs w:val="17"/>
        </w:rPr>
        <w:t>e</w:t>
      </w:r>
      <w:r>
        <w:rPr>
          <w:rFonts w:ascii="Calibri" w:eastAsia="Calibri" w:hAnsi="Calibri" w:cs="Calibri"/>
          <w:spacing w:val="7"/>
          <w:sz w:val="17"/>
          <w:szCs w:val="17"/>
        </w:rPr>
        <w:t xml:space="preserve"> </w:t>
      </w:r>
      <w:r>
        <w:rPr>
          <w:rFonts w:ascii="Calibri" w:eastAsia="Calibri" w:hAnsi="Calibri" w:cs="Calibri"/>
          <w:spacing w:val="-1"/>
          <w:sz w:val="17"/>
          <w:szCs w:val="17"/>
        </w:rPr>
        <w:t>f</w:t>
      </w:r>
      <w:r>
        <w:rPr>
          <w:rFonts w:ascii="Calibri" w:eastAsia="Calibri" w:hAnsi="Calibri" w:cs="Calibri"/>
          <w:spacing w:val="1"/>
          <w:sz w:val="17"/>
          <w:szCs w:val="17"/>
        </w:rPr>
        <w:t>r</w:t>
      </w:r>
      <w:r>
        <w:rPr>
          <w:rFonts w:ascii="Calibri" w:eastAsia="Calibri" w:hAnsi="Calibri" w:cs="Calibri"/>
          <w:spacing w:val="-1"/>
          <w:sz w:val="17"/>
          <w:szCs w:val="17"/>
        </w:rPr>
        <w:t>o</w:t>
      </w:r>
      <w:r>
        <w:rPr>
          <w:rFonts w:ascii="Calibri" w:eastAsia="Calibri" w:hAnsi="Calibri" w:cs="Calibri"/>
          <w:sz w:val="17"/>
          <w:szCs w:val="17"/>
        </w:rPr>
        <w:t>m</w:t>
      </w:r>
      <w:r>
        <w:rPr>
          <w:rFonts w:ascii="Calibri" w:eastAsia="Calibri" w:hAnsi="Calibri" w:cs="Calibri"/>
          <w:spacing w:val="13"/>
          <w:sz w:val="17"/>
          <w:szCs w:val="17"/>
        </w:rPr>
        <w:t xml:space="preserve"> </w:t>
      </w:r>
      <w:r>
        <w:rPr>
          <w:rFonts w:ascii="Calibri" w:eastAsia="Calibri" w:hAnsi="Calibri" w:cs="Calibri"/>
          <w:spacing w:val="1"/>
          <w:sz w:val="17"/>
          <w:szCs w:val="17"/>
        </w:rPr>
        <w:t>t</w:t>
      </w:r>
      <w:r>
        <w:rPr>
          <w:rFonts w:ascii="Calibri" w:eastAsia="Calibri" w:hAnsi="Calibri" w:cs="Calibri"/>
          <w:sz w:val="17"/>
          <w:szCs w:val="17"/>
        </w:rPr>
        <w:t>he</w:t>
      </w:r>
      <w:r>
        <w:rPr>
          <w:rFonts w:ascii="Calibri" w:eastAsia="Calibri" w:hAnsi="Calibri" w:cs="Calibri"/>
          <w:spacing w:val="7"/>
          <w:sz w:val="17"/>
          <w:szCs w:val="17"/>
        </w:rPr>
        <w:t xml:space="preserve"> </w:t>
      </w:r>
      <w:r>
        <w:rPr>
          <w:rFonts w:ascii="Calibri" w:eastAsia="Calibri" w:hAnsi="Calibri" w:cs="Calibri"/>
          <w:sz w:val="17"/>
          <w:szCs w:val="17"/>
        </w:rPr>
        <w:t>b</w:t>
      </w:r>
      <w:r>
        <w:rPr>
          <w:rFonts w:ascii="Calibri" w:eastAsia="Calibri" w:hAnsi="Calibri" w:cs="Calibri"/>
          <w:spacing w:val="-1"/>
          <w:sz w:val="17"/>
          <w:szCs w:val="17"/>
        </w:rPr>
        <w:t>i</w:t>
      </w:r>
      <w:r>
        <w:rPr>
          <w:rFonts w:ascii="Calibri" w:eastAsia="Calibri" w:hAnsi="Calibri" w:cs="Calibri"/>
          <w:sz w:val="17"/>
          <w:szCs w:val="17"/>
        </w:rPr>
        <w:t>d</w:t>
      </w:r>
      <w:r>
        <w:rPr>
          <w:rFonts w:ascii="Calibri" w:eastAsia="Calibri" w:hAnsi="Calibri" w:cs="Calibri"/>
          <w:spacing w:val="7"/>
          <w:sz w:val="17"/>
          <w:szCs w:val="17"/>
        </w:rPr>
        <w:t xml:space="preserve"> </w:t>
      </w:r>
      <w:r>
        <w:rPr>
          <w:rFonts w:ascii="Calibri" w:eastAsia="Calibri" w:hAnsi="Calibri" w:cs="Calibri"/>
          <w:sz w:val="17"/>
          <w:szCs w:val="17"/>
        </w:rPr>
        <w:t>c</w:t>
      </w:r>
      <w:r>
        <w:rPr>
          <w:rFonts w:ascii="Calibri" w:eastAsia="Calibri" w:hAnsi="Calibri" w:cs="Calibri"/>
          <w:spacing w:val="2"/>
          <w:sz w:val="17"/>
          <w:szCs w:val="17"/>
        </w:rPr>
        <w:t>l</w:t>
      </w:r>
      <w:r>
        <w:rPr>
          <w:rFonts w:ascii="Calibri" w:eastAsia="Calibri" w:hAnsi="Calibri" w:cs="Calibri"/>
          <w:spacing w:val="-1"/>
          <w:sz w:val="17"/>
          <w:szCs w:val="17"/>
        </w:rPr>
        <w:t>o</w:t>
      </w:r>
      <w:r>
        <w:rPr>
          <w:rFonts w:ascii="Calibri" w:eastAsia="Calibri" w:hAnsi="Calibri" w:cs="Calibri"/>
          <w:spacing w:val="1"/>
          <w:sz w:val="17"/>
          <w:szCs w:val="17"/>
        </w:rPr>
        <w:t>s</w:t>
      </w:r>
      <w:r>
        <w:rPr>
          <w:rFonts w:ascii="Calibri" w:eastAsia="Calibri" w:hAnsi="Calibri" w:cs="Calibri"/>
          <w:spacing w:val="2"/>
          <w:sz w:val="17"/>
          <w:szCs w:val="17"/>
        </w:rPr>
        <w:t>i</w:t>
      </w:r>
      <w:r>
        <w:rPr>
          <w:rFonts w:ascii="Calibri" w:eastAsia="Calibri" w:hAnsi="Calibri" w:cs="Calibri"/>
          <w:spacing w:val="-1"/>
          <w:sz w:val="17"/>
          <w:szCs w:val="17"/>
        </w:rPr>
        <w:t>n</w:t>
      </w:r>
      <w:r>
        <w:rPr>
          <w:rFonts w:ascii="Calibri" w:eastAsia="Calibri" w:hAnsi="Calibri" w:cs="Calibri"/>
          <w:sz w:val="17"/>
          <w:szCs w:val="17"/>
        </w:rPr>
        <w:t>g</w:t>
      </w:r>
      <w:r>
        <w:rPr>
          <w:rFonts w:ascii="Calibri" w:eastAsia="Calibri" w:hAnsi="Calibri" w:cs="Calibri"/>
          <w:spacing w:val="14"/>
          <w:sz w:val="17"/>
          <w:szCs w:val="17"/>
        </w:rPr>
        <w:t xml:space="preserve"> </w:t>
      </w:r>
      <w:r>
        <w:rPr>
          <w:rFonts w:ascii="Calibri" w:eastAsia="Calibri" w:hAnsi="Calibri" w:cs="Calibri"/>
          <w:spacing w:val="-1"/>
          <w:w w:val="102"/>
          <w:sz w:val="17"/>
          <w:szCs w:val="17"/>
        </w:rPr>
        <w:t>d</w:t>
      </w:r>
      <w:r>
        <w:rPr>
          <w:rFonts w:ascii="Calibri" w:eastAsia="Calibri" w:hAnsi="Calibri" w:cs="Calibri"/>
          <w:w w:val="102"/>
          <w:sz w:val="17"/>
          <w:szCs w:val="17"/>
        </w:rPr>
        <w:t>a</w:t>
      </w:r>
      <w:r>
        <w:rPr>
          <w:rFonts w:ascii="Calibri" w:eastAsia="Calibri" w:hAnsi="Calibri" w:cs="Calibri"/>
          <w:spacing w:val="-1"/>
          <w:w w:val="102"/>
          <w:sz w:val="17"/>
          <w:szCs w:val="17"/>
        </w:rPr>
        <w:t>t</w:t>
      </w:r>
      <w:r>
        <w:rPr>
          <w:rFonts w:ascii="Calibri" w:eastAsia="Calibri" w:hAnsi="Calibri" w:cs="Calibri"/>
          <w:w w:val="102"/>
          <w:sz w:val="17"/>
          <w:szCs w:val="17"/>
        </w:rPr>
        <w:t>e.</w:t>
      </w:r>
    </w:p>
    <w:p w14:paraId="6B5CD57E" w14:textId="77777777" w:rsidR="00F30FA2" w:rsidRDefault="00F30FA2" w:rsidP="00B60896">
      <w:pPr>
        <w:spacing w:before="9" w:line="100" w:lineRule="exact"/>
        <w:rPr>
          <w:sz w:val="10"/>
          <w:szCs w:val="10"/>
        </w:rPr>
      </w:pPr>
    </w:p>
    <w:p w14:paraId="6377448C" w14:textId="77777777" w:rsidR="00F30FA2" w:rsidRDefault="00602463" w:rsidP="00B60896">
      <w:pPr>
        <w:rPr>
          <w:rFonts w:ascii="Calibri" w:eastAsia="Calibri" w:hAnsi="Calibri" w:cs="Calibri"/>
          <w:sz w:val="17"/>
          <w:szCs w:val="17"/>
        </w:rPr>
      </w:pPr>
      <w:r>
        <w:rPr>
          <w:rFonts w:ascii="Calibri" w:eastAsia="Calibri" w:hAnsi="Calibri" w:cs="Calibri"/>
          <w:sz w:val="17"/>
          <w:szCs w:val="17"/>
        </w:rPr>
        <w:t>2.</w:t>
      </w:r>
      <w:r>
        <w:rPr>
          <w:rFonts w:ascii="Calibri" w:eastAsia="Calibri" w:hAnsi="Calibri" w:cs="Calibri"/>
          <w:spacing w:val="5"/>
          <w:sz w:val="17"/>
          <w:szCs w:val="17"/>
        </w:rPr>
        <w:t xml:space="preserve"> </w:t>
      </w:r>
      <w:r>
        <w:rPr>
          <w:rFonts w:ascii="Calibri" w:eastAsia="Calibri" w:hAnsi="Calibri" w:cs="Calibri"/>
          <w:sz w:val="17"/>
          <w:szCs w:val="17"/>
        </w:rPr>
        <w:t>Any</w:t>
      </w:r>
      <w:r>
        <w:rPr>
          <w:rFonts w:ascii="Calibri" w:eastAsia="Calibri" w:hAnsi="Calibri" w:cs="Calibri"/>
          <w:spacing w:val="10"/>
          <w:sz w:val="17"/>
          <w:szCs w:val="17"/>
        </w:rPr>
        <w:t xml:space="preserve"> </w:t>
      </w:r>
      <w:r>
        <w:rPr>
          <w:rFonts w:ascii="Calibri" w:eastAsia="Calibri" w:hAnsi="Calibri" w:cs="Calibri"/>
          <w:sz w:val="17"/>
          <w:szCs w:val="17"/>
        </w:rPr>
        <w:t>c</w:t>
      </w:r>
      <w:r>
        <w:rPr>
          <w:rFonts w:ascii="Calibri" w:eastAsia="Calibri" w:hAnsi="Calibri" w:cs="Calibri"/>
          <w:spacing w:val="-1"/>
          <w:sz w:val="17"/>
          <w:szCs w:val="17"/>
        </w:rPr>
        <w:t>l</w:t>
      </w:r>
      <w:r>
        <w:rPr>
          <w:rFonts w:ascii="Calibri" w:eastAsia="Calibri" w:hAnsi="Calibri" w:cs="Calibri"/>
          <w:sz w:val="17"/>
          <w:szCs w:val="17"/>
        </w:rPr>
        <w:t>a</w:t>
      </w:r>
      <w:r>
        <w:rPr>
          <w:rFonts w:ascii="Calibri" w:eastAsia="Calibri" w:hAnsi="Calibri" w:cs="Calibri"/>
          <w:spacing w:val="1"/>
          <w:sz w:val="17"/>
          <w:szCs w:val="17"/>
        </w:rPr>
        <w:t>r</w:t>
      </w:r>
      <w:r>
        <w:rPr>
          <w:rFonts w:ascii="Calibri" w:eastAsia="Calibri" w:hAnsi="Calibri" w:cs="Calibri"/>
          <w:spacing w:val="-1"/>
          <w:sz w:val="17"/>
          <w:szCs w:val="17"/>
        </w:rPr>
        <w:t>i</w:t>
      </w:r>
      <w:r>
        <w:rPr>
          <w:rFonts w:ascii="Calibri" w:eastAsia="Calibri" w:hAnsi="Calibri" w:cs="Calibri"/>
          <w:spacing w:val="1"/>
          <w:sz w:val="17"/>
          <w:szCs w:val="17"/>
        </w:rPr>
        <w:t>f</w:t>
      </w:r>
      <w:r>
        <w:rPr>
          <w:rFonts w:ascii="Calibri" w:eastAsia="Calibri" w:hAnsi="Calibri" w:cs="Calibri"/>
          <w:spacing w:val="-1"/>
          <w:sz w:val="17"/>
          <w:szCs w:val="17"/>
        </w:rPr>
        <w:t>i</w:t>
      </w:r>
      <w:r>
        <w:rPr>
          <w:rFonts w:ascii="Calibri" w:eastAsia="Calibri" w:hAnsi="Calibri" w:cs="Calibri"/>
          <w:sz w:val="17"/>
          <w:szCs w:val="17"/>
        </w:rPr>
        <w:t>ca</w:t>
      </w:r>
      <w:r>
        <w:rPr>
          <w:rFonts w:ascii="Calibri" w:eastAsia="Calibri" w:hAnsi="Calibri" w:cs="Calibri"/>
          <w:spacing w:val="1"/>
          <w:sz w:val="17"/>
          <w:szCs w:val="17"/>
        </w:rPr>
        <w:t>t</w:t>
      </w:r>
      <w:r>
        <w:rPr>
          <w:rFonts w:ascii="Calibri" w:eastAsia="Calibri" w:hAnsi="Calibri" w:cs="Calibri"/>
          <w:spacing w:val="-1"/>
          <w:sz w:val="17"/>
          <w:szCs w:val="17"/>
        </w:rPr>
        <w:t>i</w:t>
      </w:r>
      <w:r>
        <w:rPr>
          <w:rFonts w:ascii="Calibri" w:eastAsia="Calibri" w:hAnsi="Calibri" w:cs="Calibri"/>
          <w:spacing w:val="2"/>
          <w:sz w:val="17"/>
          <w:szCs w:val="17"/>
        </w:rPr>
        <w:t>o</w:t>
      </w:r>
      <w:r>
        <w:rPr>
          <w:rFonts w:ascii="Calibri" w:eastAsia="Calibri" w:hAnsi="Calibri" w:cs="Calibri"/>
          <w:sz w:val="17"/>
          <w:szCs w:val="17"/>
        </w:rPr>
        <w:t>ns</w:t>
      </w:r>
      <w:r>
        <w:rPr>
          <w:rFonts w:ascii="Calibri" w:eastAsia="Calibri" w:hAnsi="Calibri" w:cs="Calibri"/>
          <w:spacing w:val="27"/>
          <w:sz w:val="17"/>
          <w:szCs w:val="17"/>
        </w:rPr>
        <w:t xml:space="preserve"> </w:t>
      </w:r>
      <w:r>
        <w:rPr>
          <w:rFonts w:ascii="Calibri" w:eastAsia="Calibri" w:hAnsi="Calibri" w:cs="Calibri"/>
          <w:spacing w:val="1"/>
          <w:sz w:val="17"/>
          <w:szCs w:val="17"/>
        </w:rPr>
        <w:t>r</w:t>
      </w:r>
      <w:r>
        <w:rPr>
          <w:rFonts w:ascii="Calibri" w:eastAsia="Calibri" w:hAnsi="Calibri" w:cs="Calibri"/>
          <w:spacing w:val="-1"/>
          <w:sz w:val="17"/>
          <w:szCs w:val="17"/>
        </w:rPr>
        <w:t>eq</w:t>
      </w:r>
      <w:r>
        <w:rPr>
          <w:rFonts w:ascii="Calibri" w:eastAsia="Calibri" w:hAnsi="Calibri" w:cs="Calibri"/>
          <w:sz w:val="17"/>
          <w:szCs w:val="17"/>
        </w:rPr>
        <w:t>u</w:t>
      </w:r>
      <w:r>
        <w:rPr>
          <w:rFonts w:ascii="Calibri" w:eastAsia="Calibri" w:hAnsi="Calibri" w:cs="Calibri"/>
          <w:spacing w:val="-3"/>
          <w:sz w:val="17"/>
          <w:szCs w:val="17"/>
        </w:rPr>
        <w:t>i</w:t>
      </w:r>
      <w:r>
        <w:rPr>
          <w:rFonts w:ascii="Calibri" w:eastAsia="Calibri" w:hAnsi="Calibri" w:cs="Calibri"/>
          <w:spacing w:val="1"/>
          <w:sz w:val="17"/>
          <w:szCs w:val="17"/>
        </w:rPr>
        <w:t>r</w:t>
      </w:r>
      <w:r>
        <w:rPr>
          <w:rFonts w:ascii="Calibri" w:eastAsia="Calibri" w:hAnsi="Calibri" w:cs="Calibri"/>
          <w:sz w:val="17"/>
          <w:szCs w:val="17"/>
        </w:rPr>
        <w:t>ed</w:t>
      </w:r>
      <w:r>
        <w:rPr>
          <w:rFonts w:ascii="Calibri" w:eastAsia="Calibri" w:hAnsi="Calibri" w:cs="Calibri"/>
          <w:spacing w:val="19"/>
          <w:sz w:val="17"/>
          <w:szCs w:val="17"/>
        </w:rPr>
        <w:t xml:space="preserve"> </w:t>
      </w:r>
      <w:r>
        <w:rPr>
          <w:rFonts w:ascii="Calibri" w:eastAsia="Calibri" w:hAnsi="Calibri" w:cs="Calibri"/>
          <w:sz w:val="17"/>
          <w:szCs w:val="17"/>
        </w:rPr>
        <w:t>c</w:t>
      </w:r>
      <w:r>
        <w:rPr>
          <w:rFonts w:ascii="Calibri" w:eastAsia="Calibri" w:hAnsi="Calibri" w:cs="Calibri"/>
          <w:spacing w:val="-1"/>
          <w:sz w:val="17"/>
          <w:szCs w:val="17"/>
        </w:rPr>
        <w:t>o</w:t>
      </w:r>
      <w:r>
        <w:rPr>
          <w:rFonts w:ascii="Calibri" w:eastAsia="Calibri" w:hAnsi="Calibri" w:cs="Calibri"/>
          <w:sz w:val="17"/>
          <w:szCs w:val="17"/>
        </w:rPr>
        <w:t>nce</w:t>
      </w:r>
      <w:r>
        <w:rPr>
          <w:rFonts w:ascii="Calibri" w:eastAsia="Calibri" w:hAnsi="Calibri" w:cs="Calibri"/>
          <w:spacing w:val="1"/>
          <w:sz w:val="17"/>
          <w:szCs w:val="17"/>
        </w:rPr>
        <w:t>r</w:t>
      </w:r>
      <w:r>
        <w:rPr>
          <w:rFonts w:ascii="Calibri" w:eastAsia="Calibri" w:hAnsi="Calibri" w:cs="Calibri"/>
          <w:sz w:val="17"/>
          <w:szCs w:val="17"/>
        </w:rPr>
        <w:t>n</w:t>
      </w:r>
      <w:r>
        <w:rPr>
          <w:rFonts w:ascii="Calibri" w:eastAsia="Calibri" w:hAnsi="Calibri" w:cs="Calibri"/>
          <w:spacing w:val="-1"/>
          <w:sz w:val="17"/>
          <w:szCs w:val="17"/>
        </w:rPr>
        <w:t>in</w:t>
      </w:r>
      <w:r>
        <w:rPr>
          <w:rFonts w:ascii="Calibri" w:eastAsia="Calibri" w:hAnsi="Calibri" w:cs="Calibri"/>
          <w:sz w:val="17"/>
          <w:szCs w:val="17"/>
        </w:rPr>
        <w:t>g</w:t>
      </w:r>
      <w:r>
        <w:rPr>
          <w:rFonts w:ascii="Calibri" w:eastAsia="Calibri" w:hAnsi="Calibri" w:cs="Calibri"/>
          <w:spacing w:val="23"/>
          <w:sz w:val="17"/>
          <w:szCs w:val="17"/>
        </w:rPr>
        <w:t xml:space="preserve"> </w:t>
      </w:r>
      <w:r>
        <w:rPr>
          <w:rFonts w:ascii="Calibri" w:eastAsia="Calibri" w:hAnsi="Calibri" w:cs="Calibri"/>
          <w:spacing w:val="1"/>
          <w:sz w:val="17"/>
          <w:szCs w:val="17"/>
        </w:rPr>
        <w:t>t</w:t>
      </w:r>
      <w:r>
        <w:rPr>
          <w:rFonts w:ascii="Calibri" w:eastAsia="Calibri" w:hAnsi="Calibri" w:cs="Calibri"/>
          <w:sz w:val="17"/>
          <w:szCs w:val="17"/>
        </w:rPr>
        <w:t>he</w:t>
      </w:r>
      <w:r>
        <w:rPr>
          <w:rFonts w:ascii="Calibri" w:eastAsia="Calibri" w:hAnsi="Calibri" w:cs="Calibri"/>
          <w:spacing w:val="7"/>
          <w:sz w:val="17"/>
          <w:szCs w:val="17"/>
        </w:rPr>
        <w:t xml:space="preserve"> </w:t>
      </w:r>
      <w:r>
        <w:rPr>
          <w:rFonts w:ascii="Calibri" w:eastAsia="Calibri" w:hAnsi="Calibri" w:cs="Calibri"/>
          <w:spacing w:val="1"/>
          <w:sz w:val="17"/>
          <w:szCs w:val="17"/>
        </w:rPr>
        <w:t>t</w:t>
      </w:r>
      <w:r>
        <w:rPr>
          <w:rFonts w:ascii="Calibri" w:eastAsia="Calibri" w:hAnsi="Calibri" w:cs="Calibri"/>
          <w:sz w:val="17"/>
          <w:szCs w:val="17"/>
        </w:rPr>
        <w:t>ab</w:t>
      </w:r>
      <w:r>
        <w:rPr>
          <w:rFonts w:ascii="Calibri" w:eastAsia="Calibri" w:hAnsi="Calibri" w:cs="Calibri"/>
          <w:spacing w:val="-1"/>
          <w:sz w:val="17"/>
          <w:szCs w:val="17"/>
        </w:rPr>
        <w:t>l</w:t>
      </w:r>
      <w:r>
        <w:rPr>
          <w:rFonts w:ascii="Calibri" w:eastAsia="Calibri" w:hAnsi="Calibri" w:cs="Calibri"/>
          <w:sz w:val="17"/>
          <w:szCs w:val="17"/>
        </w:rPr>
        <w:t>e</w:t>
      </w:r>
      <w:r>
        <w:rPr>
          <w:rFonts w:ascii="Calibri" w:eastAsia="Calibri" w:hAnsi="Calibri" w:cs="Calibri"/>
          <w:spacing w:val="11"/>
          <w:sz w:val="17"/>
          <w:szCs w:val="17"/>
        </w:rPr>
        <w:t xml:space="preserve"> </w:t>
      </w:r>
      <w:r>
        <w:rPr>
          <w:rFonts w:ascii="Calibri" w:eastAsia="Calibri" w:hAnsi="Calibri" w:cs="Calibri"/>
          <w:spacing w:val="-1"/>
          <w:sz w:val="17"/>
          <w:szCs w:val="17"/>
        </w:rPr>
        <w:t>o</w:t>
      </w:r>
      <w:r>
        <w:rPr>
          <w:rFonts w:ascii="Calibri" w:eastAsia="Calibri" w:hAnsi="Calibri" w:cs="Calibri"/>
          <w:sz w:val="17"/>
          <w:szCs w:val="17"/>
        </w:rPr>
        <w:t>f</w:t>
      </w:r>
      <w:r>
        <w:rPr>
          <w:rFonts w:ascii="Calibri" w:eastAsia="Calibri" w:hAnsi="Calibri" w:cs="Calibri"/>
          <w:spacing w:val="6"/>
          <w:sz w:val="17"/>
          <w:szCs w:val="17"/>
        </w:rPr>
        <w:t xml:space="preserve"> </w:t>
      </w:r>
      <w:r>
        <w:rPr>
          <w:rFonts w:ascii="Calibri" w:eastAsia="Calibri" w:hAnsi="Calibri" w:cs="Calibri"/>
          <w:spacing w:val="1"/>
          <w:sz w:val="17"/>
          <w:szCs w:val="17"/>
        </w:rPr>
        <w:t>t</w:t>
      </w:r>
      <w:r>
        <w:rPr>
          <w:rFonts w:ascii="Calibri" w:eastAsia="Calibri" w:hAnsi="Calibri" w:cs="Calibri"/>
          <w:sz w:val="17"/>
          <w:szCs w:val="17"/>
        </w:rPr>
        <w:t>he</w:t>
      </w:r>
      <w:r>
        <w:rPr>
          <w:rFonts w:ascii="Calibri" w:eastAsia="Calibri" w:hAnsi="Calibri" w:cs="Calibri"/>
          <w:spacing w:val="7"/>
          <w:sz w:val="17"/>
          <w:szCs w:val="17"/>
        </w:rPr>
        <w:t xml:space="preserve"> </w:t>
      </w:r>
      <w:r>
        <w:rPr>
          <w:rFonts w:ascii="Calibri" w:eastAsia="Calibri" w:hAnsi="Calibri" w:cs="Calibri"/>
          <w:spacing w:val="1"/>
          <w:sz w:val="17"/>
          <w:szCs w:val="17"/>
        </w:rPr>
        <w:t>t</w:t>
      </w:r>
      <w:r>
        <w:rPr>
          <w:rFonts w:ascii="Calibri" w:eastAsia="Calibri" w:hAnsi="Calibri" w:cs="Calibri"/>
          <w:spacing w:val="-3"/>
          <w:sz w:val="17"/>
          <w:szCs w:val="17"/>
        </w:rPr>
        <w:t>e</w:t>
      </w:r>
      <w:r>
        <w:rPr>
          <w:rFonts w:ascii="Calibri" w:eastAsia="Calibri" w:hAnsi="Calibri" w:cs="Calibri"/>
          <w:spacing w:val="1"/>
          <w:sz w:val="17"/>
          <w:szCs w:val="17"/>
        </w:rPr>
        <w:t>r</w:t>
      </w:r>
      <w:r>
        <w:rPr>
          <w:rFonts w:ascii="Calibri" w:eastAsia="Calibri" w:hAnsi="Calibri" w:cs="Calibri"/>
          <w:spacing w:val="-1"/>
          <w:sz w:val="17"/>
          <w:szCs w:val="17"/>
        </w:rPr>
        <w:t>m</w:t>
      </w:r>
      <w:r>
        <w:rPr>
          <w:rFonts w:ascii="Calibri" w:eastAsia="Calibri" w:hAnsi="Calibri" w:cs="Calibri"/>
          <w:sz w:val="17"/>
          <w:szCs w:val="17"/>
        </w:rPr>
        <w:t>s</w:t>
      </w:r>
      <w:r>
        <w:rPr>
          <w:rFonts w:ascii="Calibri" w:eastAsia="Calibri" w:hAnsi="Calibri" w:cs="Calibri"/>
          <w:spacing w:val="15"/>
          <w:sz w:val="17"/>
          <w:szCs w:val="17"/>
        </w:rPr>
        <w:t xml:space="preserve"> </w:t>
      </w:r>
      <w:r>
        <w:rPr>
          <w:rFonts w:ascii="Calibri" w:eastAsia="Calibri" w:hAnsi="Calibri" w:cs="Calibri"/>
          <w:sz w:val="17"/>
          <w:szCs w:val="17"/>
        </w:rPr>
        <w:t>and</w:t>
      </w:r>
      <w:r>
        <w:rPr>
          <w:rFonts w:ascii="Calibri" w:eastAsia="Calibri" w:hAnsi="Calibri" w:cs="Calibri"/>
          <w:spacing w:val="7"/>
          <w:sz w:val="17"/>
          <w:szCs w:val="17"/>
        </w:rPr>
        <w:t xml:space="preserve"> </w:t>
      </w:r>
      <w:r>
        <w:rPr>
          <w:rFonts w:ascii="Calibri" w:eastAsia="Calibri" w:hAnsi="Calibri" w:cs="Calibri"/>
          <w:sz w:val="17"/>
          <w:szCs w:val="17"/>
        </w:rPr>
        <w:t>c</w:t>
      </w:r>
      <w:r>
        <w:rPr>
          <w:rFonts w:ascii="Calibri" w:eastAsia="Calibri" w:hAnsi="Calibri" w:cs="Calibri"/>
          <w:spacing w:val="-1"/>
          <w:sz w:val="17"/>
          <w:szCs w:val="17"/>
        </w:rPr>
        <w:t>on</w:t>
      </w:r>
      <w:r>
        <w:rPr>
          <w:rFonts w:ascii="Calibri" w:eastAsia="Calibri" w:hAnsi="Calibri" w:cs="Calibri"/>
          <w:sz w:val="17"/>
          <w:szCs w:val="17"/>
        </w:rPr>
        <w:t>d</w:t>
      </w:r>
      <w:r>
        <w:rPr>
          <w:rFonts w:ascii="Calibri" w:eastAsia="Calibri" w:hAnsi="Calibri" w:cs="Calibri"/>
          <w:spacing w:val="-1"/>
          <w:sz w:val="17"/>
          <w:szCs w:val="17"/>
        </w:rPr>
        <w:t>i</w:t>
      </w:r>
      <w:r>
        <w:rPr>
          <w:rFonts w:ascii="Calibri" w:eastAsia="Calibri" w:hAnsi="Calibri" w:cs="Calibri"/>
          <w:spacing w:val="1"/>
          <w:sz w:val="17"/>
          <w:szCs w:val="17"/>
        </w:rPr>
        <w:t>t</w:t>
      </w:r>
      <w:r>
        <w:rPr>
          <w:rFonts w:ascii="Calibri" w:eastAsia="Calibri" w:hAnsi="Calibri" w:cs="Calibri"/>
          <w:sz w:val="17"/>
          <w:szCs w:val="17"/>
        </w:rPr>
        <w:t>i</w:t>
      </w:r>
      <w:r>
        <w:rPr>
          <w:rFonts w:ascii="Calibri" w:eastAsia="Calibri" w:hAnsi="Calibri" w:cs="Calibri"/>
          <w:spacing w:val="2"/>
          <w:sz w:val="17"/>
          <w:szCs w:val="17"/>
        </w:rPr>
        <w:t>o</w:t>
      </w:r>
      <w:r>
        <w:rPr>
          <w:rFonts w:ascii="Calibri" w:eastAsia="Calibri" w:hAnsi="Calibri" w:cs="Calibri"/>
          <w:sz w:val="17"/>
          <w:szCs w:val="17"/>
        </w:rPr>
        <w:t>ns</w:t>
      </w:r>
      <w:r>
        <w:rPr>
          <w:rFonts w:ascii="Calibri" w:eastAsia="Calibri" w:hAnsi="Calibri" w:cs="Calibri"/>
          <w:spacing w:val="24"/>
          <w:sz w:val="17"/>
          <w:szCs w:val="17"/>
        </w:rPr>
        <w:t xml:space="preserve"> </w:t>
      </w:r>
      <w:r>
        <w:rPr>
          <w:rFonts w:ascii="Calibri" w:eastAsia="Calibri" w:hAnsi="Calibri" w:cs="Calibri"/>
          <w:spacing w:val="1"/>
          <w:sz w:val="17"/>
          <w:szCs w:val="17"/>
        </w:rPr>
        <w:t>st</w:t>
      </w:r>
      <w:r>
        <w:rPr>
          <w:rFonts w:ascii="Calibri" w:eastAsia="Calibri" w:hAnsi="Calibri" w:cs="Calibri"/>
          <w:sz w:val="17"/>
          <w:szCs w:val="17"/>
        </w:rPr>
        <w:t>a</w:t>
      </w:r>
      <w:r>
        <w:rPr>
          <w:rFonts w:ascii="Calibri" w:eastAsia="Calibri" w:hAnsi="Calibri" w:cs="Calibri"/>
          <w:spacing w:val="1"/>
          <w:sz w:val="17"/>
          <w:szCs w:val="17"/>
        </w:rPr>
        <w:t>t</w:t>
      </w:r>
      <w:r>
        <w:rPr>
          <w:rFonts w:ascii="Calibri" w:eastAsia="Calibri" w:hAnsi="Calibri" w:cs="Calibri"/>
          <w:sz w:val="17"/>
          <w:szCs w:val="17"/>
        </w:rPr>
        <w:t>ed</w:t>
      </w:r>
      <w:r>
        <w:rPr>
          <w:rFonts w:ascii="Calibri" w:eastAsia="Calibri" w:hAnsi="Calibri" w:cs="Calibri"/>
          <w:spacing w:val="14"/>
          <w:sz w:val="17"/>
          <w:szCs w:val="17"/>
        </w:rPr>
        <w:t xml:space="preserve"> </w:t>
      </w:r>
      <w:r>
        <w:rPr>
          <w:rFonts w:ascii="Calibri" w:eastAsia="Calibri" w:hAnsi="Calibri" w:cs="Calibri"/>
          <w:spacing w:val="-1"/>
          <w:sz w:val="17"/>
          <w:szCs w:val="17"/>
        </w:rPr>
        <w:t>i</w:t>
      </w:r>
      <w:r>
        <w:rPr>
          <w:rFonts w:ascii="Calibri" w:eastAsia="Calibri" w:hAnsi="Calibri" w:cs="Calibri"/>
          <w:sz w:val="17"/>
          <w:szCs w:val="17"/>
        </w:rPr>
        <w:t>n</w:t>
      </w:r>
      <w:r>
        <w:rPr>
          <w:rFonts w:ascii="Calibri" w:eastAsia="Calibri" w:hAnsi="Calibri" w:cs="Calibri"/>
          <w:spacing w:val="7"/>
          <w:sz w:val="17"/>
          <w:szCs w:val="17"/>
        </w:rPr>
        <w:t xml:space="preserve"> </w:t>
      </w:r>
      <w:r>
        <w:rPr>
          <w:rFonts w:ascii="Calibri" w:eastAsia="Calibri" w:hAnsi="Calibri" w:cs="Calibri"/>
          <w:spacing w:val="-2"/>
          <w:sz w:val="17"/>
          <w:szCs w:val="17"/>
        </w:rPr>
        <w:t>t</w:t>
      </w:r>
      <w:r>
        <w:rPr>
          <w:rFonts w:ascii="Calibri" w:eastAsia="Calibri" w:hAnsi="Calibri" w:cs="Calibri"/>
          <w:sz w:val="17"/>
          <w:szCs w:val="17"/>
        </w:rPr>
        <w:t>h</w:t>
      </w:r>
      <w:r>
        <w:rPr>
          <w:rFonts w:ascii="Calibri" w:eastAsia="Calibri" w:hAnsi="Calibri" w:cs="Calibri"/>
          <w:spacing w:val="-1"/>
          <w:sz w:val="17"/>
          <w:szCs w:val="17"/>
        </w:rPr>
        <w:t>i</w:t>
      </w:r>
      <w:r>
        <w:rPr>
          <w:rFonts w:ascii="Calibri" w:eastAsia="Calibri" w:hAnsi="Calibri" w:cs="Calibri"/>
          <w:sz w:val="17"/>
          <w:szCs w:val="17"/>
        </w:rPr>
        <w:t>s</w:t>
      </w:r>
      <w:r>
        <w:rPr>
          <w:rFonts w:ascii="Calibri" w:eastAsia="Calibri" w:hAnsi="Calibri" w:cs="Calibri"/>
          <w:spacing w:val="13"/>
          <w:sz w:val="17"/>
          <w:szCs w:val="17"/>
        </w:rPr>
        <w:t xml:space="preserve"> </w:t>
      </w:r>
      <w:r>
        <w:rPr>
          <w:rFonts w:ascii="Calibri" w:eastAsia="Calibri" w:hAnsi="Calibri" w:cs="Calibri"/>
          <w:spacing w:val="1"/>
          <w:sz w:val="17"/>
          <w:szCs w:val="17"/>
        </w:rPr>
        <w:t>RF</w:t>
      </w:r>
      <w:r>
        <w:rPr>
          <w:rFonts w:ascii="Calibri" w:eastAsia="Calibri" w:hAnsi="Calibri" w:cs="Calibri"/>
          <w:sz w:val="17"/>
          <w:szCs w:val="17"/>
        </w:rPr>
        <w:t>Q</w:t>
      </w:r>
      <w:r>
        <w:rPr>
          <w:rFonts w:ascii="Calibri" w:eastAsia="Calibri" w:hAnsi="Calibri" w:cs="Calibri"/>
          <w:spacing w:val="10"/>
          <w:sz w:val="17"/>
          <w:szCs w:val="17"/>
        </w:rPr>
        <w:t xml:space="preserve"> </w:t>
      </w:r>
      <w:r>
        <w:rPr>
          <w:rFonts w:ascii="Calibri" w:eastAsia="Calibri" w:hAnsi="Calibri" w:cs="Calibri"/>
          <w:spacing w:val="1"/>
          <w:sz w:val="17"/>
          <w:szCs w:val="17"/>
        </w:rPr>
        <w:t>s</w:t>
      </w:r>
      <w:r>
        <w:rPr>
          <w:rFonts w:ascii="Calibri" w:eastAsia="Calibri" w:hAnsi="Calibri" w:cs="Calibri"/>
          <w:sz w:val="17"/>
          <w:szCs w:val="17"/>
        </w:rPr>
        <w:t>h</w:t>
      </w:r>
      <w:r>
        <w:rPr>
          <w:rFonts w:ascii="Calibri" w:eastAsia="Calibri" w:hAnsi="Calibri" w:cs="Calibri"/>
          <w:spacing w:val="-1"/>
          <w:sz w:val="17"/>
          <w:szCs w:val="17"/>
        </w:rPr>
        <w:t>o</w:t>
      </w:r>
      <w:r>
        <w:rPr>
          <w:rFonts w:ascii="Calibri" w:eastAsia="Calibri" w:hAnsi="Calibri" w:cs="Calibri"/>
          <w:sz w:val="17"/>
          <w:szCs w:val="17"/>
        </w:rPr>
        <w:t>u</w:t>
      </w:r>
      <w:r>
        <w:rPr>
          <w:rFonts w:ascii="Calibri" w:eastAsia="Calibri" w:hAnsi="Calibri" w:cs="Calibri"/>
          <w:spacing w:val="-1"/>
          <w:sz w:val="17"/>
          <w:szCs w:val="17"/>
        </w:rPr>
        <w:t>l</w:t>
      </w:r>
      <w:r>
        <w:rPr>
          <w:rFonts w:ascii="Calibri" w:eastAsia="Calibri" w:hAnsi="Calibri" w:cs="Calibri"/>
          <w:sz w:val="17"/>
          <w:szCs w:val="17"/>
        </w:rPr>
        <w:t>d</w:t>
      </w:r>
      <w:r>
        <w:rPr>
          <w:rFonts w:ascii="Calibri" w:eastAsia="Calibri" w:hAnsi="Calibri" w:cs="Calibri"/>
          <w:spacing w:val="16"/>
          <w:sz w:val="17"/>
          <w:szCs w:val="17"/>
        </w:rPr>
        <w:t xml:space="preserve"> </w:t>
      </w:r>
      <w:r>
        <w:rPr>
          <w:rFonts w:ascii="Calibri" w:eastAsia="Calibri" w:hAnsi="Calibri" w:cs="Calibri"/>
          <w:sz w:val="17"/>
          <w:szCs w:val="17"/>
        </w:rPr>
        <w:t>be</w:t>
      </w:r>
      <w:r>
        <w:rPr>
          <w:rFonts w:ascii="Calibri" w:eastAsia="Calibri" w:hAnsi="Calibri" w:cs="Calibri"/>
          <w:spacing w:val="7"/>
          <w:sz w:val="17"/>
          <w:szCs w:val="17"/>
        </w:rPr>
        <w:t xml:space="preserve"> </w:t>
      </w:r>
      <w:r>
        <w:rPr>
          <w:rFonts w:ascii="Calibri" w:eastAsia="Calibri" w:hAnsi="Calibri" w:cs="Calibri"/>
          <w:sz w:val="17"/>
          <w:szCs w:val="17"/>
        </w:rPr>
        <w:t>a</w:t>
      </w:r>
      <w:r>
        <w:rPr>
          <w:rFonts w:ascii="Calibri" w:eastAsia="Calibri" w:hAnsi="Calibri" w:cs="Calibri"/>
          <w:spacing w:val="-1"/>
          <w:sz w:val="17"/>
          <w:szCs w:val="17"/>
        </w:rPr>
        <w:t>d</w:t>
      </w:r>
      <w:r>
        <w:rPr>
          <w:rFonts w:ascii="Calibri" w:eastAsia="Calibri" w:hAnsi="Calibri" w:cs="Calibri"/>
          <w:spacing w:val="-3"/>
          <w:sz w:val="17"/>
          <w:szCs w:val="17"/>
        </w:rPr>
        <w:t>d</w:t>
      </w:r>
      <w:r>
        <w:rPr>
          <w:rFonts w:ascii="Calibri" w:eastAsia="Calibri" w:hAnsi="Calibri" w:cs="Calibri"/>
          <w:spacing w:val="1"/>
          <w:sz w:val="17"/>
          <w:szCs w:val="17"/>
        </w:rPr>
        <w:t>r</w:t>
      </w:r>
      <w:r>
        <w:rPr>
          <w:rFonts w:ascii="Calibri" w:eastAsia="Calibri" w:hAnsi="Calibri" w:cs="Calibri"/>
          <w:sz w:val="17"/>
          <w:szCs w:val="17"/>
        </w:rPr>
        <w:t>e</w:t>
      </w:r>
      <w:r>
        <w:rPr>
          <w:rFonts w:ascii="Calibri" w:eastAsia="Calibri" w:hAnsi="Calibri" w:cs="Calibri"/>
          <w:spacing w:val="1"/>
          <w:sz w:val="17"/>
          <w:szCs w:val="17"/>
        </w:rPr>
        <w:t>ss</w:t>
      </w:r>
      <w:r>
        <w:rPr>
          <w:rFonts w:ascii="Calibri" w:eastAsia="Calibri" w:hAnsi="Calibri" w:cs="Calibri"/>
          <w:spacing w:val="-1"/>
          <w:sz w:val="17"/>
          <w:szCs w:val="17"/>
        </w:rPr>
        <w:t>e</w:t>
      </w:r>
      <w:r>
        <w:rPr>
          <w:rFonts w:ascii="Calibri" w:eastAsia="Calibri" w:hAnsi="Calibri" w:cs="Calibri"/>
          <w:sz w:val="17"/>
          <w:szCs w:val="17"/>
        </w:rPr>
        <w:t>d</w:t>
      </w:r>
      <w:r>
        <w:rPr>
          <w:rFonts w:ascii="Calibri" w:eastAsia="Calibri" w:hAnsi="Calibri" w:cs="Calibri"/>
          <w:spacing w:val="21"/>
          <w:sz w:val="17"/>
          <w:szCs w:val="17"/>
        </w:rPr>
        <w:t xml:space="preserve"> </w:t>
      </w:r>
      <w:r>
        <w:rPr>
          <w:rFonts w:ascii="Calibri" w:eastAsia="Calibri" w:hAnsi="Calibri" w:cs="Calibri"/>
          <w:spacing w:val="1"/>
          <w:sz w:val="17"/>
          <w:szCs w:val="17"/>
        </w:rPr>
        <w:t>t</w:t>
      </w:r>
      <w:r>
        <w:rPr>
          <w:rFonts w:ascii="Calibri" w:eastAsia="Calibri" w:hAnsi="Calibri" w:cs="Calibri"/>
          <w:sz w:val="17"/>
          <w:szCs w:val="17"/>
        </w:rPr>
        <w:t>o</w:t>
      </w:r>
      <w:r>
        <w:rPr>
          <w:rFonts w:ascii="Calibri" w:eastAsia="Calibri" w:hAnsi="Calibri" w:cs="Calibri"/>
          <w:spacing w:val="6"/>
          <w:sz w:val="17"/>
          <w:szCs w:val="17"/>
        </w:rPr>
        <w:t xml:space="preserve"> </w:t>
      </w:r>
      <w:r>
        <w:rPr>
          <w:rFonts w:ascii="Calibri" w:eastAsia="Calibri" w:hAnsi="Calibri" w:cs="Calibri"/>
          <w:spacing w:val="-1"/>
          <w:w w:val="102"/>
          <w:sz w:val="17"/>
          <w:szCs w:val="17"/>
        </w:rPr>
        <w:t>t</w:t>
      </w:r>
      <w:r>
        <w:rPr>
          <w:rFonts w:ascii="Calibri" w:eastAsia="Calibri" w:hAnsi="Calibri" w:cs="Calibri"/>
          <w:w w:val="102"/>
          <w:sz w:val="17"/>
          <w:szCs w:val="17"/>
        </w:rPr>
        <w:t>he</w:t>
      </w:r>
    </w:p>
    <w:p w14:paraId="718D9FC6" w14:textId="77777777" w:rsidR="00F30FA2" w:rsidRDefault="00602463" w:rsidP="00B60896">
      <w:pPr>
        <w:spacing w:before="23"/>
        <w:rPr>
          <w:rFonts w:ascii="Calibri" w:eastAsia="Calibri" w:hAnsi="Calibri" w:cs="Calibri"/>
          <w:sz w:val="17"/>
          <w:szCs w:val="17"/>
        </w:rPr>
      </w:pPr>
      <w:r>
        <w:rPr>
          <w:rFonts w:ascii="Calibri" w:eastAsia="Calibri" w:hAnsi="Calibri" w:cs="Calibri"/>
          <w:spacing w:val="1"/>
          <w:sz w:val="17"/>
          <w:szCs w:val="17"/>
        </w:rPr>
        <w:t>N</w:t>
      </w:r>
      <w:r>
        <w:rPr>
          <w:rFonts w:ascii="Calibri" w:eastAsia="Calibri" w:hAnsi="Calibri" w:cs="Calibri"/>
          <w:sz w:val="17"/>
          <w:szCs w:val="17"/>
        </w:rPr>
        <w:t>AC</w:t>
      </w:r>
      <w:r>
        <w:rPr>
          <w:rFonts w:ascii="Calibri" w:eastAsia="Calibri" w:hAnsi="Calibri" w:cs="Calibri"/>
          <w:spacing w:val="10"/>
          <w:sz w:val="17"/>
          <w:szCs w:val="17"/>
        </w:rPr>
        <w:t xml:space="preserve"> </w:t>
      </w:r>
      <w:r>
        <w:rPr>
          <w:rFonts w:ascii="Calibri" w:eastAsia="Calibri" w:hAnsi="Calibri" w:cs="Calibri"/>
          <w:spacing w:val="-1"/>
          <w:sz w:val="17"/>
          <w:szCs w:val="17"/>
        </w:rPr>
        <w:t>p</w:t>
      </w:r>
      <w:r>
        <w:rPr>
          <w:rFonts w:ascii="Calibri" w:eastAsia="Calibri" w:hAnsi="Calibri" w:cs="Calibri"/>
          <w:spacing w:val="1"/>
          <w:sz w:val="17"/>
          <w:szCs w:val="17"/>
        </w:rPr>
        <w:t>r</w:t>
      </w:r>
      <w:r>
        <w:rPr>
          <w:rFonts w:ascii="Calibri" w:eastAsia="Calibri" w:hAnsi="Calibri" w:cs="Calibri"/>
          <w:spacing w:val="-1"/>
          <w:sz w:val="17"/>
          <w:szCs w:val="17"/>
        </w:rPr>
        <w:t>i</w:t>
      </w:r>
      <w:r>
        <w:rPr>
          <w:rFonts w:ascii="Calibri" w:eastAsia="Calibri" w:hAnsi="Calibri" w:cs="Calibri"/>
          <w:spacing w:val="2"/>
          <w:sz w:val="17"/>
          <w:szCs w:val="17"/>
        </w:rPr>
        <w:t>o</w:t>
      </w:r>
      <w:r>
        <w:rPr>
          <w:rFonts w:ascii="Calibri" w:eastAsia="Calibri" w:hAnsi="Calibri" w:cs="Calibri"/>
          <w:sz w:val="17"/>
          <w:szCs w:val="17"/>
        </w:rPr>
        <w:t>r</w:t>
      </w:r>
      <w:r>
        <w:rPr>
          <w:rFonts w:ascii="Calibri" w:eastAsia="Calibri" w:hAnsi="Calibri" w:cs="Calibri"/>
          <w:spacing w:val="10"/>
          <w:sz w:val="17"/>
          <w:szCs w:val="17"/>
        </w:rPr>
        <w:t xml:space="preserve"> </w:t>
      </w:r>
      <w:r>
        <w:rPr>
          <w:rFonts w:ascii="Calibri" w:eastAsia="Calibri" w:hAnsi="Calibri" w:cs="Calibri"/>
          <w:spacing w:val="1"/>
          <w:sz w:val="17"/>
          <w:szCs w:val="17"/>
        </w:rPr>
        <w:t>t</w:t>
      </w:r>
      <w:r>
        <w:rPr>
          <w:rFonts w:ascii="Calibri" w:eastAsia="Calibri" w:hAnsi="Calibri" w:cs="Calibri"/>
          <w:sz w:val="17"/>
          <w:szCs w:val="17"/>
        </w:rPr>
        <w:t>o</w:t>
      </w:r>
      <w:r>
        <w:rPr>
          <w:rFonts w:ascii="Calibri" w:eastAsia="Calibri" w:hAnsi="Calibri" w:cs="Calibri"/>
          <w:spacing w:val="4"/>
          <w:sz w:val="17"/>
          <w:szCs w:val="17"/>
        </w:rPr>
        <w:t xml:space="preserve"> </w:t>
      </w:r>
      <w:r>
        <w:rPr>
          <w:rFonts w:ascii="Calibri" w:eastAsia="Calibri" w:hAnsi="Calibri" w:cs="Calibri"/>
          <w:spacing w:val="1"/>
          <w:sz w:val="17"/>
          <w:szCs w:val="17"/>
        </w:rPr>
        <w:t>t</w:t>
      </w:r>
      <w:r>
        <w:rPr>
          <w:rFonts w:ascii="Calibri" w:eastAsia="Calibri" w:hAnsi="Calibri" w:cs="Calibri"/>
          <w:sz w:val="17"/>
          <w:szCs w:val="17"/>
        </w:rPr>
        <w:t>he</w:t>
      </w:r>
      <w:r>
        <w:rPr>
          <w:rFonts w:ascii="Calibri" w:eastAsia="Calibri" w:hAnsi="Calibri" w:cs="Calibri"/>
          <w:spacing w:val="7"/>
          <w:sz w:val="17"/>
          <w:szCs w:val="17"/>
        </w:rPr>
        <w:t xml:space="preserve"> </w:t>
      </w:r>
      <w:r>
        <w:rPr>
          <w:rFonts w:ascii="Calibri" w:eastAsia="Calibri" w:hAnsi="Calibri" w:cs="Calibri"/>
          <w:spacing w:val="1"/>
          <w:sz w:val="17"/>
          <w:szCs w:val="17"/>
        </w:rPr>
        <w:t>s</w:t>
      </w:r>
      <w:r>
        <w:rPr>
          <w:rFonts w:ascii="Calibri" w:eastAsia="Calibri" w:hAnsi="Calibri" w:cs="Calibri"/>
          <w:spacing w:val="-1"/>
          <w:sz w:val="17"/>
          <w:szCs w:val="17"/>
        </w:rPr>
        <w:t>ub</w:t>
      </w:r>
      <w:r>
        <w:rPr>
          <w:rFonts w:ascii="Calibri" w:eastAsia="Calibri" w:hAnsi="Calibri" w:cs="Calibri"/>
          <w:spacing w:val="1"/>
          <w:sz w:val="17"/>
          <w:szCs w:val="17"/>
        </w:rPr>
        <w:t>m</w:t>
      </w:r>
      <w:r>
        <w:rPr>
          <w:rFonts w:ascii="Calibri" w:eastAsia="Calibri" w:hAnsi="Calibri" w:cs="Calibri"/>
          <w:spacing w:val="-1"/>
          <w:sz w:val="17"/>
          <w:szCs w:val="17"/>
        </w:rPr>
        <w:t>i</w:t>
      </w:r>
      <w:r>
        <w:rPr>
          <w:rFonts w:ascii="Calibri" w:eastAsia="Calibri" w:hAnsi="Calibri" w:cs="Calibri"/>
          <w:spacing w:val="1"/>
          <w:sz w:val="17"/>
          <w:szCs w:val="17"/>
        </w:rPr>
        <w:t>ss</w:t>
      </w:r>
      <w:r>
        <w:rPr>
          <w:rFonts w:ascii="Calibri" w:eastAsia="Calibri" w:hAnsi="Calibri" w:cs="Calibri"/>
          <w:spacing w:val="-1"/>
          <w:sz w:val="17"/>
          <w:szCs w:val="17"/>
        </w:rPr>
        <w:t>i</w:t>
      </w:r>
      <w:r>
        <w:rPr>
          <w:rFonts w:ascii="Calibri" w:eastAsia="Calibri" w:hAnsi="Calibri" w:cs="Calibri"/>
          <w:spacing w:val="2"/>
          <w:sz w:val="17"/>
          <w:szCs w:val="17"/>
        </w:rPr>
        <w:t>o</w:t>
      </w:r>
      <w:r>
        <w:rPr>
          <w:rFonts w:ascii="Calibri" w:eastAsia="Calibri" w:hAnsi="Calibri" w:cs="Calibri"/>
          <w:sz w:val="17"/>
          <w:szCs w:val="17"/>
        </w:rPr>
        <w:t>n</w:t>
      </w:r>
      <w:r>
        <w:rPr>
          <w:rFonts w:ascii="Calibri" w:eastAsia="Calibri" w:hAnsi="Calibri" w:cs="Calibri"/>
          <w:spacing w:val="23"/>
          <w:sz w:val="17"/>
          <w:szCs w:val="17"/>
        </w:rPr>
        <w:t xml:space="preserve"> </w:t>
      </w:r>
      <w:r>
        <w:rPr>
          <w:rFonts w:ascii="Calibri" w:eastAsia="Calibri" w:hAnsi="Calibri" w:cs="Calibri"/>
          <w:spacing w:val="-1"/>
          <w:sz w:val="17"/>
          <w:szCs w:val="17"/>
        </w:rPr>
        <w:t>o</w:t>
      </w:r>
      <w:r>
        <w:rPr>
          <w:rFonts w:ascii="Calibri" w:eastAsia="Calibri" w:hAnsi="Calibri" w:cs="Calibri"/>
          <w:sz w:val="17"/>
          <w:szCs w:val="17"/>
        </w:rPr>
        <w:t>f</w:t>
      </w:r>
      <w:r>
        <w:rPr>
          <w:rFonts w:ascii="Calibri" w:eastAsia="Calibri" w:hAnsi="Calibri" w:cs="Calibri"/>
          <w:spacing w:val="6"/>
          <w:sz w:val="17"/>
          <w:szCs w:val="17"/>
        </w:rPr>
        <w:t xml:space="preserve"> </w:t>
      </w:r>
      <w:r>
        <w:rPr>
          <w:rFonts w:ascii="Calibri" w:eastAsia="Calibri" w:hAnsi="Calibri" w:cs="Calibri"/>
          <w:spacing w:val="1"/>
          <w:sz w:val="17"/>
          <w:szCs w:val="17"/>
        </w:rPr>
        <w:t>t</w:t>
      </w:r>
      <w:r>
        <w:rPr>
          <w:rFonts w:ascii="Calibri" w:eastAsia="Calibri" w:hAnsi="Calibri" w:cs="Calibri"/>
          <w:sz w:val="17"/>
          <w:szCs w:val="17"/>
        </w:rPr>
        <w:t>he</w:t>
      </w:r>
      <w:r>
        <w:rPr>
          <w:rFonts w:ascii="Calibri" w:eastAsia="Calibri" w:hAnsi="Calibri" w:cs="Calibri"/>
          <w:spacing w:val="7"/>
          <w:sz w:val="17"/>
          <w:szCs w:val="17"/>
        </w:rPr>
        <w:t xml:space="preserve"> </w:t>
      </w:r>
      <w:r>
        <w:rPr>
          <w:rFonts w:ascii="Calibri" w:eastAsia="Calibri" w:hAnsi="Calibri" w:cs="Calibri"/>
          <w:spacing w:val="1"/>
          <w:sz w:val="17"/>
          <w:szCs w:val="17"/>
        </w:rPr>
        <w:t>RF</w:t>
      </w:r>
      <w:r>
        <w:rPr>
          <w:rFonts w:ascii="Calibri" w:eastAsia="Calibri" w:hAnsi="Calibri" w:cs="Calibri"/>
          <w:sz w:val="17"/>
          <w:szCs w:val="17"/>
        </w:rPr>
        <w:t>Q</w:t>
      </w:r>
      <w:r>
        <w:rPr>
          <w:rFonts w:ascii="Calibri" w:eastAsia="Calibri" w:hAnsi="Calibri" w:cs="Calibri"/>
          <w:spacing w:val="13"/>
          <w:sz w:val="17"/>
          <w:szCs w:val="17"/>
        </w:rPr>
        <w:t xml:space="preserve"> </w:t>
      </w:r>
      <w:r>
        <w:rPr>
          <w:rFonts w:ascii="Calibri" w:eastAsia="Calibri" w:hAnsi="Calibri" w:cs="Calibri"/>
          <w:spacing w:val="-1"/>
          <w:sz w:val="17"/>
          <w:szCs w:val="17"/>
        </w:rPr>
        <w:t>o</w:t>
      </w:r>
      <w:r>
        <w:rPr>
          <w:rFonts w:ascii="Calibri" w:eastAsia="Calibri" w:hAnsi="Calibri" w:cs="Calibri"/>
          <w:sz w:val="17"/>
          <w:szCs w:val="17"/>
        </w:rPr>
        <w:t>n</w:t>
      </w:r>
      <w:r>
        <w:rPr>
          <w:rFonts w:ascii="Calibri" w:eastAsia="Calibri" w:hAnsi="Calibri" w:cs="Calibri"/>
          <w:spacing w:val="7"/>
          <w:sz w:val="17"/>
          <w:szCs w:val="17"/>
        </w:rPr>
        <w:t xml:space="preserve"> </w:t>
      </w:r>
      <w:r>
        <w:rPr>
          <w:rFonts w:ascii="Calibri" w:eastAsia="Calibri" w:hAnsi="Calibri" w:cs="Calibri"/>
          <w:spacing w:val="1"/>
          <w:sz w:val="17"/>
          <w:szCs w:val="17"/>
        </w:rPr>
        <w:t>t</w:t>
      </w:r>
      <w:r>
        <w:rPr>
          <w:rFonts w:ascii="Calibri" w:eastAsia="Calibri" w:hAnsi="Calibri" w:cs="Calibri"/>
          <w:sz w:val="17"/>
          <w:szCs w:val="17"/>
        </w:rPr>
        <w:t>he</w:t>
      </w:r>
      <w:r>
        <w:rPr>
          <w:rFonts w:ascii="Calibri" w:eastAsia="Calibri" w:hAnsi="Calibri" w:cs="Calibri"/>
          <w:spacing w:val="7"/>
          <w:sz w:val="17"/>
          <w:szCs w:val="17"/>
        </w:rPr>
        <w:t xml:space="preserve"> </w:t>
      </w:r>
      <w:r>
        <w:rPr>
          <w:rFonts w:ascii="Calibri" w:eastAsia="Calibri" w:hAnsi="Calibri" w:cs="Calibri"/>
          <w:sz w:val="17"/>
          <w:szCs w:val="17"/>
        </w:rPr>
        <w:t>c</w:t>
      </w:r>
      <w:r>
        <w:rPr>
          <w:rFonts w:ascii="Calibri" w:eastAsia="Calibri" w:hAnsi="Calibri" w:cs="Calibri"/>
          <w:spacing w:val="-1"/>
          <w:sz w:val="17"/>
          <w:szCs w:val="17"/>
        </w:rPr>
        <w:t>lo</w:t>
      </w:r>
      <w:r>
        <w:rPr>
          <w:rFonts w:ascii="Calibri" w:eastAsia="Calibri" w:hAnsi="Calibri" w:cs="Calibri"/>
          <w:spacing w:val="1"/>
          <w:sz w:val="17"/>
          <w:szCs w:val="17"/>
        </w:rPr>
        <w:t>s</w:t>
      </w:r>
      <w:r>
        <w:rPr>
          <w:rFonts w:ascii="Calibri" w:eastAsia="Calibri" w:hAnsi="Calibri" w:cs="Calibri"/>
          <w:spacing w:val="2"/>
          <w:sz w:val="17"/>
          <w:szCs w:val="17"/>
        </w:rPr>
        <w:t>i</w:t>
      </w:r>
      <w:r>
        <w:rPr>
          <w:rFonts w:ascii="Calibri" w:eastAsia="Calibri" w:hAnsi="Calibri" w:cs="Calibri"/>
          <w:spacing w:val="-1"/>
          <w:sz w:val="17"/>
          <w:szCs w:val="17"/>
        </w:rPr>
        <w:t>n</w:t>
      </w:r>
      <w:r>
        <w:rPr>
          <w:rFonts w:ascii="Calibri" w:eastAsia="Calibri" w:hAnsi="Calibri" w:cs="Calibri"/>
          <w:sz w:val="17"/>
          <w:szCs w:val="17"/>
        </w:rPr>
        <w:t>g</w:t>
      </w:r>
      <w:r>
        <w:rPr>
          <w:rFonts w:ascii="Calibri" w:eastAsia="Calibri" w:hAnsi="Calibri" w:cs="Calibri"/>
          <w:spacing w:val="14"/>
          <w:sz w:val="17"/>
          <w:szCs w:val="17"/>
        </w:rPr>
        <w:t xml:space="preserve"> </w:t>
      </w:r>
      <w:r>
        <w:rPr>
          <w:rFonts w:ascii="Calibri" w:eastAsia="Calibri" w:hAnsi="Calibri" w:cs="Calibri"/>
          <w:spacing w:val="-1"/>
          <w:w w:val="102"/>
          <w:sz w:val="17"/>
          <w:szCs w:val="17"/>
        </w:rPr>
        <w:t>d</w:t>
      </w:r>
      <w:r>
        <w:rPr>
          <w:rFonts w:ascii="Calibri" w:eastAsia="Calibri" w:hAnsi="Calibri" w:cs="Calibri"/>
          <w:w w:val="102"/>
          <w:sz w:val="17"/>
          <w:szCs w:val="17"/>
        </w:rPr>
        <w:t>a</w:t>
      </w:r>
      <w:r>
        <w:rPr>
          <w:rFonts w:ascii="Calibri" w:eastAsia="Calibri" w:hAnsi="Calibri" w:cs="Calibri"/>
          <w:spacing w:val="-1"/>
          <w:w w:val="102"/>
          <w:sz w:val="17"/>
          <w:szCs w:val="17"/>
        </w:rPr>
        <w:t>t</w:t>
      </w:r>
      <w:r>
        <w:rPr>
          <w:rFonts w:ascii="Calibri" w:eastAsia="Calibri" w:hAnsi="Calibri" w:cs="Calibri"/>
          <w:w w:val="102"/>
          <w:sz w:val="17"/>
          <w:szCs w:val="17"/>
        </w:rPr>
        <w:t>e.</w:t>
      </w:r>
    </w:p>
    <w:p w14:paraId="613764DD" w14:textId="77777777" w:rsidR="00F30FA2" w:rsidRDefault="00F30FA2" w:rsidP="00B60896">
      <w:pPr>
        <w:spacing w:before="4" w:line="120" w:lineRule="exact"/>
        <w:rPr>
          <w:sz w:val="12"/>
          <w:szCs w:val="12"/>
        </w:rPr>
      </w:pPr>
    </w:p>
    <w:p w14:paraId="25256EE5" w14:textId="27571349" w:rsidR="00F30FA2" w:rsidRPr="00351550" w:rsidRDefault="00602463" w:rsidP="00B60896">
      <w:pPr>
        <w:rPr>
          <w:rFonts w:ascii="Calibri" w:eastAsia="Calibri" w:hAnsi="Calibri" w:cs="Calibri"/>
          <w:b/>
          <w:bCs/>
          <w:sz w:val="16"/>
          <w:szCs w:val="16"/>
          <w:u w:val="single"/>
        </w:rPr>
      </w:pPr>
      <w:r>
        <w:rPr>
          <w:rFonts w:ascii="Calibri" w:eastAsia="Calibri" w:hAnsi="Calibri" w:cs="Calibri"/>
          <w:sz w:val="16"/>
          <w:szCs w:val="16"/>
        </w:rPr>
        <w:t>3.</w:t>
      </w:r>
      <w:r>
        <w:rPr>
          <w:rFonts w:ascii="Calibri" w:eastAsia="Calibri" w:hAnsi="Calibri" w:cs="Calibri"/>
          <w:spacing w:val="7"/>
          <w:sz w:val="16"/>
          <w:szCs w:val="16"/>
        </w:rPr>
        <w:t xml:space="preserve"> </w:t>
      </w:r>
      <w:r>
        <w:rPr>
          <w:rFonts w:ascii="Calibri" w:eastAsia="Calibri" w:hAnsi="Calibri" w:cs="Calibri"/>
          <w:spacing w:val="1"/>
          <w:sz w:val="16"/>
          <w:szCs w:val="16"/>
        </w:rPr>
        <w:t>A</w:t>
      </w:r>
      <w:r>
        <w:rPr>
          <w:rFonts w:ascii="Calibri" w:eastAsia="Calibri" w:hAnsi="Calibri" w:cs="Calibri"/>
          <w:sz w:val="16"/>
          <w:szCs w:val="16"/>
        </w:rPr>
        <w:t>ny</w:t>
      </w:r>
      <w:r>
        <w:rPr>
          <w:rFonts w:ascii="Calibri" w:eastAsia="Calibri" w:hAnsi="Calibri" w:cs="Calibri"/>
          <w:spacing w:val="14"/>
          <w:sz w:val="16"/>
          <w:szCs w:val="16"/>
        </w:rPr>
        <w:t xml:space="preserve"> </w:t>
      </w:r>
      <w:r>
        <w:rPr>
          <w:rFonts w:ascii="Calibri" w:eastAsia="Calibri" w:hAnsi="Calibri" w:cs="Calibri"/>
          <w:spacing w:val="-1"/>
          <w:sz w:val="16"/>
          <w:szCs w:val="16"/>
        </w:rPr>
        <w:t>R</w:t>
      </w:r>
      <w:r>
        <w:rPr>
          <w:rFonts w:ascii="Calibri" w:eastAsia="Calibri" w:hAnsi="Calibri" w:cs="Calibri"/>
          <w:spacing w:val="1"/>
          <w:sz w:val="16"/>
          <w:szCs w:val="16"/>
        </w:rPr>
        <w:t>F</w:t>
      </w:r>
      <w:r>
        <w:rPr>
          <w:rFonts w:ascii="Calibri" w:eastAsia="Calibri" w:hAnsi="Calibri" w:cs="Calibri"/>
          <w:sz w:val="16"/>
          <w:szCs w:val="16"/>
        </w:rPr>
        <w:t>Q</w:t>
      </w:r>
      <w:r>
        <w:rPr>
          <w:rFonts w:ascii="Calibri" w:eastAsia="Calibri" w:hAnsi="Calibri" w:cs="Calibri"/>
          <w:spacing w:val="15"/>
          <w:sz w:val="16"/>
          <w:szCs w:val="16"/>
        </w:rPr>
        <w:t xml:space="preserve"> </w:t>
      </w:r>
      <w:r>
        <w:rPr>
          <w:rFonts w:ascii="Calibri" w:eastAsia="Calibri" w:hAnsi="Calibri" w:cs="Calibri"/>
          <w:spacing w:val="-1"/>
          <w:sz w:val="16"/>
          <w:szCs w:val="16"/>
        </w:rPr>
        <w:t>t</w:t>
      </w:r>
      <w:r>
        <w:rPr>
          <w:rFonts w:ascii="Calibri" w:eastAsia="Calibri" w:hAnsi="Calibri" w:cs="Calibri"/>
          <w:sz w:val="16"/>
          <w:szCs w:val="16"/>
        </w:rPr>
        <w:t>hat</w:t>
      </w:r>
      <w:r>
        <w:rPr>
          <w:rFonts w:ascii="Calibri" w:eastAsia="Calibri" w:hAnsi="Calibri" w:cs="Calibri"/>
          <w:spacing w:val="13"/>
          <w:sz w:val="16"/>
          <w:szCs w:val="16"/>
        </w:rPr>
        <w:t xml:space="preserve"> </w:t>
      </w:r>
      <w:r>
        <w:rPr>
          <w:rFonts w:ascii="Calibri" w:eastAsia="Calibri" w:hAnsi="Calibri" w:cs="Calibri"/>
          <w:sz w:val="16"/>
          <w:szCs w:val="16"/>
        </w:rPr>
        <w:t>has</w:t>
      </w:r>
      <w:r>
        <w:rPr>
          <w:rFonts w:ascii="Calibri" w:eastAsia="Calibri" w:hAnsi="Calibri" w:cs="Calibri"/>
          <w:spacing w:val="11"/>
          <w:sz w:val="16"/>
          <w:szCs w:val="16"/>
        </w:rPr>
        <w:t xml:space="preserve"> </w:t>
      </w:r>
      <w:r w:rsidR="006046F0">
        <w:rPr>
          <w:rFonts w:ascii="Calibri" w:eastAsia="Calibri" w:hAnsi="Calibri" w:cs="Calibri"/>
          <w:spacing w:val="11"/>
          <w:sz w:val="16"/>
          <w:szCs w:val="16"/>
        </w:rPr>
        <w:t xml:space="preserve">a </w:t>
      </w:r>
      <w:r w:rsidR="006046F0">
        <w:rPr>
          <w:rFonts w:ascii="Calibri" w:eastAsia="Calibri" w:hAnsi="Calibri" w:cs="Calibri"/>
          <w:spacing w:val="1"/>
          <w:sz w:val="16"/>
          <w:szCs w:val="16"/>
        </w:rPr>
        <w:t>whiteout</w:t>
      </w:r>
      <w:r>
        <w:rPr>
          <w:rFonts w:ascii="Calibri" w:eastAsia="Calibri" w:hAnsi="Calibri" w:cs="Calibri"/>
          <w:spacing w:val="13"/>
          <w:sz w:val="16"/>
          <w:szCs w:val="16"/>
        </w:rPr>
        <w:t xml:space="preserve"> </w:t>
      </w:r>
      <w:r>
        <w:rPr>
          <w:rFonts w:ascii="Calibri" w:eastAsia="Calibri" w:hAnsi="Calibri" w:cs="Calibri"/>
          <w:sz w:val="16"/>
          <w:szCs w:val="16"/>
        </w:rPr>
        <w:t>on</w:t>
      </w:r>
      <w:r>
        <w:rPr>
          <w:rFonts w:ascii="Calibri" w:eastAsia="Calibri" w:hAnsi="Calibri" w:cs="Calibri"/>
          <w:spacing w:val="9"/>
          <w:sz w:val="16"/>
          <w:szCs w:val="16"/>
        </w:rPr>
        <w:t xml:space="preserve"> </w:t>
      </w:r>
      <w:r>
        <w:rPr>
          <w:rFonts w:ascii="Calibri" w:eastAsia="Calibri" w:hAnsi="Calibri" w:cs="Calibri"/>
          <w:spacing w:val="-1"/>
          <w:sz w:val="16"/>
          <w:szCs w:val="16"/>
        </w:rPr>
        <w:t>t</w:t>
      </w:r>
      <w:r>
        <w:rPr>
          <w:rFonts w:ascii="Calibri" w:eastAsia="Calibri" w:hAnsi="Calibri" w:cs="Calibri"/>
          <w:spacing w:val="2"/>
          <w:sz w:val="16"/>
          <w:szCs w:val="16"/>
        </w:rPr>
        <w:t>h</w:t>
      </w:r>
      <w:r>
        <w:rPr>
          <w:rFonts w:ascii="Calibri" w:eastAsia="Calibri" w:hAnsi="Calibri" w:cs="Calibri"/>
          <w:sz w:val="16"/>
          <w:szCs w:val="16"/>
        </w:rPr>
        <w:t>e</w:t>
      </w:r>
      <w:r>
        <w:rPr>
          <w:rFonts w:ascii="Calibri" w:eastAsia="Calibri" w:hAnsi="Calibri" w:cs="Calibri"/>
          <w:spacing w:val="14"/>
          <w:sz w:val="16"/>
          <w:szCs w:val="16"/>
        </w:rPr>
        <w:t xml:space="preserve"> </w:t>
      </w:r>
      <w:r>
        <w:rPr>
          <w:rFonts w:ascii="Calibri" w:eastAsia="Calibri" w:hAnsi="Calibri" w:cs="Calibri"/>
          <w:sz w:val="16"/>
          <w:szCs w:val="16"/>
        </w:rPr>
        <w:t>d</w:t>
      </w:r>
      <w:r>
        <w:rPr>
          <w:rFonts w:ascii="Calibri" w:eastAsia="Calibri" w:hAnsi="Calibri" w:cs="Calibri"/>
          <w:spacing w:val="-1"/>
          <w:sz w:val="16"/>
          <w:szCs w:val="16"/>
        </w:rPr>
        <w:t>oc</w:t>
      </w:r>
      <w:r>
        <w:rPr>
          <w:rFonts w:ascii="Calibri" w:eastAsia="Calibri" w:hAnsi="Calibri" w:cs="Calibri"/>
          <w:sz w:val="16"/>
          <w:szCs w:val="16"/>
        </w:rPr>
        <w:t>u</w:t>
      </w:r>
      <w:r>
        <w:rPr>
          <w:rFonts w:ascii="Calibri" w:eastAsia="Calibri" w:hAnsi="Calibri" w:cs="Calibri"/>
          <w:spacing w:val="1"/>
          <w:sz w:val="16"/>
          <w:szCs w:val="16"/>
        </w:rPr>
        <w:t>m</w:t>
      </w:r>
      <w:r>
        <w:rPr>
          <w:rFonts w:ascii="Calibri" w:eastAsia="Calibri" w:hAnsi="Calibri" w:cs="Calibri"/>
          <w:spacing w:val="-1"/>
          <w:sz w:val="16"/>
          <w:szCs w:val="16"/>
        </w:rPr>
        <w:t>e</w:t>
      </w:r>
      <w:r>
        <w:rPr>
          <w:rFonts w:ascii="Calibri" w:eastAsia="Calibri" w:hAnsi="Calibri" w:cs="Calibri"/>
          <w:sz w:val="16"/>
          <w:szCs w:val="16"/>
        </w:rPr>
        <w:t>nt</w:t>
      </w:r>
      <w:r>
        <w:rPr>
          <w:rFonts w:ascii="Calibri" w:eastAsia="Calibri" w:hAnsi="Calibri" w:cs="Calibri"/>
          <w:spacing w:val="33"/>
          <w:sz w:val="16"/>
          <w:szCs w:val="16"/>
        </w:rPr>
        <w:t xml:space="preserve"> </w:t>
      </w:r>
      <w:r>
        <w:rPr>
          <w:rFonts w:ascii="Calibri" w:eastAsia="Calibri" w:hAnsi="Calibri" w:cs="Calibri"/>
          <w:sz w:val="16"/>
          <w:szCs w:val="16"/>
        </w:rPr>
        <w:t>w</w:t>
      </w:r>
      <w:r>
        <w:rPr>
          <w:rFonts w:ascii="Calibri" w:eastAsia="Calibri" w:hAnsi="Calibri" w:cs="Calibri"/>
          <w:spacing w:val="-1"/>
          <w:sz w:val="16"/>
          <w:szCs w:val="16"/>
        </w:rPr>
        <w:t>i</w:t>
      </w:r>
      <w:r>
        <w:rPr>
          <w:rFonts w:ascii="Calibri" w:eastAsia="Calibri" w:hAnsi="Calibri" w:cs="Calibri"/>
          <w:spacing w:val="1"/>
          <w:sz w:val="16"/>
          <w:szCs w:val="16"/>
        </w:rPr>
        <w:t>l</w:t>
      </w:r>
      <w:r>
        <w:rPr>
          <w:rFonts w:ascii="Calibri" w:eastAsia="Calibri" w:hAnsi="Calibri" w:cs="Calibri"/>
          <w:sz w:val="16"/>
          <w:szCs w:val="16"/>
        </w:rPr>
        <w:t>l</w:t>
      </w:r>
      <w:r>
        <w:rPr>
          <w:rFonts w:ascii="Calibri" w:eastAsia="Calibri" w:hAnsi="Calibri" w:cs="Calibri"/>
          <w:spacing w:val="12"/>
          <w:sz w:val="16"/>
          <w:szCs w:val="16"/>
        </w:rPr>
        <w:t xml:space="preserve"> </w:t>
      </w:r>
      <w:r>
        <w:rPr>
          <w:rFonts w:ascii="Calibri" w:eastAsia="Calibri" w:hAnsi="Calibri" w:cs="Calibri"/>
          <w:sz w:val="16"/>
          <w:szCs w:val="16"/>
        </w:rPr>
        <w:t>be</w:t>
      </w:r>
      <w:r>
        <w:rPr>
          <w:rFonts w:ascii="Calibri" w:eastAsia="Calibri" w:hAnsi="Calibri" w:cs="Calibri"/>
          <w:spacing w:val="11"/>
          <w:sz w:val="16"/>
          <w:szCs w:val="16"/>
        </w:rPr>
        <w:t xml:space="preserve"> </w:t>
      </w:r>
      <w:r>
        <w:rPr>
          <w:rFonts w:ascii="Calibri" w:eastAsia="Calibri" w:hAnsi="Calibri" w:cs="Calibri"/>
          <w:spacing w:val="-1"/>
          <w:sz w:val="16"/>
          <w:szCs w:val="16"/>
        </w:rPr>
        <w:t>e</w:t>
      </w:r>
      <w:r>
        <w:rPr>
          <w:rFonts w:ascii="Calibri" w:eastAsia="Calibri" w:hAnsi="Calibri" w:cs="Calibri"/>
          <w:sz w:val="16"/>
          <w:szCs w:val="16"/>
        </w:rPr>
        <w:t>x</w:t>
      </w:r>
      <w:r>
        <w:rPr>
          <w:rFonts w:ascii="Calibri" w:eastAsia="Calibri" w:hAnsi="Calibri" w:cs="Calibri"/>
          <w:spacing w:val="-1"/>
          <w:sz w:val="16"/>
          <w:szCs w:val="16"/>
        </w:rPr>
        <w:t>cl</w:t>
      </w:r>
      <w:r>
        <w:rPr>
          <w:rFonts w:ascii="Calibri" w:eastAsia="Calibri" w:hAnsi="Calibri" w:cs="Calibri"/>
          <w:spacing w:val="2"/>
          <w:sz w:val="16"/>
          <w:szCs w:val="16"/>
        </w:rPr>
        <w:t>u</w:t>
      </w:r>
      <w:r>
        <w:rPr>
          <w:rFonts w:ascii="Calibri" w:eastAsia="Calibri" w:hAnsi="Calibri" w:cs="Calibri"/>
          <w:sz w:val="16"/>
          <w:szCs w:val="16"/>
        </w:rPr>
        <w:t>d</w:t>
      </w:r>
      <w:r>
        <w:rPr>
          <w:rFonts w:ascii="Calibri" w:eastAsia="Calibri" w:hAnsi="Calibri" w:cs="Calibri"/>
          <w:spacing w:val="-1"/>
          <w:sz w:val="16"/>
          <w:szCs w:val="16"/>
        </w:rPr>
        <w:t>e</w:t>
      </w:r>
      <w:r>
        <w:rPr>
          <w:rFonts w:ascii="Calibri" w:eastAsia="Calibri" w:hAnsi="Calibri" w:cs="Calibri"/>
          <w:sz w:val="16"/>
          <w:szCs w:val="16"/>
        </w:rPr>
        <w:t>d</w:t>
      </w:r>
      <w:r>
        <w:rPr>
          <w:rFonts w:ascii="Calibri" w:eastAsia="Calibri" w:hAnsi="Calibri" w:cs="Calibri"/>
          <w:spacing w:val="33"/>
          <w:sz w:val="16"/>
          <w:szCs w:val="16"/>
        </w:rPr>
        <w:t xml:space="preserve"> </w:t>
      </w:r>
      <w:r>
        <w:rPr>
          <w:rFonts w:ascii="Calibri" w:eastAsia="Calibri" w:hAnsi="Calibri" w:cs="Calibri"/>
          <w:spacing w:val="-1"/>
          <w:sz w:val="16"/>
          <w:szCs w:val="16"/>
        </w:rPr>
        <w:t>fr</w:t>
      </w:r>
      <w:r>
        <w:rPr>
          <w:rFonts w:ascii="Calibri" w:eastAsia="Calibri" w:hAnsi="Calibri" w:cs="Calibri"/>
          <w:sz w:val="16"/>
          <w:szCs w:val="16"/>
        </w:rPr>
        <w:t>om</w:t>
      </w:r>
      <w:r>
        <w:rPr>
          <w:rFonts w:ascii="Calibri" w:eastAsia="Calibri" w:hAnsi="Calibri" w:cs="Calibri"/>
          <w:spacing w:val="20"/>
          <w:sz w:val="16"/>
          <w:szCs w:val="16"/>
        </w:rPr>
        <w:t xml:space="preserve"> </w:t>
      </w:r>
      <w:r>
        <w:rPr>
          <w:rFonts w:ascii="Calibri" w:eastAsia="Calibri" w:hAnsi="Calibri" w:cs="Calibri"/>
          <w:spacing w:val="-1"/>
          <w:sz w:val="16"/>
          <w:szCs w:val="16"/>
        </w:rPr>
        <w:t>t</w:t>
      </w:r>
      <w:r>
        <w:rPr>
          <w:rFonts w:ascii="Calibri" w:eastAsia="Calibri" w:hAnsi="Calibri" w:cs="Calibri"/>
          <w:sz w:val="16"/>
          <w:szCs w:val="16"/>
        </w:rPr>
        <w:t>he</w:t>
      </w:r>
      <w:r>
        <w:rPr>
          <w:rFonts w:ascii="Calibri" w:eastAsia="Calibri" w:hAnsi="Calibri" w:cs="Calibri"/>
          <w:spacing w:val="14"/>
          <w:sz w:val="16"/>
          <w:szCs w:val="16"/>
        </w:rPr>
        <w:t xml:space="preserve"> </w:t>
      </w:r>
      <w:r>
        <w:rPr>
          <w:rFonts w:ascii="Calibri" w:eastAsia="Calibri" w:hAnsi="Calibri" w:cs="Calibri"/>
          <w:sz w:val="16"/>
          <w:szCs w:val="16"/>
        </w:rPr>
        <w:t>b</w:t>
      </w:r>
      <w:r>
        <w:rPr>
          <w:rFonts w:ascii="Calibri" w:eastAsia="Calibri" w:hAnsi="Calibri" w:cs="Calibri"/>
          <w:spacing w:val="-1"/>
          <w:sz w:val="16"/>
          <w:szCs w:val="16"/>
        </w:rPr>
        <w:t>i</w:t>
      </w:r>
      <w:r>
        <w:rPr>
          <w:rFonts w:ascii="Calibri" w:eastAsia="Calibri" w:hAnsi="Calibri" w:cs="Calibri"/>
          <w:sz w:val="16"/>
          <w:szCs w:val="16"/>
        </w:rPr>
        <w:t>dd</w:t>
      </w:r>
      <w:r>
        <w:rPr>
          <w:rFonts w:ascii="Calibri" w:eastAsia="Calibri" w:hAnsi="Calibri" w:cs="Calibri"/>
          <w:spacing w:val="-1"/>
          <w:sz w:val="16"/>
          <w:szCs w:val="16"/>
        </w:rPr>
        <w:t>i</w:t>
      </w:r>
      <w:r>
        <w:rPr>
          <w:rFonts w:ascii="Calibri" w:eastAsia="Calibri" w:hAnsi="Calibri" w:cs="Calibri"/>
          <w:sz w:val="16"/>
          <w:szCs w:val="16"/>
        </w:rPr>
        <w:t>n</w:t>
      </w:r>
      <w:r>
        <w:rPr>
          <w:rFonts w:ascii="Calibri" w:eastAsia="Calibri" w:hAnsi="Calibri" w:cs="Calibri"/>
          <w:spacing w:val="1"/>
          <w:sz w:val="16"/>
          <w:szCs w:val="16"/>
        </w:rPr>
        <w:t>g</w:t>
      </w:r>
      <w:r>
        <w:rPr>
          <w:rFonts w:ascii="Calibri" w:eastAsia="Calibri" w:hAnsi="Calibri" w:cs="Calibri"/>
          <w:sz w:val="16"/>
          <w:szCs w:val="16"/>
        </w:rPr>
        <w:t>.</w:t>
      </w:r>
      <w:r>
        <w:rPr>
          <w:rFonts w:ascii="Calibri" w:eastAsia="Calibri" w:hAnsi="Calibri" w:cs="Calibri"/>
          <w:spacing w:val="29"/>
          <w:sz w:val="16"/>
          <w:szCs w:val="16"/>
        </w:rPr>
        <w:t xml:space="preserve"> </w:t>
      </w:r>
      <w:r>
        <w:rPr>
          <w:rFonts w:ascii="Calibri" w:eastAsia="Calibri" w:hAnsi="Calibri" w:cs="Calibri"/>
          <w:spacing w:val="1"/>
          <w:sz w:val="16"/>
          <w:szCs w:val="16"/>
        </w:rPr>
        <w:t>P</w:t>
      </w:r>
      <w:r>
        <w:rPr>
          <w:rFonts w:ascii="Calibri" w:eastAsia="Calibri" w:hAnsi="Calibri" w:cs="Calibri"/>
          <w:spacing w:val="-1"/>
          <w:sz w:val="16"/>
          <w:szCs w:val="16"/>
        </w:rPr>
        <w:t>l</w:t>
      </w:r>
      <w:r>
        <w:rPr>
          <w:rFonts w:ascii="Calibri" w:eastAsia="Calibri" w:hAnsi="Calibri" w:cs="Calibri"/>
          <w:sz w:val="16"/>
          <w:szCs w:val="16"/>
        </w:rPr>
        <w:t>ease</w:t>
      </w:r>
      <w:r>
        <w:rPr>
          <w:rFonts w:ascii="Calibri" w:eastAsia="Calibri" w:hAnsi="Calibri" w:cs="Calibri"/>
          <w:spacing w:val="23"/>
          <w:sz w:val="16"/>
          <w:szCs w:val="16"/>
        </w:rPr>
        <w:t xml:space="preserve"> </w:t>
      </w:r>
      <w:r>
        <w:rPr>
          <w:rFonts w:ascii="Calibri" w:eastAsia="Calibri" w:hAnsi="Calibri" w:cs="Calibri"/>
          <w:spacing w:val="-1"/>
          <w:sz w:val="16"/>
          <w:szCs w:val="16"/>
        </w:rPr>
        <w:t>cro</w:t>
      </w:r>
      <w:r>
        <w:rPr>
          <w:rFonts w:ascii="Calibri" w:eastAsia="Calibri" w:hAnsi="Calibri" w:cs="Calibri"/>
          <w:sz w:val="16"/>
          <w:szCs w:val="16"/>
        </w:rPr>
        <w:t>ss</w:t>
      </w:r>
      <w:r>
        <w:rPr>
          <w:rFonts w:ascii="Calibri" w:eastAsia="Calibri" w:hAnsi="Calibri" w:cs="Calibri"/>
          <w:spacing w:val="19"/>
          <w:sz w:val="16"/>
          <w:szCs w:val="16"/>
        </w:rPr>
        <w:t xml:space="preserve"> </w:t>
      </w:r>
      <w:r>
        <w:rPr>
          <w:rFonts w:ascii="Calibri" w:eastAsia="Calibri" w:hAnsi="Calibri" w:cs="Calibri"/>
          <w:sz w:val="16"/>
          <w:szCs w:val="16"/>
        </w:rPr>
        <w:t>out</w:t>
      </w:r>
      <w:r>
        <w:rPr>
          <w:rFonts w:ascii="Calibri" w:eastAsia="Calibri" w:hAnsi="Calibri" w:cs="Calibri"/>
          <w:spacing w:val="13"/>
          <w:sz w:val="16"/>
          <w:szCs w:val="16"/>
        </w:rPr>
        <w:t xml:space="preserve"> </w:t>
      </w:r>
      <w:r>
        <w:rPr>
          <w:rFonts w:ascii="Calibri" w:eastAsia="Calibri" w:hAnsi="Calibri" w:cs="Calibri"/>
          <w:sz w:val="16"/>
          <w:szCs w:val="16"/>
        </w:rPr>
        <w:t>and</w:t>
      </w:r>
      <w:r>
        <w:rPr>
          <w:rFonts w:ascii="Calibri" w:eastAsia="Calibri" w:hAnsi="Calibri" w:cs="Calibri"/>
          <w:spacing w:val="14"/>
          <w:sz w:val="16"/>
          <w:szCs w:val="16"/>
        </w:rPr>
        <w:t xml:space="preserve"> </w:t>
      </w:r>
      <w:r>
        <w:rPr>
          <w:rFonts w:ascii="Calibri" w:eastAsia="Calibri" w:hAnsi="Calibri" w:cs="Calibri"/>
          <w:spacing w:val="-1"/>
          <w:sz w:val="16"/>
          <w:szCs w:val="16"/>
        </w:rPr>
        <w:t>i</w:t>
      </w:r>
      <w:r>
        <w:rPr>
          <w:rFonts w:ascii="Calibri" w:eastAsia="Calibri" w:hAnsi="Calibri" w:cs="Calibri"/>
          <w:spacing w:val="2"/>
          <w:sz w:val="16"/>
          <w:szCs w:val="16"/>
        </w:rPr>
        <w:t>n</w:t>
      </w:r>
      <w:r>
        <w:rPr>
          <w:rFonts w:ascii="Calibri" w:eastAsia="Calibri" w:hAnsi="Calibri" w:cs="Calibri"/>
          <w:spacing w:val="-1"/>
          <w:sz w:val="16"/>
          <w:szCs w:val="16"/>
        </w:rPr>
        <w:t>i</w:t>
      </w:r>
      <w:r>
        <w:rPr>
          <w:rFonts w:ascii="Calibri" w:eastAsia="Calibri" w:hAnsi="Calibri" w:cs="Calibri"/>
          <w:spacing w:val="2"/>
          <w:sz w:val="16"/>
          <w:szCs w:val="16"/>
        </w:rPr>
        <w:t>t</w:t>
      </w:r>
      <w:r>
        <w:rPr>
          <w:rFonts w:ascii="Calibri" w:eastAsia="Calibri" w:hAnsi="Calibri" w:cs="Calibri"/>
          <w:spacing w:val="-1"/>
          <w:sz w:val="16"/>
          <w:szCs w:val="16"/>
        </w:rPr>
        <w:t>i</w:t>
      </w:r>
      <w:r>
        <w:rPr>
          <w:rFonts w:ascii="Calibri" w:eastAsia="Calibri" w:hAnsi="Calibri" w:cs="Calibri"/>
          <w:sz w:val="16"/>
          <w:szCs w:val="16"/>
        </w:rPr>
        <w:t>al</w:t>
      </w:r>
      <w:r>
        <w:rPr>
          <w:rFonts w:ascii="Calibri" w:eastAsia="Calibri" w:hAnsi="Calibri" w:cs="Calibri"/>
          <w:spacing w:val="21"/>
          <w:sz w:val="16"/>
          <w:szCs w:val="16"/>
        </w:rPr>
        <w:t xml:space="preserve"> </w:t>
      </w:r>
      <w:r>
        <w:rPr>
          <w:rFonts w:ascii="Calibri" w:eastAsia="Calibri" w:hAnsi="Calibri" w:cs="Calibri"/>
          <w:sz w:val="16"/>
          <w:szCs w:val="16"/>
        </w:rPr>
        <w:t>any</w:t>
      </w:r>
      <w:r>
        <w:rPr>
          <w:rFonts w:ascii="Calibri" w:eastAsia="Calibri" w:hAnsi="Calibri" w:cs="Calibri"/>
          <w:spacing w:val="16"/>
          <w:sz w:val="16"/>
          <w:szCs w:val="16"/>
        </w:rPr>
        <w:t xml:space="preserve"> </w:t>
      </w:r>
      <w:r w:rsidR="006046F0">
        <w:rPr>
          <w:rFonts w:ascii="Calibri" w:eastAsia="Calibri" w:hAnsi="Calibri" w:cs="Calibri"/>
          <w:w w:val="103"/>
          <w:sz w:val="16"/>
          <w:szCs w:val="16"/>
        </w:rPr>
        <w:t>errors</w:t>
      </w:r>
      <w:r>
        <w:rPr>
          <w:rFonts w:ascii="Calibri" w:eastAsia="Calibri" w:hAnsi="Calibri" w:cs="Calibri"/>
          <w:w w:val="103"/>
          <w:sz w:val="16"/>
          <w:szCs w:val="16"/>
        </w:rPr>
        <w:t>.</w:t>
      </w:r>
    </w:p>
    <w:p w14:paraId="281BFD4B" w14:textId="77777777" w:rsidR="00F30FA2" w:rsidRDefault="00F30FA2" w:rsidP="00B60896">
      <w:pPr>
        <w:spacing w:before="3" w:line="140" w:lineRule="exact"/>
        <w:rPr>
          <w:sz w:val="14"/>
          <w:szCs w:val="14"/>
        </w:rPr>
      </w:pPr>
    </w:p>
    <w:p w14:paraId="54D0DF44" w14:textId="77777777" w:rsidR="00F30FA2" w:rsidRDefault="00602463" w:rsidP="00B60896">
      <w:pPr>
        <w:rPr>
          <w:rFonts w:ascii="Calibri" w:eastAsia="Calibri" w:hAnsi="Calibri" w:cs="Calibri"/>
          <w:sz w:val="19"/>
          <w:szCs w:val="19"/>
        </w:rPr>
      </w:pPr>
      <w:r>
        <w:rPr>
          <w:rFonts w:ascii="Calibri" w:eastAsia="Calibri" w:hAnsi="Calibri" w:cs="Calibri"/>
          <w:b/>
          <w:sz w:val="19"/>
          <w:szCs w:val="19"/>
          <w:u w:val="single" w:color="000000"/>
        </w:rPr>
        <w:t>N</w:t>
      </w:r>
      <w:r>
        <w:rPr>
          <w:rFonts w:ascii="Calibri" w:eastAsia="Calibri" w:hAnsi="Calibri" w:cs="Calibri"/>
          <w:b/>
          <w:spacing w:val="-1"/>
          <w:sz w:val="19"/>
          <w:szCs w:val="19"/>
          <w:u w:val="single" w:color="000000"/>
        </w:rPr>
        <w:t>ot</w:t>
      </w:r>
      <w:r>
        <w:rPr>
          <w:rFonts w:ascii="Calibri" w:eastAsia="Calibri" w:hAnsi="Calibri" w:cs="Calibri"/>
          <w:b/>
          <w:spacing w:val="1"/>
          <w:sz w:val="19"/>
          <w:szCs w:val="19"/>
          <w:u w:val="single" w:color="000000"/>
        </w:rPr>
        <w:t>e</w:t>
      </w:r>
      <w:r>
        <w:rPr>
          <w:rFonts w:ascii="Calibri" w:eastAsia="Calibri" w:hAnsi="Calibri" w:cs="Calibri"/>
          <w:b/>
          <w:sz w:val="19"/>
          <w:szCs w:val="19"/>
          <w:u w:val="single" w:color="000000"/>
        </w:rPr>
        <w:t>:</w:t>
      </w:r>
    </w:p>
    <w:p w14:paraId="6C12164E" w14:textId="570F220C" w:rsidR="00F30FA2" w:rsidRDefault="00602463" w:rsidP="00B60896">
      <w:pPr>
        <w:spacing w:before="96" w:line="200" w:lineRule="exact"/>
        <w:rPr>
          <w:rFonts w:ascii="Calibri" w:eastAsia="Calibri" w:hAnsi="Calibri" w:cs="Calibri"/>
          <w:sz w:val="17"/>
          <w:szCs w:val="17"/>
        </w:rPr>
      </w:pPr>
      <w:r>
        <w:rPr>
          <w:rFonts w:ascii="Calibri" w:eastAsia="Calibri" w:hAnsi="Calibri" w:cs="Calibri"/>
          <w:spacing w:val="1"/>
          <w:sz w:val="17"/>
          <w:szCs w:val="17"/>
        </w:rPr>
        <w:t>T</w:t>
      </w:r>
      <w:r>
        <w:rPr>
          <w:rFonts w:ascii="Calibri" w:eastAsia="Calibri" w:hAnsi="Calibri" w:cs="Calibri"/>
          <w:sz w:val="17"/>
          <w:szCs w:val="17"/>
        </w:rPr>
        <w:t>he</w:t>
      </w:r>
      <w:r>
        <w:rPr>
          <w:rFonts w:ascii="Calibri" w:eastAsia="Calibri" w:hAnsi="Calibri" w:cs="Calibri"/>
          <w:spacing w:val="9"/>
          <w:sz w:val="17"/>
          <w:szCs w:val="17"/>
        </w:rPr>
        <w:t xml:space="preserve"> </w:t>
      </w:r>
      <w:r>
        <w:rPr>
          <w:rFonts w:ascii="Calibri" w:eastAsia="Calibri" w:hAnsi="Calibri" w:cs="Calibri"/>
          <w:spacing w:val="1"/>
          <w:sz w:val="17"/>
          <w:szCs w:val="17"/>
        </w:rPr>
        <w:t>f</w:t>
      </w:r>
      <w:r>
        <w:rPr>
          <w:rFonts w:ascii="Calibri" w:eastAsia="Calibri" w:hAnsi="Calibri" w:cs="Calibri"/>
          <w:spacing w:val="-1"/>
          <w:sz w:val="17"/>
          <w:szCs w:val="17"/>
        </w:rPr>
        <w:t>ollo</w:t>
      </w:r>
      <w:r>
        <w:rPr>
          <w:rFonts w:ascii="Calibri" w:eastAsia="Calibri" w:hAnsi="Calibri" w:cs="Calibri"/>
          <w:spacing w:val="1"/>
          <w:sz w:val="17"/>
          <w:szCs w:val="17"/>
        </w:rPr>
        <w:t>w</w:t>
      </w:r>
      <w:r>
        <w:rPr>
          <w:rFonts w:ascii="Calibri" w:eastAsia="Calibri" w:hAnsi="Calibri" w:cs="Calibri"/>
          <w:sz w:val="17"/>
          <w:szCs w:val="17"/>
        </w:rPr>
        <w:t>ing</w:t>
      </w:r>
      <w:r>
        <w:rPr>
          <w:rFonts w:ascii="Calibri" w:eastAsia="Calibri" w:hAnsi="Calibri" w:cs="Calibri"/>
          <w:spacing w:val="20"/>
          <w:sz w:val="17"/>
          <w:szCs w:val="17"/>
        </w:rPr>
        <w:t xml:space="preserve"> </w:t>
      </w:r>
      <w:r>
        <w:rPr>
          <w:rFonts w:ascii="Calibri" w:eastAsia="Calibri" w:hAnsi="Calibri" w:cs="Calibri"/>
          <w:spacing w:val="1"/>
          <w:sz w:val="17"/>
          <w:szCs w:val="17"/>
        </w:rPr>
        <w:t>t</w:t>
      </w:r>
      <w:r>
        <w:rPr>
          <w:rFonts w:ascii="Calibri" w:eastAsia="Calibri" w:hAnsi="Calibri" w:cs="Calibri"/>
          <w:spacing w:val="-1"/>
          <w:sz w:val="17"/>
          <w:szCs w:val="17"/>
        </w:rPr>
        <w:t>e</w:t>
      </w:r>
      <w:r>
        <w:rPr>
          <w:rFonts w:ascii="Calibri" w:eastAsia="Calibri" w:hAnsi="Calibri" w:cs="Calibri"/>
          <w:spacing w:val="-2"/>
          <w:sz w:val="17"/>
          <w:szCs w:val="17"/>
        </w:rPr>
        <w:t>r</w:t>
      </w:r>
      <w:r>
        <w:rPr>
          <w:rFonts w:ascii="Calibri" w:eastAsia="Calibri" w:hAnsi="Calibri" w:cs="Calibri"/>
          <w:spacing w:val="1"/>
          <w:sz w:val="17"/>
          <w:szCs w:val="17"/>
        </w:rPr>
        <w:t>m</w:t>
      </w:r>
      <w:r>
        <w:rPr>
          <w:rFonts w:ascii="Calibri" w:eastAsia="Calibri" w:hAnsi="Calibri" w:cs="Calibri"/>
          <w:sz w:val="17"/>
          <w:szCs w:val="17"/>
        </w:rPr>
        <w:t>s</w:t>
      </w:r>
      <w:r>
        <w:rPr>
          <w:rFonts w:ascii="Calibri" w:eastAsia="Calibri" w:hAnsi="Calibri" w:cs="Calibri"/>
          <w:spacing w:val="15"/>
          <w:sz w:val="17"/>
          <w:szCs w:val="17"/>
        </w:rPr>
        <w:t xml:space="preserve"> </w:t>
      </w:r>
      <w:r>
        <w:rPr>
          <w:rFonts w:ascii="Calibri" w:eastAsia="Calibri" w:hAnsi="Calibri" w:cs="Calibri"/>
          <w:sz w:val="17"/>
          <w:szCs w:val="17"/>
        </w:rPr>
        <w:t>and</w:t>
      </w:r>
      <w:r>
        <w:rPr>
          <w:rFonts w:ascii="Calibri" w:eastAsia="Calibri" w:hAnsi="Calibri" w:cs="Calibri"/>
          <w:spacing w:val="9"/>
          <w:sz w:val="17"/>
          <w:szCs w:val="17"/>
        </w:rPr>
        <w:t xml:space="preserve"> </w:t>
      </w:r>
      <w:r>
        <w:rPr>
          <w:rFonts w:ascii="Calibri" w:eastAsia="Calibri" w:hAnsi="Calibri" w:cs="Calibri"/>
          <w:sz w:val="17"/>
          <w:szCs w:val="17"/>
        </w:rPr>
        <w:t>c</w:t>
      </w:r>
      <w:r>
        <w:rPr>
          <w:rFonts w:ascii="Calibri" w:eastAsia="Calibri" w:hAnsi="Calibri" w:cs="Calibri"/>
          <w:spacing w:val="-1"/>
          <w:sz w:val="17"/>
          <w:szCs w:val="17"/>
        </w:rPr>
        <w:t>on</w:t>
      </w:r>
      <w:r>
        <w:rPr>
          <w:rFonts w:ascii="Calibri" w:eastAsia="Calibri" w:hAnsi="Calibri" w:cs="Calibri"/>
          <w:sz w:val="17"/>
          <w:szCs w:val="17"/>
        </w:rPr>
        <w:t>d</w:t>
      </w:r>
      <w:r>
        <w:rPr>
          <w:rFonts w:ascii="Calibri" w:eastAsia="Calibri" w:hAnsi="Calibri" w:cs="Calibri"/>
          <w:spacing w:val="-1"/>
          <w:sz w:val="17"/>
          <w:szCs w:val="17"/>
        </w:rPr>
        <w:t>i</w:t>
      </w:r>
      <w:r>
        <w:rPr>
          <w:rFonts w:ascii="Calibri" w:eastAsia="Calibri" w:hAnsi="Calibri" w:cs="Calibri"/>
          <w:spacing w:val="1"/>
          <w:sz w:val="17"/>
          <w:szCs w:val="17"/>
        </w:rPr>
        <w:t>t</w:t>
      </w:r>
      <w:r>
        <w:rPr>
          <w:rFonts w:ascii="Calibri" w:eastAsia="Calibri" w:hAnsi="Calibri" w:cs="Calibri"/>
          <w:sz w:val="17"/>
          <w:szCs w:val="17"/>
        </w:rPr>
        <w:t>i</w:t>
      </w:r>
      <w:r>
        <w:rPr>
          <w:rFonts w:ascii="Calibri" w:eastAsia="Calibri" w:hAnsi="Calibri" w:cs="Calibri"/>
          <w:spacing w:val="2"/>
          <w:sz w:val="17"/>
          <w:szCs w:val="17"/>
        </w:rPr>
        <w:t>o</w:t>
      </w:r>
      <w:r>
        <w:rPr>
          <w:rFonts w:ascii="Calibri" w:eastAsia="Calibri" w:hAnsi="Calibri" w:cs="Calibri"/>
          <w:sz w:val="17"/>
          <w:szCs w:val="17"/>
        </w:rPr>
        <w:t>ns</w:t>
      </w:r>
      <w:r>
        <w:rPr>
          <w:rFonts w:ascii="Calibri" w:eastAsia="Calibri" w:hAnsi="Calibri" w:cs="Calibri"/>
          <w:spacing w:val="24"/>
          <w:sz w:val="17"/>
          <w:szCs w:val="17"/>
        </w:rPr>
        <w:t xml:space="preserve"> </w:t>
      </w:r>
      <w:r>
        <w:rPr>
          <w:rFonts w:ascii="Calibri" w:eastAsia="Calibri" w:hAnsi="Calibri" w:cs="Calibri"/>
          <w:sz w:val="17"/>
          <w:szCs w:val="17"/>
        </w:rPr>
        <w:t>a</w:t>
      </w:r>
      <w:r>
        <w:rPr>
          <w:rFonts w:ascii="Calibri" w:eastAsia="Calibri" w:hAnsi="Calibri" w:cs="Calibri"/>
          <w:spacing w:val="1"/>
          <w:sz w:val="17"/>
          <w:szCs w:val="17"/>
        </w:rPr>
        <w:t>r</w:t>
      </w:r>
      <w:r>
        <w:rPr>
          <w:rFonts w:ascii="Calibri" w:eastAsia="Calibri" w:hAnsi="Calibri" w:cs="Calibri"/>
          <w:sz w:val="17"/>
          <w:szCs w:val="17"/>
        </w:rPr>
        <w:t>e</w:t>
      </w:r>
      <w:r>
        <w:rPr>
          <w:rFonts w:ascii="Calibri" w:eastAsia="Calibri" w:hAnsi="Calibri" w:cs="Calibri"/>
          <w:spacing w:val="7"/>
          <w:sz w:val="17"/>
          <w:szCs w:val="17"/>
        </w:rPr>
        <w:t xml:space="preserve"> </w:t>
      </w:r>
      <w:r>
        <w:rPr>
          <w:rFonts w:ascii="Calibri" w:eastAsia="Calibri" w:hAnsi="Calibri" w:cs="Calibri"/>
          <w:spacing w:val="1"/>
          <w:sz w:val="17"/>
          <w:szCs w:val="17"/>
        </w:rPr>
        <w:t>t</w:t>
      </w:r>
      <w:r>
        <w:rPr>
          <w:rFonts w:ascii="Calibri" w:eastAsia="Calibri" w:hAnsi="Calibri" w:cs="Calibri"/>
          <w:sz w:val="17"/>
          <w:szCs w:val="17"/>
        </w:rPr>
        <w:t>o</w:t>
      </w:r>
      <w:r>
        <w:rPr>
          <w:rFonts w:ascii="Calibri" w:eastAsia="Calibri" w:hAnsi="Calibri" w:cs="Calibri"/>
          <w:spacing w:val="6"/>
          <w:sz w:val="17"/>
          <w:szCs w:val="17"/>
        </w:rPr>
        <w:t xml:space="preserve"> </w:t>
      </w:r>
      <w:r>
        <w:rPr>
          <w:rFonts w:ascii="Calibri" w:eastAsia="Calibri" w:hAnsi="Calibri" w:cs="Calibri"/>
          <w:sz w:val="17"/>
          <w:szCs w:val="17"/>
        </w:rPr>
        <w:t>be</w:t>
      </w:r>
      <w:r>
        <w:rPr>
          <w:rFonts w:ascii="Calibri" w:eastAsia="Calibri" w:hAnsi="Calibri" w:cs="Calibri"/>
          <w:spacing w:val="7"/>
          <w:sz w:val="17"/>
          <w:szCs w:val="17"/>
        </w:rPr>
        <w:t xml:space="preserve"> </w:t>
      </w:r>
      <w:r>
        <w:rPr>
          <w:rFonts w:ascii="Calibri" w:eastAsia="Calibri" w:hAnsi="Calibri" w:cs="Calibri"/>
          <w:sz w:val="17"/>
          <w:szCs w:val="17"/>
        </w:rPr>
        <w:t>c</w:t>
      </w:r>
      <w:r>
        <w:rPr>
          <w:rFonts w:ascii="Calibri" w:eastAsia="Calibri" w:hAnsi="Calibri" w:cs="Calibri"/>
          <w:spacing w:val="-1"/>
          <w:sz w:val="17"/>
          <w:szCs w:val="17"/>
        </w:rPr>
        <w:t>o</w:t>
      </w:r>
      <w:r>
        <w:rPr>
          <w:rFonts w:ascii="Calibri" w:eastAsia="Calibri" w:hAnsi="Calibri" w:cs="Calibri"/>
          <w:sz w:val="17"/>
          <w:szCs w:val="17"/>
        </w:rPr>
        <w:t>n</w:t>
      </w:r>
      <w:r>
        <w:rPr>
          <w:rFonts w:ascii="Calibri" w:eastAsia="Calibri" w:hAnsi="Calibri" w:cs="Calibri"/>
          <w:spacing w:val="1"/>
          <w:sz w:val="17"/>
          <w:szCs w:val="17"/>
        </w:rPr>
        <w:t>s</w:t>
      </w:r>
      <w:r>
        <w:rPr>
          <w:rFonts w:ascii="Calibri" w:eastAsia="Calibri" w:hAnsi="Calibri" w:cs="Calibri"/>
          <w:spacing w:val="-1"/>
          <w:sz w:val="17"/>
          <w:szCs w:val="17"/>
        </w:rPr>
        <w:t>ide</w:t>
      </w:r>
      <w:r>
        <w:rPr>
          <w:rFonts w:ascii="Calibri" w:eastAsia="Calibri" w:hAnsi="Calibri" w:cs="Calibri"/>
          <w:spacing w:val="1"/>
          <w:sz w:val="17"/>
          <w:szCs w:val="17"/>
        </w:rPr>
        <w:t>r</w:t>
      </w:r>
      <w:r>
        <w:rPr>
          <w:rFonts w:ascii="Calibri" w:eastAsia="Calibri" w:hAnsi="Calibri" w:cs="Calibri"/>
          <w:sz w:val="17"/>
          <w:szCs w:val="17"/>
        </w:rPr>
        <w:t>ed</w:t>
      </w:r>
      <w:r>
        <w:rPr>
          <w:rFonts w:ascii="Calibri" w:eastAsia="Calibri" w:hAnsi="Calibri" w:cs="Calibri"/>
          <w:spacing w:val="23"/>
          <w:sz w:val="17"/>
          <w:szCs w:val="17"/>
        </w:rPr>
        <w:t xml:space="preserve"> </w:t>
      </w:r>
      <w:r>
        <w:rPr>
          <w:rFonts w:ascii="Calibri" w:eastAsia="Calibri" w:hAnsi="Calibri" w:cs="Calibri"/>
          <w:spacing w:val="1"/>
          <w:sz w:val="17"/>
          <w:szCs w:val="17"/>
        </w:rPr>
        <w:t>s</w:t>
      </w:r>
      <w:r>
        <w:rPr>
          <w:rFonts w:ascii="Calibri" w:eastAsia="Calibri" w:hAnsi="Calibri" w:cs="Calibri"/>
          <w:spacing w:val="-2"/>
          <w:sz w:val="17"/>
          <w:szCs w:val="17"/>
        </w:rPr>
        <w:t>t</w:t>
      </w:r>
      <w:r>
        <w:rPr>
          <w:rFonts w:ascii="Calibri" w:eastAsia="Calibri" w:hAnsi="Calibri" w:cs="Calibri"/>
          <w:spacing w:val="1"/>
          <w:sz w:val="17"/>
          <w:szCs w:val="17"/>
        </w:rPr>
        <w:t>r</w:t>
      </w:r>
      <w:r>
        <w:rPr>
          <w:rFonts w:ascii="Calibri" w:eastAsia="Calibri" w:hAnsi="Calibri" w:cs="Calibri"/>
          <w:spacing w:val="-1"/>
          <w:sz w:val="17"/>
          <w:szCs w:val="17"/>
        </w:rPr>
        <w:t>i</w:t>
      </w:r>
      <w:r>
        <w:rPr>
          <w:rFonts w:ascii="Calibri" w:eastAsia="Calibri" w:hAnsi="Calibri" w:cs="Calibri"/>
          <w:sz w:val="17"/>
          <w:szCs w:val="17"/>
        </w:rPr>
        <w:t>c</w:t>
      </w:r>
      <w:r>
        <w:rPr>
          <w:rFonts w:ascii="Calibri" w:eastAsia="Calibri" w:hAnsi="Calibri" w:cs="Calibri"/>
          <w:spacing w:val="1"/>
          <w:sz w:val="17"/>
          <w:szCs w:val="17"/>
        </w:rPr>
        <w:t>t</w:t>
      </w:r>
      <w:r>
        <w:rPr>
          <w:rFonts w:ascii="Calibri" w:eastAsia="Calibri" w:hAnsi="Calibri" w:cs="Calibri"/>
          <w:spacing w:val="-1"/>
          <w:sz w:val="17"/>
          <w:szCs w:val="17"/>
        </w:rPr>
        <w:t>l</w:t>
      </w:r>
      <w:r>
        <w:rPr>
          <w:rFonts w:ascii="Calibri" w:eastAsia="Calibri" w:hAnsi="Calibri" w:cs="Calibri"/>
          <w:sz w:val="17"/>
          <w:szCs w:val="17"/>
        </w:rPr>
        <w:t>y</w:t>
      </w:r>
      <w:r>
        <w:rPr>
          <w:rFonts w:ascii="Calibri" w:eastAsia="Calibri" w:hAnsi="Calibri" w:cs="Calibri"/>
          <w:spacing w:val="18"/>
          <w:sz w:val="17"/>
          <w:szCs w:val="17"/>
        </w:rPr>
        <w:t xml:space="preserve"> </w:t>
      </w:r>
      <w:r>
        <w:rPr>
          <w:rFonts w:ascii="Calibri" w:eastAsia="Calibri" w:hAnsi="Calibri" w:cs="Calibri"/>
          <w:spacing w:val="1"/>
          <w:sz w:val="17"/>
          <w:szCs w:val="17"/>
        </w:rPr>
        <w:t>w</w:t>
      </w:r>
      <w:r>
        <w:rPr>
          <w:rFonts w:ascii="Calibri" w:eastAsia="Calibri" w:hAnsi="Calibri" w:cs="Calibri"/>
          <w:sz w:val="17"/>
          <w:szCs w:val="17"/>
        </w:rPr>
        <w:t>h</w:t>
      </w:r>
      <w:r>
        <w:rPr>
          <w:rFonts w:ascii="Calibri" w:eastAsia="Calibri" w:hAnsi="Calibri" w:cs="Calibri"/>
          <w:spacing w:val="-3"/>
          <w:sz w:val="17"/>
          <w:szCs w:val="17"/>
        </w:rPr>
        <w:t>i</w:t>
      </w:r>
      <w:r>
        <w:rPr>
          <w:rFonts w:ascii="Calibri" w:eastAsia="Calibri" w:hAnsi="Calibri" w:cs="Calibri"/>
          <w:spacing w:val="-1"/>
          <w:sz w:val="17"/>
          <w:szCs w:val="17"/>
        </w:rPr>
        <w:t>l</w:t>
      </w:r>
      <w:r>
        <w:rPr>
          <w:rFonts w:ascii="Calibri" w:eastAsia="Calibri" w:hAnsi="Calibri" w:cs="Calibri"/>
          <w:sz w:val="17"/>
          <w:szCs w:val="17"/>
        </w:rPr>
        <w:t>e</w:t>
      </w:r>
      <w:r>
        <w:rPr>
          <w:rFonts w:ascii="Calibri" w:eastAsia="Calibri" w:hAnsi="Calibri" w:cs="Calibri"/>
          <w:spacing w:val="14"/>
          <w:sz w:val="17"/>
          <w:szCs w:val="17"/>
        </w:rPr>
        <w:t xml:space="preserve"> </w:t>
      </w:r>
      <w:r>
        <w:rPr>
          <w:rFonts w:ascii="Calibri" w:eastAsia="Calibri" w:hAnsi="Calibri" w:cs="Calibri"/>
          <w:spacing w:val="-1"/>
          <w:sz w:val="17"/>
          <w:szCs w:val="17"/>
        </w:rPr>
        <w:t>o</w:t>
      </w:r>
      <w:r>
        <w:rPr>
          <w:rFonts w:ascii="Calibri" w:eastAsia="Calibri" w:hAnsi="Calibri" w:cs="Calibri"/>
          <w:spacing w:val="1"/>
          <w:sz w:val="17"/>
          <w:szCs w:val="17"/>
        </w:rPr>
        <w:t>ff</w:t>
      </w:r>
      <w:r>
        <w:rPr>
          <w:rFonts w:ascii="Calibri" w:eastAsia="Calibri" w:hAnsi="Calibri" w:cs="Calibri"/>
          <w:spacing w:val="-3"/>
          <w:sz w:val="17"/>
          <w:szCs w:val="17"/>
        </w:rPr>
        <w:t>e</w:t>
      </w:r>
      <w:r>
        <w:rPr>
          <w:rFonts w:ascii="Calibri" w:eastAsia="Calibri" w:hAnsi="Calibri" w:cs="Calibri"/>
          <w:spacing w:val="1"/>
          <w:sz w:val="17"/>
          <w:szCs w:val="17"/>
        </w:rPr>
        <w:t>r</w:t>
      </w:r>
      <w:r>
        <w:rPr>
          <w:rFonts w:ascii="Calibri" w:eastAsia="Calibri" w:hAnsi="Calibri" w:cs="Calibri"/>
          <w:spacing w:val="-1"/>
          <w:sz w:val="17"/>
          <w:szCs w:val="17"/>
        </w:rPr>
        <w:t>in</w:t>
      </w:r>
      <w:r>
        <w:rPr>
          <w:rFonts w:ascii="Calibri" w:eastAsia="Calibri" w:hAnsi="Calibri" w:cs="Calibri"/>
          <w:sz w:val="17"/>
          <w:szCs w:val="17"/>
        </w:rPr>
        <w:t>g</w:t>
      </w:r>
      <w:r>
        <w:rPr>
          <w:rFonts w:ascii="Calibri" w:eastAsia="Calibri" w:hAnsi="Calibri" w:cs="Calibri"/>
          <w:spacing w:val="16"/>
          <w:sz w:val="17"/>
          <w:szCs w:val="17"/>
        </w:rPr>
        <w:t xml:space="preserve"> </w:t>
      </w:r>
      <w:r w:rsidR="006046F0">
        <w:rPr>
          <w:rFonts w:ascii="Calibri" w:eastAsia="Calibri" w:hAnsi="Calibri" w:cs="Calibri"/>
          <w:spacing w:val="-1"/>
          <w:w w:val="102"/>
          <w:sz w:val="17"/>
          <w:szCs w:val="17"/>
        </w:rPr>
        <w:t>quotations</w:t>
      </w:r>
      <w:r>
        <w:rPr>
          <w:rFonts w:ascii="Calibri" w:eastAsia="Calibri" w:hAnsi="Calibri" w:cs="Calibri"/>
          <w:w w:val="102"/>
          <w:sz w:val="17"/>
          <w:szCs w:val="17"/>
        </w:rPr>
        <w:t>.</w:t>
      </w:r>
    </w:p>
    <w:p w14:paraId="0CEEB00A" w14:textId="77777777" w:rsidR="00F30FA2" w:rsidRDefault="00F30FA2" w:rsidP="00B60896">
      <w:pPr>
        <w:spacing w:before="7" w:line="80" w:lineRule="exact"/>
        <w:rPr>
          <w:sz w:val="8"/>
          <w:szCs w:val="8"/>
        </w:rPr>
      </w:pPr>
    </w:p>
    <w:tbl>
      <w:tblPr>
        <w:tblW w:w="0" w:type="auto"/>
        <w:tblInd w:w="323" w:type="dxa"/>
        <w:tblLayout w:type="fixed"/>
        <w:tblCellMar>
          <w:left w:w="0" w:type="dxa"/>
          <w:right w:w="0" w:type="dxa"/>
        </w:tblCellMar>
        <w:tblLook w:val="01E0" w:firstRow="1" w:lastRow="1" w:firstColumn="1" w:lastColumn="1" w:noHBand="0" w:noVBand="0"/>
      </w:tblPr>
      <w:tblGrid>
        <w:gridCol w:w="323"/>
        <w:gridCol w:w="3793"/>
        <w:gridCol w:w="4198"/>
      </w:tblGrid>
      <w:tr w:rsidR="00F30FA2" w14:paraId="68A979B7" w14:textId="77777777">
        <w:trPr>
          <w:trHeight w:hRule="exact" w:val="351"/>
        </w:trPr>
        <w:tc>
          <w:tcPr>
            <w:tcW w:w="323" w:type="dxa"/>
            <w:tcBorders>
              <w:top w:val="nil"/>
              <w:left w:val="nil"/>
              <w:bottom w:val="nil"/>
              <w:right w:val="nil"/>
            </w:tcBorders>
          </w:tcPr>
          <w:p w14:paraId="3BE4334B" w14:textId="77777777" w:rsidR="00F30FA2" w:rsidRDefault="00F30FA2" w:rsidP="00B60896">
            <w:pPr>
              <w:spacing w:before="1" w:line="100" w:lineRule="exact"/>
              <w:rPr>
                <w:sz w:val="11"/>
                <w:szCs w:val="11"/>
              </w:rPr>
            </w:pPr>
          </w:p>
          <w:p w14:paraId="3C909EE9" w14:textId="77777777" w:rsidR="00F30FA2" w:rsidRDefault="00602463" w:rsidP="00B60896">
            <w:pPr>
              <w:rPr>
                <w:rFonts w:ascii="Calibri" w:eastAsia="Calibri" w:hAnsi="Calibri" w:cs="Calibri"/>
                <w:sz w:val="17"/>
                <w:szCs w:val="17"/>
              </w:rPr>
            </w:pPr>
            <w:r>
              <w:rPr>
                <w:rFonts w:ascii="Calibri" w:eastAsia="Calibri" w:hAnsi="Calibri" w:cs="Calibri"/>
                <w:w w:val="102"/>
                <w:sz w:val="17"/>
                <w:szCs w:val="17"/>
              </w:rPr>
              <w:t>1.</w:t>
            </w:r>
          </w:p>
        </w:tc>
        <w:tc>
          <w:tcPr>
            <w:tcW w:w="3793" w:type="dxa"/>
            <w:tcBorders>
              <w:top w:val="nil"/>
              <w:left w:val="nil"/>
              <w:bottom w:val="nil"/>
              <w:right w:val="nil"/>
            </w:tcBorders>
          </w:tcPr>
          <w:p w14:paraId="132D223F" w14:textId="77777777" w:rsidR="00F30FA2" w:rsidRDefault="00F30FA2" w:rsidP="00B60896">
            <w:pPr>
              <w:spacing w:before="1" w:line="100" w:lineRule="exact"/>
              <w:rPr>
                <w:sz w:val="11"/>
                <w:szCs w:val="11"/>
              </w:rPr>
            </w:pPr>
          </w:p>
          <w:p w14:paraId="458776F2" w14:textId="77777777" w:rsidR="00F30FA2" w:rsidRDefault="00602463" w:rsidP="00B60896">
            <w:pPr>
              <w:rPr>
                <w:rFonts w:ascii="Calibri" w:eastAsia="Calibri" w:hAnsi="Calibri" w:cs="Calibri"/>
                <w:sz w:val="17"/>
                <w:szCs w:val="17"/>
              </w:rPr>
            </w:pPr>
            <w:r>
              <w:rPr>
                <w:rFonts w:ascii="Calibri" w:eastAsia="Calibri" w:hAnsi="Calibri" w:cs="Calibri"/>
                <w:spacing w:val="1"/>
                <w:sz w:val="17"/>
                <w:szCs w:val="17"/>
              </w:rPr>
              <w:t>D</w:t>
            </w:r>
            <w:r>
              <w:rPr>
                <w:rFonts w:ascii="Calibri" w:eastAsia="Calibri" w:hAnsi="Calibri" w:cs="Calibri"/>
                <w:spacing w:val="-1"/>
                <w:sz w:val="17"/>
                <w:szCs w:val="17"/>
              </w:rPr>
              <w:t>e</w:t>
            </w:r>
            <w:r>
              <w:rPr>
                <w:rFonts w:ascii="Calibri" w:eastAsia="Calibri" w:hAnsi="Calibri" w:cs="Calibri"/>
                <w:sz w:val="17"/>
                <w:szCs w:val="17"/>
              </w:rPr>
              <w:t>l</w:t>
            </w:r>
            <w:r>
              <w:rPr>
                <w:rFonts w:ascii="Calibri" w:eastAsia="Calibri" w:hAnsi="Calibri" w:cs="Calibri"/>
                <w:spacing w:val="-1"/>
                <w:sz w:val="17"/>
                <w:szCs w:val="17"/>
              </w:rPr>
              <w:t>i</w:t>
            </w:r>
            <w:r>
              <w:rPr>
                <w:rFonts w:ascii="Calibri" w:eastAsia="Calibri" w:hAnsi="Calibri" w:cs="Calibri"/>
                <w:sz w:val="17"/>
                <w:szCs w:val="17"/>
              </w:rPr>
              <w:t>v</w:t>
            </w:r>
            <w:r>
              <w:rPr>
                <w:rFonts w:ascii="Calibri" w:eastAsia="Calibri" w:hAnsi="Calibri" w:cs="Calibri"/>
                <w:spacing w:val="-1"/>
                <w:sz w:val="17"/>
                <w:szCs w:val="17"/>
              </w:rPr>
              <w:t>e</w:t>
            </w:r>
            <w:r>
              <w:rPr>
                <w:rFonts w:ascii="Calibri" w:eastAsia="Calibri" w:hAnsi="Calibri" w:cs="Calibri"/>
                <w:spacing w:val="1"/>
                <w:sz w:val="17"/>
                <w:szCs w:val="17"/>
              </w:rPr>
              <w:t>r</w:t>
            </w:r>
            <w:r>
              <w:rPr>
                <w:rFonts w:ascii="Calibri" w:eastAsia="Calibri" w:hAnsi="Calibri" w:cs="Calibri"/>
                <w:sz w:val="17"/>
                <w:szCs w:val="17"/>
              </w:rPr>
              <w:t>y</w:t>
            </w:r>
            <w:r>
              <w:rPr>
                <w:rFonts w:ascii="Calibri" w:eastAsia="Calibri" w:hAnsi="Calibri" w:cs="Calibri"/>
                <w:spacing w:val="19"/>
                <w:sz w:val="17"/>
                <w:szCs w:val="17"/>
              </w:rPr>
              <w:t xml:space="preserve"> </w:t>
            </w:r>
            <w:r>
              <w:rPr>
                <w:rFonts w:ascii="Calibri" w:eastAsia="Calibri" w:hAnsi="Calibri" w:cs="Calibri"/>
                <w:spacing w:val="1"/>
                <w:sz w:val="17"/>
                <w:szCs w:val="17"/>
              </w:rPr>
              <w:t>P</w:t>
            </w:r>
            <w:r>
              <w:rPr>
                <w:rFonts w:ascii="Calibri" w:eastAsia="Calibri" w:hAnsi="Calibri" w:cs="Calibri"/>
                <w:spacing w:val="-1"/>
                <w:sz w:val="17"/>
                <w:szCs w:val="17"/>
              </w:rPr>
              <w:t>e</w:t>
            </w:r>
            <w:r>
              <w:rPr>
                <w:rFonts w:ascii="Calibri" w:eastAsia="Calibri" w:hAnsi="Calibri" w:cs="Calibri"/>
                <w:spacing w:val="1"/>
                <w:sz w:val="17"/>
                <w:szCs w:val="17"/>
              </w:rPr>
              <w:t>r</w:t>
            </w:r>
            <w:r>
              <w:rPr>
                <w:rFonts w:ascii="Calibri" w:eastAsia="Calibri" w:hAnsi="Calibri" w:cs="Calibri"/>
                <w:spacing w:val="-1"/>
                <w:sz w:val="17"/>
                <w:szCs w:val="17"/>
              </w:rPr>
              <w:t>i</w:t>
            </w:r>
            <w:r>
              <w:rPr>
                <w:rFonts w:ascii="Calibri" w:eastAsia="Calibri" w:hAnsi="Calibri" w:cs="Calibri"/>
                <w:spacing w:val="2"/>
                <w:sz w:val="17"/>
                <w:szCs w:val="17"/>
              </w:rPr>
              <w:t>o</w:t>
            </w:r>
            <w:r>
              <w:rPr>
                <w:rFonts w:ascii="Calibri" w:eastAsia="Calibri" w:hAnsi="Calibri" w:cs="Calibri"/>
                <w:sz w:val="17"/>
                <w:szCs w:val="17"/>
              </w:rPr>
              <w:t>d</w:t>
            </w:r>
            <w:r>
              <w:rPr>
                <w:rFonts w:ascii="Calibri" w:eastAsia="Calibri" w:hAnsi="Calibri" w:cs="Calibri"/>
                <w:spacing w:val="14"/>
                <w:sz w:val="17"/>
                <w:szCs w:val="17"/>
              </w:rPr>
              <w:t xml:space="preserve"> </w:t>
            </w:r>
            <w:r>
              <w:rPr>
                <w:rFonts w:ascii="Calibri" w:eastAsia="Calibri" w:hAnsi="Calibri" w:cs="Calibri"/>
                <w:spacing w:val="-1"/>
                <w:sz w:val="17"/>
                <w:szCs w:val="17"/>
              </w:rPr>
              <w:t>i</w:t>
            </w:r>
            <w:r>
              <w:rPr>
                <w:rFonts w:ascii="Calibri" w:eastAsia="Calibri" w:hAnsi="Calibri" w:cs="Calibri"/>
                <w:sz w:val="17"/>
                <w:szCs w:val="17"/>
              </w:rPr>
              <w:t>n</w:t>
            </w:r>
            <w:r>
              <w:rPr>
                <w:rFonts w:ascii="Calibri" w:eastAsia="Calibri" w:hAnsi="Calibri" w:cs="Calibri"/>
                <w:spacing w:val="7"/>
                <w:sz w:val="17"/>
                <w:szCs w:val="17"/>
              </w:rPr>
              <w:t xml:space="preserve"> </w:t>
            </w:r>
            <w:r>
              <w:rPr>
                <w:rFonts w:ascii="Calibri" w:eastAsia="Calibri" w:hAnsi="Calibri" w:cs="Calibri"/>
                <w:spacing w:val="1"/>
                <w:w w:val="102"/>
                <w:sz w:val="17"/>
                <w:szCs w:val="17"/>
              </w:rPr>
              <w:t>D</w:t>
            </w:r>
            <w:r>
              <w:rPr>
                <w:rFonts w:ascii="Calibri" w:eastAsia="Calibri" w:hAnsi="Calibri" w:cs="Calibri"/>
                <w:w w:val="102"/>
                <w:sz w:val="17"/>
                <w:szCs w:val="17"/>
              </w:rPr>
              <w:t>ays</w:t>
            </w:r>
          </w:p>
        </w:tc>
        <w:tc>
          <w:tcPr>
            <w:tcW w:w="4198" w:type="dxa"/>
            <w:tcBorders>
              <w:top w:val="nil"/>
              <w:left w:val="nil"/>
              <w:bottom w:val="nil"/>
              <w:right w:val="nil"/>
            </w:tcBorders>
          </w:tcPr>
          <w:p w14:paraId="78EAF442" w14:textId="77777777" w:rsidR="00F30FA2" w:rsidRDefault="00602463" w:rsidP="00B60896">
            <w:pPr>
              <w:spacing w:before="78"/>
              <w:rPr>
                <w:sz w:val="17"/>
                <w:szCs w:val="17"/>
              </w:rPr>
            </w:pPr>
            <w:r>
              <w:rPr>
                <w:spacing w:val="2"/>
                <w:w w:val="67"/>
                <w:sz w:val="17"/>
                <w:szCs w:val="17"/>
              </w:rPr>
              <w:t>……</w:t>
            </w:r>
            <w:r>
              <w:rPr>
                <w:spacing w:val="5"/>
                <w:w w:val="67"/>
                <w:sz w:val="17"/>
                <w:szCs w:val="17"/>
              </w:rPr>
              <w:t>…</w:t>
            </w:r>
            <w:r>
              <w:rPr>
                <w:spacing w:val="2"/>
                <w:w w:val="67"/>
                <w:sz w:val="17"/>
                <w:szCs w:val="17"/>
              </w:rPr>
              <w:t>……</w:t>
            </w:r>
            <w:r>
              <w:rPr>
                <w:spacing w:val="5"/>
                <w:w w:val="67"/>
                <w:sz w:val="17"/>
                <w:szCs w:val="17"/>
              </w:rPr>
              <w:t>…</w:t>
            </w:r>
            <w:r>
              <w:rPr>
                <w:spacing w:val="2"/>
                <w:w w:val="67"/>
                <w:sz w:val="17"/>
                <w:szCs w:val="17"/>
              </w:rPr>
              <w:t>…</w:t>
            </w:r>
            <w:r>
              <w:rPr>
                <w:spacing w:val="5"/>
                <w:w w:val="67"/>
                <w:sz w:val="17"/>
                <w:szCs w:val="17"/>
              </w:rPr>
              <w:t>…</w:t>
            </w:r>
            <w:r>
              <w:rPr>
                <w:spacing w:val="2"/>
                <w:w w:val="67"/>
                <w:sz w:val="17"/>
                <w:szCs w:val="17"/>
              </w:rPr>
              <w:t>……</w:t>
            </w:r>
            <w:r>
              <w:rPr>
                <w:spacing w:val="6"/>
                <w:w w:val="67"/>
                <w:sz w:val="17"/>
                <w:szCs w:val="17"/>
              </w:rPr>
              <w:t>…</w:t>
            </w:r>
            <w:r>
              <w:rPr>
                <w:w w:val="67"/>
                <w:sz w:val="17"/>
                <w:szCs w:val="17"/>
              </w:rPr>
              <w:t>…</w:t>
            </w:r>
          </w:p>
        </w:tc>
      </w:tr>
      <w:tr w:rsidR="00F30FA2" w14:paraId="3C9D4071" w14:textId="77777777">
        <w:trPr>
          <w:trHeight w:hRule="exact" w:val="289"/>
        </w:trPr>
        <w:tc>
          <w:tcPr>
            <w:tcW w:w="323" w:type="dxa"/>
            <w:tcBorders>
              <w:top w:val="nil"/>
              <w:left w:val="nil"/>
              <w:bottom w:val="nil"/>
              <w:right w:val="nil"/>
            </w:tcBorders>
          </w:tcPr>
          <w:p w14:paraId="48AF577E" w14:textId="77777777" w:rsidR="00F30FA2" w:rsidRDefault="00602463" w:rsidP="00B60896">
            <w:pPr>
              <w:spacing w:before="48"/>
              <w:rPr>
                <w:rFonts w:ascii="Calibri" w:eastAsia="Calibri" w:hAnsi="Calibri" w:cs="Calibri"/>
                <w:sz w:val="17"/>
                <w:szCs w:val="17"/>
              </w:rPr>
            </w:pPr>
            <w:r>
              <w:rPr>
                <w:rFonts w:ascii="Calibri" w:eastAsia="Calibri" w:hAnsi="Calibri" w:cs="Calibri"/>
                <w:w w:val="102"/>
                <w:sz w:val="17"/>
                <w:szCs w:val="17"/>
              </w:rPr>
              <w:t>2.</w:t>
            </w:r>
          </w:p>
        </w:tc>
        <w:tc>
          <w:tcPr>
            <w:tcW w:w="3793" w:type="dxa"/>
            <w:tcBorders>
              <w:top w:val="nil"/>
              <w:left w:val="nil"/>
              <w:bottom w:val="nil"/>
              <w:right w:val="nil"/>
            </w:tcBorders>
          </w:tcPr>
          <w:p w14:paraId="09BC59D7" w14:textId="77777777" w:rsidR="00F30FA2" w:rsidRDefault="00602463" w:rsidP="00B60896">
            <w:pPr>
              <w:spacing w:before="48"/>
              <w:rPr>
                <w:rFonts w:ascii="Calibri" w:eastAsia="Calibri" w:hAnsi="Calibri" w:cs="Calibri"/>
                <w:sz w:val="17"/>
                <w:szCs w:val="17"/>
              </w:rPr>
            </w:pPr>
            <w:r>
              <w:rPr>
                <w:rFonts w:ascii="Calibri" w:eastAsia="Calibri" w:hAnsi="Calibri" w:cs="Calibri"/>
                <w:spacing w:val="1"/>
                <w:sz w:val="17"/>
                <w:szCs w:val="17"/>
              </w:rPr>
              <w:t>T</w:t>
            </w:r>
            <w:r>
              <w:rPr>
                <w:rFonts w:ascii="Calibri" w:eastAsia="Calibri" w:hAnsi="Calibri" w:cs="Calibri"/>
                <w:spacing w:val="-1"/>
                <w:sz w:val="17"/>
                <w:szCs w:val="17"/>
              </w:rPr>
              <w:t>e</w:t>
            </w:r>
            <w:r>
              <w:rPr>
                <w:rFonts w:ascii="Calibri" w:eastAsia="Calibri" w:hAnsi="Calibri" w:cs="Calibri"/>
                <w:spacing w:val="-2"/>
                <w:sz w:val="17"/>
                <w:szCs w:val="17"/>
              </w:rPr>
              <w:t>r</w:t>
            </w:r>
            <w:r>
              <w:rPr>
                <w:rFonts w:ascii="Calibri" w:eastAsia="Calibri" w:hAnsi="Calibri" w:cs="Calibri"/>
                <w:spacing w:val="1"/>
                <w:sz w:val="17"/>
                <w:szCs w:val="17"/>
              </w:rPr>
              <w:t>m</w:t>
            </w:r>
            <w:r>
              <w:rPr>
                <w:rFonts w:ascii="Calibri" w:eastAsia="Calibri" w:hAnsi="Calibri" w:cs="Calibri"/>
                <w:sz w:val="17"/>
                <w:szCs w:val="17"/>
              </w:rPr>
              <w:t>s</w:t>
            </w:r>
            <w:r>
              <w:rPr>
                <w:rFonts w:ascii="Calibri" w:eastAsia="Calibri" w:hAnsi="Calibri" w:cs="Calibri"/>
                <w:spacing w:val="17"/>
                <w:sz w:val="17"/>
                <w:szCs w:val="17"/>
              </w:rPr>
              <w:t xml:space="preserve"> </w:t>
            </w:r>
            <w:r>
              <w:rPr>
                <w:rFonts w:ascii="Calibri" w:eastAsia="Calibri" w:hAnsi="Calibri" w:cs="Calibri"/>
                <w:spacing w:val="-1"/>
                <w:sz w:val="17"/>
                <w:szCs w:val="17"/>
              </w:rPr>
              <w:t>o</w:t>
            </w:r>
            <w:r>
              <w:rPr>
                <w:rFonts w:ascii="Calibri" w:eastAsia="Calibri" w:hAnsi="Calibri" w:cs="Calibri"/>
                <w:sz w:val="17"/>
                <w:szCs w:val="17"/>
              </w:rPr>
              <w:t>f</w:t>
            </w:r>
            <w:r>
              <w:rPr>
                <w:rFonts w:ascii="Calibri" w:eastAsia="Calibri" w:hAnsi="Calibri" w:cs="Calibri"/>
                <w:spacing w:val="6"/>
                <w:sz w:val="17"/>
                <w:szCs w:val="17"/>
              </w:rPr>
              <w:t xml:space="preserve"> </w:t>
            </w:r>
            <w:r>
              <w:rPr>
                <w:rFonts w:ascii="Calibri" w:eastAsia="Calibri" w:hAnsi="Calibri" w:cs="Calibri"/>
                <w:spacing w:val="1"/>
                <w:w w:val="102"/>
                <w:sz w:val="17"/>
                <w:szCs w:val="17"/>
              </w:rPr>
              <w:t>D</w:t>
            </w:r>
            <w:r>
              <w:rPr>
                <w:rFonts w:ascii="Calibri" w:eastAsia="Calibri" w:hAnsi="Calibri" w:cs="Calibri"/>
                <w:w w:val="102"/>
                <w:sz w:val="17"/>
                <w:szCs w:val="17"/>
              </w:rPr>
              <w:t>e</w:t>
            </w:r>
            <w:r>
              <w:rPr>
                <w:rFonts w:ascii="Calibri" w:eastAsia="Calibri" w:hAnsi="Calibri" w:cs="Calibri"/>
                <w:spacing w:val="1"/>
                <w:w w:val="102"/>
                <w:sz w:val="17"/>
                <w:szCs w:val="17"/>
              </w:rPr>
              <w:t>li</w:t>
            </w:r>
            <w:r>
              <w:rPr>
                <w:rFonts w:ascii="Calibri" w:eastAsia="Calibri" w:hAnsi="Calibri" w:cs="Calibri"/>
                <w:w w:val="102"/>
                <w:sz w:val="17"/>
                <w:szCs w:val="17"/>
              </w:rPr>
              <w:t>ve</w:t>
            </w:r>
            <w:r>
              <w:rPr>
                <w:rFonts w:ascii="Calibri" w:eastAsia="Calibri" w:hAnsi="Calibri" w:cs="Calibri"/>
                <w:spacing w:val="-1"/>
                <w:w w:val="102"/>
                <w:sz w:val="17"/>
                <w:szCs w:val="17"/>
              </w:rPr>
              <w:t>r</w:t>
            </w:r>
            <w:r>
              <w:rPr>
                <w:rFonts w:ascii="Calibri" w:eastAsia="Calibri" w:hAnsi="Calibri" w:cs="Calibri"/>
                <w:w w:val="102"/>
                <w:sz w:val="17"/>
                <w:szCs w:val="17"/>
              </w:rPr>
              <w:t>y</w:t>
            </w:r>
          </w:p>
        </w:tc>
        <w:tc>
          <w:tcPr>
            <w:tcW w:w="4198" w:type="dxa"/>
            <w:tcBorders>
              <w:top w:val="nil"/>
              <w:left w:val="nil"/>
              <w:bottom w:val="nil"/>
              <w:right w:val="nil"/>
            </w:tcBorders>
          </w:tcPr>
          <w:p w14:paraId="19CF3126" w14:textId="77777777" w:rsidR="00F30FA2" w:rsidRDefault="00602463" w:rsidP="00B60896">
            <w:pPr>
              <w:spacing w:before="13"/>
              <w:rPr>
                <w:sz w:val="17"/>
                <w:szCs w:val="17"/>
              </w:rPr>
            </w:pPr>
            <w:r>
              <w:rPr>
                <w:spacing w:val="5"/>
                <w:w w:val="67"/>
                <w:sz w:val="17"/>
                <w:szCs w:val="17"/>
              </w:rPr>
              <w:t>…</w:t>
            </w:r>
            <w:r>
              <w:rPr>
                <w:spacing w:val="2"/>
                <w:w w:val="67"/>
                <w:sz w:val="17"/>
                <w:szCs w:val="17"/>
              </w:rPr>
              <w:t>…</w:t>
            </w:r>
            <w:r>
              <w:rPr>
                <w:spacing w:val="5"/>
                <w:w w:val="67"/>
                <w:sz w:val="17"/>
                <w:szCs w:val="17"/>
              </w:rPr>
              <w:t>…………</w:t>
            </w:r>
            <w:r>
              <w:rPr>
                <w:spacing w:val="2"/>
                <w:w w:val="67"/>
                <w:sz w:val="17"/>
                <w:szCs w:val="17"/>
              </w:rPr>
              <w:t>…</w:t>
            </w:r>
            <w:r>
              <w:rPr>
                <w:spacing w:val="5"/>
                <w:w w:val="67"/>
                <w:sz w:val="17"/>
                <w:szCs w:val="17"/>
              </w:rPr>
              <w:t>…………</w:t>
            </w:r>
            <w:r>
              <w:rPr>
                <w:spacing w:val="2"/>
                <w:w w:val="67"/>
                <w:sz w:val="17"/>
                <w:szCs w:val="17"/>
              </w:rPr>
              <w:t>…</w:t>
            </w:r>
            <w:r>
              <w:rPr>
                <w:spacing w:val="5"/>
                <w:w w:val="67"/>
                <w:sz w:val="17"/>
                <w:szCs w:val="17"/>
              </w:rPr>
              <w:t>……………</w:t>
            </w:r>
            <w:r>
              <w:rPr>
                <w:spacing w:val="2"/>
                <w:w w:val="67"/>
                <w:sz w:val="17"/>
                <w:szCs w:val="17"/>
              </w:rPr>
              <w:t>…</w:t>
            </w:r>
            <w:r>
              <w:rPr>
                <w:spacing w:val="5"/>
                <w:w w:val="67"/>
                <w:sz w:val="17"/>
                <w:szCs w:val="17"/>
              </w:rPr>
              <w:t>………</w:t>
            </w:r>
            <w:r>
              <w:rPr>
                <w:spacing w:val="2"/>
                <w:w w:val="67"/>
                <w:sz w:val="17"/>
                <w:szCs w:val="17"/>
              </w:rPr>
              <w:t>…</w:t>
            </w:r>
            <w:r>
              <w:rPr>
                <w:spacing w:val="5"/>
                <w:w w:val="67"/>
                <w:sz w:val="17"/>
                <w:szCs w:val="17"/>
              </w:rPr>
              <w:t>…………</w:t>
            </w:r>
            <w:r>
              <w:rPr>
                <w:w w:val="67"/>
                <w:sz w:val="17"/>
                <w:szCs w:val="17"/>
              </w:rPr>
              <w:t>…</w:t>
            </w:r>
          </w:p>
        </w:tc>
      </w:tr>
      <w:tr w:rsidR="00F30FA2" w14:paraId="6DAA13F5" w14:textId="77777777">
        <w:trPr>
          <w:trHeight w:hRule="exact" w:val="300"/>
        </w:trPr>
        <w:tc>
          <w:tcPr>
            <w:tcW w:w="323" w:type="dxa"/>
            <w:tcBorders>
              <w:top w:val="nil"/>
              <w:left w:val="nil"/>
              <w:bottom w:val="nil"/>
              <w:right w:val="nil"/>
            </w:tcBorders>
          </w:tcPr>
          <w:p w14:paraId="77BE0D62" w14:textId="77777777" w:rsidR="00F30FA2" w:rsidRDefault="00602463" w:rsidP="00B60896">
            <w:pPr>
              <w:spacing w:before="47"/>
              <w:rPr>
                <w:rFonts w:ascii="Calibri" w:eastAsia="Calibri" w:hAnsi="Calibri" w:cs="Calibri"/>
                <w:sz w:val="17"/>
                <w:szCs w:val="17"/>
              </w:rPr>
            </w:pPr>
            <w:r>
              <w:rPr>
                <w:rFonts w:ascii="Calibri" w:eastAsia="Calibri" w:hAnsi="Calibri" w:cs="Calibri"/>
                <w:w w:val="102"/>
                <w:sz w:val="17"/>
                <w:szCs w:val="17"/>
              </w:rPr>
              <w:t>3.</w:t>
            </w:r>
          </w:p>
        </w:tc>
        <w:tc>
          <w:tcPr>
            <w:tcW w:w="3793" w:type="dxa"/>
            <w:tcBorders>
              <w:top w:val="nil"/>
              <w:left w:val="nil"/>
              <w:bottom w:val="nil"/>
              <w:right w:val="nil"/>
            </w:tcBorders>
          </w:tcPr>
          <w:p w14:paraId="51145CBD" w14:textId="77777777" w:rsidR="00F30FA2" w:rsidRDefault="00602463" w:rsidP="00B60896">
            <w:pPr>
              <w:spacing w:before="47"/>
              <w:rPr>
                <w:rFonts w:ascii="Calibri" w:eastAsia="Calibri" w:hAnsi="Calibri" w:cs="Calibri"/>
                <w:sz w:val="17"/>
                <w:szCs w:val="17"/>
              </w:rPr>
            </w:pPr>
            <w:r>
              <w:rPr>
                <w:rFonts w:ascii="Calibri" w:eastAsia="Calibri" w:hAnsi="Calibri" w:cs="Calibri"/>
                <w:spacing w:val="1"/>
                <w:sz w:val="17"/>
                <w:szCs w:val="17"/>
              </w:rPr>
              <w:t>T</w:t>
            </w:r>
            <w:r>
              <w:rPr>
                <w:rFonts w:ascii="Calibri" w:eastAsia="Calibri" w:hAnsi="Calibri" w:cs="Calibri"/>
                <w:spacing w:val="-1"/>
                <w:sz w:val="17"/>
                <w:szCs w:val="17"/>
              </w:rPr>
              <w:t>e</w:t>
            </w:r>
            <w:r>
              <w:rPr>
                <w:rFonts w:ascii="Calibri" w:eastAsia="Calibri" w:hAnsi="Calibri" w:cs="Calibri"/>
                <w:spacing w:val="-2"/>
                <w:sz w:val="17"/>
                <w:szCs w:val="17"/>
              </w:rPr>
              <w:t>r</w:t>
            </w:r>
            <w:r>
              <w:rPr>
                <w:rFonts w:ascii="Calibri" w:eastAsia="Calibri" w:hAnsi="Calibri" w:cs="Calibri"/>
                <w:spacing w:val="1"/>
                <w:sz w:val="17"/>
                <w:szCs w:val="17"/>
              </w:rPr>
              <w:t>m</w:t>
            </w:r>
            <w:r>
              <w:rPr>
                <w:rFonts w:ascii="Calibri" w:eastAsia="Calibri" w:hAnsi="Calibri" w:cs="Calibri"/>
                <w:sz w:val="17"/>
                <w:szCs w:val="17"/>
              </w:rPr>
              <w:t>s</w:t>
            </w:r>
            <w:r>
              <w:rPr>
                <w:rFonts w:ascii="Calibri" w:eastAsia="Calibri" w:hAnsi="Calibri" w:cs="Calibri"/>
                <w:spacing w:val="17"/>
                <w:sz w:val="17"/>
                <w:szCs w:val="17"/>
              </w:rPr>
              <w:t xml:space="preserve"> </w:t>
            </w:r>
            <w:r>
              <w:rPr>
                <w:rFonts w:ascii="Calibri" w:eastAsia="Calibri" w:hAnsi="Calibri" w:cs="Calibri"/>
                <w:spacing w:val="-1"/>
                <w:sz w:val="17"/>
                <w:szCs w:val="17"/>
              </w:rPr>
              <w:t>o</w:t>
            </w:r>
            <w:r>
              <w:rPr>
                <w:rFonts w:ascii="Calibri" w:eastAsia="Calibri" w:hAnsi="Calibri" w:cs="Calibri"/>
                <w:sz w:val="17"/>
                <w:szCs w:val="17"/>
              </w:rPr>
              <w:t>f</w:t>
            </w:r>
            <w:r>
              <w:rPr>
                <w:rFonts w:ascii="Calibri" w:eastAsia="Calibri" w:hAnsi="Calibri" w:cs="Calibri"/>
                <w:spacing w:val="6"/>
                <w:sz w:val="17"/>
                <w:szCs w:val="17"/>
              </w:rPr>
              <w:t xml:space="preserve"> </w:t>
            </w:r>
            <w:r>
              <w:rPr>
                <w:rFonts w:ascii="Calibri" w:eastAsia="Calibri" w:hAnsi="Calibri" w:cs="Calibri"/>
                <w:spacing w:val="1"/>
                <w:w w:val="102"/>
                <w:sz w:val="17"/>
                <w:szCs w:val="17"/>
              </w:rPr>
              <w:t>Wa</w:t>
            </w:r>
            <w:r>
              <w:rPr>
                <w:rFonts w:ascii="Calibri" w:eastAsia="Calibri" w:hAnsi="Calibri" w:cs="Calibri"/>
                <w:spacing w:val="-1"/>
                <w:w w:val="102"/>
                <w:sz w:val="17"/>
                <w:szCs w:val="17"/>
              </w:rPr>
              <w:t>rr</w:t>
            </w:r>
            <w:r>
              <w:rPr>
                <w:rFonts w:ascii="Calibri" w:eastAsia="Calibri" w:hAnsi="Calibri" w:cs="Calibri"/>
                <w:w w:val="102"/>
                <w:sz w:val="17"/>
                <w:szCs w:val="17"/>
              </w:rPr>
              <w:t>a</w:t>
            </w:r>
            <w:r>
              <w:rPr>
                <w:rFonts w:ascii="Calibri" w:eastAsia="Calibri" w:hAnsi="Calibri" w:cs="Calibri"/>
                <w:spacing w:val="-1"/>
                <w:w w:val="102"/>
                <w:sz w:val="17"/>
                <w:szCs w:val="17"/>
              </w:rPr>
              <w:t>nt</w:t>
            </w:r>
            <w:r>
              <w:rPr>
                <w:rFonts w:ascii="Calibri" w:eastAsia="Calibri" w:hAnsi="Calibri" w:cs="Calibri"/>
                <w:w w:val="102"/>
                <w:sz w:val="17"/>
                <w:szCs w:val="17"/>
              </w:rPr>
              <w:t>y</w:t>
            </w:r>
          </w:p>
        </w:tc>
        <w:tc>
          <w:tcPr>
            <w:tcW w:w="4198" w:type="dxa"/>
            <w:tcBorders>
              <w:top w:val="nil"/>
              <w:left w:val="nil"/>
              <w:bottom w:val="nil"/>
              <w:right w:val="nil"/>
            </w:tcBorders>
          </w:tcPr>
          <w:p w14:paraId="1536AD7B" w14:textId="77777777" w:rsidR="00F30FA2" w:rsidRDefault="00602463" w:rsidP="00B60896">
            <w:pPr>
              <w:spacing w:before="14"/>
              <w:rPr>
                <w:sz w:val="17"/>
                <w:szCs w:val="17"/>
              </w:rPr>
            </w:pPr>
            <w:r>
              <w:rPr>
                <w:spacing w:val="5"/>
                <w:w w:val="67"/>
                <w:sz w:val="17"/>
                <w:szCs w:val="17"/>
              </w:rPr>
              <w:t>…</w:t>
            </w:r>
            <w:r>
              <w:rPr>
                <w:spacing w:val="2"/>
                <w:w w:val="67"/>
                <w:sz w:val="17"/>
                <w:szCs w:val="17"/>
              </w:rPr>
              <w:t>…</w:t>
            </w:r>
            <w:r>
              <w:rPr>
                <w:spacing w:val="5"/>
                <w:w w:val="67"/>
                <w:sz w:val="17"/>
                <w:szCs w:val="17"/>
              </w:rPr>
              <w:t>…………</w:t>
            </w:r>
            <w:r>
              <w:rPr>
                <w:spacing w:val="2"/>
                <w:w w:val="67"/>
                <w:sz w:val="17"/>
                <w:szCs w:val="17"/>
              </w:rPr>
              <w:t>…</w:t>
            </w:r>
            <w:r>
              <w:rPr>
                <w:spacing w:val="5"/>
                <w:w w:val="67"/>
                <w:sz w:val="17"/>
                <w:szCs w:val="17"/>
              </w:rPr>
              <w:t>…………</w:t>
            </w:r>
            <w:r>
              <w:rPr>
                <w:spacing w:val="2"/>
                <w:w w:val="67"/>
                <w:sz w:val="17"/>
                <w:szCs w:val="17"/>
              </w:rPr>
              <w:t>…</w:t>
            </w:r>
            <w:r>
              <w:rPr>
                <w:spacing w:val="5"/>
                <w:w w:val="67"/>
                <w:sz w:val="17"/>
                <w:szCs w:val="17"/>
              </w:rPr>
              <w:t>……………</w:t>
            </w:r>
            <w:r>
              <w:rPr>
                <w:spacing w:val="2"/>
                <w:w w:val="67"/>
                <w:sz w:val="17"/>
                <w:szCs w:val="17"/>
              </w:rPr>
              <w:t>…</w:t>
            </w:r>
            <w:r>
              <w:rPr>
                <w:spacing w:val="5"/>
                <w:w w:val="67"/>
                <w:sz w:val="17"/>
                <w:szCs w:val="17"/>
              </w:rPr>
              <w:t>………</w:t>
            </w:r>
            <w:r>
              <w:rPr>
                <w:spacing w:val="2"/>
                <w:w w:val="67"/>
                <w:sz w:val="17"/>
                <w:szCs w:val="17"/>
              </w:rPr>
              <w:t>…</w:t>
            </w:r>
            <w:r>
              <w:rPr>
                <w:spacing w:val="5"/>
                <w:w w:val="67"/>
                <w:sz w:val="17"/>
                <w:szCs w:val="17"/>
              </w:rPr>
              <w:t>…………</w:t>
            </w:r>
            <w:r>
              <w:rPr>
                <w:w w:val="67"/>
                <w:sz w:val="17"/>
                <w:szCs w:val="17"/>
              </w:rPr>
              <w:t>…</w:t>
            </w:r>
          </w:p>
        </w:tc>
      </w:tr>
      <w:tr w:rsidR="00F30FA2" w14:paraId="5E04BB32" w14:textId="77777777">
        <w:trPr>
          <w:trHeight w:hRule="exact" w:val="277"/>
        </w:trPr>
        <w:tc>
          <w:tcPr>
            <w:tcW w:w="323" w:type="dxa"/>
            <w:tcBorders>
              <w:top w:val="nil"/>
              <w:left w:val="nil"/>
              <w:bottom w:val="nil"/>
              <w:right w:val="nil"/>
            </w:tcBorders>
          </w:tcPr>
          <w:p w14:paraId="30CC9AC3" w14:textId="77777777" w:rsidR="00F30FA2" w:rsidRDefault="00602463" w:rsidP="00B60896">
            <w:pPr>
              <w:spacing w:before="38"/>
              <w:rPr>
                <w:rFonts w:ascii="Calibri" w:eastAsia="Calibri" w:hAnsi="Calibri" w:cs="Calibri"/>
                <w:sz w:val="17"/>
                <w:szCs w:val="17"/>
              </w:rPr>
            </w:pPr>
            <w:r>
              <w:rPr>
                <w:rFonts w:ascii="Calibri" w:eastAsia="Calibri" w:hAnsi="Calibri" w:cs="Calibri"/>
                <w:w w:val="102"/>
                <w:sz w:val="17"/>
                <w:szCs w:val="17"/>
              </w:rPr>
              <w:t>4.</w:t>
            </w:r>
          </w:p>
        </w:tc>
        <w:tc>
          <w:tcPr>
            <w:tcW w:w="3793" w:type="dxa"/>
            <w:tcBorders>
              <w:top w:val="nil"/>
              <w:left w:val="nil"/>
              <w:bottom w:val="nil"/>
              <w:right w:val="nil"/>
            </w:tcBorders>
          </w:tcPr>
          <w:p w14:paraId="3459EEF3" w14:textId="77777777" w:rsidR="00F30FA2" w:rsidRDefault="00602463" w:rsidP="00B60896">
            <w:pPr>
              <w:spacing w:before="38"/>
              <w:rPr>
                <w:rFonts w:ascii="Calibri" w:eastAsia="Calibri" w:hAnsi="Calibri" w:cs="Calibri"/>
                <w:sz w:val="17"/>
                <w:szCs w:val="17"/>
              </w:rPr>
            </w:pPr>
            <w:r>
              <w:rPr>
                <w:rFonts w:ascii="Calibri" w:eastAsia="Calibri" w:hAnsi="Calibri" w:cs="Calibri"/>
                <w:sz w:val="17"/>
                <w:szCs w:val="17"/>
              </w:rPr>
              <w:t>Va</w:t>
            </w:r>
            <w:r>
              <w:rPr>
                <w:rFonts w:ascii="Calibri" w:eastAsia="Calibri" w:hAnsi="Calibri" w:cs="Calibri"/>
                <w:spacing w:val="-1"/>
                <w:sz w:val="17"/>
                <w:szCs w:val="17"/>
              </w:rPr>
              <w:t>lid</w:t>
            </w:r>
            <w:r>
              <w:rPr>
                <w:rFonts w:ascii="Calibri" w:eastAsia="Calibri" w:hAnsi="Calibri" w:cs="Calibri"/>
                <w:sz w:val="17"/>
                <w:szCs w:val="17"/>
              </w:rPr>
              <w:t>i</w:t>
            </w:r>
            <w:r>
              <w:rPr>
                <w:rFonts w:ascii="Calibri" w:eastAsia="Calibri" w:hAnsi="Calibri" w:cs="Calibri"/>
                <w:spacing w:val="1"/>
                <w:sz w:val="17"/>
                <w:szCs w:val="17"/>
              </w:rPr>
              <w:t>t</w:t>
            </w:r>
            <w:r>
              <w:rPr>
                <w:rFonts w:ascii="Calibri" w:eastAsia="Calibri" w:hAnsi="Calibri" w:cs="Calibri"/>
                <w:sz w:val="17"/>
                <w:szCs w:val="17"/>
              </w:rPr>
              <w:t>y</w:t>
            </w:r>
            <w:r>
              <w:rPr>
                <w:rFonts w:ascii="Calibri" w:eastAsia="Calibri" w:hAnsi="Calibri" w:cs="Calibri"/>
                <w:spacing w:val="19"/>
                <w:sz w:val="17"/>
                <w:szCs w:val="17"/>
              </w:rPr>
              <w:t xml:space="preserve"> </w:t>
            </w:r>
            <w:r>
              <w:rPr>
                <w:rFonts w:ascii="Calibri" w:eastAsia="Calibri" w:hAnsi="Calibri" w:cs="Calibri"/>
                <w:spacing w:val="-1"/>
                <w:sz w:val="17"/>
                <w:szCs w:val="17"/>
              </w:rPr>
              <w:t>o</w:t>
            </w:r>
            <w:r>
              <w:rPr>
                <w:rFonts w:ascii="Calibri" w:eastAsia="Calibri" w:hAnsi="Calibri" w:cs="Calibri"/>
                <w:sz w:val="17"/>
                <w:szCs w:val="17"/>
              </w:rPr>
              <w:t>f</w:t>
            </w:r>
            <w:r>
              <w:rPr>
                <w:rFonts w:ascii="Calibri" w:eastAsia="Calibri" w:hAnsi="Calibri" w:cs="Calibri"/>
                <w:spacing w:val="6"/>
                <w:sz w:val="17"/>
                <w:szCs w:val="17"/>
              </w:rPr>
              <w:t xml:space="preserve"> </w:t>
            </w:r>
            <w:r>
              <w:rPr>
                <w:rFonts w:ascii="Calibri" w:eastAsia="Calibri" w:hAnsi="Calibri" w:cs="Calibri"/>
                <w:spacing w:val="1"/>
                <w:sz w:val="17"/>
                <w:szCs w:val="17"/>
              </w:rPr>
              <w:t>Q</w:t>
            </w:r>
            <w:r>
              <w:rPr>
                <w:rFonts w:ascii="Calibri" w:eastAsia="Calibri" w:hAnsi="Calibri" w:cs="Calibri"/>
                <w:sz w:val="17"/>
                <w:szCs w:val="17"/>
              </w:rPr>
              <w:t>u</w:t>
            </w:r>
            <w:r>
              <w:rPr>
                <w:rFonts w:ascii="Calibri" w:eastAsia="Calibri" w:hAnsi="Calibri" w:cs="Calibri"/>
                <w:spacing w:val="-1"/>
                <w:sz w:val="17"/>
                <w:szCs w:val="17"/>
              </w:rPr>
              <w:t>o</w:t>
            </w:r>
            <w:r>
              <w:rPr>
                <w:rFonts w:ascii="Calibri" w:eastAsia="Calibri" w:hAnsi="Calibri" w:cs="Calibri"/>
                <w:spacing w:val="1"/>
                <w:sz w:val="17"/>
                <w:szCs w:val="17"/>
              </w:rPr>
              <w:t>t</w:t>
            </w:r>
            <w:r>
              <w:rPr>
                <w:rFonts w:ascii="Calibri" w:eastAsia="Calibri" w:hAnsi="Calibri" w:cs="Calibri"/>
                <w:sz w:val="17"/>
                <w:szCs w:val="17"/>
              </w:rPr>
              <w:t>a</w:t>
            </w:r>
            <w:r>
              <w:rPr>
                <w:rFonts w:ascii="Calibri" w:eastAsia="Calibri" w:hAnsi="Calibri" w:cs="Calibri"/>
                <w:spacing w:val="1"/>
                <w:sz w:val="17"/>
                <w:szCs w:val="17"/>
              </w:rPr>
              <w:t>t</w:t>
            </w:r>
            <w:r>
              <w:rPr>
                <w:rFonts w:ascii="Calibri" w:eastAsia="Calibri" w:hAnsi="Calibri" w:cs="Calibri"/>
                <w:spacing w:val="-1"/>
                <w:sz w:val="17"/>
                <w:szCs w:val="17"/>
              </w:rPr>
              <w:t>i</w:t>
            </w:r>
            <w:r>
              <w:rPr>
                <w:rFonts w:ascii="Calibri" w:eastAsia="Calibri" w:hAnsi="Calibri" w:cs="Calibri"/>
                <w:spacing w:val="2"/>
                <w:sz w:val="17"/>
                <w:szCs w:val="17"/>
              </w:rPr>
              <w:t>o</w:t>
            </w:r>
            <w:r>
              <w:rPr>
                <w:rFonts w:ascii="Calibri" w:eastAsia="Calibri" w:hAnsi="Calibri" w:cs="Calibri"/>
                <w:sz w:val="17"/>
                <w:szCs w:val="17"/>
              </w:rPr>
              <w:t>ns</w:t>
            </w:r>
            <w:r>
              <w:rPr>
                <w:rFonts w:ascii="Calibri" w:eastAsia="Calibri" w:hAnsi="Calibri" w:cs="Calibri"/>
                <w:spacing w:val="27"/>
                <w:sz w:val="17"/>
                <w:szCs w:val="17"/>
              </w:rPr>
              <w:t xml:space="preserve"> </w:t>
            </w:r>
            <w:r>
              <w:rPr>
                <w:rFonts w:ascii="Calibri" w:eastAsia="Calibri" w:hAnsi="Calibri" w:cs="Calibri"/>
                <w:w w:val="102"/>
                <w:sz w:val="17"/>
                <w:szCs w:val="17"/>
              </w:rPr>
              <w:t>(</w:t>
            </w:r>
            <w:r>
              <w:rPr>
                <w:rFonts w:ascii="Calibri" w:eastAsia="Calibri" w:hAnsi="Calibri" w:cs="Calibri"/>
                <w:spacing w:val="1"/>
                <w:w w:val="102"/>
                <w:sz w:val="17"/>
                <w:szCs w:val="17"/>
              </w:rPr>
              <w:t>D</w:t>
            </w:r>
            <w:r>
              <w:rPr>
                <w:rFonts w:ascii="Calibri" w:eastAsia="Calibri" w:hAnsi="Calibri" w:cs="Calibri"/>
                <w:w w:val="102"/>
                <w:sz w:val="17"/>
                <w:szCs w:val="17"/>
              </w:rPr>
              <w:t>a</w:t>
            </w:r>
            <w:r>
              <w:rPr>
                <w:rFonts w:ascii="Calibri" w:eastAsia="Calibri" w:hAnsi="Calibri" w:cs="Calibri"/>
                <w:spacing w:val="-1"/>
                <w:w w:val="102"/>
                <w:sz w:val="17"/>
                <w:szCs w:val="17"/>
              </w:rPr>
              <w:t>t</w:t>
            </w:r>
            <w:r>
              <w:rPr>
                <w:rFonts w:ascii="Calibri" w:eastAsia="Calibri" w:hAnsi="Calibri" w:cs="Calibri"/>
                <w:w w:val="102"/>
                <w:sz w:val="17"/>
                <w:szCs w:val="17"/>
              </w:rPr>
              <w:t>e)</w:t>
            </w:r>
          </w:p>
        </w:tc>
        <w:tc>
          <w:tcPr>
            <w:tcW w:w="4198" w:type="dxa"/>
            <w:tcBorders>
              <w:top w:val="nil"/>
              <w:left w:val="nil"/>
              <w:bottom w:val="nil"/>
              <w:right w:val="nil"/>
            </w:tcBorders>
          </w:tcPr>
          <w:p w14:paraId="7930BE62" w14:textId="77777777" w:rsidR="00F30FA2" w:rsidRDefault="00602463" w:rsidP="00B60896">
            <w:pPr>
              <w:spacing w:before="14"/>
              <w:ind w:right="1952"/>
              <w:jc w:val="center"/>
              <w:rPr>
                <w:rFonts w:ascii="Calibri" w:eastAsia="Calibri" w:hAnsi="Calibri" w:cs="Calibri"/>
                <w:sz w:val="17"/>
                <w:szCs w:val="17"/>
              </w:rPr>
            </w:pPr>
            <w:r>
              <w:rPr>
                <w:rFonts w:ascii="Calibri" w:eastAsia="Calibri" w:hAnsi="Calibri" w:cs="Calibri"/>
                <w:sz w:val="17"/>
                <w:szCs w:val="17"/>
              </w:rPr>
              <w:t xml:space="preserve">/              </w:t>
            </w:r>
            <w:r>
              <w:rPr>
                <w:rFonts w:ascii="Calibri" w:eastAsia="Calibri" w:hAnsi="Calibri" w:cs="Calibri"/>
                <w:spacing w:val="34"/>
                <w:sz w:val="17"/>
                <w:szCs w:val="17"/>
              </w:rPr>
              <w:t xml:space="preserve"> </w:t>
            </w:r>
            <w:r>
              <w:rPr>
                <w:rFonts w:ascii="Calibri" w:eastAsia="Calibri" w:hAnsi="Calibri" w:cs="Calibri"/>
                <w:w w:val="102"/>
                <w:sz w:val="17"/>
                <w:szCs w:val="17"/>
              </w:rPr>
              <w:t>/</w:t>
            </w:r>
          </w:p>
        </w:tc>
      </w:tr>
      <w:tr w:rsidR="00F30FA2" w14:paraId="18A14064" w14:textId="77777777">
        <w:trPr>
          <w:trHeight w:hRule="exact" w:val="287"/>
        </w:trPr>
        <w:tc>
          <w:tcPr>
            <w:tcW w:w="323" w:type="dxa"/>
            <w:tcBorders>
              <w:top w:val="nil"/>
              <w:left w:val="nil"/>
              <w:bottom w:val="nil"/>
              <w:right w:val="nil"/>
            </w:tcBorders>
          </w:tcPr>
          <w:p w14:paraId="768E6845" w14:textId="77777777" w:rsidR="00F30FA2" w:rsidRDefault="00602463" w:rsidP="00B60896">
            <w:pPr>
              <w:spacing w:before="46"/>
              <w:rPr>
                <w:rFonts w:ascii="Calibri" w:eastAsia="Calibri" w:hAnsi="Calibri" w:cs="Calibri"/>
                <w:sz w:val="17"/>
                <w:szCs w:val="17"/>
              </w:rPr>
            </w:pPr>
            <w:r>
              <w:rPr>
                <w:rFonts w:ascii="Calibri" w:eastAsia="Calibri" w:hAnsi="Calibri" w:cs="Calibri"/>
                <w:w w:val="102"/>
                <w:sz w:val="17"/>
                <w:szCs w:val="17"/>
              </w:rPr>
              <w:t>5.</w:t>
            </w:r>
          </w:p>
        </w:tc>
        <w:tc>
          <w:tcPr>
            <w:tcW w:w="3793" w:type="dxa"/>
            <w:tcBorders>
              <w:top w:val="nil"/>
              <w:left w:val="nil"/>
              <w:bottom w:val="nil"/>
              <w:right w:val="nil"/>
            </w:tcBorders>
          </w:tcPr>
          <w:p w14:paraId="5043099D" w14:textId="77777777" w:rsidR="00F30FA2" w:rsidRDefault="00602463" w:rsidP="00B60896">
            <w:pPr>
              <w:spacing w:before="46"/>
              <w:rPr>
                <w:rFonts w:ascii="Calibri" w:eastAsia="Calibri" w:hAnsi="Calibri" w:cs="Calibri"/>
                <w:sz w:val="17"/>
                <w:szCs w:val="17"/>
              </w:rPr>
            </w:pPr>
            <w:r>
              <w:rPr>
                <w:rFonts w:ascii="Calibri" w:eastAsia="Calibri" w:hAnsi="Calibri" w:cs="Calibri"/>
                <w:spacing w:val="1"/>
                <w:sz w:val="17"/>
                <w:szCs w:val="17"/>
              </w:rPr>
              <w:t>D</w:t>
            </w:r>
            <w:r>
              <w:rPr>
                <w:rFonts w:ascii="Calibri" w:eastAsia="Calibri" w:hAnsi="Calibri" w:cs="Calibri"/>
                <w:sz w:val="17"/>
                <w:szCs w:val="17"/>
              </w:rPr>
              <w:t>ue</w:t>
            </w:r>
            <w:r>
              <w:rPr>
                <w:rFonts w:ascii="Calibri" w:eastAsia="Calibri" w:hAnsi="Calibri" w:cs="Calibri"/>
                <w:spacing w:val="9"/>
                <w:sz w:val="17"/>
                <w:szCs w:val="17"/>
              </w:rPr>
              <w:t xml:space="preserve"> </w:t>
            </w:r>
            <w:r>
              <w:rPr>
                <w:rFonts w:ascii="Calibri" w:eastAsia="Calibri" w:hAnsi="Calibri" w:cs="Calibri"/>
                <w:sz w:val="17"/>
                <w:szCs w:val="17"/>
              </w:rPr>
              <w:t>pay</w:t>
            </w:r>
            <w:r>
              <w:rPr>
                <w:rFonts w:ascii="Calibri" w:eastAsia="Calibri" w:hAnsi="Calibri" w:cs="Calibri"/>
                <w:spacing w:val="10"/>
                <w:sz w:val="17"/>
                <w:szCs w:val="17"/>
              </w:rPr>
              <w:t xml:space="preserve"> </w:t>
            </w:r>
            <w:r>
              <w:rPr>
                <w:rFonts w:ascii="Calibri" w:eastAsia="Calibri" w:hAnsi="Calibri" w:cs="Calibri"/>
                <w:spacing w:val="-1"/>
                <w:sz w:val="17"/>
                <w:szCs w:val="17"/>
              </w:rPr>
              <w:t>o</w:t>
            </w:r>
            <w:r>
              <w:rPr>
                <w:rFonts w:ascii="Calibri" w:eastAsia="Calibri" w:hAnsi="Calibri" w:cs="Calibri"/>
                <w:sz w:val="17"/>
                <w:szCs w:val="17"/>
              </w:rPr>
              <w:t>r</w:t>
            </w:r>
            <w:r>
              <w:rPr>
                <w:rFonts w:ascii="Calibri" w:eastAsia="Calibri" w:hAnsi="Calibri" w:cs="Calibri"/>
                <w:spacing w:val="6"/>
                <w:sz w:val="17"/>
                <w:szCs w:val="17"/>
              </w:rPr>
              <w:t xml:space="preserve"> </w:t>
            </w:r>
            <w:r>
              <w:rPr>
                <w:rFonts w:ascii="Calibri" w:eastAsia="Calibri" w:hAnsi="Calibri" w:cs="Calibri"/>
                <w:spacing w:val="-1"/>
                <w:sz w:val="17"/>
                <w:szCs w:val="17"/>
              </w:rPr>
              <w:t>und</w:t>
            </w:r>
            <w:r>
              <w:rPr>
                <w:rFonts w:ascii="Calibri" w:eastAsia="Calibri" w:hAnsi="Calibri" w:cs="Calibri"/>
                <w:sz w:val="17"/>
                <w:szCs w:val="17"/>
              </w:rPr>
              <w:t>ue</w:t>
            </w:r>
            <w:r>
              <w:rPr>
                <w:rFonts w:ascii="Calibri" w:eastAsia="Calibri" w:hAnsi="Calibri" w:cs="Calibri"/>
                <w:spacing w:val="11"/>
                <w:sz w:val="17"/>
                <w:szCs w:val="17"/>
              </w:rPr>
              <w:t xml:space="preserve"> </w:t>
            </w:r>
            <w:r>
              <w:rPr>
                <w:rFonts w:ascii="Calibri" w:eastAsia="Calibri" w:hAnsi="Calibri" w:cs="Calibri"/>
                <w:spacing w:val="1"/>
                <w:sz w:val="17"/>
                <w:szCs w:val="17"/>
              </w:rPr>
              <w:t>(T</w:t>
            </w:r>
            <w:r>
              <w:rPr>
                <w:rFonts w:ascii="Calibri" w:eastAsia="Calibri" w:hAnsi="Calibri" w:cs="Calibri"/>
                <w:spacing w:val="-3"/>
                <w:sz w:val="17"/>
                <w:szCs w:val="17"/>
              </w:rPr>
              <w:t>e</w:t>
            </w:r>
            <w:r>
              <w:rPr>
                <w:rFonts w:ascii="Calibri" w:eastAsia="Calibri" w:hAnsi="Calibri" w:cs="Calibri"/>
                <w:spacing w:val="1"/>
                <w:sz w:val="17"/>
                <w:szCs w:val="17"/>
              </w:rPr>
              <w:t>r</w:t>
            </w:r>
            <w:r>
              <w:rPr>
                <w:rFonts w:ascii="Calibri" w:eastAsia="Calibri" w:hAnsi="Calibri" w:cs="Calibri"/>
                <w:spacing w:val="-1"/>
                <w:sz w:val="17"/>
                <w:szCs w:val="17"/>
              </w:rPr>
              <w:t>m</w:t>
            </w:r>
            <w:r>
              <w:rPr>
                <w:rFonts w:ascii="Calibri" w:eastAsia="Calibri" w:hAnsi="Calibri" w:cs="Calibri"/>
                <w:sz w:val="17"/>
                <w:szCs w:val="17"/>
              </w:rPr>
              <w:t>s</w:t>
            </w:r>
            <w:r>
              <w:rPr>
                <w:rFonts w:ascii="Calibri" w:eastAsia="Calibri" w:hAnsi="Calibri" w:cs="Calibri"/>
                <w:spacing w:val="17"/>
                <w:sz w:val="17"/>
                <w:szCs w:val="17"/>
              </w:rPr>
              <w:t xml:space="preserve"> </w:t>
            </w:r>
            <w:r>
              <w:rPr>
                <w:rFonts w:ascii="Calibri" w:eastAsia="Calibri" w:hAnsi="Calibri" w:cs="Calibri"/>
                <w:spacing w:val="-1"/>
                <w:sz w:val="17"/>
                <w:szCs w:val="17"/>
              </w:rPr>
              <w:t>o</w:t>
            </w:r>
            <w:r>
              <w:rPr>
                <w:rFonts w:ascii="Calibri" w:eastAsia="Calibri" w:hAnsi="Calibri" w:cs="Calibri"/>
                <w:sz w:val="17"/>
                <w:szCs w:val="17"/>
              </w:rPr>
              <w:t>f</w:t>
            </w:r>
            <w:r>
              <w:rPr>
                <w:rFonts w:ascii="Calibri" w:eastAsia="Calibri" w:hAnsi="Calibri" w:cs="Calibri"/>
                <w:spacing w:val="6"/>
                <w:sz w:val="17"/>
                <w:szCs w:val="17"/>
              </w:rPr>
              <w:t xml:space="preserve"> </w:t>
            </w:r>
            <w:r>
              <w:rPr>
                <w:rFonts w:ascii="Calibri" w:eastAsia="Calibri" w:hAnsi="Calibri" w:cs="Calibri"/>
                <w:spacing w:val="-1"/>
                <w:w w:val="102"/>
                <w:sz w:val="17"/>
                <w:szCs w:val="17"/>
              </w:rPr>
              <w:t>p</w:t>
            </w:r>
            <w:r>
              <w:rPr>
                <w:rFonts w:ascii="Calibri" w:eastAsia="Calibri" w:hAnsi="Calibri" w:cs="Calibri"/>
                <w:w w:val="102"/>
                <w:sz w:val="17"/>
                <w:szCs w:val="17"/>
              </w:rPr>
              <w:t>ayme</w:t>
            </w:r>
            <w:r>
              <w:rPr>
                <w:rFonts w:ascii="Calibri" w:eastAsia="Calibri" w:hAnsi="Calibri" w:cs="Calibri"/>
                <w:spacing w:val="-1"/>
                <w:w w:val="102"/>
                <w:sz w:val="17"/>
                <w:szCs w:val="17"/>
              </w:rPr>
              <w:t>nt</w:t>
            </w:r>
            <w:r>
              <w:rPr>
                <w:rFonts w:ascii="Calibri" w:eastAsia="Calibri" w:hAnsi="Calibri" w:cs="Calibri"/>
                <w:w w:val="102"/>
                <w:sz w:val="17"/>
                <w:szCs w:val="17"/>
              </w:rPr>
              <w:t>)</w:t>
            </w:r>
          </w:p>
        </w:tc>
        <w:tc>
          <w:tcPr>
            <w:tcW w:w="4198" w:type="dxa"/>
            <w:tcBorders>
              <w:top w:val="nil"/>
              <w:left w:val="nil"/>
              <w:bottom w:val="nil"/>
              <w:right w:val="nil"/>
            </w:tcBorders>
          </w:tcPr>
          <w:p w14:paraId="36D4B144" w14:textId="6B34C2A7" w:rsidR="00F30FA2" w:rsidRDefault="00602463" w:rsidP="00B60896">
            <w:pPr>
              <w:spacing w:before="13"/>
              <w:rPr>
                <w:sz w:val="17"/>
                <w:szCs w:val="17"/>
              </w:rPr>
            </w:pPr>
            <w:r>
              <w:rPr>
                <w:spacing w:val="5"/>
                <w:w w:val="67"/>
                <w:sz w:val="17"/>
                <w:szCs w:val="17"/>
              </w:rPr>
              <w:t>…</w:t>
            </w:r>
            <w:r>
              <w:rPr>
                <w:spacing w:val="2"/>
                <w:w w:val="67"/>
                <w:sz w:val="17"/>
                <w:szCs w:val="17"/>
              </w:rPr>
              <w:t>…</w:t>
            </w:r>
            <w:r>
              <w:rPr>
                <w:spacing w:val="5"/>
                <w:w w:val="67"/>
                <w:sz w:val="17"/>
                <w:szCs w:val="17"/>
              </w:rPr>
              <w:t>…………</w:t>
            </w:r>
            <w:r>
              <w:rPr>
                <w:spacing w:val="2"/>
                <w:w w:val="67"/>
                <w:sz w:val="17"/>
                <w:szCs w:val="17"/>
              </w:rPr>
              <w:t>…</w:t>
            </w:r>
            <w:r>
              <w:rPr>
                <w:spacing w:val="5"/>
                <w:w w:val="67"/>
                <w:sz w:val="17"/>
                <w:szCs w:val="17"/>
              </w:rPr>
              <w:t>…………</w:t>
            </w:r>
            <w:r>
              <w:rPr>
                <w:spacing w:val="2"/>
                <w:w w:val="67"/>
                <w:sz w:val="17"/>
                <w:szCs w:val="17"/>
              </w:rPr>
              <w:t>…</w:t>
            </w:r>
            <w:r>
              <w:rPr>
                <w:spacing w:val="5"/>
                <w:w w:val="67"/>
                <w:sz w:val="17"/>
                <w:szCs w:val="17"/>
              </w:rPr>
              <w:t>……………</w:t>
            </w:r>
            <w:r>
              <w:rPr>
                <w:spacing w:val="2"/>
                <w:w w:val="67"/>
                <w:sz w:val="17"/>
                <w:szCs w:val="17"/>
              </w:rPr>
              <w:t>…</w:t>
            </w:r>
            <w:r>
              <w:rPr>
                <w:spacing w:val="5"/>
                <w:w w:val="67"/>
                <w:sz w:val="17"/>
                <w:szCs w:val="17"/>
              </w:rPr>
              <w:t>………</w:t>
            </w:r>
            <w:r>
              <w:rPr>
                <w:spacing w:val="2"/>
                <w:w w:val="67"/>
                <w:sz w:val="17"/>
                <w:szCs w:val="17"/>
              </w:rPr>
              <w:t>…</w:t>
            </w:r>
            <w:r>
              <w:rPr>
                <w:spacing w:val="5"/>
                <w:w w:val="67"/>
                <w:sz w:val="17"/>
                <w:szCs w:val="17"/>
              </w:rPr>
              <w:t>…………</w:t>
            </w:r>
            <w:r>
              <w:rPr>
                <w:w w:val="67"/>
                <w:sz w:val="17"/>
                <w:szCs w:val="17"/>
              </w:rPr>
              <w:t>…</w:t>
            </w:r>
          </w:p>
        </w:tc>
      </w:tr>
      <w:tr w:rsidR="00F30FA2" w14:paraId="6501BF28" w14:textId="77777777">
        <w:trPr>
          <w:trHeight w:hRule="exact" w:val="352"/>
        </w:trPr>
        <w:tc>
          <w:tcPr>
            <w:tcW w:w="323" w:type="dxa"/>
            <w:tcBorders>
              <w:top w:val="nil"/>
              <w:left w:val="nil"/>
              <w:bottom w:val="nil"/>
              <w:right w:val="nil"/>
            </w:tcBorders>
          </w:tcPr>
          <w:p w14:paraId="7D300920" w14:textId="77777777" w:rsidR="00F30FA2" w:rsidRDefault="00602463" w:rsidP="00B60896">
            <w:pPr>
              <w:spacing w:before="47"/>
              <w:rPr>
                <w:rFonts w:ascii="Calibri" w:eastAsia="Calibri" w:hAnsi="Calibri" w:cs="Calibri"/>
                <w:sz w:val="17"/>
                <w:szCs w:val="17"/>
              </w:rPr>
            </w:pPr>
            <w:r>
              <w:rPr>
                <w:rFonts w:ascii="Calibri" w:eastAsia="Calibri" w:hAnsi="Calibri" w:cs="Calibri"/>
                <w:w w:val="102"/>
                <w:sz w:val="17"/>
                <w:szCs w:val="17"/>
              </w:rPr>
              <w:t>6.</w:t>
            </w:r>
          </w:p>
        </w:tc>
        <w:tc>
          <w:tcPr>
            <w:tcW w:w="3793" w:type="dxa"/>
            <w:tcBorders>
              <w:top w:val="nil"/>
              <w:left w:val="nil"/>
              <w:bottom w:val="nil"/>
              <w:right w:val="nil"/>
            </w:tcBorders>
          </w:tcPr>
          <w:p w14:paraId="36DB17CC" w14:textId="77777777" w:rsidR="00F30FA2" w:rsidRDefault="00602463" w:rsidP="00B60896">
            <w:pPr>
              <w:spacing w:before="47"/>
              <w:rPr>
                <w:rFonts w:ascii="Calibri" w:eastAsia="Calibri" w:hAnsi="Calibri" w:cs="Calibri"/>
                <w:sz w:val="17"/>
                <w:szCs w:val="17"/>
              </w:rPr>
            </w:pPr>
            <w:r>
              <w:rPr>
                <w:rFonts w:ascii="Calibri" w:eastAsia="Calibri" w:hAnsi="Calibri" w:cs="Calibri"/>
                <w:sz w:val="17"/>
                <w:szCs w:val="17"/>
              </w:rPr>
              <w:t>A</w:t>
            </w:r>
            <w:r>
              <w:rPr>
                <w:rFonts w:ascii="Calibri" w:eastAsia="Calibri" w:hAnsi="Calibri" w:cs="Calibri"/>
                <w:spacing w:val="-1"/>
                <w:sz w:val="17"/>
                <w:szCs w:val="17"/>
              </w:rPr>
              <w:t>f</w:t>
            </w:r>
            <w:r>
              <w:rPr>
                <w:rFonts w:ascii="Calibri" w:eastAsia="Calibri" w:hAnsi="Calibri" w:cs="Calibri"/>
                <w:spacing w:val="1"/>
                <w:sz w:val="17"/>
                <w:szCs w:val="17"/>
              </w:rPr>
              <w:t>t</w:t>
            </w:r>
            <w:r>
              <w:rPr>
                <w:rFonts w:ascii="Calibri" w:eastAsia="Calibri" w:hAnsi="Calibri" w:cs="Calibri"/>
                <w:sz w:val="17"/>
                <w:szCs w:val="17"/>
              </w:rPr>
              <w:t>er</w:t>
            </w:r>
            <w:r>
              <w:rPr>
                <w:rFonts w:ascii="Calibri" w:eastAsia="Calibri" w:hAnsi="Calibri" w:cs="Calibri"/>
                <w:spacing w:val="13"/>
                <w:sz w:val="17"/>
                <w:szCs w:val="17"/>
              </w:rPr>
              <w:t xml:space="preserve"> </w:t>
            </w:r>
            <w:r>
              <w:rPr>
                <w:rFonts w:ascii="Calibri" w:eastAsia="Calibri" w:hAnsi="Calibri" w:cs="Calibri"/>
                <w:spacing w:val="1"/>
                <w:sz w:val="17"/>
                <w:szCs w:val="17"/>
              </w:rPr>
              <w:t>s</w:t>
            </w:r>
            <w:r>
              <w:rPr>
                <w:rFonts w:ascii="Calibri" w:eastAsia="Calibri" w:hAnsi="Calibri" w:cs="Calibri"/>
                <w:spacing w:val="-1"/>
                <w:sz w:val="17"/>
                <w:szCs w:val="17"/>
              </w:rPr>
              <w:t>el</w:t>
            </w:r>
            <w:r>
              <w:rPr>
                <w:rFonts w:ascii="Calibri" w:eastAsia="Calibri" w:hAnsi="Calibri" w:cs="Calibri"/>
                <w:sz w:val="17"/>
                <w:szCs w:val="17"/>
              </w:rPr>
              <w:t>l</w:t>
            </w:r>
            <w:r>
              <w:rPr>
                <w:rFonts w:ascii="Calibri" w:eastAsia="Calibri" w:hAnsi="Calibri" w:cs="Calibri"/>
                <w:spacing w:val="9"/>
                <w:sz w:val="17"/>
                <w:szCs w:val="17"/>
              </w:rPr>
              <w:t xml:space="preserve"> </w:t>
            </w:r>
            <w:r>
              <w:rPr>
                <w:rFonts w:ascii="Calibri" w:eastAsia="Calibri" w:hAnsi="Calibri" w:cs="Calibri"/>
                <w:spacing w:val="1"/>
                <w:w w:val="102"/>
                <w:sz w:val="17"/>
                <w:szCs w:val="17"/>
              </w:rPr>
              <w:t>s</w:t>
            </w:r>
            <w:r>
              <w:rPr>
                <w:rFonts w:ascii="Calibri" w:eastAsia="Calibri" w:hAnsi="Calibri" w:cs="Calibri"/>
                <w:w w:val="102"/>
                <w:sz w:val="17"/>
                <w:szCs w:val="17"/>
              </w:rPr>
              <w:t>e</w:t>
            </w:r>
            <w:r>
              <w:rPr>
                <w:rFonts w:ascii="Calibri" w:eastAsia="Calibri" w:hAnsi="Calibri" w:cs="Calibri"/>
                <w:spacing w:val="-1"/>
                <w:w w:val="102"/>
                <w:sz w:val="17"/>
                <w:szCs w:val="17"/>
              </w:rPr>
              <w:t>r</w:t>
            </w:r>
            <w:r>
              <w:rPr>
                <w:rFonts w:ascii="Calibri" w:eastAsia="Calibri" w:hAnsi="Calibri" w:cs="Calibri"/>
                <w:w w:val="102"/>
                <w:sz w:val="17"/>
                <w:szCs w:val="17"/>
              </w:rPr>
              <w:t>v</w:t>
            </w:r>
            <w:r>
              <w:rPr>
                <w:rFonts w:ascii="Calibri" w:eastAsia="Calibri" w:hAnsi="Calibri" w:cs="Calibri"/>
                <w:spacing w:val="1"/>
                <w:w w:val="102"/>
                <w:sz w:val="17"/>
                <w:szCs w:val="17"/>
              </w:rPr>
              <w:t>ic</w:t>
            </w:r>
            <w:r>
              <w:rPr>
                <w:rFonts w:ascii="Calibri" w:eastAsia="Calibri" w:hAnsi="Calibri" w:cs="Calibri"/>
                <w:w w:val="102"/>
                <w:sz w:val="17"/>
                <w:szCs w:val="17"/>
              </w:rPr>
              <w:t>e</w:t>
            </w:r>
          </w:p>
        </w:tc>
        <w:tc>
          <w:tcPr>
            <w:tcW w:w="4198" w:type="dxa"/>
            <w:tcBorders>
              <w:top w:val="nil"/>
              <w:left w:val="nil"/>
              <w:bottom w:val="nil"/>
              <w:right w:val="nil"/>
            </w:tcBorders>
          </w:tcPr>
          <w:p w14:paraId="0E2CBAAA" w14:textId="77777777" w:rsidR="00F30FA2" w:rsidRDefault="00602463" w:rsidP="00B60896">
            <w:pPr>
              <w:spacing w:before="14"/>
              <w:rPr>
                <w:sz w:val="17"/>
                <w:szCs w:val="17"/>
              </w:rPr>
            </w:pPr>
            <w:r>
              <w:rPr>
                <w:spacing w:val="5"/>
                <w:w w:val="67"/>
                <w:sz w:val="17"/>
                <w:szCs w:val="17"/>
              </w:rPr>
              <w:t>…</w:t>
            </w:r>
            <w:r>
              <w:rPr>
                <w:spacing w:val="2"/>
                <w:w w:val="67"/>
                <w:sz w:val="17"/>
                <w:szCs w:val="17"/>
              </w:rPr>
              <w:t>…</w:t>
            </w:r>
            <w:r>
              <w:rPr>
                <w:spacing w:val="5"/>
                <w:w w:val="67"/>
                <w:sz w:val="17"/>
                <w:szCs w:val="17"/>
              </w:rPr>
              <w:t>…………</w:t>
            </w:r>
            <w:r>
              <w:rPr>
                <w:spacing w:val="2"/>
                <w:w w:val="67"/>
                <w:sz w:val="17"/>
                <w:szCs w:val="17"/>
              </w:rPr>
              <w:t>…</w:t>
            </w:r>
            <w:r>
              <w:rPr>
                <w:spacing w:val="5"/>
                <w:w w:val="67"/>
                <w:sz w:val="17"/>
                <w:szCs w:val="17"/>
              </w:rPr>
              <w:t>…………</w:t>
            </w:r>
            <w:r>
              <w:rPr>
                <w:spacing w:val="2"/>
                <w:w w:val="67"/>
                <w:sz w:val="17"/>
                <w:szCs w:val="17"/>
              </w:rPr>
              <w:t>…</w:t>
            </w:r>
            <w:r>
              <w:rPr>
                <w:spacing w:val="5"/>
                <w:w w:val="67"/>
                <w:sz w:val="17"/>
                <w:szCs w:val="17"/>
              </w:rPr>
              <w:t>……………</w:t>
            </w:r>
            <w:r>
              <w:rPr>
                <w:spacing w:val="2"/>
                <w:w w:val="67"/>
                <w:sz w:val="17"/>
                <w:szCs w:val="17"/>
              </w:rPr>
              <w:t>…</w:t>
            </w:r>
            <w:r>
              <w:rPr>
                <w:spacing w:val="5"/>
                <w:w w:val="67"/>
                <w:sz w:val="17"/>
                <w:szCs w:val="17"/>
              </w:rPr>
              <w:t>………</w:t>
            </w:r>
            <w:r>
              <w:rPr>
                <w:spacing w:val="2"/>
                <w:w w:val="67"/>
                <w:sz w:val="17"/>
                <w:szCs w:val="17"/>
              </w:rPr>
              <w:t>…</w:t>
            </w:r>
            <w:r>
              <w:rPr>
                <w:spacing w:val="5"/>
                <w:w w:val="67"/>
                <w:sz w:val="17"/>
                <w:szCs w:val="17"/>
              </w:rPr>
              <w:t>…………</w:t>
            </w:r>
            <w:r>
              <w:rPr>
                <w:w w:val="67"/>
                <w:sz w:val="17"/>
                <w:szCs w:val="17"/>
              </w:rPr>
              <w:t>…</w:t>
            </w:r>
          </w:p>
        </w:tc>
      </w:tr>
    </w:tbl>
    <w:p w14:paraId="0F0F529A" w14:textId="77777777" w:rsidR="00F30FA2" w:rsidRDefault="00F30FA2" w:rsidP="00B60896">
      <w:pPr>
        <w:spacing w:before="4" w:line="280" w:lineRule="exact"/>
        <w:rPr>
          <w:sz w:val="28"/>
          <w:szCs w:val="28"/>
        </w:rPr>
        <w:sectPr w:rsidR="00F30FA2" w:rsidSect="00453F29">
          <w:type w:val="continuous"/>
          <w:pgSz w:w="12240" w:h="15840"/>
          <w:pgMar w:top="1340" w:right="660" w:bottom="280" w:left="1280" w:header="720" w:footer="720" w:gutter="0"/>
          <w:cols w:space="720"/>
        </w:sectPr>
      </w:pPr>
    </w:p>
    <w:p w14:paraId="59E09517" w14:textId="77777777" w:rsidR="00F30FA2" w:rsidRDefault="00BF17A0" w:rsidP="00B60896">
      <w:pPr>
        <w:spacing w:before="35" w:line="200" w:lineRule="exact"/>
        <w:ind w:right="-47"/>
        <w:rPr>
          <w:sz w:val="17"/>
          <w:szCs w:val="17"/>
        </w:rPr>
      </w:pPr>
      <w:r>
        <w:rPr>
          <w:rFonts w:ascii="Calibri" w:eastAsia="Calibri" w:hAnsi="Calibri" w:cs="Calibri"/>
          <w:sz w:val="17"/>
          <w:szCs w:val="17"/>
        </w:rPr>
        <w:t>O</w:t>
      </w:r>
      <w:r>
        <w:rPr>
          <w:rFonts w:ascii="Calibri" w:eastAsia="Calibri" w:hAnsi="Calibri" w:cs="Calibri"/>
          <w:spacing w:val="-1"/>
          <w:sz w:val="17"/>
          <w:szCs w:val="17"/>
        </w:rPr>
        <w:t>f</w:t>
      </w:r>
      <w:r>
        <w:rPr>
          <w:rFonts w:ascii="Calibri" w:eastAsia="Calibri" w:hAnsi="Calibri" w:cs="Calibri"/>
          <w:spacing w:val="1"/>
          <w:sz w:val="17"/>
          <w:szCs w:val="17"/>
        </w:rPr>
        <w:t>f</w:t>
      </w:r>
      <w:r>
        <w:rPr>
          <w:rFonts w:ascii="Calibri" w:eastAsia="Calibri" w:hAnsi="Calibri" w:cs="Calibri"/>
          <w:spacing w:val="-3"/>
          <w:sz w:val="17"/>
          <w:szCs w:val="17"/>
        </w:rPr>
        <w:t>e</w:t>
      </w:r>
      <w:r>
        <w:rPr>
          <w:rFonts w:ascii="Calibri" w:eastAsia="Calibri" w:hAnsi="Calibri" w:cs="Calibri"/>
          <w:spacing w:val="1"/>
          <w:sz w:val="17"/>
          <w:szCs w:val="17"/>
        </w:rPr>
        <w:t>r</w:t>
      </w:r>
      <w:r>
        <w:rPr>
          <w:rFonts w:ascii="Calibri" w:eastAsia="Calibri" w:hAnsi="Calibri" w:cs="Calibri"/>
          <w:spacing w:val="-1"/>
          <w:sz w:val="17"/>
          <w:szCs w:val="17"/>
        </w:rPr>
        <w:t xml:space="preserve"> </w:t>
      </w:r>
      <w:r>
        <w:rPr>
          <w:rFonts w:ascii="Calibri" w:eastAsia="Calibri" w:hAnsi="Calibri" w:cs="Calibri"/>
          <w:sz w:val="17"/>
          <w:szCs w:val="17"/>
        </w:rPr>
        <w:t>or</w:t>
      </w:r>
      <w:r>
        <w:rPr>
          <w:rFonts w:ascii="Calibri" w:eastAsia="Calibri" w:hAnsi="Calibri" w:cs="Calibri"/>
          <w:spacing w:val="18"/>
          <w:sz w:val="17"/>
          <w:szCs w:val="17"/>
        </w:rPr>
        <w:t>:</w:t>
      </w:r>
      <w:r w:rsidR="00602463">
        <w:rPr>
          <w:spacing w:val="-1"/>
          <w:sz w:val="17"/>
          <w:szCs w:val="17"/>
        </w:rPr>
        <w:t xml:space="preserve"> </w:t>
      </w:r>
      <w:r w:rsidR="00602463">
        <w:rPr>
          <w:w w:val="21"/>
          <w:sz w:val="17"/>
          <w:szCs w:val="17"/>
          <w:rtl/>
        </w:rPr>
        <w:t>ــ</w:t>
      </w:r>
      <w:r w:rsidR="00602463">
        <w:rPr>
          <w:spacing w:val="-3"/>
          <w:w w:val="21"/>
          <w:sz w:val="17"/>
          <w:szCs w:val="17"/>
          <w:rtl/>
        </w:rPr>
        <w:t>ـ</w:t>
      </w:r>
      <w:r w:rsidR="00602463">
        <w:rPr>
          <w:w w:val="21"/>
          <w:sz w:val="17"/>
          <w:szCs w:val="17"/>
          <w:rtl/>
        </w:rPr>
        <w:t>ــــ</w:t>
      </w:r>
      <w:r w:rsidR="00602463">
        <w:rPr>
          <w:spacing w:val="-3"/>
          <w:w w:val="21"/>
          <w:sz w:val="17"/>
          <w:szCs w:val="17"/>
          <w:rtl/>
        </w:rPr>
        <w:t>ـ</w:t>
      </w:r>
      <w:r w:rsidR="00602463">
        <w:rPr>
          <w:w w:val="21"/>
          <w:sz w:val="17"/>
          <w:szCs w:val="17"/>
          <w:rtl/>
        </w:rPr>
        <w:t>ــــ</w:t>
      </w:r>
      <w:r w:rsidR="00602463">
        <w:rPr>
          <w:spacing w:val="-3"/>
          <w:w w:val="21"/>
          <w:sz w:val="17"/>
          <w:szCs w:val="17"/>
          <w:rtl/>
        </w:rPr>
        <w:t>ـ</w:t>
      </w:r>
      <w:r w:rsidR="00602463">
        <w:rPr>
          <w:w w:val="21"/>
          <w:sz w:val="17"/>
          <w:szCs w:val="17"/>
          <w:rtl/>
        </w:rPr>
        <w:t>ــــ</w:t>
      </w:r>
      <w:r w:rsidR="00602463">
        <w:rPr>
          <w:spacing w:val="-3"/>
          <w:w w:val="21"/>
          <w:sz w:val="17"/>
          <w:szCs w:val="17"/>
          <w:rtl/>
        </w:rPr>
        <w:t>ـ</w:t>
      </w:r>
      <w:r w:rsidR="00602463">
        <w:rPr>
          <w:w w:val="21"/>
          <w:sz w:val="17"/>
          <w:szCs w:val="17"/>
          <w:rtl/>
        </w:rPr>
        <w:t>ــــ</w:t>
      </w:r>
      <w:r w:rsidR="00602463">
        <w:rPr>
          <w:spacing w:val="-3"/>
          <w:w w:val="21"/>
          <w:sz w:val="17"/>
          <w:szCs w:val="17"/>
          <w:rtl/>
        </w:rPr>
        <w:t>ـ</w:t>
      </w:r>
      <w:r w:rsidR="00602463">
        <w:rPr>
          <w:w w:val="21"/>
          <w:sz w:val="17"/>
          <w:szCs w:val="17"/>
          <w:rtl/>
        </w:rPr>
        <w:t>ــــ</w:t>
      </w:r>
      <w:r w:rsidR="00602463">
        <w:rPr>
          <w:spacing w:val="-3"/>
          <w:w w:val="21"/>
          <w:sz w:val="17"/>
          <w:szCs w:val="17"/>
          <w:rtl/>
        </w:rPr>
        <w:t>ـ</w:t>
      </w:r>
      <w:r w:rsidR="00602463">
        <w:rPr>
          <w:w w:val="21"/>
          <w:sz w:val="17"/>
          <w:szCs w:val="17"/>
          <w:rtl/>
        </w:rPr>
        <w:t>ــــ</w:t>
      </w:r>
      <w:r w:rsidR="00602463">
        <w:rPr>
          <w:spacing w:val="-3"/>
          <w:w w:val="21"/>
          <w:sz w:val="17"/>
          <w:szCs w:val="17"/>
          <w:rtl/>
        </w:rPr>
        <w:t>ـ</w:t>
      </w:r>
      <w:r w:rsidR="00602463">
        <w:rPr>
          <w:w w:val="21"/>
          <w:sz w:val="17"/>
          <w:szCs w:val="17"/>
          <w:rtl/>
        </w:rPr>
        <w:t>ــــ</w:t>
      </w:r>
      <w:r w:rsidR="00602463">
        <w:rPr>
          <w:spacing w:val="-3"/>
          <w:w w:val="21"/>
          <w:sz w:val="17"/>
          <w:szCs w:val="17"/>
          <w:rtl/>
        </w:rPr>
        <w:t>ـ</w:t>
      </w:r>
      <w:r w:rsidR="00602463">
        <w:rPr>
          <w:w w:val="21"/>
          <w:sz w:val="17"/>
          <w:szCs w:val="17"/>
          <w:rtl/>
        </w:rPr>
        <w:t>ــــ</w:t>
      </w:r>
      <w:r w:rsidR="00602463">
        <w:rPr>
          <w:spacing w:val="-3"/>
          <w:w w:val="21"/>
          <w:sz w:val="17"/>
          <w:szCs w:val="17"/>
          <w:rtl/>
        </w:rPr>
        <w:t>ـ</w:t>
      </w:r>
      <w:r w:rsidR="00602463">
        <w:rPr>
          <w:w w:val="21"/>
          <w:sz w:val="17"/>
          <w:szCs w:val="17"/>
          <w:rtl/>
        </w:rPr>
        <w:t>ــــ</w:t>
      </w:r>
      <w:r w:rsidR="00602463">
        <w:rPr>
          <w:spacing w:val="-3"/>
          <w:w w:val="21"/>
          <w:sz w:val="17"/>
          <w:szCs w:val="17"/>
          <w:rtl/>
        </w:rPr>
        <w:t>ـ</w:t>
      </w:r>
      <w:r w:rsidR="00602463">
        <w:rPr>
          <w:w w:val="21"/>
          <w:sz w:val="17"/>
          <w:szCs w:val="17"/>
          <w:rtl/>
        </w:rPr>
        <w:t>ــــ</w:t>
      </w:r>
      <w:r w:rsidR="00602463">
        <w:rPr>
          <w:spacing w:val="-3"/>
          <w:w w:val="21"/>
          <w:sz w:val="17"/>
          <w:szCs w:val="17"/>
          <w:rtl/>
        </w:rPr>
        <w:t>ـ</w:t>
      </w:r>
      <w:r w:rsidR="00602463">
        <w:rPr>
          <w:w w:val="21"/>
          <w:sz w:val="17"/>
          <w:szCs w:val="17"/>
          <w:rtl/>
        </w:rPr>
        <w:t>ــــ</w:t>
      </w:r>
    </w:p>
    <w:p w14:paraId="17C48792" w14:textId="77777777" w:rsidR="00F30FA2" w:rsidRDefault="00602463" w:rsidP="00B60896">
      <w:pPr>
        <w:spacing w:before="35" w:line="200" w:lineRule="exact"/>
        <w:ind w:right="-47"/>
        <w:rPr>
          <w:sz w:val="17"/>
          <w:szCs w:val="17"/>
        </w:rPr>
      </w:pPr>
      <w:r>
        <w:br w:type="column"/>
      </w:r>
      <w:r w:rsidR="00BF17A0">
        <w:rPr>
          <w:rFonts w:ascii="Calibri" w:eastAsia="Calibri" w:hAnsi="Calibri" w:cs="Calibri"/>
          <w:spacing w:val="1"/>
          <w:sz w:val="17"/>
          <w:szCs w:val="17"/>
        </w:rPr>
        <w:t>T</w:t>
      </w:r>
      <w:r w:rsidR="00BF17A0">
        <w:rPr>
          <w:rFonts w:ascii="Calibri" w:eastAsia="Calibri" w:hAnsi="Calibri" w:cs="Calibri"/>
          <w:spacing w:val="-1"/>
          <w:sz w:val="17"/>
          <w:szCs w:val="17"/>
        </w:rPr>
        <w:t>i</w:t>
      </w:r>
      <w:r w:rsidR="00BF17A0">
        <w:rPr>
          <w:rFonts w:ascii="Calibri" w:eastAsia="Calibri" w:hAnsi="Calibri" w:cs="Calibri"/>
          <w:spacing w:val="1"/>
          <w:sz w:val="17"/>
          <w:szCs w:val="17"/>
        </w:rPr>
        <w:t>t</w:t>
      </w:r>
      <w:r w:rsidR="00BF17A0">
        <w:rPr>
          <w:rFonts w:ascii="Calibri" w:eastAsia="Calibri" w:hAnsi="Calibri" w:cs="Calibri"/>
          <w:spacing w:val="-1"/>
          <w:sz w:val="17"/>
          <w:szCs w:val="17"/>
        </w:rPr>
        <w:t>l</w:t>
      </w:r>
      <w:r w:rsidR="00BF17A0">
        <w:rPr>
          <w:rFonts w:ascii="Calibri" w:eastAsia="Calibri" w:hAnsi="Calibri" w:cs="Calibri"/>
          <w:sz w:val="17"/>
          <w:szCs w:val="17"/>
        </w:rPr>
        <w:t>e</w:t>
      </w:r>
      <w:r w:rsidR="00BF17A0">
        <w:rPr>
          <w:rFonts w:ascii="Calibri" w:eastAsia="Calibri" w:hAnsi="Calibri" w:cs="Calibri"/>
          <w:spacing w:val="12"/>
          <w:sz w:val="17"/>
          <w:szCs w:val="17"/>
        </w:rPr>
        <w:t>:</w:t>
      </w:r>
      <w:r>
        <w:rPr>
          <w:spacing w:val="-1"/>
          <w:sz w:val="17"/>
          <w:szCs w:val="17"/>
        </w:rPr>
        <w:t xml:space="preserve"> </w:t>
      </w:r>
      <w:r>
        <w:rPr>
          <w:spacing w:val="-3"/>
          <w:w w:val="21"/>
          <w:sz w:val="17"/>
          <w:szCs w:val="17"/>
          <w:rtl/>
        </w:rPr>
        <w:t>ـ</w:t>
      </w:r>
      <w:r>
        <w:rPr>
          <w:w w:val="21"/>
          <w:sz w:val="17"/>
          <w:szCs w:val="17"/>
          <w:rtl/>
        </w:rPr>
        <w:t>ــــ</w:t>
      </w:r>
      <w:r>
        <w:rPr>
          <w:spacing w:val="-3"/>
          <w:w w:val="21"/>
          <w:sz w:val="17"/>
          <w:szCs w:val="17"/>
          <w:rtl/>
        </w:rPr>
        <w:t>ـ</w:t>
      </w:r>
      <w:r>
        <w:rPr>
          <w:w w:val="21"/>
          <w:sz w:val="17"/>
          <w:szCs w:val="17"/>
          <w:rtl/>
        </w:rPr>
        <w:t>ــــ</w:t>
      </w:r>
      <w:r>
        <w:rPr>
          <w:spacing w:val="-3"/>
          <w:w w:val="21"/>
          <w:sz w:val="17"/>
          <w:szCs w:val="17"/>
          <w:rtl/>
        </w:rPr>
        <w:t>ـ</w:t>
      </w:r>
      <w:r>
        <w:rPr>
          <w:w w:val="21"/>
          <w:sz w:val="17"/>
          <w:szCs w:val="17"/>
          <w:rtl/>
        </w:rPr>
        <w:t>ــــ</w:t>
      </w:r>
      <w:r>
        <w:rPr>
          <w:spacing w:val="-3"/>
          <w:w w:val="21"/>
          <w:sz w:val="17"/>
          <w:szCs w:val="17"/>
          <w:rtl/>
        </w:rPr>
        <w:t>ـ</w:t>
      </w:r>
      <w:r>
        <w:rPr>
          <w:w w:val="21"/>
          <w:sz w:val="17"/>
          <w:szCs w:val="17"/>
          <w:rtl/>
        </w:rPr>
        <w:t>ــــ</w:t>
      </w:r>
      <w:r>
        <w:rPr>
          <w:spacing w:val="-3"/>
          <w:w w:val="21"/>
          <w:sz w:val="17"/>
          <w:szCs w:val="17"/>
          <w:rtl/>
        </w:rPr>
        <w:t>ـ</w:t>
      </w:r>
      <w:r>
        <w:rPr>
          <w:w w:val="21"/>
          <w:sz w:val="17"/>
          <w:szCs w:val="17"/>
          <w:rtl/>
        </w:rPr>
        <w:t>ــــ</w:t>
      </w:r>
      <w:r>
        <w:rPr>
          <w:spacing w:val="-3"/>
          <w:w w:val="21"/>
          <w:sz w:val="17"/>
          <w:szCs w:val="17"/>
          <w:rtl/>
        </w:rPr>
        <w:t>ـ</w:t>
      </w:r>
      <w:r>
        <w:rPr>
          <w:w w:val="21"/>
          <w:sz w:val="17"/>
          <w:szCs w:val="17"/>
          <w:rtl/>
        </w:rPr>
        <w:t>ــــ</w:t>
      </w:r>
      <w:r>
        <w:rPr>
          <w:spacing w:val="-3"/>
          <w:w w:val="21"/>
          <w:sz w:val="17"/>
          <w:szCs w:val="17"/>
          <w:rtl/>
        </w:rPr>
        <w:t>ـ</w:t>
      </w:r>
      <w:r>
        <w:rPr>
          <w:w w:val="21"/>
          <w:sz w:val="17"/>
          <w:szCs w:val="17"/>
          <w:rtl/>
        </w:rPr>
        <w:t>ــــ</w:t>
      </w:r>
      <w:r>
        <w:rPr>
          <w:spacing w:val="-3"/>
          <w:w w:val="21"/>
          <w:sz w:val="17"/>
          <w:szCs w:val="17"/>
          <w:rtl/>
        </w:rPr>
        <w:t>ـ</w:t>
      </w:r>
      <w:r>
        <w:rPr>
          <w:w w:val="21"/>
          <w:sz w:val="17"/>
          <w:szCs w:val="17"/>
          <w:rtl/>
        </w:rPr>
        <w:t>ــــ</w:t>
      </w:r>
      <w:r>
        <w:rPr>
          <w:spacing w:val="-3"/>
          <w:w w:val="21"/>
          <w:sz w:val="17"/>
          <w:szCs w:val="17"/>
          <w:rtl/>
        </w:rPr>
        <w:t>ـ</w:t>
      </w:r>
      <w:r>
        <w:rPr>
          <w:w w:val="21"/>
          <w:sz w:val="17"/>
          <w:szCs w:val="17"/>
          <w:rtl/>
        </w:rPr>
        <w:t>ــــ</w:t>
      </w:r>
      <w:r>
        <w:rPr>
          <w:spacing w:val="-3"/>
          <w:w w:val="21"/>
          <w:sz w:val="17"/>
          <w:szCs w:val="17"/>
          <w:rtl/>
        </w:rPr>
        <w:t>ـ</w:t>
      </w:r>
      <w:r>
        <w:rPr>
          <w:w w:val="21"/>
          <w:sz w:val="17"/>
          <w:szCs w:val="17"/>
          <w:rtl/>
        </w:rPr>
        <w:t>ــــــ</w:t>
      </w:r>
    </w:p>
    <w:p w14:paraId="6991BB50" w14:textId="77777777" w:rsidR="00F30FA2" w:rsidRDefault="00602463" w:rsidP="00B60896">
      <w:pPr>
        <w:spacing w:before="35" w:line="200" w:lineRule="exact"/>
        <w:rPr>
          <w:sz w:val="17"/>
          <w:szCs w:val="17"/>
        </w:rPr>
        <w:sectPr w:rsidR="00F30FA2" w:rsidSect="00453F29">
          <w:type w:val="continuous"/>
          <w:pgSz w:w="12240" w:h="15840"/>
          <w:pgMar w:top="1340" w:right="660" w:bottom="280" w:left="1280" w:header="720" w:footer="720" w:gutter="0"/>
          <w:cols w:num="3" w:space="720" w:equalWidth="0">
            <w:col w:w="1441" w:space="2346"/>
            <w:col w:w="794" w:space="2050"/>
            <w:col w:w="3669"/>
          </w:cols>
        </w:sectPr>
      </w:pPr>
      <w:r>
        <w:br w:type="column"/>
      </w:r>
      <w:r>
        <w:rPr>
          <w:rFonts w:ascii="Calibri" w:eastAsia="Calibri" w:hAnsi="Calibri" w:cs="Calibri"/>
          <w:spacing w:val="1"/>
          <w:sz w:val="17"/>
          <w:szCs w:val="17"/>
        </w:rPr>
        <w:t>S</w:t>
      </w:r>
      <w:r>
        <w:rPr>
          <w:rFonts w:ascii="Calibri" w:eastAsia="Calibri" w:hAnsi="Calibri" w:cs="Calibri"/>
          <w:spacing w:val="-1"/>
          <w:sz w:val="17"/>
          <w:szCs w:val="17"/>
        </w:rPr>
        <w:t>ig</w:t>
      </w:r>
      <w:r>
        <w:rPr>
          <w:rFonts w:ascii="Calibri" w:eastAsia="Calibri" w:hAnsi="Calibri" w:cs="Calibri"/>
          <w:sz w:val="17"/>
          <w:szCs w:val="17"/>
        </w:rPr>
        <w:t>na</w:t>
      </w:r>
      <w:r>
        <w:rPr>
          <w:rFonts w:ascii="Calibri" w:eastAsia="Calibri" w:hAnsi="Calibri" w:cs="Calibri"/>
          <w:spacing w:val="1"/>
          <w:sz w:val="17"/>
          <w:szCs w:val="17"/>
        </w:rPr>
        <w:t>t</w:t>
      </w:r>
      <w:r>
        <w:rPr>
          <w:rFonts w:ascii="Calibri" w:eastAsia="Calibri" w:hAnsi="Calibri" w:cs="Calibri"/>
          <w:spacing w:val="-1"/>
          <w:sz w:val="17"/>
          <w:szCs w:val="17"/>
        </w:rPr>
        <w:t>u</w:t>
      </w:r>
      <w:r>
        <w:rPr>
          <w:rFonts w:ascii="Calibri" w:eastAsia="Calibri" w:hAnsi="Calibri" w:cs="Calibri"/>
          <w:spacing w:val="1"/>
          <w:sz w:val="17"/>
          <w:szCs w:val="17"/>
        </w:rPr>
        <w:t>r</w:t>
      </w:r>
      <w:r>
        <w:rPr>
          <w:rFonts w:ascii="Calibri" w:eastAsia="Calibri" w:hAnsi="Calibri" w:cs="Calibri"/>
          <w:sz w:val="17"/>
          <w:szCs w:val="17"/>
        </w:rPr>
        <w:t>e</w:t>
      </w:r>
      <w:r>
        <w:rPr>
          <w:rFonts w:ascii="Calibri" w:eastAsia="Calibri" w:hAnsi="Calibri" w:cs="Calibri"/>
          <w:spacing w:val="21"/>
          <w:sz w:val="17"/>
          <w:szCs w:val="17"/>
        </w:rPr>
        <w:t xml:space="preserve"> </w:t>
      </w:r>
      <w:r>
        <w:rPr>
          <w:rFonts w:ascii="Calibri" w:eastAsia="Calibri" w:hAnsi="Calibri" w:cs="Calibri"/>
          <w:sz w:val="17"/>
          <w:szCs w:val="17"/>
        </w:rPr>
        <w:t>&amp;</w:t>
      </w:r>
      <w:r>
        <w:rPr>
          <w:rFonts w:ascii="Calibri" w:eastAsia="Calibri" w:hAnsi="Calibri" w:cs="Calibri"/>
          <w:spacing w:val="6"/>
          <w:sz w:val="17"/>
          <w:szCs w:val="17"/>
        </w:rPr>
        <w:t xml:space="preserve"> </w:t>
      </w:r>
      <w:r w:rsidR="00BF17A0">
        <w:rPr>
          <w:rFonts w:ascii="Calibri" w:eastAsia="Calibri" w:hAnsi="Calibri" w:cs="Calibri"/>
          <w:spacing w:val="-1"/>
          <w:sz w:val="17"/>
          <w:szCs w:val="17"/>
        </w:rPr>
        <w:t>S</w:t>
      </w:r>
      <w:r w:rsidR="00BF17A0">
        <w:rPr>
          <w:rFonts w:ascii="Calibri" w:eastAsia="Calibri" w:hAnsi="Calibri" w:cs="Calibri"/>
          <w:spacing w:val="1"/>
          <w:sz w:val="17"/>
          <w:szCs w:val="17"/>
        </w:rPr>
        <w:t>t</w:t>
      </w:r>
      <w:r w:rsidR="00BF17A0">
        <w:rPr>
          <w:rFonts w:ascii="Calibri" w:eastAsia="Calibri" w:hAnsi="Calibri" w:cs="Calibri"/>
          <w:spacing w:val="-2"/>
          <w:sz w:val="17"/>
          <w:szCs w:val="17"/>
        </w:rPr>
        <w:t>a</w:t>
      </w:r>
      <w:r w:rsidR="00BF17A0">
        <w:rPr>
          <w:rFonts w:ascii="Calibri" w:eastAsia="Calibri" w:hAnsi="Calibri" w:cs="Calibri"/>
          <w:spacing w:val="1"/>
          <w:sz w:val="17"/>
          <w:szCs w:val="17"/>
        </w:rPr>
        <w:t>m</w:t>
      </w:r>
      <w:r w:rsidR="00BF17A0">
        <w:rPr>
          <w:rFonts w:ascii="Calibri" w:eastAsia="Calibri" w:hAnsi="Calibri" w:cs="Calibri"/>
          <w:sz w:val="17"/>
          <w:szCs w:val="17"/>
        </w:rPr>
        <w:t>p</w:t>
      </w:r>
      <w:r w:rsidR="00BF17A0">
        <w:rPr>
          <w:rFonts w:ascii="Calibri" w:eastAsia="Calibri" w:hAnsi="Calibri" w:cs="Calibri"/>
          <w:spacing w:val="14"/>
          <w:sz w:val="17"/>
          <w:szCs w:val="17"/>
        </w:rPr>
        <w:t>:</w:t>
      </w:r>
      <w:r>
        <w:rPr>
          <w:spacing w:val="-3"/>
          <w:sz w:val="17"/>
          <w:szCs w:val="17"/>
        </w:rPr>
        <w:t xml:space="preserve"> </w:t>
      </w:r>
      <w:r>
        <w:rPr>
          <w:w w:val="21"/>
          <w:sz w:val="17"/>
          <w:szCs w:val="17"/>
          <w:rtl/>
        </w:rPr>
        <w:t>ــ</w:t>
      </w:r>
      <w:r>
        <w:rPr>
          <w:spacing w:val="-3"/>
          <w:w w:val="21"/>
          <w:sz w:val="17"/>
          <w:szCs w:val="17"/>
          <w:rtl/>
        </w:rPr>
        <w:t>ـ</w:t>
      </w:r>
      <w:r>
        <w:rPr>
          <w:w w:val="21"/>
          <w:sz w:val="17"/>
          <w:szCs w:val="17"/>
          <w:rtl/>
        </w:rPr>
        <w:t>ــــ</w:t>
      </w:r>
      <w:r>
        <w:rPr>
          <w:spacing w:val="-3"/>
          <w:w w:val="21"/>
          <w:sz w:val="17"/>
          <w:szCs w:val="17"/>
          <w:rtl/>
        </w:rPr>
        <w:t>ـ</w:t>
      </w:r>
      <w:r>
        <w:rPr>
          <w:w w:val="21"/>
          <w:sz w:val="17"/>
          <w:szCs w:val="17"/>
          <w:rtl/>
        </w:rPr>
        <w:t>ــــ</w:t>
      </w:r>
      <w:r>
        <w:rPr>
          <w:spacing w:val="-3"/>
          <w:w w:val="21"/>
          <w:sz w:val="17"/>
          <w:szCs w:val="17"/>
          <w:rtl/>
        </w:rPr>
        <w:t>ـ</w:t>
      </w:r>
      <w:r>
        <w:rPr>
          <w:w w:val="21"/>
          <w:sz w:val="17"/>
          <w:szCs w:val="17"/>
          <w:rtl/>
        </w:rPr>
        <w:t>ــــ</w:t>
      </w:r>
      <w:r>
        <w:rPr>
          <w:spacing w:val="-3"/>
          <w:w w:val="21"/>
          <w:sz w:val="17"/>
          <w:szCs w:val="17"/>
          <w:rtl/>
        </w:rPr>
        <w:t>ـ</w:t>
      </w:r>
      <w:r>
        <w:rPr>
          <w:w w:val="21"/>
          <w:sz w:val="17"/>
          <w:szCs w:val="17"/>
          <w:rtl/>
        </w:rPr>
        <w:t>ــــ</w:t>
      </w:r>
      <w:r>
        <w:rPr>
          <w:spacing w:val="-3"/>
          <w:w w:val="21"/>
          <w:sz w:val="17"/>
          <w:szCs w:val="17"/>
          <w:rtl/>
        </w:rPr>
        <w:t>ـ</w:t>
      </w:r>
      <w:r>
        <w:rPr>
          <w:w w:val="21"/>
          <w:sz w:val="17"/>
          <w:szCs w:val="17"/>
          <w:rtl/>
        </w:rPr>
        <w:t>ــــ</w:t>
      </w:r>
      <w:r>
        <w:rPr>
          <w:spacing w:val="-3"/>
          <w:w w:val="21"/>
          <w:sz w:val="17"/>
          <w:szCs w:val="17"/>
          <w:rtl/>
        </w:rPr>
        <w:t>ـ</w:t>
      </w:r>
      <w:r>
        <w:rPr>
          <w:w w:val="21"/>
          <w:sz w:val="17"/>
          <w:szCs w:val="17"/>
          <w:rtl/>
        </w:rPr>
        <w:t>ــــ</w:t>
      </w:r>
      <w:r>
        <w:rPr>
          <w:spacing w:val="-3"/>
          <w:w w:val="21"/>
          <w:sz w:val="17"/>
          <w:szCs w:val="17"/>
          <w:rtl/>
        </w:rPr>
        <w:t>ـ</w:t>
      </w:r>
      <w:r>
        <w:rPr>
          <w:w w:val="21"/>
          <w:sz w:val="17"/>
          <w:szCs w:val="17"/>
          <w:rtl/>
        </w:rPr>
        <w:t>ــــــــ</w:t>
      </w:r>
    </w:p>
    <w:p w14:paraId="16CBCCA6" w14:textId="77777777" w:rsidR="00F30FA2" w:rsidRDefault="00F30FA2" w:rsidP="00B60896">
      <w:pPr>
        <w:spacing w:before="3" w:line="140" w:lineRule="exact"/>
        <w:rPr>
          <w:sz w:val="15"/>
          <w:szCs w:val="15"/>
        </w:rPr>
      </w:pPr>
    </w:p>
    <w:p w14:paraId="2376B4F4" w14:textId="77777777" w:rsidR="00F30FA2" w:rsidRDefault="00F30FA2" w:rsidP="00B60896">
      <w:pPr>
        <w:spacing w:line="200" w:lineRule="exact"/>
        <w:sectPr w:rsidR="00F30FA2" w:rsidSect="00453F29">
          <w:type w:val="continuous"/>
          <w:pgSz w:w="12240" w:h="15840"/>
          <w:pgMar w:top="1340" w:right="660" w:bottom="280" w:left="1280" w:header="720" w:footer="720" w:gutter="0"/>
          <w:cols w:space="720"/>
        </w:sectPr>
      </w:pPr>
    </w:p>
    <w:p w14:paraId="1C08B468" w14:textId="77777777" w:rsidR="00F30FA2" w:rsidRDefault="00602463" w:rsidP="00B60896">
      <w:pPr>
        <w:spacing w:before="35" w:line="200" w:lineRule="exact"/>
        <w:ind w:right="-47"/>
        <w:rPr>
          <w:sz w:val="17"/>
          <w:szCs w:val="17"/>
        </w:rPr>
      </w:pPr>
      <w:r>
        <w:rPr>
          <w:rFonts w:ascii="Calibri" w:eastAsia="Calibri" w:hAnsi="Calibri" w:cs="Calibri"/>
          <w:spacing w:val="1"/>
          <w:sz w:val="17"/>
          <w:szCs w:val="17"/>
        </w:rPr>
        <w:t>C</w:t>
      </w:r>
      <w:r>
        <w:rPr>
          <w:rFonts w:ascii="Calibri" w:eastAsia="Calibri" w:hAnsi="Calibri" w:cs="Calibri"/>
          <w:spacing w:val="-1"/>
          <w:sz w:val="17"/>
          <w:szCs w:val="17"/>
        </w:rPr>
        <w:t>on</w:t>
      </w:r>
      <w:r>
        <w:rPr>
          <w:rFonts w:ascii="Calibri" w:eastAsia="Calibri" w:hAnsi="Calibri" w:cs="Calibri"/>
          <w:spacing w:val="1"/>
          <w:sz w:val="17"/>
          <w:szCs w:val="17"/>
        </w:rPr>
        <w:t>t</w:t>
      </w:r>
      <w:r>
        <w:rPr>
          <w:rFonts w:ascii="Calibri" w:eastAsia="Calibri" w:hAnsi="Calibri" w:cs="Calibri"/>
          <w:sz w:val="17"/>
          <w:szCs w:val="17"/>
        </w:rPr>
        <w:t>act</w:t>
      </w:r>
      <w:r>
        <w:rPr>
          <w:rFonts w:ascii="Calibri" w:eastAsia="Calibri" w:hAnsi="Calibri" w:cs="Calibri"/>
          <w:spacing w:val="20"/>
          <w:sz w:val="17"/>
          <w:szCs w:val="17"/>
        </w:rPr>
        <w:t xml:space="preserve"> </w:t>
      </w:r>
      <w:r w:rsidR="00BF17A0">
        <w:rPr>
          <w:rFonts w:ascii="Calibri" w:eastAsia="Calibri" w:hAnsi="Calibri" w:cs="Calibri"/>
          <w:spacing w:val="-2"/>
          <w:sz w:val="17"/>
          <w:szCs w:val="17"/>
        </w:rPr>
        <w:t>N</w:t>
      </w:r>
      <w:r w:rsidR="00BF17A0">
        <w:rPr>
          <w:rFonts w:ascii="Calibri" w:eastAsia="Calibri" w:hAnsi="Calibri" w:cs="Calibri"/>
          <w:spacing w:val="-3"/>
          <w:sz w:val="17"/>
          <w:szCs w:val="17"/>
        </w:rPr>
        <w:t>u</w:t>
      </w:r>
      <w:r w:rsidR="00BF17A0">
        <w:rPr>
          <w:rFonts w:ascii="Calibri" w:eastAsia="Calibri" w:hAnsi="Calibri" w:cs="Calibri"/>
          <w:spacing w:val="1"/>
          <w:sz w:val="17"/>
          <w:szCs w:val="17"/>
        </w:rPr>
        <w:t>m</w:t>
      </w:r>
      <w:r w:rsidR="00BF17A0">
        <w:rPr>
          <w:rFonts w:ascii="Calibri" w:eastAsia="Calibri" w:hAnsi="Calibri" w:cs="Calibri"/>
          <w:spacing w:val="-1"/>
          <w:sz w:val="17"/>
          <w:szCs w:val="17"/>
        </w:rPr>
        <w:t>b</w:t>
      </w:r>
      <w:r w:rsidR="00BF17A0">
        <w:rPr>
          <w:rFonts w:ascii="Calibri" w:eastAsia="Calibri" w:hAnsi="Calibri" w:cs="Calibri"/>
          <w:sz w:val="17"/>
          <w:szCs w:val="17"/>
        </w:rPr>
        <w:t>er</w:t>
      </w:r>
      <w:r w:rsidR="00BF17A0">
        <w:rPr>
          <w:rFonts w:ascii="Calibri" w:eastAsia="Calibri" w:hAnsi="Calibri" w:cs="Calibri"/>
          <w:spacing w:val="20"/>
          <w:sz w:val="17"/>
          <w:szCs w:val="17"/>
        </w:rPr>
        <w:t>:</w:t>
      </w:r>
      <w:r>
        <w:rPr>
          <w:rFonts w:ascii="Calibri" w:eastAsia="Calibri" w:hAnsi="Calibri" w:cs="Calibri"/>
          <w:spacing w:val="3"/>
          <w:sz w:val="17"/>
          <w:szCs w:val="17"/>
        </w:rPr>
        <w:t xml:space="preserve"> </w:t>
      </w:r>
      <w:r>
        <w:rPr>
          <w:spacing w:val="-3"/>
          <w:w w:val="21"/>
          <w:sz w:val="17"/>
          <w:szCs w:val="17"/>
          <w:rtl/>
        </w:rPr>
        <w:t>ـ</w:t>
      </w:r>
      <w:r>
        <w:rPr>
          <w:w w:val="21"/>
          <w:sz w:val="17"/>
          <w:szCs w:val="17"/>
          <w:rtl/>
        </w:rPr>
        <w:t>ــــ</w:t>
      </w:r>
      <w:r>
        <w:rPr>
          <w:spacing w:val="-3"/>
          <w:w w:val="21"/>
          <w:sz w:val="17"/>
          <w:szCs w:val="17"/>
          <w:rtl/>
        </w:rPr>
        <w:t>ـ</w:t>
      </w:r>
      <w:r>
        <w:rPr>
          <w:w w:val="21"/>
          <w:sz w:val="17"/>
          <w:szCs w:val="17"/>
          <w:rtl/>
        </w:rPr>
        <w:t>ــــ</w:t>
      </w:r>
      <w:r>
        <w:rPr>
          <w:spacing w:val="-3"/>
          <w:w w:val="21"/>
          <w:sz w:val="17"/>
          <w:szCs w:val="17"/>
          <w:rtl/>
        </w:rPr>
        <w:t>ـ</w:t>
      </w:r>
      <w:r>
        <w:rPr>
          <w:w w:val="21"/>
          <w:sz w:val="17"/>
          <w:szCs w:val="17"/>
          <w:rtl/>
        </w:rPr>
        <w:t>ــــ</w:t>
      </w:r>
      <w:r>
        <w:rPr>
          <w:spacing w:val="-3"/>
          <w:w w:val="21"/>
          <w:sz w:val="17"/>
          <w:szCs w:val="17"/>
          <w:rtl/>
        </w:rPr>
        <w:t>ـ</w:t>
      </w:r>
      <w:r>
        <w:rPr>
          <w:w w:val="21"/>
          <w:sz w:val="17"/>
          <w:szCs w:val="17"/>
          <w:rtl/>
        </w:rPr>
        <w:t>ــــ</w:t>
      </w:r>
      <w:r>
        <w:rPr>
          <w:spacing w:val="-3"/>
          <w:w w:val="21"/>
          <w:sz w:val="17"/>
          <w:szCs w:val="17"/>
          <w:rtl/>
        </w:rPr>
        <w:t>ـ</w:t>
      </w:r>
      <w:r>
        <w:rPr>
          <w:w w:val="21"/>
          <w:sz w:val="17"/>
          <w:szCs w:val="17"/>
          <w:rtl/>
        </w:rPr>
        <w:t>ــــ</w:t>
      </w:r>
      <w:r>
        <w:rPr>
          <w:spacing w:val="-3"/>
          <w:w w:val="21"/>
          <w:sz w:val="17"/>
          <w:szCs w:val="17"/>
          <w:rtl/>
        </w:rPr>
        <w:t>ـ</w:t>
      </w:r>
      <w:r>
        <w:rPr>
          <w:w w:val="21"/>
          <w:sz w:val="17"/>
          <w:szCs w:val="17"/>
          <w:rtl/>
        </w:rPr>
        <w:t>ــــ</w:t>
      </w:r>
      <w:r>
        <w:rPr>
          <w:spacing w:val="-3"/>
          <w:w w:val="21"/>
          <w:sz w:val="17"/>
          <w:szCs w:val="17"/>
          <w:rtl/>
        </w:rPr>
        <w:t>ـ</w:t>
      </w:r>
      <w:r>
        <w:rPr>
          <w:w w:val="21"/>
          <w:sz w:val="17"/>
          <w:szCs w:val="17"/>
          <w:rtl/>
        </w:rPr>
        <w:t>ــــ</w:t>
      </w:r>
      <w:r>
        <w:rPr>
          <w:spacing w:val="-3"/>
          <w:w w:val="21"/>
          <w:sz w:val="17"/>
          <w:szCs w:val="17"/>
          <w:rtl/>
        </w:rPr>
        <w:t>ـ</w:t>
      </w:r>
      <w:r>
        <w:rPr>
          <w:w w:val="21"/>
          <w:sz w:val="17"/>
          <w:szCs w:val="17"/>
          <w:rtl/>
        </w:rPr>
        <w:t>ـــــ</w:t>
      </w:r>
    </w:p>
    <w:p w14:paraId="14FDC35D" w14:textId="77777777" w:rsidR="00F30FA2" w:rsidRDefault="00602463" w:rsidP="00B60896">
      <w:pPr>
        <w:spacing w:before="35" w:line="200" w:lineRule="exact"/>
        <w:rPr>
          <w:sz w:val="17"/>
          <w:szCs w:val="17"/>
        </w:rPr>
        <w:sectPr w:rsidR="00F30FA2" w:rsidSect="00453F29">
          <w:type w:val="continuous"/>
          <w:pgSz w:w="12240" w:h="15840"/>
          <w:pgMar w:top="1340" w:right="660" w:bottom="280" w:left="1280" w:header="720" w:footer="720" w:gutter="0"/>
          <w:cols w:num="2" w:space="720" w:equalWidth="0">
            <w:col w:w="1945" w:space="1772"/>
            <w:col w:w="6583"/>
          </w:cols>
        </w:sectPr>
      </w:pPr>
      <w:r>
        <w:br w:type="column"/>
      </w:r>
      <w:r w:rsidR="00BF17A0">
        <w:rPr>
          <w:rFonts w:ascii="Calibri" w:eastAsia="Calibri" w:hAnsi="Calibri" w:cs="Calibri"/>
          <w:sz w:val="17"/>
          <w:szCs w:val="17"/>
        </w:rPr>
        <w:t>A</w:t>
      </w:r>
      <w:r w:rsidR="00BF17A0">
        <w:rPr>
          <w:rFonts w:ascii="Calibri" w:eastAsia="Calibri" w:hAnsi="Calibri" w:cs="Calibri"/>
          <w:spacing w:val="-1"/>
          <w:sz w:val="17"/>
          <w:szCs w:val="17"/>
        </w:rPr>
        <w:t>d</w:t>
      </w:r>
      <w:r w:rsidR="00BF17A0">
        <w:rPr>
          <w:rFonts w:ascii="Calibri" w:eastAsia="Calibri" w:hAnsi="Calibri" w:cs="Calibri"/>
          <w:spacing w:val="-3"/>
          <w:sz w:val="17"/>
          <w:szCs w:val="17"/>
        </w:rPr>
        <w:t>d</w:t>
      </w:r>
      <w:r w:rsidR="00BF17A0">
        <w:rPr>
          <w:rFonts w:ascii="Calibri" w:eastAsia="Calibri" w:hAnsi="Calibri" w:cs="Calibri"/>
          <w:spacing w:val="1"/>
          <w:sz w:val="17"/>
          <w:szCs w:val="17"/>
        </w:rPr>
        <w:t>r</w:t>
      </w:r>
      <w:r w:rsidR="00BF17A0">
        <w:rPr>
          <w:rFonts w:ascii="Calibri" w:eastAsia="Calibri" w:hAnsi="Calibri" w:cs="Calibri"/>
          <w:sz w:val="17"/>
          <w:szCs w:val="17"/>
        </w:rPr>
        <w:t>e</w:t>
      </w:r>
      <w:r w:rsidR="00BF17A0">
        <w:rPr>
          <w:rFonts w:ascii="Calibri" w:eastAsia="Calibri" w:hAnsi="Calibri" w:cs="Calibri"/>
          <w:spacing w:val="1"/>
          <w:sz w:val="17"/>
          <w:szCs w:val="17"/>
        </w:rPr>
        <w:t>s</w:t>
      </w:r>
      <w:r w:rsidR="00BF17A0">
        <w:rPr>
          <w:rFonts w:ascii="Calibri" w:eastAsia="Calibri" w:hAnsi="Calibri" w:cs="Calibri"/>
          <w:sz w:val="17"/>
          <w:szCs w:val="17"/>
        </w:rPr>
        <w:t>s</w:t>
      </w:r>
      <w:r w:rsidR="00BF17A0">
        <w:rPr>
          <w:rFonts w:ascii="Calibri" w:eastAsia="Calibri" w:hAnsi="Calibri" w:cs="Calibri"/>
          <w:spacing w:val="19"/>
          <w:sz w:val="17"/>
          <w:szCs w:val="17"/>
        </w:rPr>
        <w:t>:</w:t>
      </w:r>
      <w:r>
        <w:rPr>
          <w:spacing w:val="-3"/>
          <w:sz w:val="17"/>
          <w:szCs w:val="17"/>
        </w:rPr>
        <w:t xml:space="preserve"> </w:t>
      </w:r>
      <w:r>
        <w:rPr>
          <w:spacing w:val="-3"/>
          <w:w w:val="21"/>
          <w:sz w:val="17"/>
          <w:szCs w:val="17"/>
          <w:rtl/>
        </w:rPr>
        <w:t>ـ</w:t>
      </w:r>
      <w:r>
        <w:rPr>
          <w:w w:val="21"/>
          <w:sz w:val="17"/>
          <w:szCs w:val="17"/>
          <w:rtl/>
        </w:rPr>
        <w:t>ـــ</w:t>
      </w:r>
      <w:r>
        <w:rPr>
          <w:spacing w:val="-3"/>
          <w:w w:val="21"/>
          <w:sz w:val="17"/>
          <w:szCs w:val="17"/>
          <w:rtl/>
        </w:rPr>
        <w:t>ـ</w:t>
      </w:r>
      <w:r>
        <w:rPr>
          <w:w w:val="21"/>
          <w:sz w:val="17"/>
          <w:szCs w:val="17"/>
          <w:rtl/>
        </w:rPr>
        <w:t>ــــ</w:t>
      </w:r>
      <w:r>
        <w:rPr>
          <w:spacing w:val="-3"/>
          <w:w w:val="21"/>
          <w:sz w:val="17"/>
          <w:szCs w:val="17"/>
          <w:rtl/>
        </w:rPr>
        <w:t>ـ</w:t>
      </w:r>
      <w:r>
        <w:rPr>
          <w:w w:val="21"/>
          <w:sz w:val="17"/>
          <w:szCs w:val="17"/>
          <w:rtl/>
        </w:rPr>
        <w:t>ــ</w:t>
      </w:r>
      <w:r>
        <w:rPr>
          <w:spacing w:val="-1"/>
          <w:w w:val="21"/>
          <w:sz w:val="17"/>
          <w:szCs w:val="17"/>
          <w:rtl/>
        </w:rPr>
        <w:t>ـ</w:t>
      </w:r>
      <w:r>
        <w:rPr>
          <w:w w:val="21"/>
          <w:sz w:val="17"/>
          <w:szCs w:val="17"/>
          <w:rtl/>
        </w:rPr>
        <w:t>ـ</w:t>
      </w:r>
      <w:r>
        <w:rPr>
          <w:spacing w:val="-3"/>
          <w:w w:val="21"/>
          <w:sz w:val="17"/>
          <w:szCs w:val="17"/>
          <w:rtl/>
        </w:rPr>
        <w:t>ـ</w:t>
      </w:r>
      <w:r>
        <w:rPr>
          <w:w w:val="21"/>
          <w:sz w:val="17"/>
          <w:szCs w:val="17"/>
          <w:rtl/>
        </w:rPr>
        <w:t>ــــ</w:t>
      </w:r>
      <w:r>
        <w:rPr>
          <w:spacing w:val="-3"/>
          <w:w w:val="21"/>
          <w:sz w:val="17"/>
          <w:szCs w:val="17"/>
          <w:rtl/>
        </w:rPr>
        <w:t>ـ</w:t>
      </w:r>
      <w:r>
        <w:rPr>
          <w:w w:val="21"/>
          <w:sz w:val="17"/>
          <w:szCs w:val="17"/>
          <w:rtl/>
        </w:rPr>
        <w:t>ــــ</w:t>
      </w:r>
      <w:r>
        <w:rPr>
          <w:spacing w:val="-3"/>
          <w:w w:val="21"/>
          <w:sz w:val="17"/>
          <w:szCs w:val="17"/>
          <w:rtl/>
        </w:rPr>
        <w:t>ـ</w:t>
      </w:r>
      <w:r>
        <w:rPr>
          <w:w w:val="21"/>
          <w:sz w:val="17"/>
          <w:szCs w:val="17"/>
          <w:rtl/>
        </w:rPr>
        <w:t>ــــ</w:t>
      </w:r>
      <w:r>
        <w:rPr>
          <w:spacing w:val="-3"/>
          <w:w w:val="21"/>
          <w:sz w:val="17"/>
          <w:szCs w:val="17"/>
          <w:rtl/>
        </w:rPr>
        <w:t>ـ</w:t>
      </w:r>
      <w:r>
        <w:rPr>
          <w:w w:val="21"/>
          <w:sz w:val="17"/>
          <w:szCs w:val="17"/>
          <w:rtl/>
        </w:rPr>
        <w:t>ــــ</w:t>
      </w:r>
      <w:r>
        <w:rPr>
          <w:spacing w:val="-3"/>
          <w:w w:val="21"/>
          <w:sz w:val="17"/>
          <w:szCs w:val="17"/>
          <w:rtl/>
        </w:rPr>
        <w:t>ـ</w:t>
      </w:r>
      <w:r>
        <w:rPr>
          <w:w w:val="21"/>
          <w:sz w:val="17"/>
          <w:szCs w:val="17"/>
          <w:rtl/>
        </w:rPr>
        <w:t>ــــ</w:t>
      </w:r>
      <w:r>
        <w:rPr>
          <w:spacing w:val="-3"/>
          <w:w w:val="21"/>
          <w:sz w:val="17"/>
          <w:szCs w:val="17"/>
          <w:rtl/>
        </w:rPr>
        <w:t>ـ</w:t>
      </w:r>
      <w:r>
        <w:rPr>
          <w:w w:val="21"/>
          <w:sz w:val="17"/>
          <w:szCs w:val="17"/>
          <w:rtl/>
        </w:rPr>
        <w:t>ــــ</w:t>
      </w:r>
      <w:r>
        <w:rPr>
          <w:spacing w:val="-3"/>
          <w:w w:val="21"/>
          <w:sz w:val="17"/>
          <w:szCs w:val="17"/>
          <w:rtl/>
        </w:rPr>
        <w:t>ـ</w:t>
      </w:r>
      <w:r>
        <w:rPr>
          <w:w w:val="21"/>
          <w:sz w:val="17"/>
          <w:szCs w:val="17"/>
          <w:rtl/>
        </w:rPr>
        <w:t>ــــ</w:t>
      </w:r>
      <w:r>
        <w:rPr>
          <w:spacing w:val="-3"/>
          <w:w w:val="21"/>
          <w:sz w:val="17"/>
          <w:szCs w:val="17"/>
          <w:rtl/>
        </w:rPr>
        <w:t>ـ</w:t>
      </w:r>
      <w:r>
        <w:rPr>
          <w:w w:val="21"/>
          <w:sz w:val="17"/>
          <w:szCs w:val="17"/>
          <w:rtl/>
        </w:rPr>
        <w:t>ــــ</w:t>
      </w:r>
      <w:r>
        <w:rPr>
          <w:spacing w:val="-3"/>
          <w:w w:val="21"/>
          <w:sz w:val="17"/>
          <w:szCs w:val="17"/>
          <w:rtl/>
        </w:rPr>
        <w:t>ـ</w:t>
      </w:r>
      <w:r>
        <w:rPr>
          <w:w w:val="21"/>
          <w:sz w:val="17"/>
          <w:szCs w:val="17"/>
          <w:rtl/>
        </w:rPr>
        <w:t>ــــ</w:t>
      </w:r>
      <w:r>
        <w:rPr>
          <w:spacing w:val="-3"/>
          <w:w w:val="21"/>
          <w:sz w:val="17"/>
          <w:szCs w:val="17"/>
          <w:rtl/>
        </w:rPr>
        <w:t>ـ</w:t>
      </w:r>
      <w:r>
        <w:rPr>
          <w:w w:val="21"/>
          <w:sz w:val="17"/>
          <w:szCs w:val="17"/>
          <w:rtl/>
        </w:rPr>
        <w:t>ــــ</w:t>
      </w:r>
      <w:r>
        <w:rPr>
          <w:spacing w:val="-3"/>
          <w:w w:val="21"/>
          <w:sz w:val="17"/>
          <w:szCs w:val="17"/>
          <w:rtl/>
        </w:rPr>
        <w:t>ـ</w:t>
      </w:r>
      <w:r>
        <w:rPr>
          <w:w w:val="21"/>
          <w:sz w:val="17"/>
          <w:szCs w:val="17"/>
          <w:rtl/>
        </w:rPr>
        <w:t>ــــ</w:t>
      </w:r>
      <w:r>
        <w:rPr>
          <w:spacing w:val="-3"/>
          <w:w w:val="21"/>
          <w:sz w:val="17"/>
          <w:szCs w:val="17"/>
          <w:rtl/>
        </w:rPr>
        <w:t>ـ</w:t>
      </w:r>
      <w:r>
        <w:rPr>
          <w:w w:val="21"/>
          <w:sz w:val="17"/>
          <w:szCs w:val="17"/>
          <w:rtl/>
        </w:rPr>
        <w:t>ــــ</w:t>
      </w:r>
      <w:r>
        <w:rPr>
          <w:spacing w:val="-3"/>
          <w:w w:val="21"/>
          <w:sz w:val="17"/>
          <w:szCs w:val="17"/>
          <w:rtl/>
        </w:rPr>
        <w:t>ـ</w:t>
      </w:r>
      <w:r>
        <w:rPr>
          <w:w w:val="21"/>
          <w:sz w:val="17"/>
          <w:szCs w:val="17"/>
          <w:rtl/>
        </w:rPr>
        <w:t>ــــ</w:t>
      </w:r>
      <w:r>
        <w:rPr>
          <w:spacing w:val="-3"/>
          <w:w w:val="21"/>
          <w:sz w:val="17"/>
          <w:szCs w:val="17"/>
          <w:rtl/>
        </w:rPr>
        <w:t>ـ</w:t>
      </w:r>
      <w:r>
        <w:rPr>
          <w:w w:val="21"/>
          <w:sz w:val="17"/>
          <w:szCs w:val="17"/>
          <w:rtl/>
        </w:rPr>
        <w:t>ــــ</w:t>
      </w:r>
      <w:r>
        <w:rPr>
          <w:spacing w:val="-3"/>
          <w:w w:val="21"/>
          <w:sz w:val="17"/>
          <w:szCs w:val="17"/>
          <w:rtl/>
        </w:rPr>
        <w:t>ـ</w:t>
      </w:r>
      <w:r>
        <w:rPr>
          <w:w w:val="21"/>
          <w:sz w:val="17"/>
          <w:szCs w:val="17"/>
          <w:rtl/>
        </w:rPr>
        <w:t>ــــ</w:t>
      </w:r>
      <w:r>
        <w:rPr>
          <w:spacing w:val="-3"/>
          <w:w w:val="21"/>
          <w:sz w:val="17"/>
          <w:szCs w:val="17"/>
          <w:rtl/>
        </w:rPr>
        <w:t>ـ</w:t>
      </w:r>
      <w:r>
        <w:rPr>
          <w:w w:val="21"/>
          <w:sz w:val="17"/>
          <w:szCs w:val="17"/>
          <w:rtl/>
        </w:rPr>
        <w:t>ــــ</w:t>
      </w:r>
      <w:r>
        <w:rPr>
          <w:spacing w:val="-3"/>
          <w:w w:val="21"/>
          <w:sz w:val="17"/>
          <w:szCs w:val="17"/>
          <w:rtl/>
        </w:rPr>
        <w:t>ـ</w:t>
      </w:r>
      <w:r>
        <w:rPr>
          <w:w w:val="21"/>
          <w:sz w:val="17"/>
          <w:szCs w:val="17"/>
          <w:rtl/>
        </w:rPr>
        <w:t>ــــ</w:t>
      </w:r>
      <w:r>
        <w:rPr>
          <w:spacing w:val="-3"/>
          <w:w w:val="21"/>
          <w:sz w:val="17"/>
          <w:szCs w:val="17"/>
          <w:rtl/>
        </w:rPr>
        <w:t>ـ</w:t>
      </w:r>
      <w:r>
        <w:rPr>
          <w:w w:val="21"/>
          <w:sz w:val="17"/>
          <w:szCs w:val="17"/>
          <w:rtl/>
        </w:rPr>
        <w:t>ــــ</w:t>
      </w:r>
      <w:r>
        <w:rPr>
          <w:spacing w:val="-3"/>
          <w:w w:val="21"/>
          <w:sz w:val="17"/>
          <w:szCs w:val="17"/>
          <w:rtl/>
        </w:rPr>
        <w:t>ـ</w:t>
      </w:r>
      <w:r>
        <w:rPr>
          <w:w w:val="21"/>
          <w:sz w:val="17"/>
          <w:szCs w:val="17"/>
          <w:rtl/>
        </w:rPr>
        <w:t>ــــ</w:t>
      </w:r>
      <w:r>
        <w:rPr>
          <w:spacing w:val="-3"/>
          <w:w w:val="21"/>
          <w:sz w:val="17"/>
          <w:szCs w:val="17"/>
          <w:rtl/>
        </w:rPr>
        <w:t>ـ</w:t>
      </w:r>
      <w:r>
        <w:rPr>
          <w:w w:val="21"/>
          <w:sz w:val="17"/>
          <w:szCs w:val="17"/>
          <w:rtl/>
        </w:rPr>
        <w:t>ــــ</w:t>
      </w:r>
      <w:r>
        <w:rPr>
          <w:spacing w:val="-3"/>
          <w:w w:val="21"/>
          <w:sz w:val="17"/>
          <w:szCs w:val="17"/>
          <w:rtl/>
        </w:rPr>
        <w:t>ـ</w:t>
      </w:r>
      <w:r>
        <w:rPr>
          <w:w w:val="21"/>
          <w:sz w:val="17"/>
          <w:szCs w:val="17"/>
          <w:rtl/>
        </w:rPr>
        <w:t>ــــ</w:t>
      </w:r>
      <w:r>
        <w:rPr>
          <w:spacing w:val="-3"/>
          <w:w w:val="21"/>
          <w:sz w:val="17"/>
          <w:szCs w:val="17"/>
          <w:rtl/>
        </w:rPr>
        <w:t>ـ</w:t>
      </w:r>
      <w:r>
        <w:rPr>
          <w:w w:val="21"/>
          <w:sz w:val="17"/>
          <w:szCs w:val="17"/>
          <w:rtl/>
        </w:rPr>
        <w:t>ــــ</w:t>
      </w:r>
      <w:r>
        <w:rPr>
          <w:spacing w:val="-3"/>
          <w:w w:val="21"/>
          <w:sz w:val="17"/>
          <w:szCs w:val="17"/>
          <w:rtl/>
        </w:rPr>
        <w:t>ـ</w:t>
      </w:r>
      <w:r>
        <w:rPr>
          <w:w w:val="21"/>
          <w:sz w:val="17"/>
          <w:szCs w:val="17"/>
          <w:rtl/>
        </w:rPr>
        <w:t>ــــ</w:t>
      </w:r>
      <w:r>
        <w:rPr>
          <w:spacing w:val="-3"/>
          <w:w w:val="21"/>
          <w:sz w:val="17"/>
          <w:szCs w:val="17"/>
          <w:rtl/>
        </w:rPr>
        <w:t>ـ</w:t>
      </w:r>
      <w:r>
        <w:rPr>
          <w:w w:val="21"/>
          <w:sz w:val="17"/>
          <w:szCs w:val="17"/>
          <w:rtl/>
        </w:rPr>
        <w:t>ــــــــ</w:t>
      </w:r>
    </w:p>
    <w:p w14:paraId="663C887F" w14:textId="77777777" w:rsidR="00F30FA2" w:rsidRDefault="00F30FA2" w:rsidP="00B60896">
      <w:pPr>
        <w:spacing w:before="8" w:line="160" w:lineRule="exact"/>
        <w:rPr>
          <w:sz w:val="17"/>
          <w:szCs w:val="17"/>
        </w:rPr>
      </w:pPr>
    </w:p>
    <w:p w14:paraId="3B4D5571" w14:textId="77777777" w:rsidR="00F30FA2" w:rsidRDefault="00602463" w:rsidP="00B60896">
      <w:pPr>
        <w:spacing w:before="26"/>
        <w:rPr>
          <w:rFonts w:ascii="Calibri" w:eastAsia="Calibri" w:hAnsi="Calibri" w:cs="Calibri"/>
          <w:sz w:val="17"/>
          <w:szCs w:val="17"/>
        </w:rPr>
      </w:pPr>
      <w:r>
        <w:rPr>
          <w:rFonts w:ascii="Calibri" w:eastAsia="Calibri" w:hAnsi="Calibri" w:cs="Calibri"/>
          <w:spacing w:val="-1"/>
          <w:w w:val="102"/>
          <w:sz w:val="17"/>
          <w:szCs w:val="17"/>
        </w:rPr>
        <w:t>.......................................................</w:t>
      </w:r>
      <w:r>
        <w:rPr>
          <w:rFonts w:ascii="Calibri" w:eastAsia="Calibri" w:hAnsi="Calibri" w:cs="Calibri"/>
          <w:spacing w:val="1"/>
          <w:w w:val="102"/>
          <w:sz w:val="17"/>
          <w:szCs w:val="17"/>
        </w:rPr>
        <w:t>.</w:t>
      </w:r>
      <w:r>
        <w:rPr>
          <w:rFonts w:ascii="Calibri" w:eastAsia="Calibri" w:hAnsi="Calibri" w:cs="Calibri"/>
          <w:spacing w:val="-1"/>
          <w:w w:val="102"/>
          <w:sz w:val="17"/>
          <w:szCs w:val="17"/>
        </w:rPr>
        <w:t>.......................................................</w:t>
      </w:r>
      <w:r>
        <w:rPr>
          <w:rFonts w:ascii="Calibri" w:eastAsia="Calibri" w:hAnsi="Calibri" w:cs="Calibri"/>
          <w:spacing w:val="1"/>
          <w:w w:val="102"/>
          <w:sz w:val="17"/>
          <w:szCs w:val="17"/>
        </w:rPr>
        <w:t>.</w:t>
      </w:r>
      <w:r>
        <w:rPr>
          <w:rFonts w:ascii="Calibri" w:eastAsia="Calibri" w:hAnsi="Calibri" w:cs="Calibri"/>
          <w:spacing w:val="-1"/>
          <w:w w:val="102"/>
          <w:sz w:val="17"/>
          <w:szCs w:val="17"/>
        </w:rPr>
        <w:t>....</w:t>
      </w:r>
      <w:r>
        <w:rPr>
          <w:rFonts w:ascii="Calibri" w:eastAsia="Calibri" w:hAnsi="Calibri" w:cs="Calibri"/>
          <w:spacing w:val="6"/>
          <w:w w:val="102"/>
          <w:sz w:val="17"/>
          <w:szCs w:val="17"/>
        </w:rPr>
        <w:t>.</w:t>
      </w:r>
      <w:r>
        <w:rPr>
          <w:rFonts w:ascii="Calibri" w:eastAsia="Calibri" w:hAnsi="Calibri" w:cs="Calibri"/>
          <w:spacing w:val="-1"/>
          <w:w w:val="102"/>
          <w:sz w:val="17"/>
          <w:szCs w:val="17"/>
        </w:rPr>
        <w:t>..................................................</w:t>
      </w:r>
      <w:r>
        <w:rPr>
          <w:rFonts w:ascii="Calibri" w:eastAsia="Calibri" w:hAnsi="Calibri" w:cs="Calibri"/>
          <w:spacing w:val="1"/>
          <w:w w:val="102"/>
          <w:sz w:val="17"/>
          <w:szCs w:val="17"/>
        </w:rPr>
        <w:t>.</w:t>
      </w:r>
      <w:r>
        <w:rPr>
          <w:rFonts w:ascii="Calibri" w:eastAsia="Calibri" w:hAnsi="Calibri" w:cs="Calibri"/>
          <w:spacing w:val="-1"/>
          <w:w w:val="102"/>
          <w:sz w:val="17"/>
          <w:szCs w:val="17"/>
        </w:rPr>
        <w:t>.......................................................</w:t>
      </w:r>
      <w:r>
        <w:rPr>
          <w:rFonts w:ascii="Calibri" w:eastAsia="Calibri" w:hAnsi="Calibri" w:cs="Calibri"/>
          <w:spacing w:val="1"/>
          <w:w w:val="102"/>
          <w:sz w:val="17"/>
          <w:szCs w:val="17"/>
        </w:rPr>
        <w:t>.</w:t>
      </w:r>
      <w:r>
        <w:rPr>
          <w:rFonts w:ascii="Calibri" w:eastAsia="Calibri" w:hAnsi="Calibri" w:cs="Calibri"/>
          <w:spacing w:val="-1"/>
          <w:w w:val="102"/>
          <w:sz w:val="17"/>
          <w:szCs w:val="17"/>
        </w:rPr>
        <w:t>........</w:t>
      </w:r>
      <w:r>
        <w:rPr>
          <w:rFonts w:ascii="Calibri" w:eastAsia="Calibri" w:hAnsi="Calibri" w:cs="Calibri"/>
          <w:w w:val="102"/>
          <w:sz w:val="17"/>
          <w:szCs w:val="17"/>
        </w:rPr>
        <w:t>.</w:t>
      </w:r>
    </w:p>
    <w:sectPr w:rsidR="00F30FA2">
      <w:type w:val="continuous"/>
      <w:pgSz w:w="12240" w:h="15840"/>
      <w:pgMar w:top="1340" w:right="660" w:bottom="280" w:left="12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D96848" w14:textId="77777777" w:rsidR="00EB6C6A" w:rsidRDefault="00EB6C6A">
      <w:r>
        <w:separator/>
      </w:r>
    </w:p>
  </w:endnote>
  <w:endnote w:type="continuationSeparator" w:id="0">
    <w:p w14:paraId="5222340A" w14:textId="77777777" w:rsidR="00EB6C6A" w:rsidRDefault="00EB6C6A">
      <w:r>
        <w:continuationSeparator/>
      </w:r>
    </w:p>
  </w:endnote>
  <w:endnote w:type="continuationNotice" w:id="1">
    <w:p w14:paraId="19B03DCC" w14:textId="77777777" w:rsidR="00EB6C6A" w:rsidRDefault="00EB6C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altName w:val="Microsoft Ya 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EA6C6" w14:textId="77777777" w:rsidR="00F30FA2" w:rsidRDefault="00000000">
    <w:pPr>
      <w:spacing w:line="200" w:lineRule="exact"/>
    </w:pPr>
    <w:r>
      <w:pict w14:anchorId="46AF23B4">
        <v:group id="_x0000_s1026" style="position:absolute;margin-left:70.55pt;margin-top:728.05pt;width:471pt;height:0;z-index:-251658240;mso-position-horizontal-relative:page;mso-position-vertical-relative:page" coordorigin="1411,14561" coordsize="9420,0">
          <v:shape id="_x0000_s1027" style="position:absolute;left:1411;top:14561;width:9420;height:0" coordorigin="1411,14561" coordsize="9420,0" path="m1411,14561r9420,e" filled="f" strokecolor="#d8d8d8" strokeweight=".6pt">
            <v:path arrowok="t"/>
          </v:shape>
          <w10:wrap anchorx="page" anchory="page"/>
        </v:group>
      </w:pict>
    </w:r>
    <w:r>
      <w:pict w14:anchorId="47F97F97">
        <v:shapetype id="_x0000_t202" coordsize="21600,21600" o:spt="202" path="m,l,21600r21600,l21600,xe">
          <v:stroke joinstyle="miter"/>
          <v:path gradientshapeok="t" o:connecttype="rect"/>
        </v:shapetype>
        <v:shape id="_x0000_s1025" type="#_x0000_t202" style="position:absolute;margin-left:488.7pt;margin-top:730.3pt;width:49.5pt;height:13.05pt;z-index:-251658239;mso-position-horizontal-relative:page;mso-position-vertical-relative:page" filled="f" stroked="f">
          <v:textbox style="mso-next-textbox:#_x0000_s1025" inset="0,0,0,0">
            <w:txbxContent>
              <w:p w14:paraId="49A09D78" w14:textId="77777777" w:rsidR="00F30FA2" w:rsidRDefault="00602463">
                <w:pPr>
                  <w:spacing w:line="240" w:lineRule="exact"/>
                  <w:ind w:left="40" w:right="-33"/>
                  <w:rPr>
                    <w:rFonts w:ascii="Calibri" w:eastAsia="Calibri" w:hAnsi="Calibri" w:cs="Calibri"/>
                    <w:sz w:val="22"/>
                    <w:szCs w:val="22"/>
                  </w:rPr>
                </w:pPr>
                <w:r>
                  <w:fldChar w:fldCharType="begin"/>
                </w:r>
                <w:r>
                  <w:rPr>
                    <w:rFonts w:ascii="Calibri" w:eastAsia="Calibri" w:hAnsi="Calibri" w:cs="Calibri"/>
                    <w:b/>
                    <w:position w:val="1"/>
                    <w:sz w:val="22"/>
                    <w:szCs w:val="22"/>
                  </w:rPr>
                  <w:instrText xml:space="preserve"> PAGE </w:instrText>
                </w:r>
                <w:r>
                  <w:fldChar w:fldCharType="separate"/>
                </w:r>
                <w:r w:rsidR="00BF17A0">
                  <w:rPr>
                    <w:rFonts w:ascii="Calibri" w:eastAsia="Calibri" w:hAnsi="Calibri" w:cs="Calibri"/>
                    <w:b/>
                    <w:noProof/>
                    <w:position w:val="1"/>
                    <w:sz w:val="22"/>
                    <w:szCs w:val="22"/>
                  </w:rPr>
                  <w:t>4</w:t>
                </w:r>
                <w:r>
                  <w:fldChar w:fldCharType="end"/>
                </w:r>
                <w:r>
                  <w:rPr>
                    <w:rFonts w:ascii="Calibri" w:eastAsia="Calibri" w:hAnsi="Calibri" w:cs="Calibri"/>
                    <w:b/>
                    <w:spacing w:val="4"/>
                    <w:position w:val="1"/>
                    <w:sz w:val="22"/>
                    <w:szCs w:val="22"/>
                  </w:rPr>
                  <w:t xml:space="preserve"> </w:t>
                </w:r>
                <w:r>
                  <w:rPr>
                    <w:rFonts w:ascii="Calibri" w:eastAsia="Calibri" w:hAnsi="Calibri" w:cs="Calibri"/>
                    <w:b/>
                    <w:position w:val="1"/>
                    <w:sz w:val="22"/>
                    <w:szCs w:val="22"/>
                  </w:rPr>
                  <w:t>|</w:t>
                </w:r>
                <w:r>
                  <w:rPr>
                    <w:rFonts w:ascii="Calibri" w:eastAsia="Calibri" w:hAnsi="Calibri" w:cs="Calibri"/>
                    <w:b/>
                    <w:spacing w:val="-3"/>
                    <w:position w:val="1"/>
                    <w:sz w:val="22"/>
                    <w:szCs w:val="22"/>
                  </w:rPr>
                  <w:t xml:space="preserve"> </w:t>
                </w:r>
                <w:r>
                  <w:rPr>
                    <w:rFonts w:ascii="Calibri" w:eastAsia="Calibri" w:hAnsi="Calibri" w:cs="Calibri"/>
                    <w:color w:val="7E7E7E"/>
                    <w:position w:val="1"/>
                    <w:sz w:val="22"/>
                    <w:szCs w:val="22"/>
                  </w:rPr>
                  <w:t>P</w:t>
                </w:r>
                <w:r>
                  <w:rPr>
                    <w:rFonts w:ascii="Calibri" w:eastAsia="Calibri" w:hAnsi="Calibri" w:cs="Calibri"/>
                    <w:color w:val="7E7E7E"/>
                    <w:spacing w:val="12"/>
                    <w:position w:val="1"/>
                    <w:sz w:val="22"/>
                    <w:szCs w:val="22"/>
                  </w:rPr>
                  <w:t xml:space="preserve"> </w:t>
                </w:r>
                <w:r>
                  <w:rPr>
                    <w:rFonts w:ascii="Calibri" w:eastAsia="Calibri" w:hAnsi="Calibri" w:cs="Calibri"/>
                    <w:color w:val="7E7E7E"/>
                    <w:position w:val="1"/>
                    <w:sz w:val="22"/>
                    <w:szCs w:val="22"/>
                  </w:rPr>
                  <w:t>a</w:t>
                </w:r>
                <w:r>
                  <w:rPr>
                    <w:rFonts w:ascii="Calibri" w:eastAsia="Calibri" w:hAnsi="Calibri" w:cs="Calibri"/>
                    <w:color w:val="7E7E7E"/>
                    <w:spacing w:val="10"/>
                    <w:position w:val="1"/>
                    <w:sz w:val="22"/>
                    <w:szCs w:val="22"/>
                  </w:rPr>
                  <w:t xml:space="preserve"> </w:t>
                </w:r>
                <w:r>
                  <w:rPr>
                    <w:rFonts w:ascii="Calibri" w:eastAsia="Calibri" w:hAnsi="Calibri" w:cs="Calibri"/>
                    <w:color w:val="7E7E7E"/>
                    <w:position w:val="1"/>
                    <w:sz w:val="22"/>
                    <w:szCs w:val="22"/>
                  </w:rPr>
                  <w:t>g</w:t>
                </w:r>
                <w:r>
                  <w:rPr>
                    <w:rFonts w:ascii="Calibri" w:eastAsia="Calibri" w:hAnsi="Calibri" w:cs="Calibri"/>
                    <w:color w:val="7E7E7E"/>
                    <w:spacing w:val="10"/>
                    <w:position w:val="1"/>
                    <w:sz w:val="22"/>
                    <w:szCs w:val="22"/>
                  </w:rPr>
                  <w:t xml:space="preserve"> </w:t>
                </w:r>
                <w:r>
                  <w:rPr>
                    <w:rFonts w:ascii="Calibri" w:eastAsia="Calibri" w:hAnsi="Calibri" w:cs="Calibri"/>
                    <w:color w:val="7E7E7E"/>
                    <w:position w:val="1"/>
                    <w:sz w:val="22"/>
                    <w:szCs w:val="22"/>
                  </w:rPr>
                  <w:t>e</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1EAD7F" w14:textId="77777777" w:rsidR="00F30FA2" w:rsidRDefault="00F30FA2">
    <w:pPr>
      <w:spacing w:line="0" w:lineRule="atLeast"/>
      <w:rPr>
        <w:sz w:val="0"/>
        <w:szCs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054EF6" w14:textId="77777777" w:rsidR="00EB6C6A" w:rsidRDefault="00EB6C6A">
      <w:r>
        <w:separator/>
      </w:r>
    </w:p>
  </w:footnote>
  <w:footnote w:type="continuationSeparator" w:id="0">
    <w:p w14:paraId="70A6529D" w14:textId="77777777" w:rsidR="00EB6C6A" w:rsidRDefault="00EB6C6A">
      <w:r>
        <w:continuationSeparator/>
      </w:r>
    </w:p>
  </w:footnote>
  <w:footnote w:type="continuationNotice" w:id="1">
    <w:p w14:paraId="4D579090" w14:textId="77777777" w:rsidR="00EB6C6A" w:rsidRDefault="00EB6C6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7287E"/>
    <w:multiLevelType w:val="multilevel"/>
    <w:tmpl w:val="4F10A92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 w15:restartNumberingAfterBreak="0">
    <w:nsid w:val="0BBD0B68"/>
    <w:multiLevelType w:val="hybridMultilevel"/>
    <w:tmpl w:val="D806E4D8"/>
    <w:lvl w:ilvl="0" w:tplc="04090001">
      <w:start w:val="1"/>
      <w:numFmt w:val="bullet"/>
      <w:lvlText w:val=""/>
      <w:lvlJc w:val="left"/>
      <w:pPr>
        <w:ind w:left="901" w:hanging="360"/>
      </w:pPr>
      <w:rPr>
        <w:rFonts w:ascii="Symbol" w:hAnsi="Symbol"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2" w15:restartNumberingAfterBreak="0">
    <w:nsid w:val="1A9451BA"/>
    <w:multiLevelType w:val="hybridMultilevel"/>
    <w:tmpl w:val="31ACEB0A"/>
    <w:lvl w:ilvl="0" w:tplc="A7E69572">
      <w:start w:val="13"/>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E4161E"/>
    <w:multiLevelType w:val="hybridMultilevel"/>
    <w:tmpl w:val="4A3C6266"/>
    <w:lvl w:ilvl="0" w:tplc="39BC687E">
      <w:start w:val="1"/>
      <w:numFmt w:val="decimal"/>
      <w:lvlText w:val="%1."/>
      <w:lvlJc w:val="left"/>
      <w:pPr>
        <w:ind w:left="16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8930BB0"/>
    <w:multiLevelType w:val="hybridMultilevel"/>
    <w:tmpl w:val="1CE294AE"/>
    <w:lvl w:ilvl="0" w:tplc="39BC687E">
      <w:start w:val="1"/>
      <w:numFmt w:val="decimal"/>
      <w:lvlText w:val="%1."/>
      <w:lvlJc w:val="left"/>
      <w:pPr>
        <w:ind w:left="16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A297551"/>
    <w:multiLevelType w:val="hybridMultilevel"/>
    <w:tmpl w:val="8B98D882"/>
    <w:lvl w:ilvl="0" w:tplc="A7E69572">
      <w:start w:val="1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C511CD2"/>
    <w:multiLevelType w:val="hybridMultilevel"/>
    <w:tmpl w:val="078E2684"/>
    <w:lvl w:ilvl="0" w:tplc="39BC687E">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7" w15:restartNumberingAfterBreak="0">
    <w:nsid w:val="48C730AC"/>
    <w:multiLevelType w:val="hybridMultilevel"/>
    <w:tmpl w:val="028623A6"/>
    <w:lvl w:ilvl="0" w:tplc="04090001">
      <w:start w:val="1"/>
      <w:numFmt w:val="bullet"/>
      <w:lvlText w:val=""/>
      <w:lvlJc w:val="left"/>
      <w:pPr>
        <w:ind w:left="901" w:hanging="360"/>
      </w:pPr>
      <w:rPr>
        <w:rFonts w:ascii="Symbol" w:hAnsi="Symbol"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8" w15:restartNumberingAfterBreak="0">
    <w:nsid w:val="59D329D6"/>
    <w:multiLevelType w:val="hybridMultilevel"/>
    <w:tmpl w:val="28FE2570"/>
    <w:lvl w:ilvl="0" w:tplc="A7E69572">
      <w:start w:val="13"/>
      <w:numFmt w:val="bullet"/>
      <w:lvlText w:val="-"/>
      <w:lvlJc w:val="left"/>
      <w:pPr>
        <w:ind w:left="1620" w:hanging="360"/>
      </w:pPr>
      <w:rPr>
        <w:rFonts w:ascii="Times New Roman" w:eastAsia="Times New Roman"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5BEB096B"/>
    <w:multiLevelType w:val="hybridMultilevel"/>
    <w:tmpl w:val="6172C634"/>
    <w:lvl w:ilvl="0" w:tplc="04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0" w15:restartNumberingAfterBreak="0">
    <w:nsid w:val="6130303F"/>
    <w:multiLevelType w:val="hybridMultilevel"/>
    <w:tmpl w:val="212023E2"/>
    <w:lvl w:ilvl="0" w:tplc="39BC687E">
      <w:start w:val="1"/>
      <w:numFmt w:val="decimal"/>
      <w:lvlText w:val="%1."/>
      <w:lvlJc w:val="left"/>
      <w:pPr>
        <w:ind w:left="16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7282394"/>
    <w:multiLevelType w:val="hybridMultilevel"/>
    <w:tmpl w:val="480697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7F378F8"/>
    <w:multiLevelType w:val="hybridMultilevel"/>
    <w:tmpl w:val="09AA0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18338852">
    <w:abstractNumId w:val="0"/>
  </w:num>
  <w:num w:numId="2" w16cid:durableId="413556360">
    <w:abstractNumId w:val="7"/>
  </w:num>
  <w:num w:numId="3" w16cid:durableId="1553535810">
    <w:abstractNumId w:val="5"/>
  </w:num>
  <w:num w:numId="4" w16cid:durableId="1835415270">
    <w:abstractNumId w:val="11"/>
  </w:num>
  <w:num w:numId="5" w16cid:durableId="917250119">
    <w:abstractNumId w:val="1"/>
  </w:num>
  <w:num w:numId="6" w16cid:durableId="618298910">
    <w:abstractNumId w:val="6"/>
  </w:num>
  <w:num w:numId="7" w16cid:durableId="1045367679">
    <w:abstractNumId w:val="4"/>
  </w:num>
  <w:num w:numId="8" w16cid:durableId="230385494">
    <w:abstractNumId w:val="3"/>
  </w:num>
  <w:num w:numId="9" w16cid:durableId="875779454">
    <w:abstractNumId w:val="8"/>
  </w:num>
  <w:num w:numId="10" w16cid:durableId="1947809701">
    <w:abstractNumId w:val="10"/>
  </w:num>
  <w:num w:numId="11" w16cid:durableId="636255206">
    <w:abstractNumId w:val="2"/>
  </w:num>
  <w:num w:numId="12" w16cid:durableId="199169613">
    <w:abstractNumId w:val="9"/>
  </w:num>
  <w:num w:numId="13" w16cid:durableId="58310446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4"/>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0FA2"/>
    <w:rsid w:val="00003764"/>
    <w:rsid w:val="000232B9"/>
    <w:rsid w:val="000258B9"/>
    <w:rsid w:val="00035790"/>
    <w:rsid w:val="00036B53"/>
    <w:rsid w:val="000435C0"/>
    <w:rsid w:val="000774A8"/>
    <w:rsid w:val="000919C3"/>
    <w:rsid w:val="00092561"/>
    <w:rsid w:val="00094023"/>
    <w:rsid w:val="000A2EB3"/>
    <w:rsid w:val="000A453E"/>
    <w:rsid w:val="000B086A"/>
    <w:rsid w:val="000B2E56"/>
    <w:rsid w:val="000B66F1"/>
    <w:rsid w:val="000C6166"/>
    <w:rsid w:val="000D5458"/>
    <w:rsid w:val="000D7577"/>
    <w:rsid w:val="00100D60"/>
    <w:rsid w:val="00101145"/>
    <w:rsid w:val="00116A1F"/>
    <w:rsid w:val="001171C2"/>
    <w:rsid w:val="001222D1"/>
    <w:rsid w:val="00125342"/>
    <w:rsid w:val="00130354"/>
    <w:rsid w:val="00131B38"/>
    <w:rsid w:val="00131CC3"/>
    <w:rsid w:val="001347FA"/>
    <w:rsid w:val="001352A0"/>
    <w:rsid w:val="0014356E"/>
    <w:rsid w:val="00143D7A"/>
    <w:rsid w:val="0014786B"/>
    <w:rsid w:val="001547B7"/>
    <w:rsid w:val="001558B6"/>
    <w:rsid w:val="0015772F"/>
    <w:rsid w:val="001800DA"/>
    <w:rsid w:val="0018218E"/>
    <w:rsid w:val="00184A11"/>
    <w:rsid w:val="001A0323"/>
    <w:rsid w:val="001A2B7C"/>
    <w:rsid w:val="001B06EA"/>
    <w:rsid w:val="001B7686"/>
    <w:rsid w:val="001C3848"/>
    <w:rsid w:val="001C6DC8"/>
    <w:rsid w:val="001D6BA5"/>
    <w:rsid w:val="001E3666"/>
    <w:rsid w:val="001E3916"/>
    <w:rsid w:val="001E693C"/>
    <w:rsid w:val="001E718B"/>
    <w:rsid w:val="001E75D7"/>
    <w:rsid w:val="001E7FE7"/>
    <w:rsid w:val="001F19E1"/>
    <w:rsid w:val="00212E1F"/>
    <w:rsid w:val="00214335"/>
    <w:rsid w:val="002155F2"/>
    <w:rsid w:val="00221DAC"/>
    <w:rsid w:val="0022555C"/>
    <w:rsid w:val="00243232"/>
    <w:rsid w:val="002472DF"/>
    <w:rsid w:val="002508C6"/>
    <w:rsid w:val="00260B95"/>
    <w:rsid w:val="002638FE"/>
    <w:rsid w:val="00267523"/>
    <w:rsid w:val="00274257"/>
    <w:rsid w:val="00277044"/>
    <w:rsid w:val="00282383"/>
    <w:rsid w:val="00282D5D"/>
    <w:rsid w:val="00282F8A"/>
    <w:rsid w:val="002862B1"/>
    <w:rsid w:val="00286C9E"/>
    <w:rsid w:val="00293294"/>
    <w:rsid w:val="002938FB"/>
    <w:rsid w:val="002965C4"/>
    <w:rsid w:val="002B24E4"/>
    <w:rsid w:val="002B3270"/>
    <w:rsid w:val="002B43CB"/>
    <w:rsid w:val="002B488B"/>
    <w:rsid w:val="002C609A"/>
    <w:rsid w:val="002C6548"/>
    <w:rsid w:val="002D34A3"/>
    <w:rsid w:val="002D3AEC"/>
    <w:rsid w:val="002D74BF"/>
    <w:rsid w:val="002E0AA5"/>
    <w:rsid w:val="002E3CE5"/>
    <w:rsid w:val="002E500A"/>
    <w:rsid w:val="002E5563"/>
    <w:rsid w:val="002F2B82"/>
    <w:rsid w:val="002F41D8"/>
    <w:rsid w:val="002F7A44"/>
    <w:rsid w:val="003147A9"/>
    <w:rsid w:val="00322591"/>
    <w:rsid w:val="00331892"/>
    <w:rsid w:val="00332F66"/>
    <w:rsid w:val="0034212C"/>
    <w:rsid w:val="003474B5"/>
    <w:rsid w:val="003506D0"/>
    <w:rsid w:val="00351550"/>
    <w:rsid w:val="00360E8F"/>
    <w:rsid w:val="00362E09"/>
    <w:rsid w:val="00370B53"/>
    <w:rsid w:val="00370FD9"/>
    <w:rsid w:val="00376C6D"/>
    <w:rsid w:val="003A2627"/>
    <w:rsid w:val="003A2E4E"/>
    <w:rsid w:val="003A42CD"/>
    <w:rsid w:val="003A7D34"/>
    <w:rsid w:val="003B23FB"/>
    <w:rsid w:val="003B6A50"/>
    <w:rsid w:val="003C209E"/>
    <w:rsid w:val="003C570A"/>
    <w:rsid w:val="003C603B"/>
    <w:rsid w:val="003D08A9"/>
    <w:rsid w:val="003E2809"/>
    <w:rsid w:val="003E5C73"/>
    <w:rsid w:val="003F0C35"/>
    <w:rsid w:val="00400E3E"/>
    <w:rsid w:val="00400FE2"/>
    <w:rsid w:val="00401ED5"/>
    <w:rsid w:val="00407D63"/>
    <w:rsid w:val="00413B16"/>
    <w:rsid w:val="0042106F"/>
    <w:rsid w:val="00421B69"/>
    <w:rsid w:val="004220CD"/>
    <w:rsid w:val="0043012C"/>
    <w:rsid w:val="00432128"/>
    <w:rsid w:val="00433949"/>
    <w:rsid w:val="00440F1E"/>
    <w:rsid w:val="004427B9"/>
    <w:rsid w:val="00442F47"/>
    <w:rsid w:val="00443057"/>
    <w:rsid w:val="00443230"/>
    <w:rsid w:val="00453F29"/>
    <w:rsid w:val="00456B2F"/>
    <w:rsid w:val="004618A4"/>
    <w:rsid w:val="00462A3A"/>
    <w:rsid w:val="004631AE"/>
    <w:rsid w:val="0046780F"/>
    <w:rsid w:val="0047189D"/>
    <w:rsid w:val="004746F9"/>
    <w:rsid w:val="0048460F"/>
    <w:rsid w:val="00497D26"/>
    <w:rsid w:val="004A27E2"/>
    <w:rsid w:val="004A3915"/>
    <w:rsid w:val="004B165D"/>
    <w:rsid w:val="004B17EC"/>
    <w:rsid w:val="004D1F3B"/>
    <w:rsid w:val="004D25DA"/>
    <w:rsid w:val="005106A9"/>
    <w:rsid w:val="005143CA"/>
    <w:rsid w:val="0051456A"/>
    <w:rsid w:val="00516EC3"/>
    <w:rsid w:val="005224D4"/>
    <w:rsid w:val="00526649"/>
    <w:rsid w:val="005273DA"/>
    <w:rsid w:val="005338DC"/>
    <w:rsid w:val="00540746"/>
    <w:rsid w:val="00547D8A"/>
    <w:rsid w:val="0056083B"/>
    <w:rsid w:val="00560EA6"/>
    <w:rsid w:val="00570D40"/>
    <w:rsid w:val="0057606A"/>
    <w:rsid w:val="005822D2"/>
    <w:rsid w:val="00583DD9"/>
    <w:rsid w:val="00595CF6"/>
    <w:rsid w:val="00596EEB"/>
    <w:rsid w:val="005A1452"/>
    <w:rsid w:val="005B01C9"/>
    <w:rsid w:val="005B0B7E"/>
    <w:rsid w:val="005B55EA"/>
    <w:rsid w:val="005B74F5"/>
    <w:rsid w:val="005C1F51"/>
    <w:rsid w:val="005C52B3"/>
    <w:rsid w:val="005D180F"/>
    <w:rsid w:val="005E5368"/>
    <w:rsid w:val="005E7344"/>
    <w:rsid w:val="005F1C5B"/>
    <w:rsid w:val="0060086B"/>
    <w:rsid w:val="00602463"/>
    <w:rsid w:val="006046F0"/>
    <w:rsid w:val="0060561F"/>
    <w:rsid w:val="00611307"/>
    <w:rsid w:val="00612005"/>
    <w:rsid w:val="00612AB1"/>
    <w:rsid w:val="00616D0B"/>
    <w:rsid w:val="00627342"/>
    <w:rsid w:val="006330AE"/>
    <w:rsid w:val="00637CB0"/>
    <w:rsid w:val="0064599E"/>
    <w:rsid w:val="006465FA"/>
    <w:rsid w:val="00646DFD"/>
    <w:rsid w:val="006479DB"/>
    <w:rsid w:val="0065258C"/>
    <w:rsid w:val="0065292E"/>
    <w:rsid w:val="00663D7E"/>
    <w:rsid w:val="00670BDC"/>
    <w:rsid w:val="0067731C"/>
    <w:rsid w:val="00677FCB"/>
    <w:rsid w:val="00683CA4"/>
    <w:rsid w:val="006859F1"/>
    <w:rsid w:val="006938E0"/>
    <w:rsid w:val="006A6A63"/>
    <w:rsid w:val="006A6BBA"/>
    <w:rsid w:val="006A71CC"/>
    <w:rsid w:val="006B07D8"/>
    <w:rsid w:val="006D0FDD"/>
    <w:rsid w:val="006D6ECD"/>
    <w:rsid w:val="006E21DB"/>
    <w:rsid w:val="006E40BF"/>
    <w:rsid w:val="006E47A6"/>
    <w:rsid w:val="006F397D"/>
    <w:rsid w:val="0070671D"/>
    <w:rsid w:val="007175BB"/>
    <w:rsid w:val="00726A3F"/>
    <w:rsid w:val="00760F19"/>
    <w:rsid w:val="00766091"/>
    <w:rsid w:val="00773D1F"/>
    <w:rsid w:val="00775B8E"/>
    <w:rsid w:val="007A0BCE"/>
    <w:rsid w:val="007A44A8"/>
    <w:rsid w:val="007A5200"/>
    <w:rsid w:val="007B222F"/>
    <w:rsid w:val="007B51A5"/>
    <w:rsid w:val="007C14FE"/>
    <w:rsid w:val="007F540D"/>
    <w:rsid w:val="007F6360"/>
    <w:rsid w:val="007F7705"/>
    <w:rsid w:val="007F7953"/>
    <w:rsid w:val="0081065E"/>
    <w:rsid w:val="0081232C"/>
    <w:rsid w:val="008135C2"/>
    <w:rsid w:val="00826285"/>
    <w:rsid w:val="0083025F"/>
    <w:rsid w:val="0083197F"/>
    <w:rsid w:val="00835A93"/>
    <w:rsid w:val="00843F7D"/>
    <w:rsid w:val="00855252"/>
    <w:rsid w:val="00855EE7"/>
    <w:rsid w:val="00856660"/>
    <w:rsid w:val="0085750C"/>
    <w:rsid w:val="00857A78"/>
    <w:rsid w:val="00860896"/>
    <w:rsid w:val="00871D5C"/>
    <w:rsid w:val="0087420F"/>
    <w:rsid w:val="00875C95"/>
    <w:rsid w:val="00882CD9"/>
    <w:rsid w:val="00883C9A"/>
    <w:rsid w:val="0088714B"/>
    <w:rsid w:val="008921DF"/>
    <w:rsid w:val="0089552B"/>
    <w:rsid w:val="00896641"/>
    <w:rsid w:val="00896788"/>
    <w:rsid w:val="008A79EC"/>
    <w:rsid w:val="008B31F6"/>
    <w:rsid w:val="008B3836"/>
    <w:rsid w:val="008B5940"/>
    <w:rsid w:val="008C3645"/>
    <w:rsid w:val="008C7267"/>
    <w:rsid w:val="008D5717"/>
    <w:rsid w:val="008D5D53"/>
    <w:rsid w:val="008E244D"/>
    <w:rsid w:val="008E5466"/>
    <w:rsid w:val="008E580A"/>
    <w:rsid w:val="008F2B91"/>
    <w:rsid w:val="008F3E55"/>
    <w:rsid w:val="00915427"/>
    <w:rsid w:val="00917B32"/>
    <w:rsid w:val="00934A47"/>
    <w:rsid w:val="00940572"/>
    <w:rsid w:val="009422A4"/>
    <w:rsid w:val="00943170"/>
    <w:rsid w:val="00961156"/>
    <w:rsid w:val="00965E5B"/>
    <w:rsid w:val="00972D4B"/>
    <w:rsid w:val="00973B47"/>
    <w:rsid w:val="00980081"/>
    <w:rsid w:val="0098208C"/>
    <w:rsid w:val="00982243"/>
    <w:rsid w:val="00984081"/>
    <w:rsid w:val="009876B7"/>
    <w:rsid w:val="00995044"/>
    <w:rsid w:val="0099769B"/>
    <w:rsid w:val="009A7403"/>
    <w:rsid w:val="009A77B3"/>
    <w:rsid w:val="009B4DBD"/>
    <w:rsid w:val="009C2B4B"/>
    <w:rsid w:val="009C3E3B"/>
    <w:rsid w:val="009C7425"/>
    <w:rsid w:val="009D22B4"/>
    <w:rsid w:val="009E15FE"/>
    <w:rsid w:val="009E2D65"/>
    <w:rsid w:val="009F360C"/>
    <w:rsid w:val="009F38D4"/>
    <w:rsid w:val="00A02F65"/>
    <w:rsid w:val="00A04F57"/>
    <w:rsid w:val="00A0550D"/>
    <w:rsid w:val="00A05F28"/>
    <w:rsid w:val="00A06B24"/>
    <w:rsid w:val="00A10D37"/>
    <w:rsid w:val="00A22299"/>
    <w:rsid w:val="00A22FD7"/>
    <w:rsid w:val="00A23409"/>
    <w:rsid w:val="00A27D37"/>
    <w:rsid w:val="00A27E4E"/>
    <w:rsid w:val="00A348C4"/>
    <w:rsid w:val="00A36BAE"/>
    <w:rsid w:val="00A43F0C"/>
    <w:rsid w:val="00A46B10"/>
    <w:rsid w:val="00A47121"/>
    <w:rsid w:val="00A47D71"/>
    <w:rsid w:val="00A605CD"/>
    <w:rsid w:val="00A81AA2"/>
    <w:rsid w:val="00A85504"/>
    <w:rsid w:val="00A8713B"/>
    <w:rsid w:val="00A95836"/>
    <w:rsid w:val="00AA19D5"/>
    <w:rsid w:val="00AB09DB"/>
    <w:rsid w:val="00AB0B7E"/>
    <w:rsid w:val="00AB4539"/>
    <w:rsid w:val="00AB64B2"/>
    <w:rsid w:val="00AC4AD2"/>
    <w:rsid w:val="00AC68D1"/>
    <w:rsid w:val="00AC74CA"/>
    <w:rsid w:val="00AD3907"/>
    <w:rsid w:val="00AD4CD6"/>
    <w:rsid w:val="00AE0E76"/>
    <w:rsid w:val="00AE3A1C"/>
    <w:rsid w:val="00AE5C7F"/>
    <w:rsid w:val="00AF2E9F"/>
    <w:rsid w:val="00AF7FB3"/>
    <w:rsid w:val="00B01659"/>
    <w:rsid w:val="00B03F3C"/>
    <w:rsid w:val="00B11C29"/>
    <w:rsid w:val="00B12CC6"/>
    <w:rsid w:val="00B137B2"/>
    <w:rsid w:val="00B20392"/>
    <w:rsid w:val="00B21172"/>
    <w:rsid w:val="00B2696A"/>
    <w:rsid w:val="00B31A97"/>
    <w:rsid w:val="00B336F1"/>
    <w:rsid w:val="00B34FBC"/>
    <w:rsid w:val="00B5342F"/>
    <w:rsid w:val="00B60896"/>
    <w:rsid w:val="00B645EC"/>
    <w:rsid w:val="00B67695"/>
    <w:rsid w:val="00B77C0D"/>
    <w:rsid w:val="00B96A4D"/>
    <w:rsid w:val="00B97878"/>
    <w:rsid w:val="00BA24EF"/>
    <w:rsid w:val="00BA3D35"/>
    <w:rsid w:val="00BB33DF"/>
    <w:rsid w:val="00BB3CFA"/>
    <w:rsid w:val="00BB5B8D"/>
    <w:rsid w:val="00BB5E12"/>
    <w:rsid w:val="00BB7E90"/>
    <w:rsid w:val="00BC0A97"/>
    <w:rsid w:val="00BC1F99"/>
    <w:rsid w:val="00BC6BD5"/>
    <w:rsid w:val="00BD78AE"/>
    <w:rsid w:val="00BD7D9B"/>
    <w:rsid w:val="00BE03B3"/>
    <w:rsid w:val="00BE15AD"/>
    <w:rsid w:val="00BE38F4"/>
    <w:rsid w:val="00BE4B0F"/>
    <w:rsid w:val="00BF17A0"/>
    <w:rsid w:val="00BF2C15"/>
    <w:rsid w:val="00BF515C"/>
    <w:rsid w:val="00C06AF3"/>
    <w:rsid w:val="00C114C2"/>
    <w:rsid w:val="00C16BD7"/>
    <w:rsid w:val="00C231E0"/>
    <w:rsid w:val="00C36A0D"/>
    <w:rsid w:val="00C50CFE"/>
    <w:rsid w:val="00C51DAB"/>
    <w:rsid w:val="00C533AB"/>
    <w:rsid w:val="00C56B17"/>
    <w:rsid w:val="00C57098"/>
    <w:rsid w:val="00C6260A"/>
    <w:rsid w:val="00C665C1"/>
    <w:rsid w:val="00C677BE"/>
    <w:rsid w:val="00C7247E"/>
    <w:rsid w:val="00C769BE"/>
    <w:rsid w:val="00C87EFE"/>
    <w:rsid w:val="00C94004"/>
    <w:rsid w:val="00C9520B"/>
    <w:rsid w:val="00C95E8A"/>
    <w:rsid w:val="00CA09BB"/>
    <w:rsid w:val="00CA16F7"/>
    <w:rsid w:val="00CB79C9"/>
    <w:rsid w:val="00CC07D1"/>
    <w:rsid w:val="00CC472C"/>
    <w:rsid w:val="00CE2562"/>
    <w:rsid w:val="00CE725A"/>
    <w:rsid w:val="00CE7C7A"/>
    <w:rsid w:val="00D02BDE"/>
    <w:rsid w:val="00D03BFA"/>
    <w:rsid w:val="00D05B86"/>
    <w:rsid w:val="00D1162E"/>
    <w:rsid w:val="00D125FA"/>
    <w:rsid w:val="00D135DB"/>
    <w:rsid w:val="00D1708C"/>
    <w:rsid w:val="00D23678"/>
    <w:rsid w:val="00D3266D"/>
    <w:rsid w:val="00D417AE"/>
    <w:rsid w:val="00D575D7"/>
    <w:rsid w:val="00D616DF"/>
    <w:rsid w:val="00D63B26"/>
    <w:rsid w:val="00D67925"/>
    <w:rsid w:val="00D94B12"/>
    <w:rsid w:val="00DA3480"/>
    <w:rsid w:val="00DA562D"/>
    <w:rsid w:val="00DA60B0"/>
    <w:rsid w:val="00DA6A83"/>
    <w:rsid w:val="00DA7505"/>
    <w:rsid w:val="00DB384A"/>
    <w:rsid w:val="00DD2292"/>
    <w:rsid w:val="00DD7A6A"/>
    <w:rsid w:val="00DE6D8C"/>
    <w:rsid w:val="00E048AB"/>
    <w:rsid w:val="00E11157"/>
    <w:rsid w:val="00E126FC"/>
    <w:rsid w:val="00E175A4"/>
    <w:rsid w:val="00E23CE9"/>
    <w:rsid w:val="00E3209D"/>
    <w:rsid w:val="00E4299B"/>
    <w:rsid w:val="00E4367F"/>
    <w:rsid w:val="00E47E88"/>
    <w:rsid w:val="00E50AAE"/>
    <w:rsid w:val="00E634E7"/>
    <w:rsid w:val="00E74B38"/>
    <w:rsid w:val="00E773B2"/>
    <w:rsid w:val="00E81CAC"/>
    <w:rsid w:val="00E90D8E"/>
    <w:rsid w:val="00E936BE"/>
    <w:rsid w:val="00EA348F"/>
    <w:rsid w:val="00EA6846"/>
    <w:rsid w:val="00EB497E"/>
    <w:rsid w:val="00EB63FF"/>
    <w:rsid w:val="00EB6C6A"/>
    <w:rsid w:val="00EC0C9E"/>
    <w:rsid w:val="00EE0AC4"/>
    <w:rsid w:val="00EE0EC8"/>
    <w:rsid w:val="00EF1DBB"/>
    <w:rsid w:val="00EF60F8"/>
    <w:rsid w:val="00EF764D"/>
    <w:rsid w:val="00F1242D"/>
    <w:rsid w:val="00F17E43"/>
    <w:rsid w:val="00F20645"/>
    <w:rsid w:val="00F21CE4"/>
    <w:rsid w:val="00F25DC6"/>
    <w:rsid w:val="00F30FA2"/>
    <w:rsid w:val="00F35353"/>
    <w:rsid w:val="00F5780E"/>
    <w:rsid w:val="00F64296"/>
    <w:rsid w:val="00F65C97"/>
    <w:rsid w:val="00F762D3"/>
    <w:rsid w:val="00F76CD5"/>
    <w:rsid w:val="00F85A68"/>
    <w:rsid w:val="00F87DFD"/>
    <w:rsid w:val="00F936F6"/>
    <w:rsid w:val="00FA1934"/>
    <w:rsid w:val="00FC01EF"/>
    <w:rsid w:val="00FD3788"/>
    <w:rsid w:val="00FD5D7A"/>
    <w:rsid w:val="00FE54A0"/>
    <w:rsid w:val="00FE775E"/>
    <w:rsid w:val="00FF4E31"/>
    <w:rsid w:val="00FF5E7B"/>
    <w:rsid w:val="3C7B9B2E"/>
    <w:rsid w:val="4F3C46CE"/>
    <w:rsid w:val="52D0723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2"/>
    </o:shapelayout>
  </w:shapeDefaults>
  <w:decimalSymbol w:val="."/>
  <w:listSeparator w:val=","/>
  <w14:docId w14:val="074524EA"/>
  <w15:docId w15:val="{56559C81-9EC8-464A-94F2-558EE6FAE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ListParagraph">
    <w:name w:val="List Paragraph"/>
    <w:basedOn w:val="Normal"/>
    <w:uiPriority w:val="34"/>
    <w:qFormat/>
    <w:rsid w:val="00F17E43"/>
    <w:pPr>
      <w:ind w:left="720"/>
      <w:contextualSpacing/>
    </w:pPr>
  </w:style>
  <w:style w:type="paragraph" w:styleId="Header">
    <w:name w:val="header"/>
    <w:basedOn w:val="Normal"/>
    <w:link w:val="HeaderChar"/>
    <w:uiPriority w:val="99"/>
    <w:unhideWhenUsed/>
    <w:rsid w:val="00443230"/>
    <w:pPr>
      <w:tabs>
        <w:tab w:val="center" w:pos="4680"/>
        <w:tab w:val="right" w:pos="9360"/>
      </w:tabs>
    </w:pPr>
  </w:style>
  <w:style w:type="character" w:customStyle="1" w:styleId="HeaderChar">
    <w:name w:val="Header Char"/>
    <w:basedOn w:val="DefaultParagraphFont"/>
    <w:link w:val="Header"/>
    <w:uiPriority w:val="99"/>
    <w:rsid w:val="00443230"/>
  </w:style>
  <w:style w:type="paragraph" w:styleId="Footer">
    <w:name w:val="footer"/>
    <w:basedOn w:val="Normal"/>
    <w:link w:val="FooterChar"/>
    <w:uiPriority w:val="99"/>
    <w:unhideWhenUsed/>
    <w:rsid w:val="00443230"/>
    <w:pPr>
      <w:tabs>
        <w:tab w:val="center" w:pos="4680"/>
        <w:tab w:val="right" w:pos="9360"/>
      </w:tabs>
    </w:pPr>
  </w:style>
  <w:style w:type="character" w:customStyle="1" w:styleId="FooterChar">
    <w:name w:val="Footer Char"/>
    <w:basedOn w:val="DefaultParagraphFont"/>
    <w:link w:val="Footer"/>
    <w:uiPriority w:val="99"/>
    <w:rsid w:val="00443230"/>
  </w:style>
  <w:style w:type="character" w:styleId="Hyperlink">
    <w:name w:val="Hyperlink"/>
    <w:basedOn w:val="DefaultParagraphFont"/>
    <w:uiPriority w:val="99"/>
    <w:unhideWhenUsed/>
    <w:rsid w:val="00DA6A83"/>
    <w:rPr>
      <w:color w:val="0000FF" w:themeColor="hyperlink"/>
      <w:u w:val="single"/>
    </w:rPr>
  </w:style>
  <w:style w:type="character" w:styleId="UnresolvedMention">
    <w:name w:val="Unresolved Mention"/>
    <w:basedOn w:val="DefaultParagraphFont"/>
    <w:uiPriority w:val="99"/>
    <w:semiHidden/>
    <w:unhideWhenUsed/>
    <w:rsid w:val="00DA6A83"/>
    <w:rPr>
      <w:color w:val="605E5C"/>
      <w:shd w:val="clear" w:color="auto" w:fill="E1DFDD"/>
    </w:rPr>
  </w:style>
  <w:style w:type="paragraph" w:styleId="Revision">
    <w:name w:val="Revision"/>
    <w:hidden/>
    <w:uiPriority w:val="99"/>
    <w:semiHidden/>
    <w:rsid w:val="006A6A63"/>
  </w:style>
  <w:style w:type="paragraph" w:customStyle="1" w:styleId="Default">
    <w:name w:val="Default"/>
    <w:rsid w:val="00CE7C7A"/>
    <w:pPr>
      <w:autoSpaceDE w:val="0"/>
      <w:autoSpaceDN w:val="0"/>
      <w:adjustRightInd w:val="0"/>
    </w:pPr>
    <w:rPr>
      <w:rFonts w:ascii="Microsoft YaHei" w:eastAsia="Microsoft YaHei" w:hAnsiTheme="minorHAnsi" w:cs="Microsoft YaHei"/>
      <w:color w:val="000000"/>
      <w:sz w:val="24"/>
      <w:szCs w:val="24"/>
      <w14:ligatures w14:val="standardContextual"/>
    </w:rPr>
  </w:style>
  <w:style w:type="table" w:styleId="TableGrid">
    <w:name w:val="Table Grid"/>
    <w:basedOn w:val="TableNormal"/>
    <w:uiPriority w:val="39"/>
    <w:rsid w:val="00CE7C7A"/>
    <w:rPr>
      <w:rFonts w:asciiTheme="minorHAnsi" w:eastAsiaTheme="minorHAnsi" w:hAnsiTheme="minorHAnsi" w:cstheme="minorBidi"/>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56078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ocurement@nacaf.org"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56EA588BD7EC542A41293D9E02EE419" ma:contentTypeVersion="6" ma:contentTypeDescription="Create a new document." ma:contentTypeScope="" ma:versionID="7ca3d788e9cffd7f44684e9f49ac94c6">
  <xsd:schema xmlns:xsd="http://www.w3.org/2001/XMLSchema" xmlns:xs="http://www.w3.org/2001/XMLSchema" xmlns:p="http://schemas.microsoft.com/office/2006/metadata/properties" xmlns:ns2="f1eb9a02-cd33-490e-ada8-a82aef135e7c" xmlns:ns3="3e862cd9-1758-44b7-aa3e-b6a7bc6512b3" targetNamespace="http://schemas.microsoft.com/office/2006/metadata/properties" ma:root="true" ma:fieldsID="1c9117b0cac69d86c93e256853b62874" ns2:_="" ns3:_="">
    <xsd:import namespace="f1eb9a02-cd33-490e-ada8-a82aef135e7c"/>
    <xsd:import namespace="3e862cd9-1758-44b7-aa3e-b6a7bc6512b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eb9a02-cd33-490e-ada8-a82aef135e7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862cd9-1758-44b7-aa3e-b6a7bc6512b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f1eb9a02-cd33-490e-ada8-a82aef135e7c">
      <UserInfo>
        <DisplayName>Sayed Ehsan</DisplayName>
        <AccountId>12</AccountId>
        <AccountType/>
      </UserInfo>
      <UserInfo>
        <DisplayName>SS-Procurement- KCO Members</DisplayName>
        <AccountId>15</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947B46-287D-41A2-9B0A-94DB834DDD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eb9a02-cd33-490e-ada8-a82aef135e7c"/>
    <ds:schemaRef ds:uri="3e862cd9-1758-44b7-aa3e-b6a7bc6512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5F772C-0584-45BC-BC8E-6CF91B33AEC3}">
  <ds:schemaRefs>
    <ds:schemaRef ds:uri="http://schemas.microsoft.com/office/2006/metadata/properties"/>
    <ds:schemaRef ds:uri="http://schemas.microsoft.com/office/infopath/2007/PartnerControls"/>
    <ds:schemaRef ds:uri="f1eb9a02-cd33-490e-ada8-a82aef135e7c"/>
  </ds:schemaRefs>
</ds:datastoreItem>
</file>

<file path=customXml/itemProps3.xml><?xml version="1.0" encoding="utf-8"?>
<ds:datastoreItem xmlns:ds="http://schemas.openxmlformats.org/officeDocument/2006/customXml" ds:itemID="{F643CEB3-B291-4D35-A69B-BF04A4B1715F}">
  <ds:schemaRefs>
    <ds:schemaRef ds:uri="http://schemas.openxmlformats.org/officeDocument/2006/bibliography"/>
  </ds:schemaRefs>
</ds:datastoreItem>
</file>

<file path=customXml/itemProps4.xml><?xml version="1.0" encoding="utf-8"?>
<ds:datastoreItem xmlns:ds="http://schemas.openxmlformats.org/officeDocument/2006/customXml" ds:itemID="{D62120A5-5466-41AE-B7A8-67EF35E447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8</Pages>
  <Words>2027</Words>
  <Characters>11337</Characters>
  <Application>Microsoft Office Word</Application>
  <DocSecurity>0</DocSecurity>
  <Lines>419</Lines>
  <Paragraphs>212</Paragraphs>
  <ScaleCrop>false</ScaleCrop>
  <HeadingPairs>
    <vt:vector size="2" baseType="variant">
      <vt:variant>
        <vt:lpstr>Title</vt:lpstr>
      </vt:variant>
      <vt:variant>
        <vt:i4>1</vt:i4>
      </vt:variant>
    </vt:vector>
  </HeadingPairs>
  <TitlesOfParts>
    <vt:vector size="1" baseType="lpstr">
      <vt:lpstr/>
    </vt:vector>
  </TitlesOfParts>
  <Company>Moorche 30 DVDs</Company>
  <LinksUpToDate>false</LinksUpToDate>
  <CharactersWithSpaces>13152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ghanizada</dc:creator>
  <cp:lastModifiedBy>Gul Mohammad Qassimy</cp:lastModifiedBy>
  <cp:revision>30</cp:revision>
  <cp:lastPrinted>2024-11-07T11:13:00Z</cp:lastPrinted>
  <dcterms:created xsi:type="dcterms:W3CDTF">2024-11-10T07:36:00Z</dcterms:created>
  <dcterms:modified xsi:type="dcterms:W3CDTF">2024-11-17T11:32:00Z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0x010100456EA588BD7EC542A41293D9E02EE419</vt:lpwstr>
  </property>
  <property fmtid="{D5CDD505-2E9C-101B-9397-08002B2CF9AE}" pid="3" name="GrammarlyDocumentId">
    <vt:lpwstr>8fb690e4a800693a38f7859c85f548af59d717d348f5cba8fce9faf118a9824b</vt:lpwstr>
  </property>
</Properties>
</file>